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6FFA" w:rsidRPr="00596FFA" w:rsidRDefault="00596FFA" w:rsidP="00596FFA">
      <w:pPr>
        <w:shd w:val="clear" w:color="auto" w:fill="FFFFFF"/>
        <w:spacing w:after="0" w:line="240" w:lineRule="auto"/>
        <w:ind w:left="6946"/>
        <w:jc w:val="center"/>
        <w:rPr>
          <w:rFonts w:ascii="Times New Roman" w:hAnsi="Times New Roman" w:cs="Times New Roman"/>
          <w:color w:val="000000" w:themeColor="text1"/>
        </w:rPr>
      </w:pPr>
    </w:p>
    <w:p w:rsidR="00AB2CD6" w:rsidRPr="00596FFA" w:rsidRDefault="00AB2CD6" w:rsidP="00596FFA">
      <w:pPr>
        <w:spacing w:after="0" w:line="240" w:lineRule="auto"/>
        <w:rPr>
          <w:rFonts w:ascii="Times New Roman" w:hAnsi="Times New Roman" w:cs="Times New Roman"/>
        </w:rPr>
      </w:pPr>
    </w:p>
    <w:p w:rsidR="00596FFA" w:rsidRDefault="00596FFA" w:rsidP="00596FFA">
      <w:pPr>
        <w:pStyle w:val="S"/>
        <w:spacing w:line="240" w:lineRule="auto"/>
        <w:ind w:left="0" w:right="-1"/>
        <w:jc w:val="center"/>
        <w:rPr>
          <w:sz w:val="32"/>
          <w:szCs w:val="32"/>
        </w:rPr>
      </w:pPr>
    </w:p>
    <w:p w:rsidR="00596FFA" w:rsidRDefault="00596FFA" w:rsidP="00596FFA">
      <w:pPr>
        <w:pStyle w:val="S"/>
        <w:spacing w:line="240" w:lineRule="auto"/>
        <w:ind w:left="0" w:right="-1"/>
        <w:jc w:val="center"/>
        <w:rPr>
          <w:sz w:val="32"/>
          <w:szCs w:val="32"/>
        </w:rPr>
      </w:pPr>
    </w:p>
    <w:p w:rsidR="00596FFA" w:rsidRDefault="00596FFA" w:rsidP="00596FFA">
      <w:pPr>
        <w:pStyle w:val="S"/>
        <w:spacing w:line="240" w:lineRule="auto"/>
        <w:ind w:left="0" w:right="-1"/>
        <w:jc w:val="center"/>
        <w:rPr>
          <w:sz w:val="32"/>
          <w:szCs w:val="32"/>
        </w:rPr>
      </w:pPr>
    </w:p>
    <w:p w:rsidR="00596FFA" w:rsidRDefault="00596FFA" w:rsidP="00596FFA">
      <w:pPr>
        <w:pStyle w:val="S"/>
        <w:spacing w:line="240" w:lineRule="auto"/>
        <w:ind w:left="0" w:right="-1"/>
        <w:jc w:val="center"/>
        <w:rPr>
          <w:sz w:val="32"/>
          <w:szCs w:val="32"/>
        </w:rPr>
      </w:pPr>
    </w:p>
    <w:p w:rsidR="00596FFA" w:rsidRPr="00596FFA" w:rsidRDefault="00596FFA" w:rsidP="00596FFA">
      <w:pPr>
        <w:pStyle w:val="S"/>
        <w:spacing w:line="240" w:lineRule="auto"/>
        <w:ind w:left="0" w:right="-1"/>
        <w:jc w:val="center"/>
        <w:rPr>
          <w:sz w:val="32"/>
          <w:szCs w:val="32"/>
        </w:rPr>
      </w:pPr>
      <w:r w:rsidRPr="00596FFA">
        <w:rPr>
          <w:sz w:val="32"/>
          <w:szCs w:val="32"/>
        </w:rPr>
        <w:t>ПРАВИЛА ЗЕМЛЕПОЛЬЗОВАНИЯ</w:t>
      </w:r>
    </w:p>
    <w:p w:rsidR="00596FFA" w:rsidRPr="00596FFA" w:rsidRDefault="00596FFA" w:rsidP="00596FFA">
      <w:pPr>
        <w:pStyle w:val="S"/>
        <w:spacing w:line="240" w:lineRule="auto"/>
        <w:ind w:left="0" w:right="-1"/>
        <w:jc w:val="center"/>
        <w:rPr>
          <w:sz w:val="32"/>
          <w:szCs w:val="32"/>
        </w:rPr>
      </w:pPr>
      <w:r w:rsidRPr="00596FFA">
        <w:rPr>
          <w:sz w:val="32"/>
          <w:szCs w:val="32"/>
        </w:rPr>
        <w:t>И ЗАСТРОЙКИ тЕРРИТОРИИ</w:t>
      </w:r>
    </w:p>
    <w:p w:rsidR="00596FFA" w:rsidRPr="00596FFA" w:rsidRDefault="00596FFA" w:rsidP="00596FFA">
      <w:pPr>
        <w:spacing w:after="0" w:line="240" w:lineRule="auto"/>
        <w:jc w:val="center"/>
        <w:rPr>
          <w:rFonts w:ascii="Times New Roman" w:hAnsi="Times New Roman" w:cs="Times New Roman"/>
          <w:b/>
          <w:sz w:val="32"/>
          <w:szCs w:val="32"/>
        </w:rPr>
      </w:pPr>
      <w:r w:rsidRPr="00596FFA">
        <w:rPr>
          <w:rFonts w:ascii="Times New Roman" w:hAnsi="Times New Roman" w:cs="Times New Roman"/>
          <w:b/>
          <w:sz w:val="32"/>
          <w:szCs w:val="32"/>
        </w:rPr>
        <w:t>ХОДЗИНСКОГО СЕЛЬСКОГО ПОСЕЛЕНИЯ</w:t>
      </w:r>
    </w:p>
    <w:p w:rsidR="00596FFA" w:rsidRPr="00596FFA" w:rsidRDefault="00596FFA" w:rsidP="00596FFA">
      <w:pPr>
        <w:pStyle w:val="S"/>
        <w:spacing w:line="240" w:lineRule="auto"/>
        <w:ind w:left="0" w:right="-1"/>
        <w:jc w:val="center"/>
        <w:rPr>
          <w:sz w:val="32"/>
          <w:szCs w:val="32"/>
        </w:rPr>
      </w:pPr>
      <w:r w:rsidRPr="00596FFA">
        <w:rPr>
          <w:sz w:val="32"/>
          <w:szCs w:val="32"/>
        </w:rPr>
        <w:t xml:space="preserve">Кошехабльского района </w:t>
      </w:r>
      <w:r>
        <w:rPr>
          <w:sz w:val="32"/>
          <w:szCs w:val="32"/>
        </w:rPr>
        <w:t>РЕспублики АДЫГЕЯ</w:t>
      </w:r>
    </w:p>
    <w:p w:rsidR="00596FFA" w:rsidRPr="00596FFA" w:rsidRDefault="00596FFA" w:rsidP="00596FFA">
      <w:pPr>
        <w:pStyle w:val="S"/>
        <w:spacing w:line="240" w:lineRule="auto"/>
        <w:ind w:left="0" w:right="-1"/>
        <w:jc w:val="center"/>
        <w:rPr>
          <w:b w:val="0"/>
          <w:sz w:val="32"/>
          <w:szCs w:val="32"/>
        </w:rPr>
      </w:pPr>
    </w:p>
    <w:p w:rsidR="00596FFA" w:rsidRPr="00596FFA" w:rsidRDefault="00596FFA" w:rsidP="00596FFA">
      <w:pPr>
        <w:spacing w:after="0" w:line="240" w:lineRule="auto"/>
        <w:jc w:val="center"/>
        <w:rPr>
          <w:rFonts w:ascii="Times New Roman" w:hAnsi="Times New Roman" w:cs="Times New Roman"/>
        </w:rPr>
      </w:pPr>
    </w:p>
    <w:tbl>
      <w:tblPr>
        <w:tblW w:w="0" w:type="auto"/>
        <w:tblLook w:val="04A0"/>
      </w:tblPr>
      <w:tblGrid>
        <w:gridCol w:w="9747"/>
      </w:tblGrid>
      <w:tr w:rsidR="00596FFA" w:rsidRPr="00596FFA" w:rsidTr="00B2509A">
        <w:tc>
          <w:tcPr>
            <w:tcW w:w="9747" w:type="dxa"/>
            <w:shd w:val="clear" w:color="auto" w:fill="auto"/>
          </w:tcPr>
          <w:p w:rsidR="00596FFA" w:rsidRPr="00596FFA" w:rsidRDefault="00596FFA" w:rsidP="00596FFA">
            <w:pPr>
              <w:spacing w:after="0" w:line="240" w:lineRule="auto"/>
              <w:jc w:val="center"/>
              <w:rPr>
                <w:rFonts w:ascii="Times New Roman" w:eastAsia="Calibri" w:hAnsi="Times New Roman" w:cs="Times New Roman"/>
                <w:lang w:eastAsia="en-US"/>
              </w:rPr>
            </w:pPr>
          </w:p>
          <w:p w:rsidR="00596FFA" w:rsidRPr="00596FFA" w:rsidRDefault="00596FFA" w:rsidP="00596FFA">
            <w:pPr>
              <w:spacing w:after="0" w:line="240" w:lineRule="auto"/>
              <w:jc w:val="center"/>
              <w:rPr>
                <w:rFonts w:ascii="Times New Roman" w:eastAsia="Calibri" w:hAnsi="Times New Roman" w:cs="Times New Roman"/>
                <w:lang w:eastAsia="en-US"/>
              </w:rPr>
            </w:pPr>
          </w:p>
          <w:p w:rsidR="00596FFA" w:rsidRPr="00596FFA" w:rsidRDefault="00596FFA" w:rsidP="00596FFA">
            <w:pPr>
              <w:spacing w:after="0" w:line="240" w:lineRule="auto"/>
              <w:jc w:val="center"/>
              <w:rPr>
                <w:rFonts w:ascii="Times New Roman" w:eastAsia="Calibri" w:hAnsi="Times New Roman" w:cs="Times New Roman"/>
                <w:lang w:eastAsia="en-US"/>
              </w:rPr>
            </w:pPr>
          </w:p>
          <w:p w:rsidR="00596FFA" w:rsidRPr="00596FFA" w:rsidRDefault="00596FFA" w:rsidP="00596FFA">
            <w:pPr>
              <w:spacing w:after="0" w:line="240" w:lineRule="auto"/>
              <w:jc w:val="center"/>
              <w:rPr>
                <w:rFonts w:ascii="Times New Roman" w:eastAsia="Calibri" w:hAnsi="Times New Roman" w:cs="Times New Roman"/>
                <w:lang w:eastAsia="en-US"/>
              </w:rPr>
            </w:pPr>
          </w:p>
          <w:p w:rsidR="00596FFA" w:rsidRPr="00596FFA" w:rsidRDefault="00596FFA" w:rsidP="00596FFA">
            <w:pPr>
              <w:spacing w:after="0" w:line="240" w:lineRule="auto"/>
              <w:jc w:val="center"/>
              <w:rPr>
                <w:rFonts w:ascii="Times New Roman" w:eastAsia="Calibri" w:hAnsi="Times New Roman" w:cs="Times New Roman"/>
                <w:lang w:eastAsia="en-US"/>
              </w:rPr>
            </w:pPr>
          </w:p>
          <w:p w:rsidR="00596FFA" w:rsidRPr="00596FFA" w:rsidRDefault="00596FFA" w:rsidP="00596FFA">
            <w:pPr>
              <w:spacing w:after="0" w:line="240" w:lineRule="auto"/>
              <w:jc w:val="center"/>
              <w:rPr>
                <w:rFonts w:ascii="Times New Roman" w:eastAsia="Calibri" w:hAnsi="Times New Roman" w:cs="Times New Roman"/>
                <w:lang w:eastAsia="en-US"/>
              </w:rPr>
            </w:pPr>
          </w:p>
          <w:p w:rsidR="00596FFA" w:rsidRPr="00596FFA" w:rsidRDefault="00596FFA" w:rsidP="00596FFA">
            <w:pPr>
              <w:spacing w:after="0" w:line="240" w:lineRule="auto"/>
              <w:jc w:val="center"/>
              <w:rPr>
                <w:rFonts w:ascii="Times New Roman" w:eastAsia="Calibri" w:hAnsi="Times New Roman" w:cs="Times New Roman"/>
                <w:lang w:eastAsia="en-US"/>
              </w:rPr>
            </w:pPr>
          </w:p>
          <w:p w:rsidR="00596FFA" w:rsidRPr="00596FFA" w:rsidRDefault="00596FFA" w:rsidP="00596FFA">
            <w:pPr>
              <w:spacing w:after="0" w:line="240" w:lineRule="auto"/>
              <w:jc w:val="center"/>
              <w:rPr>
                <w:rFonts w:ascii="Times New Roman" w:eastAsia="Calibri" w:hAnsi="Times New Roman" w:cs="Times New Roman"/>
                <w:lang w:eastAsia="en-US"/>
              </w:rPr>
            </w:pPr>
          </w:p>
          <w:p w:rsidR="00596FFA" w:rsidRPr="00596FFA" w:rsidRDefault="00596FFA" w:rsidP="00596FFA">
            <w:pPr>
              <w:spacing w:after="0" w:line="240" w:lineRule="auto"/>
              <w:jc w:val="center"/>
              <w:rPr>
                <w:rFonts w:ascii="Times New Roman" w:eastAsia="Calibri" w:hAnsi="Times New Roman" w:cs="Times New Roman"/>
                <w:lang w:eastAsia="en-US"/>
              </w:rPr>
            </w:pPr>
          </w:p>
          <w:p w:rsidR="00596FFA" w:rsidRPr="00596FFA" w:rsidRDefault="00596FFA" w:rsidP="00596FFA">
            <w:pPr>
              <w:spacing w:after="0" w:line="240" w:lineRule="auto"/>
              <w:jc w:val="center"/>
              <w:rPr>
                <w:rFonts w:ascii="Times New Roman" w:eastAsia="Calibri" w:hAnsi="Times New Roman" w:cs="Times New Roman"/>
                <w:lang w:eastAsia="en-US"/>
              </w:rPr>
            </w:pPr>
          </w:p>
          <w:p w:rsidR="00596FFA" w:rsidRPr="00596FFA" w:rsidRDefault="00596FFA" w:rsidP="00596FFA">
            <w:pPr>
              <w:spacing w:after="0" w:line="240" w:lineRule="auto"/>
              <w:jc w:val="center"/>
              <w:rPr>
                <w:rFonts w:ascii="Times New Roman" w:eastAsia="Calibri" w:hAnsi="Times New Roman" w:cs="Times New Roman"/>
                <w:lang w:eastAsia="en-US"/>
              </w:rPr>
            </w:pPr>
          </w:p>
          <w:p w:rsidR="00596FFA" w:rsidRPr="00596FFA" w:rsidRDefault="00596FFA" w:rsidP="00596FFA">
            <w:pPr>
              <w:spacing w:after="0" w:line="240" w:lineRule="auto"/>
              <w:jc w:val="center"/>
              <w:rPr>
                <w:rFonts w:ascii="Times New Roman" w:eastAsia="Calibri" w:hAnsi="Times New Roman" w:cs="Times New Roman"/>
                <w:lang w:eastAsia="en-US"/>
              </w:rPr>
            </w:pPr>
          </w:p>
          <w:p w:rsidR="00596FFA" w:rsidRPr="00596FFA" w:rsidRDefault="00596FFA" w:rsidP="00596FFA">
            <w:pPr>
              <w:spacing w:after="0" w:line="240" w:lineRule="auto"/>
              <w:jc w:val="center"/>
              <w:rPr>
                <w:rFonts w:ascii="Times New Roman" w:eastAsia="Calibri" w:hAnsi="Times New Roman" w:cs="Times New Roman"/>
                <w:lang w:eastAsia="en-US"/>
              </w:rPr>
            </w:pPr>
          </w:p>
          <w:p w:rsidR="00596FFA" w:rsidRPr="00596FFA" w:rsidRDefault="00596FFA" w:rsidP="00596FFA">
            <w:pPr>
              <w:spacing w:after="0" w:line="240" w:lineRule="auto"/>
              <w:jc w:val="center"/>
              <w:rPr>
                <w:rFonts w:ascii="Times New Roman" w:eastAsia="Calibri" w:hAnsi="Times New Roman" w:cs="Times New Roman"/>
                <w:lang w:eastAsia="en-US"/>
              </w:rPr>
            </w:pPr>
          </w:p>
          <w:p w:rsidR="00596FFA" w:rsidRPr="00596FFA" w:rsidRDefault="00596FFA" w:rsidP="00596FFA">
            <w:pPr>
              <w:spacing w:after="0" w:line="240" w:lineRule="auto"/>
              <w:jc w:val="center"/>
              <w:rPr>
                <w:rFonts w:ascii="Times New Roman" w:eastAsia="Calibri" w:hAnsi="Times New Roman" w:cs="Times New Roman"/>
                <w:lang w:eastAsia="en-US"/>
              </w:rPr>
            </w:pPr>
          </w:p>
          <w:p w:rsidR="00596FFA" w:rsidRPr="00596FFA" w:rsidRDefault="00596FFA" w:rsidP="00596FFA">
            <w:pPr>
              <w:spacing w:after="0" w:line="240" w:lineRule="auto"/>
              <w:jc w:val="center"/>
              <w:rPr>
                <w:rFonts w:ascii="Times New Roman" w:eastAsia="Calibri" w:hAnsi="Times New Roman" w:cs="Times New Roman"/>
                <w:lang w:eastAsia="en-US"/>
              </w:rPr>
            </w:pPr>
          </w:p>
          <w:p w:rsidR="00596FFA" w:rsidRPr="00596FFA" w:rsidRDefault="00596FFA" w:rsidP="00596FFA">
            <w:pPr>
              <w:spacing w:after="0" w:line="240" w:lineRule="auto"/>
              <w:jc w:val="center"/>
              <w:rPr>
                <w:rFonts w:ascii="Times New Roman" w:eastAsia="Calibri" w:hAnsi="Times New Roman" w:cs="Times New Roman"/>
                <w:lang w:eastAsia="en-US"/>
              </w:rPr>
            </w:pPr>
          </w:p>
          <w:p w:rsidR="00596FFA" w:rsidRPr="00596FFA" w:rsidRDefault="00596FFA" w:rsidP="00596FFA">
            <w:pPr>
              <w:spacing w:after="0" w:line="240" w:lineRule="auto"/>
              <w:jc w:val="center"/>
              <w:rPr>
                <w:rFonts w:ascii="Times New Roman" w:eastAsia="Calibri" w:hAnsi="Times New Roman" w:cs="Times New Roman"/>
                <w:lang w:eastAsia="en-US"/>
              </w:rPr>
            </w:pPr>
          </w:p>
          <w:p w:rsidR="00596FFA" w:rsidRPr="00596FFA" w:rsidRDefault="00596FFA" w:rsidP="00596FFA">
            <w:pPr>
              <w:spacing w:after="0" w:line="240" w:lineRule="auto"/>
              <w:jc w:val="center"/>
              <w:rPr>
                <w:rFonts w:ascii="Times New Roman" w:eastAsia="Calibri" w:hAnsi="Times New Roman" w:cs="Times New Roman"/>
                <w:lang w:eastAsia="en-US"/>
              </w:rPr>
            </w:pPr>
          </w:p>
          <w:p w:rsidR="00596FFA" w:rsidRPr="00596FFA" w:rsidRDefault="00596FFA" w:rsidP="00596FFA">
            <w:pPr>
              <w:spacing w:after="0" w:line="240" w:lineRule="auto"/>
              <w:jc w:val="center"/>
              <w:rPr>
                <w:rFonts w:ascii="Times New Roman" w:eastAsia="Calibri" w:hAnsi="Times New Roman" w:cs="Times New Roman"/>
                <w:lang w:eastAsia="en-US"/>
              </w:rPr>
            </w:pPr>
          </w:p>
          <w:p w:rsidR="00596FFA" w:rsidRPr="00596FFA" w:rsidRDefault="00596FFA" w:rsidP="00596FFA">
            <w:pPr>
              <w:spacing w:after="0" w:line="240" w:lineRule="auto"/>
              <w:jc w:val="center"/>
              <w:rPr>
                <w:rFonts w:ascii="Times New Roman" w:eastAsia="Calibri" w:hAnsi="Times New Roman" w:cs="Times New Roman"/>
                <w:lang w:eastAsia="en-US"/>
              </w:rPr>
            </w:pPr>
          </w:p>
          <w:p w:rsidR="00596FFA" w:rsidRPr="00596FFA" w:rsidRDefault="00596FFA" w:rsidP="00596FFA">
            <w:pPr>
              <w:spacing w:after="0" w:line="240" w:lineRule="auto"/>
              <w:jc w:val="center"/>
              <w:rPr>
                <w:rFonts w:ascii="Times New Roman" w:eastAsia="Calibri" w:hAnsi="Times New Roman" w:cs="Times New Roman"/>
                <w:lang w:eastAsia="en-US"/>
              </w:rPr>
            </w:pPr>
          </w:p>
          <w:p w:rsidR="00596FFA" w:rsidRPr="00596FFA" w:rsidRDefault="00596FFA" w:rsidP="00596FFA">
            <w:pPr>
              <w:spacing w:after="0" w:line="240" w:lineRule="auto"/>
              <w:jc w:val="center"/>
              <w:rPr>
                <w:rFonts w:ascii="Times New Roman" w:eastAsia="Calibri" w:hAnsi="Times New Roman" w:cs="Times New Roman"/>
                <w:lang w:eastAsia="en-US"/>
              </w:rPr>
            </w:pPr>
          </w:p>
          <w:p w:rsidR="00596FFA" w:rsidRPr="00596FFA" w:rsidRDefault="00596FFA" w:rsidP="00596FFA">
            <w:pPr>
              <w:spacing w:after="0" w:line="240" w:lineRule="auto"/>
              <w:rPr>
                <w:rFonts w:ascii="Times New Roman" w:eastAsia="Calibri" w:hAnsi="Times New Roman" w:cs="Times New Roman"/>
                <w:lang w:eastAsia="en-US"/>
              </w:rPr>
            </w:pPr>
          </w:p>
          <w:p w:rsidR="00596FFA" w:rsidRPr="00596FFA" w:rsidRDefault="00596FFA" w:rsidP="00596FFA">
            <w:pPr>
              <w:spacing w:after="0" w:line="240" w:lineRule="auto"/>
              <w:jc w:val="center"/>
              <w:rPr>
                <w:rFonts w:ascii="Times New Roman" w:eastAsia="Calibri" w:hAnsi="Times New Roman" w:cs="Times New Roman"/>
                <w:lang w:eastAsia="en-US"/>
              </w:rPr>
            </w:pPr>
          </w:p>
          <w:p w:rsidR="00596FFA" w:rsidRPr="00596FFA" w:rsidRDefault="00596FFA" w:rsidP="00596FFA">
            <w:pPr>
              <w:spacing w:after="0" w:line="240" w:lineRule="auto"/>
              <w:jc w:val="center"/>
              <w:rPr>
                <w:rFonts w:ascii="Times New Roman" w:eastAsia="Calibri" w:hAnsi="Times New Roman" w:cs="Times New Roman"/>
                <w:lang w:eastAsia="en-US"/>
              </w:rPr>
            </w:pPr>
          </w:p>
          <w:p w:rsidR="00596FFA" w:rsidRDefault="00596FFA" w:rsidP="00596FFA">
            <w:pPr>
              <w:spacing w:after="0" w:line="240" w:lineRule="auto"/>
              <w:jc w:val="center"/>
              <w:rPr>
                <w:rFonts w:ascii="Times New Roman" w:eastAsia="Calibri" w:hAnsi="Times New Roman" w:cs="Times New Roman"/>
                <w:lang w:eastAsia="en-US"/>
              </w:rPr>
            </w:pPr>
          </w:p>
          <w:p w:rsidR="00596FFA" w:rsidRDefault="00596FFA" w:rsidP="00596FFA">
            <w:pPr>
              <w:spacing w:after="0" w:line="240" w:lineRule="auto"/>
              <w:jc w:val="center"/>
              <w:rPr>
                <w:rFonts w:ascii="Times New Roman" w:eastAsia="Calibri" w:hAnsi="Times New Roman" w:cs="Times New Roman"/>
                <w:lang w:eastAsia="en-US"/>
              </w:rPr>
            </w:pPr>
          </w:p>
          <w:p w:rsidR="00596FFA" w:rsidRDefault="00596FFA" w:rsidP="00596FFA">
            <w:pPr>
              <w:spacing w:after="0" w:line="240" w:lineRule="auto"/>
              <w:jc w:val="center"/>
              <w:rPr>
                <w:rFonts w:ascii="Times New Roman" w:eastAsia="Calibri" w:hAnsi="Times New Roman" w:cs="Times New Roman"/>
                <w:lang w:eastAsia="en-US"/>
              </w:rPr>
            </w:pPr>
          </w:p>
          <w:p w:rsidR="00596FFA" w:rsidRDefault="00596FFA" w:rsidP="00596FFA">
            <w:pPr>
              <w:spacing w:after="0" w:line="240" w:lineRule="auto"/>
              <w:jc w:val="center"/>
              <w:rPr>
                <w:rFonts w:ascii="Times New Roman" w:eastAsia="Calibri" w:hAnsi="Times New Roman" w:cs="Times New Roman"/>
                <w:lang w:eastAsia="en-US"/>
              </w:rPr>
            </w:pPr>
          </w:p>
          <w:p w:rsidR="00596FFA" w:rsidRDefault="00596FFA" w:rsidP="00596FFA">
            <w:pPr>
              <w:spacing w:after="0" w:line="240" w:lineRule="auto"/>
              <w:jc w:val="center"/>
              <w:rPr>
                <w:rFonts w:ascii="Times New Roman" w:eastAsia="Calibri" w:hAnsi="Times New Roman" w:cs="Times New Roman"/>
                <w:lang w:eastAsia="en-US"/>
              </w:rPr>
            </w:pPr>
          </w:p>
          <w:p w:rsidR="00596FFA" w:rsidRDefault="00596FFA" w:rsidP="00596FFA">
            <w:pPr>
              <w:spacing w:after="0" w:line="240" w:lineRule="auto"/>
              <w:jc w:val="center"/>
              <w:rPr>
                <w:rFonts w:ascii="Times New Roman" w:eastAsia="Calibri" w:hAnsi="Times New Roman" w:cs="Times New Roman"/>
                <w:lang w:eastAsia="en-US"/>
              </w:rPr>
            </w:pPr>
          </w:p>
          <w:p w:rsidR="00596FFA" w:rsidRDefault="00596FFA" w:rsidP="00596FFA">
            <w:pPr>
              <w:spacing w:after="0" w:line="240" w:lineRule="auto"/>
              <w:jc w:val="center"/>
              <w:rPr>
                <w:rFonts w:ascii="Times New Roman" w:eastAsia="Calibri" w:hAnsi="Times New Roman" w:cs="Times New Roman"/>
                <w:lang w:eastAsia="en-US"/>
              </w:rPr>
            </w:pPr>
          </w:p>
          <w:p w:rsidR="00596FFA" w:rsidRDefault="00596FFA" w:rsidP="00596FFA">
            <w:pPr>
              <w:spacing w:after="0" w:line="240" w:lineRule="auto"/>
              <w:jc w:val="center"/>
              <w:rPr>
                <w:rFonts w:ascii="Times New Roman" w:eastAsia="Calibri" w:hAnsi="Times New Roman" w:cs="Times New Roman"/>
                <w:lang w:eastAsia="en-US"/>
              </w:rPr>
            </w:pPr>
          </w:p>
          <w:p w:rsidR="00596FFA" w:rsidRDefault="00596FFA" w:rsidP="00596FFA">
            <w:pPr>
              <w:spacing w:after="0" w:line="240" w:lineRule="auto"/>
              <w:jc w:val="center"/>
              <w:rPr>
                <w:rFonts w:ascii="Times New Roman" w:eastAsia="Calibri" w:hAnsi="Times New Roman" w:cs="Times New Roman"/>
                <w:lang w:eastAsia="en-US"/>
              </w:rPr>
            </w:pPr>
          </w:p>
          <w:p w:rsidR="00596FFA" w:rsidRDefault="00596FFA" w:rsidP="00596FFA">
            <w:pPr>
              <w:spacing w:after="0" w:line="240" w:lineRule="auto"/>
              <w:jc w:val="center"/>
              <w:rPr>
                <w:rFonts w:ascii="Times New Roman" w:eastAsia="Calibri" w:hAnsi="Times New Roman" w:cs="Times New Roman"/>
                <w:lang w:eastAsia="en-US"/>
              </w:rPr>
            </w:pPr>
          </w:p>
          <w:p w:rsidR="00596FFA" w:rsidRPr="00596FFA" w:rsidRDefault="00596FFA" w:rsidP="00596FFA">
            <w:pPr>
              <w:spacing w:after="0" w:line="240" w:lineRule="auto"/>
              <w:jc w:val="center"/>
              <w:rPr>
                <w:rFonts w:ascii="Times New Roman" w:eastAsia="Calibri" w:hAnsi="Times New Roman" w:cs="Times New Roman"/>
                <w:lang w:eastAsia="en-US"/>
              </w:rPr>
            </w:pPr>
          </w:p>
        </w:tc>
      </w:tr>
    </w:tbl>
    <w:p w:rsidR="00643C76" w:rsidRDefault="00643C76" w:rsidP="00596FFA">
      <w:pPr>
        <w:widowControl w:val="0"/>
        <w:tabs>
          <w:tab w:val="right" w:leader="dot" w:pos="10206"/>
        </w:tabs>
        <w:spacing w:after="0" w:line="240" w:lineRule="auto"/>
        <w:jc w:val="center"/>
        <w:rPr>
          <w:rFonts w:ascii="Times New Roman" w:hAnsi="Times New Roman" w:cs="Times New Roman"/>
          <w:b/>
        </w:rPr>
      </w:pPr>
    </w:p>
    <w:p w:rsidR="00643C76" w:rsidRDefault="00643C76" w:rsidP="00596FFA">
      <w:pPr>
        <w:widowControl w:val="0"/>
        <w:tabs>
          <w:tab w:val="right" w:leader="dot" w:pos="10206"/>
        </w:tabs>
        <w:spacing w:after="0" w:line="240" w:lineRule="auto"/>
        <w:jc w:val="center"/>
        <w:rPr>
          <w:rFonts w:ascii="Times New Roman" w:hAnsi="Times New Roman" w:cs="Times New Roman"/>
          <w:b/>
        </w:rPr>
      </w:pPr>
    </w:p>
    <w:p w:rsidR="00643C76" w:rsidRDefault="00643C76" w:rsidP="00596FFA">
      <w:pPr>
        <w:widowControl w:val="0"/>
        <w:tabs>
          <w:tab w:val="right" w:leader="dot" w:pos="10206"/>
        </w:tabs>
        <w:spacing w:after="0" w:line="240" w:lineRule="auto"/>
        <w:jc w:val="center"/>
        <w:rPr>
          <w:rFonts w:ascii="Times New Roman" w:hAnsi="Times New Roman" w:cs="Times New Roman"/>
          <w:b/>
        </w:rPr>
      </w:pPr>
    </w:p>
    <w:p w:rsidR="00643C76" w:rsidRDefault="00643C76" w:rsidP="00596FFA">
      <w:pPr>
        <w:widowControl w:val="0"/>
        <w:tabs>
          <w:tab w:val="right" w:leader="dot" w:pos="10206"/>
        </w:tabs>
        <w:spacing w:after="0" w:line="240" w:lineRule="auto"/>
        <w:jc w:val="center"/>
        <w:rPr>
          <w:rFonts w:ascii="Times New Roman" w:hAnsi="Times New Roman" w:cs="Times New Roman"/>
          <w:b/>
        </w:rPr>
      </w:pPr>
    </w:p>
    <w:p w:rsidR="00643C76" w:rsidRDefault="00643C76" w:rsidP="00596FFA">
      <w:pPr>
        <w:widowControl w:val="0"/>
        <w:tabs>
          <w:tab w:val="right" w:leader="dot" w:pos="10206"/>
        </w:tabs>
        <w:spacing w:after="0" w:line="240" w:lineRule="auto"/>
        <w:jc w:val="center"/>
        <w:rPr>
          <w:rFonts w:ascii="Times New Roman" w:hAnsi="Times New Roman" w:cs="Times New Roman"/>
          <w:b/>
        </w:rPr>
      </w:pPr>
    </w:p>
    <w:p w:rsidR="00596FFA" w:rsidRPr="00596FFA" w:rsidRDefault="00596FFA" w:rsidP="00596FFA">
      <w:pPr>
        <w:widowControl w:val="0"/>
        <w:tabs>
          <w:tab w:val="right" w:leader="dot" w:pos="10206"/>
        </w:tabs>
        <w:spacing w:after="0" w:line="240" w:lineRule="auto"/>
        <w:jc w:val="center"/>
        <w:rPr>
          <w:rFonts w:ascii="Times New Roman" w:hAnsi="Times New Roman" w:cs="Times New Roman"/>
          <w:b/>
        </w:rPr>
      </w:pPr>
      <w:r w:rsidRPr="00596FFA">
        <w:rPr>
          <w:rFonts w:ascii="Times New Roman" w:hAnsi="Times New Roman" w:cs="Times New Roman"/>
          <w:b/>
        </w:rPr>
        <w:lastRenderedPageBreak/>
        <w:t>ОГЛАВЛЕНИЕ</w:t>
      </w:r>
    </w:p>
    <w:p w:rsidR="00596FFA" w:rsidRPr="00596FFA" w:rsidRDefault="00596FFA" w:rsidP="00596FFA">
      <w:pPr>
        <w:widowControl w:val="0"/>
        <w:tabs>
          <w:tab w:val="right" w:leader="dot" w:pos="10206"/>
        </w:tabs>
        <w:spacing w:after="0" w:line="240" w:lineRule="auto"/>
        <w:jc w:val="center"/>
        <w:rPr>
          <w:rFonts w:ascii="Times New Roman" w:hAnsi="Times New Roman" w:cs="Times New Roman"/>
          <w:b/>
        </w:rPr>
      </w:pPr>
    </w:p>
    <w:p w:rsidR="00596FFA" w:rsidRPr="00596FFA" w:rsidRDefault="00596FFA" w:rsidP="00596FFA">
      <w:pPr>
        <w:widowControl w:val="0"/>
        <w:spacing w:after="0" w:line="240" w:lineRule="auto"/>
        <w:jc w:val="both"/>
        <w:rPr>
          <w:rFonts w:ascii="Times New Roman" w:hAnsi="Times New Roman" w:cs="Times New Roman"/>
          <w:b/>
        </w:rPr>
      </w:pPr>
      <w:r w:rsidRPr="00596FFA">
        <w:rPr>
          <w:rFonts w:ascii="Times New Roman" w:hAnsi="Times New Roman" w:cs="Times New Roman"/>
          <w:b/>
        </w:rPr>
        <w:t xml:space="preserve">Глава 1. Регулирование землепользования и застройки органами местного самоуправления </w:t>
      </w:r>
    </w:p>
    <w:p w:rsidR="00596FFA" w:rsidRPr="00596FFA" w:rsidRDefault="00596FFA" w:rsidP="00596FFA">
      <w:pPr>
        <w:widowControl w:val="0"/>
        <w:spacing w:after="0" w:line="240" w:lineRule="auto"/>
        <w:jc w:val="both"/>
        <w:rPr>
          <w:rFonts w:ascii="Times New Roman" w:hAnsi="Times New Roman" w:cs="Times New Roman"/>
          <w:b/>
        </w:rPr>
      </w:pPr>
    </w:p>
    <w:p w:rsidR="00596FFA" w:rsidRPr="00596FFA" w:rsidRDefault="00596FFA" w:rsidP="00596FFA">
      <w:pPr>
        <w:widowControl w:val="0"/>
        <w:spacing w:after="0" w:line="240" w:lineRule="auto"/>
        <w:jc w:val="both"/>
        <w:rPr>
          <w:rFonts w:ascii="Times New Roman" w:hAnsi="Times New Roman" w:cs="Times New Roman"/>
          <w:b/>
        </w:rPr>
      </w:pPr>
      <w:r w:rsidRPr="00596FFA">
        <w:rPr>
          <w:rFonts w:ascii="Times New Roman" w:hAnsi="Times New Roman" w:cs="Times New Roman"/>
          <w:b/>
        </w:rPr>
        <w:t>Раздел 1. Общие положения</w:t>
      </w:r>
    </w:p>
    <w:p w:rsidR="00596FFA" w:rsidRPr="00596FFA" w:rsidRDefault="00596FFA" w:rsidP="00596FFA">
      <w:pPr>
        <w:widowControl w:val="0"/>
        <w:spacing w:after="0" w:line="240" w:lineRule="auto"/>
        <w:jc w:val="both"/>
        <w:rPr>
          <w:rFonts w:ascii="Times New Roman" w:hAnsi="Times New Roman" w:cs="Times New Roman"/>
        </w:rPr>
      </w:pPr>
      <w:r w:rsidRPr="00596FFA">
        <w:rPr>
          <w:rFonts w:ascii="Times New Roman" w:hAnsi="Times New Roman" w:cs="Times New Roman"/>
        </w:rPr>
        <w:t>Статья 1. Основные понятия, используемые в Правилах</w:t>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p>
    <w:p w:rsidR="00596FFA" w:rsidRPr="00596FFA" w:rsidRDefault="00596FFA" w:rsidP="00596FFA">
      <w:pPr>
        <w:widowControl w:val="0"/>
        <w:spacing w:after="0" w:line="240" w:lineRule="auto"/>
        <w:jc w:val="both"/>
        <w:rPr>
          <w:rFonts w:ascii="Times New Roman" w:hAnsi="Times New Roman" w:cs="Times New Roman"/>
        </w:rPr>
      </w:pPr>
      <w:r w:rsidRPr="00596FFA">
        <w:rPr>
          <w:rFonts w:ascii="Times New Roman" w:hAnsi="Times New Roman" w:cs="Times New Roman"/>
        </w:rPr>
        <w:t>Статья 2. Основания введения, назначение и состав Правил</w:t>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p>
    <w:p w:rsidR="00596FFA" w:rsidRPr="00596FFA" w:rsidRDefault="00596FFA" w:rsidP="00596FFA">
      <w:pPr>
        <w:widowControl w:val="0"/>
        <w:spacing w:after="0" w:line="240" w:lineRule="auto"/>
        <w:jc w:val="both"/>
        <w:rPr>
          <w:rFonts w:ascii="Times New Roman" w:hAnsi="Times New Roman" w:cs="Times New Roman"/>
        </w:rPr>
      </w:pPr>
      <w:r w:rsidRPr="00596FFA">
        <w:rPr>
          <w:rFonts w:ascii="Times New Roman" w:hAnsi="Times New Roman" w:cs="Times New Roman"/>
        </w:rPr>
        <w:t xml:space="preserve">Статья 3. Открытость и доступность информации о землепользовании и застройке          </w:t>
      </w:r>
      <w:r w:rsidRPr="00596FFA">
        <w:rPr>
          <w:rFonts w:ascii="Times New Roman" w:hAnsi="Times New Roman" w:cs="Times New Roman"/>
        </w:rPr>
        <w:tab/>
      </w:r>
    </w:p>
    <w:p w:rsidR="00596FFA" w:rsidRPr="00596FFA" w:rsidRDefault="00596FFA" w:rsidP="00596FFA">
      <w:pPr>
        <w:widowControl w:val="0"/>
        <w:spacing w:after="0" w:line="240" w:lineRule="auto"/>
        <w:jc w:val="both"/>
        <w:rPr>
          <w:rFonts w:ascii="Times New Roman" w:hAnsi="Times New Roman" w:cs="Times New Roman"/>
          <w:b/>
        </w:rPr>
      </w:pPr>
    </w:p>
    <w:p w:rsidR="00596FFA" w:rsidRPr="00596FFA" w:rsidRDefault="00596FFA" w:rsidP="00596FFA">
      <w:pPr>
        <w:widowControl w:val="0"/>
        <w:spacing w:after="0" w:line="240" w:lineRule="auto"/>
        <w:jc w:val="both"/>
        <w:rPr>
          <w:rFonts w:ascii="Times New Roman" w:hAnsi="Times New Roman" w:cs="Times New Roman"/>
          <w:b/>
        </w:rPr>
      </w:pPr>
      <w:r w:rsidRPr="00596FFA">
        <w:rPr>
          <w:rFonts w:ascii="Times New Roman" w:hAnsi="Times New Roman" w:cs="Times New Roman"/>
          <w:b/>
        </w:rPr>
        <w:t>Раздел 2. Права использования недвижимости, возникшие до вступления в силу Правил</w:t>
      </w:r>
    </w:p>
    <w:p w:rsidR="00596FFA" w:rsidRPr="00596FFA" w:rsidRDefault="00596FFA" w:rsidP="00596FFA">
      <w:pPr>
        <w:widowControl w:val="0"/>
        <w:spacing w:after="0" w:line="240" w:lineRule="auto"/>
        <w:jc w:val="both"/>
        <w:rPr>
          <w:rFonts w:ascii="Times New Roman" w:hAnsi="Times New Roman" w:cs="Times New Roman"/>
        </w:rPr>
      </w:pPr>
      <w:r w:rsidRPr="00596FFA">
        <w:rPr>
          <w:rFonts w:ascii="Times New Roman" w:hAnsi="Times New Roman" w:cs="Times New Roman"/>
        </w:rPr>
        <w:t>Статья 4. Общие положения, относящиеся к ранее возникшим правам</w:t>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p>
    <w:p w:rsidR="00596FFA" w:rsidRPr="00596FFA" w:rsidRDefault="00596FFA" w:rsidP="00596FFA">
      <w:pPr>
        <w:widowControl w:val="0"/>
        <w:spacing w:after="0" w:line="240" w:lineRule="auto"/>
        <w:jc w:val="both"/>
        <w:rPr>
          <w:rFonts w:ascii="Times New Roman" w:hAnsi="Times New Roman" w:cs="Times New Roman"/>
        </w:rPr>
      </w:pPr>
      <w:r w:rsidRPr="00596FFA">
        <w:rPr>
          <w:rFonts w:ascii="Times New Roman" w:hAnsi="Times New Roman" w:cs="Times New Roman"/>
        </w:rPr>
        <w:t>Статья 5. Использование и строительные изменения объектов недвижимости, несоответствующих Правилам</w:t>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p>
    <w:p w:rsidR="00596FFA" w:rsidRPr="00596FFA" w:rsidRDefault="00596FFA" w:rsidP="00596FFA">
      <w:pPr>
        <w:widowControl w:val="0"/>
        <w:spacing w:after="0" w:line="240" w:lineRule="auto"/>
        <w:jc w:val="both"/>
        <w:rPr>
          <w:rFonts w:ascii="Times New Roman" w:hAnsi="Times New Roman" w:cs="Times New Roman"/>
          <w:b/>
        </w:rPr>
      </w:pPr>
    </w:p>
    <w:p w:rsidR="00596FFA" w:rsidRPr="00596FFA" w:rsidRDefault="00596FFA" w:rsidP="00596FFA">
      <w:pPr>
        <w:widowControl w:val="0"/>
        <w:spacing w:after="0" w:line="240" w:lineRule="auto"/>
        <w:jc w:val="both"/>
        <w:rPr>
          <w:rFonts w:ascii="Times New Roman" w:hAnsi="Times New Roman" w:cs="Times New Roman"/>
          <w:b/>
        </w:rPr>
      </w:pPr>
      <w:r w:rsidRPr="00596FFA">
        <w:rPr>
          <w:rFonts w:ascii="Times New Roman" w:hAnsi="Times New Roman" w:cs="Times New Roman"/>
          <w:b/>
        </w:rPr>
        <w:t>Раздел 3. Участники отношений, возникающих по поводу землепользования и застройки</w:t>
      </w:r>
    </w:p>
    <w:p w:rsidR="00596FFA" w:rsidRPr="00596FFA" w:rsidRDefault="00596FFA" w:rsidP="00596FFA">
      <w:pPr>
        <w:widowControl w:val="0"/>
        <w:spacing w:after="0" w:line="240" w:lineRule="auto"/>
        <w:jc w:val="both"/>
        <w:rPr>
          <w:rFonts w:ascii="Times New Roman" w:hAnsi="Times New Roman" w:cs="Times New Roman"/>
        </w:rPr>
      </w:pPr>
      <w:r w:rsidRPr="00596FFA">
        <w:rPr>
          <w:rFonts w:ascii="Times New Roman" w:hAnsi="Times New Roman" w:cs="Times New Roman"/>
        </w:rPr>
        <w:t>Статья 6. Общие положения о лицах, осуществляющих землепользование и застройку, и их действиях</w:t>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p>
    <w:p w:rsidR="00596FFA" w:rsidRPr="00596FFA" w:rsidRDefault="00596FFA" w:rsidP="00596FFA">
      <w:pPr>
        <w:widowControl w:val="0"/>
        <w:spacing w:after="0" w:line="240" w:lineRule="auto"/>
        <w:jc w:val="both"/>
        <w:rPr>
          <w:rFonts w:ascii="Times New Roman" w:hAnsi="Times New Roman" w:cs="Times New Roman"/>
        </w:rPr>
      </w:pPr>
      <w:r w:rsidRPr="00596FFA">
        <w:rPr>
          <w:rFonts w:ascii="Times New Roman" w:hAnsi="Times New Roman" w:cs="Times New Roman"/>
        </w:rPr>
        <w:t>Статья 7. Комиссия по подготовке правил землепользования и застройки</w:t>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p>
    <w:p w:rsidR="00596FFA" w:rsidRPr="00596FFA" w:rsidRDefault="00596FFA" w:rsidP="00596FFA">
      <w:pPr>
        <w:widowControl w:val="0"/>
        <w:spacing w:after="0" w:line="240" w:lineRule="auto"/>
        <w:jc w:val="both"/>
        <w:rPr>
          <w:rFonts w:ascii="Times New Roman" w:hAnsi="Times New Roman" w:cs="Times New Roman"/>
          <w:b/>
        </w:rPr>
      </w:pPr>
    </w:p>
    <w:p w:rsidR="00596FFA" w:rsidRPr="00596FFA" w:rsidRDefault="00596FFA" w:rsidP="00596FFA">
      <w:pPr>
        <w:widowControl w:val="0"/>
        <w:spacing w:after="0" w:line="240" w:lineRule="auto"/>
        <w:jc w:val="both"/>
        <w:rPr>
          <w:rFonts w:ascii="Times New Roman" w:hAnsi="Times New Roman" w:cs="Times New Roman"/>
          <w:b/>
        </w:rPr>
      </w:pPr>
      <w:r w:rsidRPr="00596FFA">
        <w:rPr>
          <w:rFonts w:ascii="Times New Roman" w:hAnsi="Times New Roman" w:cs="Times New Roman"/>
          <w:b/>
        </w:rPr>
        <w:t>Раздел 4. Предоставление прав на земельные участки</w:t>
      </w:r>
    </w:p>
    <w:p w:rsidR="00596FFA" w:rsidRPr="00596FFA" w:rsidRDefault="00596FFA" w:rsidP="00596FFA">
      <w:pPr>
        <w:widowControl w:val="0"/>
        <w:spacing w:after="0" w:line="240" w:lineRule="auto"/>
        <w:jc w:val="both"/>
        <w:rPr>
          <w:rFonts w:ascii="Times New Roman" w:hAnsi="Times New Roman" w:cs="Times New Roman"/>
        </w:rPr>
      </w:pPr>
      <w:r w:rsidRPr="00596FFA">
        <w:rPr>
          <w:rFonts w:ascii="Times New Roman" w:hAnsi="Times New Roman" w:cs="Times New Roman"/>
        </w:rPr>
        <w:t>Статья 8. Общие положения предоставление прав на земельные участки</w:t>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p>
    <w:p w:rsidR="00596FFA" w:rsidRPr="00596FFA" w:rsidRDefault="00596FFA" w:rsidP="00596FFA">
      <w:pPr>
        <w:widowControl w:val="0"/>
        <w:spacing w:after="0" w:line="240" w:lineRule="auto"/>
        <w:jc w:val="both"/>
        <w:rPr>
          <w:rFonts w:ascii="Times New Roman" w:hAnsi="Times New Roman" w:cs="Times New Roman"/>
          <w:b/>
        </w:rPr>
      </w:pPr>
    </w:p>
    <w:p w:rsidR="00596FFA" w:rsidRPr="00596FFA" w:rsidRDefault="00596FFA" w:rsidP="00596FFA">
      <w:pPr>
        <w:widowControl w:val="0"/>
        <w:spacing w:after="0" w:line="240" w:lineRule="auto"/>
        <w:jc w:val="both"/>
        <w:rPr>
          <w:rFonts w:ascii="Times New Roman" w:hAnsi="Times New Roman" w:cs="Times New Roman"/>
          <w:b/>
        </w:rPr>
      </w:pPr>
      <w:r w:rsidRPr="00596FFA">
        <w:rPr>
          <w:rFonts w:ascii="Times New Roman" w:hAnsi="Times New Roman" w:cs="Times New Roman"/>
          <w:b/>
        </w:rPr>
        <w:t>Раздел 5. Прекращение и ограничение прав на земельные участки. Сервитуты</w:t>
      </w:r>
    </w:p>
    <w:p w:rsidR="00596FFA" w:rsidRPr="00596FFA" w:rsidRDefault="00596FFA" w:rsidP="00596FFA">
      <w:pPr>
        <w:widowControl w:val="0"/>
        <w:spacing w:after="0" w:line="240" w:lineRule="auto"/>
        <w:jc w:val="both"/>
        <w:rPr>
          <w:rFonts w:ascii="Times New Roman" w:hAnsi="Times New Roman" w:cs="Times New Roman"/>
        </w:rPr>
      </w:pPr>
      <w:r w:rsidRPr="00596FFA">
        <w:rPr>
          <w:rFonts w:ascii="Times New Roman" w:hAnsi="Times New Roman" w:cs="Times New Roman"/>
        </w:rPr>
        <w:t>Статья 9. Прекращение прав на земельные участки</w:t>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p>
    <w:p w:rsidR="00596FFA" w:rsidRPr="00596FFA" w:rsidRDefault="00596FFA" w:rsidP="00596FFA">
      <w:pPr>
        <w:widowControl w:val="0"/>
        <w:spacing w:after="0" w:line="240" w:lineRule="auto"/>
        <w:jc w:val="both"/>
        <w:rPr>
          <w:rFonts w:ascii="Times New Roman" w:hAnsi="Times New Roman" w:cs="Times New Roman"/>
        </w:rPr>
      </w:pPr>
      <w:r w:rsidRPr="00596FFA">
        <w:rPr>
          <w:rFonts w:ascii="Times New Roman" w:hAnsi="Times New Roman" w:cs="Times New Roman"/>
        </w:rPr>
        <w:t>Статья 10. Право ограниченного пользования чужим земельным участком (сервитут).</w:t>
      </w:r>
      <w:r w:rsidRPr="00596FFA">
        <w:rPr>
          <w:rFonts w:ascii="Times New Roman" w:hAnsi="Times New Roman" w:cs="Times New Roman"/>
        </w:rPr>
        <w:tab/>
      </w:r>
    </w:p>
    <w:p w:rsidR="00596FFA" w:rsidRPr="00596FFA" w:rsidRDefault="00596FFA" w:rsidP="00596FFA">
      <w:pPr>
        <w:widowControl w:val="0"/>
        <w:spacing w:after="0" w:line="240" w:lineRule="auto"/>
        <w:jc w:val="both"/>
        <w:rPr>
          <w:rFonts w:ascii="Times New Roman" w:hAnsi="Times New Roman" w:cs="Times New Roman"/>
        </w:rPr>
      </w:pPr>
      <w:r w:rsidRPr="00596FFA">
        <w:rPr>
          <w:rFonts w:ascii="Times New Roman" w:hAnsi="Times New Roman" w:cs="Times New Roman"/>
        </w:rPr>
        <w:t>Статья 11. Ограничение прав на землю</w:t>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p>
    <w:p w:rsidR="00596FFA" w:rsidRPr="00596FFA" w:rsidRDefault="00596FFA" w:rsidP="00596FFA">
      <w:pPr>
        <w:widowControl w:val="0"/>
        <w:spacing w:after="0" w:line="240" w:lineRule="auto"/>
        <w:jc w:val="both"/>
        <w:rPr>
          <w:rFonts w:ascii="Times New Roman" w:hAnsi="Times New Roman" w:cs="Times New Roman"/>
          <w:b/>
        </w:rPr>
      </w:pPr>
    </w:p>
    <w:p w:rsidR="00596FFA" w:rsidRPr="00596FFA" w:rsidRDefault="00596FFA" w:rsidP="00596FFA">
      <w:pPr>
        <w:widowControl w:val="0"/>
        <w:spacing w:after="0" w:line="240" w:lineRule="auto"/>
        <w:jc w:val="both"/>
        <w:rPr>
          <w:rFonts w:ascii="Times New Roman" w:hAnsi="Times New Roman" w:cs="Times New Roman"/>
          <w:b/>
        </w:rPr>
      </w:pPr>
      <w:r w:rsidRPr="00596FFA">
        <w:rPr>
          <w:rFonts w:ascii="Times New Roman" w:hAnsi="Times New Roman" w:cs="Times New Roman"/>
          <w:b/>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p>
    <w:p w:rsidR="00596FFA" w:rsidRPr="00596FFA" w:rsidRDefault="00596FFA" w:rsidP="00596FFA">
      <w:pPr>
        <w:widowControl w:val="0"/>
        <w:spacing w:after="0" w:line="240" w:lineRule="auto"/>
        <w:jc w:val="both"/>
        <w:rPr>
          <w:rFonts w:ascii="Times New Roman" w:hAnsi="Times New Roman" w:cs="Times New Roman"/>
        </w:rPr>
      </w:pPr>
      <w:r w:rsidRPr="00596FFA">
        <w:rPr>
          <w:rFonts w:ascii="Times New Roman" w:hAnsi="Times New Roman" w:cs="Times New Roman"/>
        </w:rPr>
        <w:t>Статья 12. Градостроительный регламент</w:t>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p>
    <w:p w:rsidR="00596FFA" w:rsidRPr="00596FFA" w:rsidRDefault="00596FFA" w:rsidP="00596FFA">
      <w:pPr>
        <w:widowControl w:val="0"/>
        <w:spacing w:after="0" w:line="240" w:lineRule="auto"/>
        <w:jc w:val="both"/>
        <w:rPr>
          <w:rFonts w:ascii="Times New Roman" w:hAnsi="Times New Roman" w:cs="Times New Roman"/>
        </w:rPr>
      </w:pPr>
      <w:r w:rsidRPr="00596FFA">
        <w:rPr>
          <w:rFonts w:ascii="Times New Roman" w:hAnsi="Times New Roman" w:cs="Times New Roman"/>
        </w:rPr>
        <w:t>Статья 13. Виды разрешенного использования земельных участков и объектов капитального строительства</w:t>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p>
    <w:p w:rsidR="00596FFA" w:rsidRPr="00596FFA" w:rsidRDefault="00596FFA" w:rsidP="00596FFA">
      <w:pPr>
        <w:widowControl w:val="0"/>
        <w:spacing w:after="0" w:line="240" w:lineRule="auto"/>
        <w:jc w:val="both"/>
        <w:rPr>
          <w:rFonts w:ascii="Times New Roman" w:hAnsi="Times New Roman" w:cs="Times New Roman"/>
        </w:rPr>
      </w:pPr>
      <w:r w:rsidRPr="00596FFA">
        <w:rPr>
          <w:rFonts w:ascii="Times New Roman" w:hAnsi="Times New Roman" w:cs="Times New Roman"/>
        </w:rPr>
        <w:t>Статья 14.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p>
    <w:p w:rsidR="00596FFA" w:rsidRPr="00596FFA" w:rsidRDefault="00596FFA" w:rsidP="00596FFA">
      <w:pPr>
        <w:widowControl w:val="0"/>
        <w:spacing w:after="0" w:line="240" w:lineRule="auto"/>
        <w:jc w:val="both"/>
        <w:rPr>
          <w:rFonts w:ascii="Times New Roman" w:hAnsi="Times New Roman" w:cs="Times New Roman"/>
        </w:rPr>
      </w:pPr>
      <w:r w:rsidRPr="00596FFA">
        <w:rPr>
          <w:rFonts w:ascii="Times New Roman" w:hAnsi="Times New Roman" w:cs="Times New Roman"/>
        </w:rPr>
        <w:t xml:space="preserve">Статья 15. Порядок предоставления разрешения на условно разрешенный вид использования земельного участка или объекта капитального строительства </w:t>
      </w:r>
      <w:r w:rsidRPr="00596FFA">
        <w:rPr>
          <w:rFonts w:ascii="Times New Roman" w:hAnsi="Times New Roman" w:cs="Times New Roman"/>
        </w:rPr>
        <w:tab/>
      </w:r>
      <w:r w:rsidRPr="00596FFA">
        <w:rPr>
          <w:rFonts w:ascii="Times New Roman" w:hAnsi="Times New Roman" w:cs="Times New Roman"/>
        </w:rPr>
        <w:tab/>
      </w:r>
    </w:p>
    <w:p w:rsidR="00596FFA" w:rsidRPr="00596FFA" w:rsidRDefault="00596FFA" w:rsidP="00596FFA">
      <w:pPr>
        <w:widowControl w:val="0"/>
        <w:spacing w:after="0" w:line="240" w:lineRule="auto"/>
        <w:jc w:val="both"/>
        <w:rPr>
          <w:rFonts w:ascii="Times New Roman" w:hAnsi="Times New Roman" w:cs="Times New Roman"/>
        </w:rPr>
      </w:pPr>
      <w:r w:rsidRPr="00596FFA">
        <w:rPr>
          <w:rFonts w:ascii="Times New Roman" w:hAnsi="Times New Roman" w:cs="Times New Roman"/>
        </w:rPr>
        <w:t>Статья 16. Отклонение от предельных параметров разрешенного строительства, реконструкции объектов капитального строительства</w:t>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p>
    <w:p w:rsidR="00596FFA" w:rsidRPr="00596FFA" w:rsidRDefault="00596FFA" w:rsidP="00596FFA">
      <w:pPr>
        <w:widowControl w:val="0"/>
        <w:spacing w:after="0" w:line="240" w:lineRule="auto"/>
        <w:jc w:val="both"/>
        <w:rPr>
          <w:rFonts w:ascii="Times New Roman" w:hAnsi="Times New Roman" w:cs="Times New Roman"/>
          <w:b/>
        </w:rPr>
      </w:pPr>
    </w:p>
    <w:p w:rsidR="00596FFA" w:rsidRPr="00596FFA" w:rsidRDefault="00596FFA" w:rsidP="00596FFA">
      <w:pPr>
        <w:widowControl w:val="0"/>
        <w:spacing w:after="0" w:line="240" w:lineRule="auto"/>
        <w:jc w:val="both"/>
        <w:rPr>
          <w:rFonts w:ascii="Times New Roman" w:hAnsi="Times New Roman" w:cs="Times New Roman"/>
          <w:b/>
        </w:rPr>
      </w:pPr>
      <w:r w:rsidRPr="00596FFA">
        <w:rPr>
          <w:rFonts w:ascii="Times New Roman" w:hAnsi="Times New Roman" w:cs="Times New Roman"/>
          <w:b/>
        </w:rPr>
        <w:t>Глава 3. Подготовка документации по планировке территории</w:t>
      </w:r>
    </w:p>
    <w:p w:rsidR="00596FFA" w:rsidRPr="00596FFA" w:rsidRDefault="00596FFA" w:rsidP="00596FFA">
      <w:pPr>
        <w:widowControl w:val="0"/>
        <w:spacing w:after="0" w:line="240" w:lineRule="auto"/>
        <w:jc w:val="both"/>
        <w:rPr>
          <w:rFonts w:ascii="Times New Roman" w:hAnsi="Times New Roman" w:cs="Times New Roman"/>
          <w:bCs/>
        </w:rPr>
      </w:pPr>
      <w:r w:rsidRPr="00596FFA">
        <w:rPr>
          <w:rFonts w:ascii="Times New Roman" w:hAnsi="Times New Roman" w:cs="Times New Roman"/>
        </w:rPr>
        <w:t xml:space="preserve">Статья 17. </w:t>
      </w:r>
      <w:r w:rsidRPr="00596FFA">
        <w:rPr>
          <w:rFonts w:ascii="Times New Roman" w:hAnsi="Times New Roman" w:cs="Times New Roman"/>
          <w:bCs/>
        </w:rPr>
        <w:t>Назначение, виды документации по планировке территории. Общие требования к документации по планировке территории</w:t>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p>
    <w:p w:rsidR="00596FFA" w:rsidRPr="00596FFA" w:rsidRDefault="00596FFA" w:rsidP="00596FFA">
      <w:pPr>
        <w:pStyle w:val="aa"/>
        <w:rPr>
          <w:rFonts w:ascii="Times New Roman" w:hAnsi="Times New Roman" w:cs="Times New Roman"/>
          <w:sz w:val="24"/>
          <w:szCs w:val="24"/>
        </w:rPr>
      </w:pPr>
      <w:r w:rsidRPr="00596FFA">
        <w:rPr>
          <w:rFonts w:ascii="Times New Roman" w:hAnsi="Times New Roman" w:cs="Times New Roman"/>
          <w:sz w:val="24"/>
          <w:szCs w:val="24"/>
        </w:rPr>
        <w:t>Статья 18. Инженерные изыскания для подготовки документации по планировке территории</w:t>
      </w:r>
    </w:p>
    <w:p w:rsidR="00596FFA" w:rsidRPr="00596FFA" w:rsidRDefault="00596FFA" w:rsidP="00596FFA">
      <w:pPr>
        <w:pStyle w:val="aa"/>
        <w:rPr>
          <w:rFonts w:ascii="Times New Roman" w:hAnsi="Times New Roman" w:cs="Times New Roman"/>
          <w:sz w:val="24"/>
          <w:szCs w:val="24"/>
        </w:rPr>
      </w:pPr>
      <w:r w:rsidRPr="00596FFA">
        <w:rPr>
          <w:rFonts w:ascii="Times New Roman" w:hAnsi="Times New Roman" w:cs="Times New Roman"/>
          <w:sz w:val="24"/>
          <w:szCs w:val="24"/>
        </w:rPr>
        <w:t>Статья 19. Проекты планировки территории</w:t>
      </w:r>
      <w:r w:rsidRPr="00596FFA">
        <w:rPr>
          <w:rFonts w:ascii="Times New Roman" w:hAnsi="Times New Roman" w:cs="Times New Roman"/>
          <w:sz w:val="24"/>
          <w:szCs w:val="24"/>
        </w:rPr>
        <w:tab/>
      </w:r>
      <w:r w:rsidRPr="00596FFA">
        <w:rPr>
          <w:rFonts w:ascii="Times New Roman" w:hAnsi="Times New Roman" w:cs="Times New Roman"/>
          <w:sz w:val="24"/>
          <w:szCs w:val="24"/>
        </w:rPr>
        <w:tab/>
      </w:r>
      <w:r w:rsidRPr="00596FFA">
        <w:rPr>
          <w:rFonts w:ascii="Times New Roman" w:hAnsi="Times New Roman" w:cs="Times New Roman"/>
          <w:sz w:val="24"/>
          <w:szCs w:val="24"/>
        </w:rPr>
        <w:tab/>
      </w:r>
      <w:r w:rsidRPr="00596FFA">
        <w:rPr>
          <w:rFonts w:ascii="Times New Roman" w:hAnsi="Times New Roman" w:cs="Times New Roman"/>
          <w:sz w:val="24"/>
          <w:szCs w:val="24"/>
        </w:rPr>
        <w:tab/>
      </w:r>
      <w:r w:rsidRPr="00596FFA">
        <w:rPr>
          <w:rFonts w:ascii="Times New Roman" w:hAnsi="Times New Roman" w:cs="Times New Roman"/>
          <w:sz w:val="24"/>
          <w:szCs w:val="24"/>
        </w:rPr>
        <w:tab/>
      </w:r>
      <w:r w:rsidRPr="00596FFA">
        <w:rPr>
          <w:rFonts w:ascii="Times New Roman" w:hAnsi="Times New Roman" w:cs="Times New Roman"/>
          <w:sz w:val="24"/>
          <w:szCs w:val="24"/>
        </w:rPr>
        <w:tab/>
      </w:r>
      <w:r w:rsidRPr="00596FFA">
        <w:rPr>
          <w:rFonts w:ascii="Times New Roman" w:hAnsi="Times New Roman" w:cs="Times New Roman"/>
          <w:sz w:val="24"/>
          <w:szCs w:val="24"/>
        </w:rPr>
        <w:tab/>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sz w:val="24"/>
          <w:szCs w:val="24"/>
        </w:rPr>
        <w:t>Статья 20. Проекты межевания территорий</w:t>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p>
    <w:p w:rsidR="00596FFA" w:rsidRPr="00596FFA" w:rsidRDefault="00596FFA" w:rsidP="00596FFA">
      <w:pPr>
        <w:widowControl w:val="0"/>
        <w:spacing w:after="0" w:line="240" w:lineRule="auto"/>
        <w:jc w:val="both"/>
        <w:rPr>
          <w:rFonts w:ascii="Times New Roman" w:hAnsi="Times New Roman" w:cs="Times New Roman"/>
          <w:b/>
        </w:rPr>
      </w:pPr>
      <w:r w:rsidRPr="00596FFA">
        <w:rPr>
          <w:rFonts w:ascii="Times New Roman" w:hAnsi="Times New Roman" w:cs="Times New Roman"/>
        </w:rPr>
        <w:t>Статья 21.</w:t>
      </w:r>
      <w:r w:rsidRPr="00596FFA">
        <w:rPr>
          <w:rFonts w:ascii="Times New Roman" w:hAnsi="Times New Roman" w:cs="Times New Roman"/>
          <w:bCs/>
          <w:shd w:val="clear" w:color="auto" w:fill="FFFFFF"/>
        </w:rPr>
        <w:t>Подготовка и утверждение документации по планировке территории, порядок внесения в нее изменений и ее отмены</w:t>
      </w:r>
    </w:p>
    <w:p w:rsidR="00596FFA" w:rsidRPr="00596FFA" w:rsidRDefault="00596FFA" w:rsidP="00596FFA">
      <w:pPr>
        <w:widowControl w:val="0"/>
        <w:spacing w:after="0" w:line="240" w:lineRule="auto"/>
        <w:jc w:val="both"/>
        <w:rPr>
          <w:rFonts w:ascii="Times New Roman" w:hAnsi="Times New Roman" w:cs="Times New Roman"/>
        </w:rPr>
      </w:pPr>
      <w:r w:rsidRPr="00596FFA">
        <w:rPr>
          <w:rFonts w:ascii="Times New Roman" w:hAnsi="Times New Roman" w:cs="Times New Roman"/>
        </w:rPr>
        <w:t xml:space="preserve">Статья 22. Особенности подготовки документации по планировке территории применительно к территории Ходзинское сельского поселения                                  </w:t>
      </w:r>
      <w:r w:rsidRPr="00596FFA">
        <w:rPr>
          <w:rFonts w:ascii="Times New Roman" w:hAnsi="Times New Roman" w:cs="Times New Roman"/>
        </w:rPr>
        <w:tab/>
      </w:r>
    </w:p>
    <w:p w:rsidR="00596FFA" w:rsidRPr="00596FFA" w:rsidRDefault="00596FFA" w:rsidP="00596FFA">
      <w:pPr>
        <w:widowControl w:val="0"/>
        <w:spacing w:after="0" w:line="240" w:lineRule="auto"/>
        <w:jc w:val="both"/>
        <w:rPr>
          <w:rFonts w:ascii="Times New Roman" w:hAnsi="Times New Roman" w:cs="Times New Roman"/>
          <w:b/>
        </w:rPr>
      </w:pPr>
    </w:p>
    <w:p w:rsidR="00596FFA" w:rsidRPr="00596FFA" w:rsidRDefault="00596FFA" w:rsidP="00596FFA">
      <w:pPr>
        <w:widowControl w:val="0"/>
        <w:spacing w:after="0" w:line="240" w:lineRule="auto"/>
        <w:jc w:val="both"/>
        <w:rPr>
          <w:rFonts w:ascii="Times New Roman" w:hAnsi="Times New Roman" w:cs="Times New Roman"/>
          <w:b/>
        </w:rPr>
      </w:pPr>
      <w:r w:rsidRPr="00596FFA">
        <w:rPr>
          <w:rFonts w:ascii="Times New Roman" w:hAnsi="Times New Roman" w:cs="Times New Roman"/>
          <w:b/>
        </w:rPr>
        <w:t>Глава 4. Проведение общественных обсуждений или публичных слушаний по вопросам землепользования и застройки</w:t>
      </w:r>
    </w:p>
    <w:p w:rsidR="00596FFA" w:rsidRPr="00596FFA" w:rsidRDefault="00596FFA" w:rsidP="00596FFA">
      <w:pPr>
        <w:widowControl w:val="0"/>
        <w:spacing w:after="0" w:line="240" w:lineRule="auto"/>
        <w:jc w:val="both"/>
        <w:rPr>
          <w:rFonts w:ascii="Times New Roman" w:hAnsi="Times New Roman" w:cs="Times New Roman"/>
          <w:bCs/>
        </w:rPr>
      </w:pPr>
      <w:r w:rsidRPr="00596FFA">
        <w:rPr>
          <w:rFonts w:ascii="Times New Roman" w:hAnsi="Times New Roman" w:cs="Times New Roman"/>
        </w:rPr>
        <w:t xml:space="preserve">Статья 23. </w:t>
      </w:r>
      <w:r w:rsidRPr="00596FFA">
        <w:rPr>
          <w:rFonts w:ascii="Times New Roman" w:hAnsi="Times New Roman" w:cs="Times New Roman"/>
          <w:bCs/>
        </w:rPr>
        <w:t xml:space="preserve">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w:t>
      </w:r>
      <w:r w:rsidRPr="00596FFA">
        <w:rPr>
          <w:rFonts w:ascii="Times New Roman" w:hAnsi="Times New Roman" w:cs="Times New Roman"/>
          <w:bCs/>
        </w:rPr>
        <w:lastRenderedPageBreak/>
        <w:t xml:space="preserve">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p>
    <w:p w:rsidR="00596FFA" w:rsidRPr="00596FFA" w:rsidRDefault="00596FFA" w:rsidP="00596FFA">
      <w:pPr>
        <w:widowControl w:val="0"/>
        <w:spacing w:after="0" w:line="240" w:lineRule="auto"/>
        <w:jc w:val="both"/>
        <w:rPr>
          <w:rFonts w:ascii="Times New Roman" w:hAnsi="Times New Roman" w:cs="Times New Roman"/>
          <w:b/>
        </w:rPr>
      </w:pPr>
    </w:p>
    <w:p w:rsidR="00596FFA" w:rsidRPr="00596FFA" w:rsidRDefault="00596FFA" w:rsidP="00596FFA">
      <w:pPr>
        <w:widowControl w:val="0"/>
        <w:spacing w:after="0" w:line="240" w:lineRule="auto"/>
        <w:jc w:val="both"/>
        <w:rPr>
          <w:rFonts w:ascii="Times New Roman" w:hAnsi="Times New Roman" w:cs="Times New Roman"/>
          <w:b/>
        </w:rPr>
      </w:pPr>
      <w:r w:rsidRPr="00596FFA">
        <w:rPr>
          <w:rFonts w:ascii="Times New Roman" w:hAnsi="Times New Roman" w:cs="Times New Roman"/>
          <w:b/>
        </w:rPr>
        <w:t>Глава 5. Внесение изменений в правила землепользования и застройки</w:t>
      </w:r>
    </w:p>
    <w:p w:rsidR="00596FFA" w:rsidRPr="00596FFA" w:rsidRDefault="00596FFA" w:rsidP="00596FFA">
      <w:pPr>
        <w:widowControl w:val="0"/>
        <w:spacing w:after="0" w:line="240" w:lineRule="auto"/>
        <w:jc w:val="both"/>
        <w:rPr>
          <w:rFonts w:ascii="Times New Roman" w:hAnsi="Times New Roman" w:cs="Times New Roman"/>
        </w:rPr>
      </w:pPr>
      <w:r w:rsidRPr="00596FFA">
        <w:rPr>
          <w:rFonts w:ascii="Times New Roman" w:hAnsi="Times New Roman" w:cs="Times New Roman"/>
        </w:rPr>
        <w:t xml:space="preserve">Статья 24. Порядок и основания для внесения изменений в правила землепользования и застройки </w:t>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p>
    <w:p w:rsidR="00596FFA" w:rsidRPr="00596FFA" w:rsidRDefault="00596FFA" w:rsidP="00596FFA">
      <w:pPr>
        <w:widowControl w:val="0"/>
        <w:spacing w:after="0" w:line="240" w:lineRule="auto"/>
        <w:jc w:val="both"/>
        <w:rPr>
          <w:rFonts w:ascii="Times New Roman" w:hAnsi="Times New Roman" w:cs="Times New Roman"/>
          <w:b/>
        </w:rPr>
      </w:pPr>
    </w:p>
    <w:p w:rsidR="00596FFA" w:rsidRPr="00596FFA" w:rsidRDefault="00596FFA" w:rsidP="00596FFA">
      <w:pPr>
        <w:widowControl w:val="0"/>
        <w:spacing w:after="0" w:line="240" w:lineRule="auto"/>
        <w:jc w:val="both"/>
        <w:rPr>
          <w:rFonts w:ascii="Times New Roman" w:hAnsi="Times New Roman" w:cs="Times New Roman"/>
          <w:b/>
        </w:rPr>
      </w:pPr>
      <w:r w:rsidRPr="00596FFA">
        <w:rPr>
          <w:rFonts w:ascii="Times New Roman" w:hAnsi="Times New Roman" w:cs="Times New Roman"/>
          <w:b/>
        </w:rPr>
        <w:t>Глава 6. Регулирование иных вопросов землепользования и застройки</w:t>
      </w:r>
    </w:p>
    <w:p w:rsidR="00596FFA" w:rsidRPr="00596FFA" w:rsidRDefault="00596FFA" w:rsidP="00596FFA">
      <w:pPr>
        <w:widowControl w:val="0"/>
        <w:spacing w:after="0" w:line="240" w:lineRule="auto"/>
        <w:jc w:val="both"/>
        <w:rPr>
          <w:rFonts w:ascii="Times New Roman" w:hAnsi="Times New Roman" w:cs="Times New Roman"/>
        </w:rPr>
      </w:pPr>
      <w:r w:rsidRPr="00596FFA">
        <w:rPr>
          <w:rFonts w:ascii="Times New Roman" w:hAnsi="Times New Roman" w:cs="Times New Roman"/>
        </w:rPr>
        <w:t>Статья 25. Градостроительные планы</w:t>
      </w:r>
    </w:p>
    <w:p w:rsidR="00596FFA" w:rsidRPr="00596FFA" w:rsidRDefault="00596FFA" w:rsidP="00596FFA">
      <w:pPr>
        <w:widowControl w:val="0"/>
        <w:spacing w:after="0" w:line="240" w:lineRule="auto"/>
        <w:jc w:val="both"/>
        <w:rPr>
          <w:rFonts w:ascii="Times New Roman" w:hAnsi="Times New Roman" w:cs="Times New Roman"/>
        </w:rPr>
      </w:pPr>
      <w:r w:rsidRPr="00596FFA">
        <w:rPr>
          <w:rFonts w:ascii="Times New Roman" w:hAnsi="Times New Roman" w:cs="Times New Roman"/>
        </w:rPr>
        <w:t>Статья 26. Выдача разрешений на строительство</w:t>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p>
    <w:p w:rsidR="00596FFA" w:rsidRPr="00596FFA" w:rsidRDefault="00596FFA" w:rsidP="00596FFA">
      <w:pPr>
        <w:widowControl w:val="0"/>
        <w:spacing w:after="0" w:line="240" w:lineRule="auto"/>
        <w:jc w:val="both"/>
        <w:outlineLvl w:val="0"/>
        <w:rPr>
          <w:rFonts w:ascii="Times New Roman" w:hAnsi="Times New Roman" w:cs="Times New Roman"/>
        </w:rPr>
      </w:pPr>
      <w:r w:rsidRPr="00596FFA">
        <w:rPr>
          <w:rFonts w:ascii="Times New Roman" w:hAnsi="Times New Roman" w:cs="Times New Roman"/>
        </w:rPr>
        <w:t>Статья 26.1. Уведомление о планируемых строительстве или реконструкции объекта индивидуального жилищного строительства или садового дома</w:t>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p>
    <w:p w:rsidR="00596FFA" w:rsidRPr="00596FFA" w:rsidRDefault="00596FFA" w:rsidP="00596FFA">
      <w:pPr>
        <w:widowControl w:val="0"/>
        <w:spacing w:after="0" w:line="240" w:lineRule="auto"/>
        <w:jc w:val="both"/>
        <w:outlineLvl w:val="0"/>
        <w:rPr>
          <w:rFonts w:ascii="Times New Roman" w:hAnsi="Times New Roman" w:cs="Times New Roman"/>
        </w:rPr>
      </w:pPr>
      <w:r w:rsidRPr="00596FFA">
        <w:rPr>
          <w:rFonts w:ascii="Times New Roman" w:hAnsi="Times New Roman" w:cs="Times New Roman"/>
        </w:rPr>
        <w:t>Статья 27. Выдача разрешения на ввод объекта в эксплуатацию</w:t>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p>
    <w:p w:rsidR="00596FFA" w:rsidRPr="00596FFA" w:rsidRDefault="00596FFA" w:rsidP="00596FFA">
      <w:pPr>
        <w:widowControl w:val="0"/>
        <w:spacing w:after="0" w:line="240" w:lineRule="auto"/>
        <w:jc w:val="both"/>
        <w:outlineLvl w:val="0"/>
        <w:rPr>
          <w:rFonts w:ascii="Times New Roman" w:hAnsi="Times New Roman" w:cs="Times New Roman"/>
        </w:rPr>
      </w:pPr>
      <w:r w:rsidRPr="00596FFA">
        <w:rPr>
          <w:rFonts w:ascii="Times New Roman" w:hAnsi="Times New Roman" w:cs="Times New Roman"/>
        </w:rPr>
        <w:t>Статья 28. Государственный строительный надзор</w:t>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p>
    <w:p w:rsidR="00596FFA" w:rsidRPr="00596FFA" w:rsidRDefault="00596FFA" w:rsidP="00596FFA">
      <w:pPr>
        <w:widowControl w:val="0"/>
        <w:spacing w:after="0" w:line="240" w:lineRule="auto"/>
        <w:jc w:val="both"/>
        <w:rPr>
          <w:rFonts w:ascii="Times New Roman" w:hAnsi="Times New Roman" w:cs="Times New Roman"/>
        </w:rPr>
      </w:pPr>
      <w:r w:rsidRPr="00596FFA">
        <w:rPr>
          <w:rFonts w:ascii="Times New Roman" w:hAnsi="Times New Roman" w:cs="Times New Roman"/>
        </w:rPr>
        <w:t>Статья 29. Снос объектов капитального строительства. Общие положения о сносе объектов капитального строительства</w:t>
      </w:r>
      <w:r w:rsidRPr="00596FFA">
        <w:rPr>
          <w:rFonts w:ascii="Times New Roman" w:hAnsi="Times New Roman" w:cs="Times New Roman"/>
        </w:rPr>
        <w:tab/>
      </w:r>
      <w:r w:rsidRPr="00596FFA">
        <w:rPr>
          <w:rFonts w:ascii="Times New Roman" w:hAnsi="Times New Roman" w:cs="Times New Roman"/>
        </w:rPr>
        <w:tab/>
      </w:r>
    </w:p>
    <w:p w:rsidR="00596FFA" w:rsidRPr="00596FFA" w:rsidRDefault="00596FFA" w:rsidP="00596FFA">
      <w:pPr>
        <w:widowControl w:val="0"/>
        <w:spacing w:after="0" w:line="240" w:lineRule="auto"/>
        <w:jc w:val="both"/>
        <w:rPr>
          <w:rFonts w:ascii="Times New Roman" w:hAnsi="Times New Roman" w:cs="Times New Roman"/>
        </w:rPr>
      </w:pPr>
      <w:r w:rsidRPr="00596FFA">
        <w:rPr>
          <w:rFonts w:ascii="Times New Roman" w:hAnsi="Times New Roman" w:cs="Times New Roman"/>
        </w:rPr>
        <w:t>Статья 29.1. Осуществление сноса объекта капитального строительства</w:t>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p>
    <w:p w:rsidR="00596FFA" w:rsidRPr="00596FFA" w:rsidRDefault="00596FFA" w:rsidP="00596FFA">
      <w:pPr>
        <w:widowControl w:val="0"/>
        <w:spacing w:after="0" w:line="240" w:lineRule="auto"/>
        <w:jc w:val="both"/>
        <w:rPr>
          <w:rFonts w:ascii="Times New Roman" w:hAnsi="Times New Roman" w:cs="Times New Roman"/>
        </w:rPr>
      </w:pPr>
      <w:r w:rsidRPr="00596FFA">
        <w:rPr>
          <w:rFonts w:ascii="Times New Roman" w:hAnsi="Times New Roman" w:cs="Times New Roman"/>
        </w:rPr>
        <w:t>Статья 29.2. Особенности сноса самовольных построек или приведения их в соответствие с установленными требованиями</w:t>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p>
    <w:p w:rsidR="00596FFA" w:rsidRPr="00596FFA" w:rsidRDefault="00596FFA" w:rsidP="00596FFA">
      <w:pPr>
        <w:widowControl w:val="0"/>
        <w:spacing w:after="0" w:line="240" w:lineRule="auto"/>
        <w:jc w:val="both"/>
        <w:rPr>
          <w:rFonts w:ascii="Times New Roman" w:hAnsi="Times New Roman" w:cs="Times New Roman"/>
        </w:rPr>
      </w:pPr>
      <w:r w:rsidRPr="00596FFA">
        <w:rPr>
          <w:rFonts w:ascii="Times New Roman" w:hAnsi="Times New Roman" w:cs="Times New Roman"/>
        </w:rPr>
        <w:t>Статья 29.3. Особенности сноса объектов капитального строительства, расположенных в зонах с особыми условиями использования территорий, или приведения таких объектов капитального строительства в соответствие с ограничениями использования земельных участков, установленными в границах зон с особыми условиями использования территорий</w:t>
      </w:r>
      <w:r w:rsidRPr="00596FFA">
        <w:rPr>
          <w:rFonts w:ascii="Times New Roman" w:hAnsi="Times New Roman" w:cs="Times New Roman"/>
        </w:rPr>
        <w:tab/>
      </w:r>
    </w:p>
    <w:p w:rsidR="00596FFA" w:rsidRPr="00596FFA" w:rsidRDefault="00596FFA" w:rsidP="00596FFA">
      <w:pPr>
        <w:widowControl w:val="0"/>
        <w:spacing w:after="0" w:line="240" w:lineRule="auto"/>
        <w:jc w:val="both"/>
        <w:rPr>
          <w:rFonts w:ascii="Times New Roman" w:hAnsi="Times New Roman" w:cs="Times New Roman"/>
        </w:rPr>
      </w:pPr>
      <w:r w:rsidRPr="00596FFA">
        <w:rPr>
          <w:rFonts w:ascii="Times New Roman" w:hAnsi="Times New Roman" w:cs="Times New Roman"/>
        </w:rPr>
        <w:t>Статья 30. Ответственность за нарушения Правил</w:t>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p>
    <w:p w:rsidR="00596FFA" w:rsidRPr="00596FFA" w:rsidRDefault="00596FFA" w:rsidP="00596FFA">
      <w:pPr>
        <w:widowControl w:val="0"/>
        <w:spacing w:after="0" w:line="240" w:lineRule="auto"/>
        <w:rPr>
          <w:rFonts w:ascii="Times New Roman" w:hAnsi="Times New Roman" w:cs="Times New Roman"/>
          <w:b/>
        </w:rPr>
      </w:pPr>
    </w:p>
    <w:p w:rsidR="00596FFA" w:rsidRPr="00596FFA" w:rsidRDefault="00596FFA" w:rsidP="00596FFA">
      <w:pPr>
        <w:widowControl w:val="0"/>
        <w:spacing w:after="0" w:line="240" w:lineRule="auto"/>
        <w:rPr>
          <w:rFonts w:ascii="Times New Roman" w:hAnsi="Times New Roman" w:cs="Times New Roman"/>
          <w:b/>
        </w:rPr>
      </w:pPr>
      <w:r w:rsidRPr="00596FFA">
        <w:rPr>
          <w:rFonts w:ascii="Times New Roman" w:hAnsi="Times New Roman" w:cs="Times New Roman"/>
          <w:b/>
        </w:rPr>
        <w:t>ЧАСТЬ II. КАРТА ГРАДОСТРОИТЕЛЬНОГО ЗОНИРОВАНИЯ.</w:t>
      </w:r>
    </w:p>
    <w:p w:rsidR="00596FFA" w:rsidRPr="00596FFA" w:rsidRDefault="00596FFA" w:rsidP="00596FFA">
      <w:pPr>
        <w:widowControl w:val="0"/>
        <w:spacing w:after="0" w:line="240" w:lineRule="auto"/>
        <w:rPr>
          <w:rFonts w:ascii="Times New Roman" w:hAnsi="Times New Roman" w:cs="Times New Roman"/>
          <w:b/>
        </w:rPr>
      </w:pPr>
      <w:r w:rsidRPr="00596FFA">
        <w:rPr>
          <w:rFonts w:ascii="Times New Roman" w:hAnsi="Times New Roman" w:cs="Times New Roman"/>
          <w:b/>
        </w:rPr>
        <w:t>КАРТЫ ЗОН С ОСОБЫМИ УСЛОВИЯМИ ИСПОЛЬЗОВАНИЯ ТЕРРИТОРИИ</w:t>
      </w:r>
    </w:p>
    <w:p w:rsidR="00596FFA" w:rsidRPr="00596FFA" w:rsidRDefault="00596FFA" w:rsidP="00596FFA">
      <w:pPr>
        <w:widowControl w:val="0"/>
        <w:spacing w:after="0" w:line="240" w:lineRule="auto"/>
        <w:rPr>
          <w:rFonts w:ascii="Times New Roman" w:hAnsi="Times New Roman" w:cs="Times New Roman"/>
        </w:rPr>
      </w:pPr>
      <w:r w:rsidRPr="00596FFA">
        <w:rPr>
          <w:rFonts w:ascii="Times New Roman" w:hAnsi="Times New Roman" w:cs="Times New Roman"/>
        </w:rPr>
        <w:t>Статья 31. Карта градостроительного зонирования территории Ходзинского сельского поселения Кошехабльского района. Карты зон с особыми условиями использования территории (совмещено на одной карте).</w:t>
      </w:r>
      <w:r w:rsidRPr="00596FFA">
        <w:rPr>
          <w:rFonts w:ascii="Times New Roman" w:hAnsi="Times New Roman" w:cs="Times New Roman"/>
        </w:rPr>
        <w:tab/>
      </w:r>
    </w:p>
    <w:p w:rsidR="00596FFA" w:rsidRPr="00596FFA" w:rsidRDefault="00596FFA" w:rsidP="00596FFA">
      <w:pPr>
        <w:widowControl w:val="0"/>
        <w:spacing w:after="0" w:line="240" w:lineRule="auto"/>
        <w:rPr>
          <w:rFonts w:ascii="Times New Roman" w:hAnsi="Times New Roman" w:cs="Times New Roman"/>
          <w:b/>
        </w:rPr>
      </w:pPr>
    </w:p>
    <w:p w:rsidR="00596FFA" w:rsidRPr="00596FFA" w:rsidRDefault="00596FFA" w:rsidP="00596FFA">
      <w:pPr>
        <w:widowControl w:val="0"/>
        <w:spacing w:after="0" w:line="240" w:lineRule="auto"/>
        <w:rPr>
          <w:rFonts w:ascii="Times New Roman" w:hAnsi="Times New Roman" w:cs="Times New Roman"/>
          <w:b/>
        </w:rPr>
      </w:pPr>
      <w:r w:rsidRPr="00596FFA">
        <w:rPr>
          <w:rFonts w:ascii="Times New Roman" w:hAnsi="Times New Roman" w:cs="Times New Roman"/>
          <w:b/>
        </w:rPr>
        <w:t>ЧАСТЬ III. ГРАДОСТРОИТЕЛЬНЫЕ РЕГЛАМЕНТЫ</w:t>
      </w:r>
    </w:p>
    <w:p w:rsidR="00596FFA" w:rsidRPr="00596FFA" w:rsidRDefault="00596FFA" w:rsidP="00596FFA">
      <w:pPr>
        <w:widowControl w:val="0"/>
        <w:spacing w:after="0" w:line="240" w:lineRule="auto"/>
        <w:rPr>
          <w:rFonts w:ascii="Times New Roman" w:hAnsi="Times New Roman" w:cs="Times New Roman"/>
        </w:rPr>
      </w:pPr>
      <w:r w:rsidRPr="00596FFA">
        <w:rPr>
          <w:rFonts w:ascii="Times New Roman" w:hAnsi="Times New Roman" w:cs="Times New Roman"/>
        </w:rPr>
        <w:t>Статья 32. Виды территориальных зон, выделенных на карте градостроительного зонирования территории Ходзинского сельского поселения</w:t>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p>
    <w:p w:rsidR="00596FFA" w:rsidRPr="00596FFA" w:rsidRDefault="00596FFA" w:rsidP="00596FFA">
      <w:pPr>
        <w:widowControl w:val="0"/>
        <w:spacing w:after="0" w:line="240" w:lineRule="auto"/>
        <w:rPr>
          <w:rFonts w:ascii="Times New Roman" w:hAnsi="Times New Roman" w:cs="Times New Roman"/>
        </w:rPr>
      </w:pPr>
      <w:r w:rsidRPr="00596FFA">
        <w:rPr>
          <w:rFonts w:ascii="Times New Roman" w:hAnsi="Times New Roman" w:cs="Times New Roman"/>
        </w:rPr>
        <w:t>Статья 33. Виды разрешенного использования земельных участков и объектов капитального строительства в различных территориальных зонах</w:t>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p>
    <w:p w:rsidR="00596FFA" w:rsidRPr="00596FFA" w:rsidRDefault="00596FFA" w:rsidP="00596FFA">
      <w:pPr>
        <w:widowControl w:val="0"/>
        <w:spacing w:after="0" w:line="240" w:lineRule="auto"/>
        <w:rPr>
          <w:rFonts w:ascii="Times New Roman" w:hAnsi="Times New Roman" w:cs="Times New Roman"/>
        </w:rPr>
      </w:pPr>
      <w:r w:rsidRPr="00596FFA">
        <w:rPr>
          <w:rFonts w:ascii="Times New Roman" w:hAnsi="Times New Roman" w:cs="Times New Roman"/>
        </w:rPr>
        <w:t>Статья 34. Параметры разрешенного использования земельных участков и иных объектов недвижимости в различных территориальных зонах</w:t>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p>
    <w:p w:rsidR="00596FFA" w:rsidRPr="00596FFA" w:rsidRDefault="00596FFA" w:rsidP="00596FFA">
      <w:pPr>
        <w:widowControl w:val="0"/>
        <w:spacing w:after="0" w:line="240" w:lineRule="auto"/>
        <w:rPr>
          <w:rFonts w:ascii="Times New Roman" w:hAnsi="Times New Roman" w:cs="Times New Roman"/>
        </w:rPr>
      </w:pPr>
      <w:r w:rsidRPr="00596FFA">
        <w:rPr>
          <w:rFonts w:ascii="Times New Roman" w:hAnsi="Times New Roman" w:cs="Times New Roman"/>
        </w:rPr>
        <w:t>Статья 35. Использование земельных участков в зонах с особыми условиями использования (охранных зонах инженерных сетей)</w:t>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p>
    <w:p w:rsidR="00596FFA" w:rsidRPr="00596FFA" w:rsidRDefault="00596FFA" w:rsidP="00596FFA">
      <w:pPr>
        <w:widowControl w:val="0"/>
        <w:spacing w:after="0" w:line="240" w:lineRule="auto"/>
        <w:rPr>
          <w:rFonts w:ascii="Times New Roman" w:hAnsi="Times New Roman" w:cs="Times New Roman"/>
        </w:rPr>
      </w:pPr>
      <w:r w:rsidRPr="00596FFA">
        <w:rPr>
          <w:rFonts w:ascii="Times New Roman" w:hAnsi="Times New Roman" w:cs="Times New Roman"/>
        </w:rPr>
        <w:t>Статья 36. Использование земельных участков в границах водоохранных зон</w:t>
      </w:r>
      <w:r w:rsidRPr="00596FFA">
        <w:rPr>
          <w:rFonts w:ascii="Times New Roman" w:hAnsi="Times New Roman" w:cs="Times New Roman"/>
        </w:rPr>
        <w:tab/>
      </w:r>
      <w:r w:rsidRPr="00596FFA">
        <w:rPr>
          <w:rFonts w:ascii="Times New Roman" w:hAnsi="Times New Roman" w:cs="Times New Roman"/>
        </w:rPr>
        <w:tab/>
      </w:r>
    </w:p>
    <w:p w:rsidR="00596FFA" w:rsidRPr="00596FFA" w:rsidRDefault="00596FFA" w:rsidP="00596FFA">
      <w:pPr>
        <w:widowControl w:val="0"/>
        <w:spacing w:after="0" w:line="240" w:lineRule="auto"/>
        <w:jc w:val="both"/>
        <w:rPr>
          <w:rFonts w:ascii="Times New Roman" w:hAnsi="Times New Roman" w:cs="Times New Roman"/>
        </w:rPr>
      </w:pPr>
      <w:r w:rsidRPr="00596FFA">
        <w:rPr>
          <w:rFonts w:ascii="Times New Roman" w:hAnsi="Times New Roman" w:cs="Times New Roman"/>
        </w:rPr>
        <w:t>Статья 37. Сохранность объектов культурного наследия. Зоны охраны объектов культурного наследия</w:t>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p>
    <w:p w:rsidR="00596FFA" w:rsidRPr="00596FFA" w:rsidRDefault="00596FFA" w:rsidP="00596FFA">
      <w:pPr>
        <w:widowControl w:val="0"/>
        <w:spacing w:after="0" w:line="240" w:lineRule="auto"/>
        <w:jc w:val="both"/>
        <w:rPr>
          <w:rFonts w:ascii="Times New Roman" w:hAnsi="Times New Roman" w:cs="Times New Roman"/>
          <w:b/>
        </w:rPr>
      </w:pPr>
    </w:p>
    <w:p w:rsidR="00596FFA" w:rsidRPr="00596FFA" w:rsidRDefault="00596FFA" w:rsidP="00596FFA">
      <w:pPr>
        <w:widowControl w:val="0"/>
        <w:spacing w:after="0" w:line="240" w:lineRule="auto"/>
        <w:jc w:val="both"/>
        <w:rPr>
          <w:rFonts w:ascii="Times New Roman" w:hAnsi="Times New Roman" w:cs="Times New Roman"/>
          <w:b/>
        </w:rPr>
      </w:pPr>
    </w:p>
    <w:p w:rsidR="00596FFA" w:rsidRPr="00596FFA" w:rsidRDefault="00596FFA" w:rsidP="00596FFA">
      <w:pPr>
        <w:widowControl w:val="0"/>
        <w:spacing w:after="0" w:line="240" w:lineRule="auto"/>
        <w:jc w:val="both"/>
        <w:rPr>
          <w:rFonts w:ascii="Times New Roman" w:hAnsi="Times New Roman" w:cs="Times New Roman"/>
          <w:b/>
        </w:rPr>
      </w:pPr>
    </w:p>
    <w:p w:rsidR="00596FFA" w:rsidRPr="00596FFA" w:rsidRDefault="00596FFA" w:rsidP="00596FFA">
      <w:pPr>
        <w:widowControl w:val="0"/>
        <w:spacing w:after="0" w:line="240" w:lineRule="auto"/>
        <w:jc w:val="both"/>
        <w:rPr>
          <w:rFonts w:ascii="Times New Roman" w:hAnsi="Times New Roman" w:cs="Times New Roman"/>
          <w:b/>
        </w:rPr>
      </w:pPr>
      <w:r w:rsidRPr="00596FFA">
        <w:rPr>
          <w:rFonts w:ascii="Times New Roman" w:hAnsi="Times New Roman" w:cs="Times New Roman"/>
          <w:b/>
        </w:rPr>
        <w:t>ЧАСТЬ IV. ЗАКЛЮЧИТЕЛЬНЫЕ ПОЛОЖЕНИЯ</w:t>
      </w:r>
    </w:p>
    <w:p w:rsidR="00596FFA" w:rsidRPr="00596FFA" w:rsidRDefault="00596FFA" w:rsidP="00596FFA">
      <w:pPr>
        <w:widowControl w:val="0"/>
        <w:spacing w:after="0" w:line="240" w:lineRule="auto"/>
        <w:jc w:val="both"/>
        <w:rPr>
          <w:rFonts w:ascii="Times New Roman" w:hAnsi="Times New Roman" w:cs="Times New Roman"/>
        </w:rPr>
      </w:pPr>
      <w:r w:rsidRPr="00596FFA">
        <w:rPr>
          <w:rFonts w:ascii="Times New Roman" w:hAnsi="Times New Roman" w:cs="Times New Roman"/>
        </w:rPr>
        <w:t>Статья 38. Действие настоящих Правил по отношению к ранее возникшим правоотношениям</w:t>
      </w:r>
    </w:p>
    <w:p w:rsidR="00596FFA" w:rsidRPr="00596FFA" w:rsidRDefault="00596FFA" w:rsidP="00596FFA">
      <w:pPr>
        <w:widowControl w:val="0"/>
        <w:spacing w:after="0" w:line="240" w:lineRule="auto"/>
        <w:jc w:val="both"/>
        <w:rPr>
          <w:rFonts w:ascii="Times New Roman" w:hAnsi="Times New Roman" w:cs="Times New Roman"/>
        </w:rPr>
      </w:pPr>
      <w:r w:rsidRPr="00596FFA">
        <w:rPr>
          <w:rFonts w:ascii="Times New Roman" w:hAnsi="Times New Roman" w:cs="Times New Roman"/>
        </w:rPr>
        <w:t xml:space="preserve">Статья 39. Действие настоящих Правил по отношению к градостроительной документации                                                                 </w:t>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r w:rsidRPr="00596FFA">
        <w:rPr>
          <w:rFonts w:ascii="Times New Roman" w:hAnsi="Times New Roman" w:cs="Times New Roman"/>
        </w:rPr>
        <w:tab/>
      </w:r>
    </w:p>
    <w:p w:rsidR="00596FFA" w:rsidRPr="00596FFA" w:rsidRDefault="00596FFA" w:rsidP="00596FFA">
      <w:pPr>
        <w:widowControl w:val="0"/>
        <w:spacing w:after="0" w:line="240" w:lineRule="auto"/>
        <w:jc w:val="both"/>
        <w:rPr>
          <w:rFonts w:ascii="Times New Roman" w:hAnsi="Times New Roman" w:cs="Times New Roman"/>
        </w:rPr>
      </w:pPr>
    </w:p>
    <w:p w:rsidR="00596FFA" w:rsidRPr="00596FFA" w:rsidRDefault="00596FFA" w:rsidP="00596FFA">
      <w:pPr>
        <w:widowControl w:val="0"/>
        <w:spacing w:after="0" w:line="240" w:lineRule="auto"/>
        <w:jc w:val="center"/>
        <w:rPr>
          <w:rFonts w:ascii="Times New Roman" w:eastAsia="SimSun" w:hAnsi="Times New Roman" w:cs="Times New Roman"/>
          <w:caps/>
          <w:lang w:eastAsia="zh-CN"/>
        </w:rPr>
      </w:pPr>
    </w:p>
    <w:p w:rsidR="00596FFA" w:rsidRPr="00596FFA" w:rsidRDefault="00596FFA" w:rsidP="00596FFA">
      <w:pPr>
        <w:widowControl w:val="0"/>
        <w:spacing w:after="0" w:line="240" w:lineRule="auto"/>
        <w:jc w:val="center"/>
        <w:rPr>
          <w:rFonts w:ascii="Times New Roman" w:eastAsia="SimSun" w:hAnsi="Times New Roman" w:cs="Times New Roman"/>
          <w:caps/>
          <w:lang w:eastAsia="zh-CN"/>
        </w:rPr>
      </w:pPr>
    </w:p>
    <w:p w:rsidR="00596FFA" w:rsidRPr="00596FFA" w:rsidRDefault="00596FFA" w:rsidP="00596FFA">
      <w:pPr>
        <w:spacing w:after="0" w:line="240" w:lineRule="auto"/>
        <w:ind w:firstLine="851"/>
        <w:jc w:val="center"/>
        <w:rPr>
          <w:rFonts w:ascii="Times New Roman" w:hAnsi="Times New Roman" w:cs="Times New Roman"/>
          <w:b/>
        </w:rPr>
      </w:pPr>
    </w:p>
    <w:p w:rsidR="00596FFA" w:rsidRPr="00596FFA" w:rsidRDefault="00596FFA" w:rsidP="00596FFA">
      <w:pPr>
        <w:spacing w:after="0" w:line="240" w:lineRule="auto"/>
        <w:ind w:firstLine="851"/>
        <w:jc w:val="center"/>
        <w:rPr>
          <w:rFonts w:ascii="Times New Roman" w:hAnsi="Times New Roman" w:cs="Times New Roman"/>
          <w:b/>
        </w:rPr>
      </w:pPr>
    </w:p>
    <w:p w:rsidR="00596FFA" w:rsidRPr="00596FFA" w:rsidRDefault="00596FFA" w:rsidP="00596FFA">
      <w:pPr>
        <w:spacing w:after="0" w:line="240" w:lineRule="auto"/>
        <w:ind w:firstLine="851"/>
        <w:jc w:val="center"/>
        <w:rPr>
          <w:rFonts w:ascii="Times New Roman" w:hAnsi="Times New Roman" w:cs="Times New Roman"/>
          <w:b/>
        </w:rPr>
      </w:pPr>
    </w:p>
    <w:p w:rsidR="00596FFA" w:rsidRPr="00596FFA" w:rsidRDefault="00596FFA" w:rsidP="00596FFA">
      <w:pPr>
        <w:spacing w:after="0" w:line="240" w:lineRule="auto"/>
        <w:ind w:firstLine="851"/>
        <w:jc w:val="center"/>
        <w:rPr>
          <w:rFonts w:ascii="Times New Roman" w:hAnsi="Times New Roman" w:cs="Times New Roman"/>
          <w:b/>
        </w:rPr>
      </w:pPr>
    </w:p>
    <w:p w:rsidR="00596FFA" w:rsidRPr="00596FFA" w:rsidRDefault="00596FFA" w:rsidP="00596FFA">
      <w:pPr>
        <w:spacing w:after="0" w:line="240" w:lineRule="auto"/>
        <w:ind w:firstLine="851"/>
        <w:jc w:val="center"/>
        <w:rPr>
          <w:rFonts w:ascii="Times New Roman" w:hAnsi="Times New Roman" w:cs="Times New Roman"/>
          <w:b/>
        </w:rPr>
      </w:pPr>
    </w:p>
    <w:p w:rsidR="00596FFA" w:rsidRPr="00596FFA" w:rsidRDefault="00596FFA" w:rsidP="00596FFA">
      <w:pPr>
        <w:spacing w:after="0" w:line="240" w:lineRule="auto"/>
        <w:ind w:firstLine="851"/>
        <w:jc w:val="center"/>
        <w:rPr>
          <w:rFonts w:ascii="Times New Roman" w:hAnsi="Times New Roman" w:cs="Times New Roman"/>
          <w:b/>
        </w:rPr>
      </w:pPr>
    </w:p>
    <w:p w:rsidR="00596FFA" w:rsidRPr="00596FFA" w:rsidRDefault="00596FFA" w:rsidP="00596FFA">
      <w:pPr>
        <w:spacing w:after="0" w:line="240" w:lineRule="auto"/>
        <w:ind w:firstLine="851"/>
        <w:jc w:val="center"/>
        <w:rPr>
          <w:rFonts w:ascii="Times New Roman" w:hAnsi="Times New Roman" w:cs="Times New Roman"/>
          <w:b/>
        </w:rPr>
      </w:pPr>
    </w:p>
    <w:p w:rsidR="00596FFA" w:rsidRPr="00596FFA" w:rsidRDefault="00596FFA" w:rsidP="00596FFA">
      <w:pPr>
        <w:spacing w:after="0" w:line="240" w:lineRule="auto"/>
        <w:ind w:firstLine="851"/>
        <w:jc w:val="center"/>
        <w:rPr>
          <w:rFonts w:ascii="Times New Roman" w:hAnsi="Times New Roman" w:cs="Times New Roman"/>
          <w:b/>
        </w:rPr>
      </w:pPr>
    </w:p>
    <w:p w:rsidR="00596FFA" w:rsidRPr="00596FFA" w:rsidRDefault="00596FFA" w:rsidP="00596FFA">
      <w:pPr>
        <w:spacing w:after="0" w:line="240" w:lineRule="auto"/>
        <w:ind w:firstLine="851"/>
        <w:jc w:val="center"/>
        <w:rPr>
          <w:rFonts w:ascii="Times New Roman" w:hAnsi="Times New Roman" w:cs="Times New Roman"/>
          <w:b/>
        </w:rPr>
      </w:pPr>
    </w:p>
    <w:p w:rsidR="00596FFA" w:rsidRPr="00596FFA" w:rsidRDefault="00596FFA" w:rsidP="00596FFA">
      <w:pPr>
        <w:spacing w:after="0" w:line="240" w:lineRule="auto"/>
        <w:ind w:firstLine="851"/>
        <w:jc w:val="center"/>
        <w:rPr>
          <w:rFonts w:ascii="Times New Roman" w:hAnsi="Times New Roman" w:cs="Times New Roman"/>
          <w:b/>
        </w:rPr>
      </w:pPr>
    </w:p>
    <w:p w:rsidR="00596FFA" w:rsidRPr="00596FFA" w:rsidRDefault="00596FFA" w:rsidP="00596FFA">
      <w:pPr>
        <w:spacing w:after="0" w:line="240" w:lineRule="auto"/>
        <w:ind w:firstLine="851"/>
        <w:jc w:val="center"/>
        <w:rPr>
          <w:rFonts w:ascii="Times New Roman" w:hAnsi="Times New Roman" w:cs="Times New Roman"/>
          <w:b/>
        </w:rPr>
      </w:pPr>
    </w:p>
    <w:p w:rsidR="00596FFA" w:rsidRPr="00596FFA" w:rsidRDefault="00596FFA" w:rsidP="00596FFA">
      <w:pPr>
        <w:spacing w:after="0" w:line="240" w:lineRule="auto"/>
        <w:ind w:firstLine="851"/>
        <w:jc w:val="center"/>
        <w:rPr>
          <w:rFonts w:ascii="Times New Roman" w:hAnsi="Times New Roman" w:cs="Times New Roman"/>
          <w:b/>
        </w:rPr>
      </w:pPr>
    </w:p>
    <w:p w:rsidR="00596FFA" w:rsidRPr="00596FFA" w:rsidRDefault="00596FFA" w:rsidP="00596FFA">
      <w:pPr>
        <w:spacing w:after="0" w:line="240" w:lineRule="auto"/>
        <w:ind w:firstLine="851"/>
        <w:jc w:val="center"/>
        <w:rPr>
          <w:rFonts w:ascii="Times New Roman" w:hAnsi="Times New Roman" w:cs="Times New Roman"/>
          <w:b/>
        </w:rPr>
      </w:pPr>
    </w:p>
    <w:p w:rsidR="00596FFA" w:rsidRPr="00596FFA" w:rsidRDefault="00596FFA" w:rsidP="00596FFA">
      <w:pPr>
        <w:spacing w:after="0" w:line="240" w:lineRule="auto"/>
        <w:ind w:firstLine="851"/>
        <w:jc w:val="center"/>
        <w:rPr>
          <w:rFonts w:ascii="Times New Roman" w:hAnsi="Times New Roman" w:cs="Times New Roman"/>
          <w:b/>
        </w:rPr>
      </w:pPr>
    </w:p>
    <w:p w:rsidR="00596FFA" w:rsidRPr="00596FFA" w:rsidRDefault="00596FFA" w:rsidP="00596FFA">
      <w:pPr>
        <w:spacing w:after="0" w:line="240" w:lineRule="auto"/>
        <w:ind w:firstLine="851"/>
        <w:jc w:val="center"/>
        <w:rPr>
          <w:rFonts w:ascii="Times New Roman" w:hAnsi="Times New Roman" w:cs="Times New Roman"/>
          <w:b/>
        </w:rPr>
      </w:pPr>
    </w:p>
    <w:p w:rsidR="00596FFA" w:rsidRPr="00596FFA" w:rsidRDefault="00596FFA" w:rsidP="00596FFA">
      <w:pPr>
        <w:spacing w:after="0" w:line="240" w:lineRule="auto"/>
        <w:ind w:firstLine="851"/>
        <w:jc w:val="center"/>
        <w:rPr>
          <w:rFonts w:ascii="Times New Roman" w:hAnsi="Times New Roman" w:cs="Times New Roman"/>
          <w:b/>
        </w:rPr>
      </w:pPr>
    </w:p>
    <w:p w:rsidR="00596FFA" w:rsidRPr="00596FFA" w:rsidRDefault="00596FFA" w:rsidP="00596FFA">
      <w:pPr>
        <w:spacing w:after="0" w:line="240" w:lineRule="auto"/>
        <w:ind w:firstLine="851"/>
        <w:jc w:val="center"/>
        <w:rPr>
          <w:rFonts w:ascii="Times New Roman" w:hAnsi="Times New Roman" w:cs="Times New Roman"/>
          <w:b/>
        </w:rPr>
      </w:pPr>
    </w:p>
    <w:p w:rsidR="00596FFA" w:rsidRPr="00596FFA" w:rsidRDefault="00596FFA" w:rsidP="00596FFA">
      <w:pPr>
        <w:spacing w:after="0" w:line="240" w:lineRule="auto"/>
        <w:ind w:firstLine="851"/>
        <w:jc w:val="center"/>
        <w:rPr>
          <w:rFonts w:ascii="Times New Roman" w:hAnsi="Times New Roman" w:cs="Times New Roman"/>
          <w:b/>
        </w:rPr>
      </w:pPr>
    </w:p>
    <w:p w:rsidR="00596FFA" w:rsidRPr="00596FFA" w:rsidRDefault="00596FFA" w:rsidP="00596FFA">
      <w:pPr>
        <w:spacing w:after="0" w:line="240" w:lineRule="auto"/>
        <w:ind w:firstLine="851"/>
        <w:jc w:val="center"/>
        <w:rPr>
          <w:rFonts w:ascii="Times New Roman" w:hAnsi="Times New Roman" w:cs="Times New Roman"/>
          <w:b/>
        </w:rPr>
      </w:pPr>
    </w:p>
    <w:p w:rsidR="00596FFA" w:rsidRPr="00596FFA" w:rsidRDefault="00596FFA" w:rsidP="00596FFA">
      <w:pPr>
        <w:spacing w:after="0" w:line="240" w:lineRule="auto"/>
        <w:ind w:firstLine="851"/>
        <w:jc w:val="center"/>
        <w:rPr>
          <w:rFonts w:ascii="Times New Roman" w:hAnsi="Times New Roman" w:cs="Times New Roman"/>
          <w:b/>
        </w:rPr>
      </w:pPr>
    </w:p>
    <w:p w:rsidR="00596FFA" w:rsidRPr="00596FFA" w:rsidRDefault="00596FFA" w:rsidP="00596FFA">
      <w:pPr>
        <w:spacing w:after="0" w:line="240" w:lineRule="auto"/>
        <w:ind w:firstLine="851"/>
        <w:jc w:val="center"/>
        <w:rPr>
          <w:rFonts w:ascii="Times New Roman" w:hAnsi="Times New Roman" w:cs="Times New Roman"/>
          <w:b/>
        </w:rPr>
      </w:pPr>
    </w:p>
    <w:p w:rsidR="00596FFA" w:rsidRPr="00596FFA" w:rsidRDefault="00596FFA" w:rsidP="00596FFA">
      <w:pPr>
        <w:spacing w:after="0" w:line="240" w:lineRule="auto"/>
        <w:ind w:firstLine="851"/>
        <w:jc w:val="center"/>
        <w:rPr>
          <w:rFonts w:ascii="Times New Roman" w:hAnsi="Times New Roman" w:cs="Times New Roman"/>
          <w:b/>
        </w:rPr>
      </w:pPr>
    </w:p>
    <w:p w:rsidR="00596FFA" w:rsidRPr="00596FFA" w:rsidRDefault="00596FFA" w:rsidP="00596FFA">
      <w:pPr>
        <w:spacing w:after="0" w:line="240" w:lineRule="auto"/>
        <w:ind w:firstLine="851"/>
        <w:jc w:val="center"/>
        <w:rPr>
          <w:rFonts w:ascii="Times New Roman" w:hAnsi="Times New Roman" w:cs="Times New Roman"/>
          <w:b/>
        </w:rPr>
      </w:pPr>
    </w:p>
    <w:p w:rsidR="00596FFA" w:rsidRPr="00596FFA" w:rsidRDefault="00596FFA" w:rsidP="00596FFA">
      <w:pPr>
        <w:spacing w:after="0" w:line="240" w:lineRule="auto"/>
        <w:ind w:firstLine="851"/>
        <w:jc w:val="center"/>
        <w:rPr>
          <w:rFonts w:ascii="Times New Roman" w:hAnsi="Times New Roman" w:cs="Times New Roman"/>
          <w:b/>
        </w:rPr>
      </w:pPr>
    </w:p>
    <w:p w:rsidR="00596FFA" w:rsidRPr="00596FFA" w:rsidRDefault="00596FFA" w:rsidP="00596FFA">
      <w:pPr>
        <w:spacing w:after="0" w:line="240" w:lineRule="auto"/>
        <w:ind w:firstLine="851"/>
        <w:jc w:val="center"/>
        <w:rPr>
          <w:rFonts w:ascii="Times New Roman" w:hAnsi="Times New Roman" w:cs="Times New Roman"/>
          <w:b/>
        </w:rPr>
      </w:pPr>
    </w:p>
    <w:p w:rsidR="00596FFA" w:rsidRPr="00596FFA" w:rsidRDefault="00596FFA" w:rsidP="00596FFA">
      <w:pPr>
        <w:spacing w:after="0" w:line="240" w:lineRule="auto"/>
        <w:ind w:firstLine="851"/>
        <w:jc w:val="center"/>
        <w:rPr>
          <w:rFonts w:ascii="Times New Roman" w:hAnsi="Times New Roman" w:cs="Times New Roman"/>
          <w:b/>
        </w:rPr>
      </w:pPr>
    </w:p>
    <w:p w:rsidR="00596FFA" w:rsidRPr="00596FFA" w:rsidRDefault="00596FFA" w:rsidP="00596FFA">
      <w:pPr>
        <w:spacing w:after="0" w:line="240" w:lineRule="auto"/>
        <w:ind w:firstLine="851"/>
        <w:jc w:val="center"/>
        <w:rPr>
          <w:rFonts w:ascii="Times New Roman" w:hAnsi="Times New Roman" w:cs="Times New Roman"/>
          <w:b/>
        </w:rPr>
      </w:pPr>
    </w:p>
    <w:p w:rsidR="00596FFA" w:rsidRPr="00596FFA" w:rsidRDefault="00596FFA" w:rsidP="00596FFA">
      <w:pPr>
        <w:spacing w:after="0" w:line="240" w:lineRule="auto"/>
        <w:ind w:firstLine="851"/>
        <w:jc w:val="center"/>
        <w:rPr>
          <w:rFonts w:ascii="Times New Roman" w:hAnsi="Times New Roman" w:cs="Times New Roman"/>
          <w:b/>
        </w:rPr>
      </w:pPr>
    </w:p>
    <w:p w:rsidR="00596FFA" w:rsidRPr="00596FFA" w:rsidRDefault="00596FFA" w:rsidP="00596FFA">
      <w:pPr>
        <w:spacing w:after="0" w:line="240" w:lineRule="auto"/>
        <w:ind w:firstLine="851"/>
        <w:jc w:val="center"/>
        <w:rPr>
          <w:rFonts w:ascii="Times New Roman" w:hAnsi="Times New Roman" w:cs="Times New Roman"/>
          <w:b/>
        </w:rPr>
      </w:pPr>
    </w:p>
    <w:p w:rsidR="00596FFA" w:rsidRPr="00596FFA" w:rsidRDefault="00596FFA" w:rsidP="00596FFA">
      <w:pPr>
        <w:spacing w:after="0" w:line="240" w:lineRule="auto"/>
        <w:ind w:firstLine="851"/>
        <w:jc w:val="center"/>
        <w:rPr>
          <w:rFonts w:ascii="Times New Roman" w:hAnsi="Times New Roman" w:cs="Times New Roman"/>
          <w:b/>
        </w:rPr>
      </w:pPr>
    </w:p>
    <w:p w:rsidR="00596FFA" w:rsidRPr="00596FFA" w:rsidRDefault="00596FFA" w:rsidP="00596FFA">
      <w:pPr>
        <w:spacing w:after="0" w:line="240" w:lineRule="auto"/>
        <w:ind w:firstLine="851"/>
        <w:jc w:val="center"/>
        <w:rPr>
          <w:rFonts w:ascii="Times New Roman" w:hAnsi="Times New Roman" w:cs="Times New Roman"/>
          <w:b/>
        </w:rPr>
      </w:pPr>
    </w:p>
    <w:p w:rsidR="00596FFA" w:rsidRPr="00596FFA" w:rsidRDefault="00596FFA" w:rsidP="00596FFA">
      <w:pPr>
        <w:spacing w:after="0" w:line="240" w:lineRule="auto"/>
        <w:ind w:firstLine="851"/>
        <w:jc w:val="center"/>
        <w:rPr>
          <w:rFonts w:ascii="Times New Roman" w:hAnsi="Times New Roman" w:cs="Times New Roman"/>
          <w:b/>
        </w:rPr>
      </w:pPr>
    </w:p>
    <w:p w:rsidR="00596FFA" w:rsidRPr="00596FFA" w:rsidRDefault="00596FFA" w:rsidP="00596FFA">
      <w:pPr>
        <w:spacing w:after="0" w:line="240" w:lineRule="auto"/>
        <w:ind w:firstLine="851"/>
        <w:jc w:val="center"/>
        <w:rPr>
          <w:rFonts w:ascii="Times New Roman" w:hAnsi="Times New Roman" w:cs="Times New Roman"/>
          <w:b/>
        </w:rPr>
      </w:pPr>
    </w:p>
    <w:p w:rsidR="00596FFA" w:rsidRPr="00596FFA" w:rsidRDefault="00596FFA" w:rsidP="00596FFA">
      <w:pPr>
        <w:spacing w:after="0" w:line="240" w:lineRule="auto"/>
        <w:ind w:firstLine="851"/>
        <w:jc w:val="center"/>
        <w:rPr>
          <w:rFonts w:ascii="Times New Roman" w:hAnsi="Times New Roman" w:cs="Times New Roman"/>
          <w:b/>
        </w:rPr>
      </w:pPr>
    </w:p>
    <w:p w:rsidR="00596FFA" w:rsidRPr="00596FFA" w:rsidRDefault="00596FFA" w:rsidP="00596FFA">
      <w:pPr>
        <w:spacing w:after="0" w:line="240" w:lineRule="auto"/>
        <w:ind w:firstLine="851"/>
        <w:jc w:val="center"/>
        <w:rPr>
          <w:rFonts w:ascii="Times New Roman" w:hAnsi="Times New Roman" w:cs="Times New Roman"/>
          <w:b/>
        </w:rPr>
      </w:pPr>
    </w:p>
    <w:p w:rsidR="00596FFA" w:rsidRPr="00596FFA" w:rsidRDefault="00596FFA" w:rsidP="00596FFA">
      <w:pPr>
        <w:spacing w:after="0" w:line="240" w:lineRule="auto"/>
        <w:ind w:firstLine="851"/>
        <w:jc w:val="center"/>
        <w:rPr>
          <w:rFonts w:ascii="Times New Roman" w:hAnsi="Times New Roman" w:cs="Times New Roman"/>
          <w:b/>
        </w:rPr>
      </w:pPr>
    </w:p>
    <w:p w:rsidR="00596FFA" w:rsidRPr="00596FFA" w:rsidRDefault="00596FFA" w:rsidP="00596FFA">
      <w:pPr>
        <w:spacing w:after="0" w:line="240" w:lineRule="auto"/>
        <w:rPr>
          <w:rFonts w:ascii="Times New Roman" w:hAnsi="Times New Roman" w:cs="Times New Roman"/>
          <w:b/>
        </w:rPr>
      </w:pPr>
    </w:p>
    <w:p w:rsidR="00596FFA" w:rsidRPr="00596FFA" w:rsidRDefault="00596FFA" w:rsidP="00596FFA">
      <w:pPr>
        <w:spacing w:after="0" w:line="240" w:lineRule="auto"/>
        <w:rPr>
          <w:rFonts w:ascii="Times New Roman" w:hAnsi="Times New Roman" w:cs="Times New Roman"/>
          <w:b/>
        </w:rPr>
      </w:pPr>
    </w:p>
    <w:p w:rsidR="00596FFA" w:rsidRPr="00596FFA" w:rsidRDefault="00596FFA" w:rsidP="00596FFA">
      <w:pPr>
        <w:spacing w:after="0" w:line="240" w:lineRule="auto"/>
        <w:rPr>
          <w:rFonts w:ascii="Times New Roman" w:hAnsi="Times New Roman" w:cs="Times New Roman"/>
          <w:b/>
        </w:rPr>
      </w:pPr>
    </w:p>
    <w:p w:rsidR="00596FFA" w:rsidRPr="00596FFA" w:rsidRDefault="00596FFA" w:rsidP="00596FFA">
      <w:pPr>
        <w:spacing w:after="0" w:line="240" w:lineRule="auto"/>
        <w:rPr>
          <w:rFonts w:ascii="Times New Roman" w:hAnsi="Times New Roman" w:cs="Times New Roman"/>
          <w:b/>
        </w:rPr>
      </w:pPr>
    </w:p>
    <w:p w:rsidR="00596FFA" w:rsidRPr="00596FFA" w:rsidRDefault="00596FFA" w:rsidP="00596FFA">
      <w:pPr>
        <w:spacing w:after="0" w:line="240" w:lineRule="auto"/>
        <w:rPr>
          <w:rFonts w:ascii="Times New Roman" w:hAnsi="Times New Roman" w:cs="Times New Roman"/>
          <w:b/>
        </w:rPr>
      </w:pPr>
    </w:p>
    <w:p w:rsidR="00596FFA" w:rsidRPr="00596FFA" w:rsidRDefault="00596FFA" w:rsidP="00596FFA">
      <w:pPr>
        <w:spacing w:after="0" w:line="240" w:lineRule="auto"/>
        <w:rPr>
          <w:rFonts w:ascii="Times New Roman" w:hAnsi="Times New Roman" w:cs="Times New Roman"/>
          <w:b/>
        </w:rPr>
      </w:pPr>
    </w:p>
    <w:p w:rsidR="00596FFA" w:rsidRPr="00596FFA" w:rsidRDefault="00596FFA" w:rsidP="00596FFA">
      <w:pPr>
        <w:spacing w:after="0" w:line="240" w:lineRule="auto"/>
        <w:rPr>
          <w:rFonts w:ascii="Times New Roman" w:hAnsi="Times New Roman" w:cs="Times New Roman"/>
          <w:b/>
        </w:rPr>
      </w:pPr>
    </w:p>
    <w:p w:rsidR="00596FFA" w:rsidRPr="00596FFA" w:rsidRDefault="00596FFA" w:rsidP="00596FFA">
      <w:pPr>
        <w:spacing w:after="0" w:line="240" w:lineRule="auto"/>
        <w:rPr>
          <w:rFonts w:ascii="Times New Roman" w:hAnsi="Times New Roman" w:cs="Times New Roman"/>
          <w:b/>
        </w:rPr>
      </w:pPr>
    </w:p>
    <w:p w:rsidR="00596FFA" w:rsidRPr="00596FFA" w:rsidRDefault="00596FFA" w:rsidP="00596FFA">
      <w:pPr>
        <w:spacing w:after="0" w:line="240" w:lineRule="auto"/>
        <w:rPr>
          <w:rFonts w:ascii="Times New Roman" w:hAnsi="Times New Roman" w:cs="Times New Roman"/>
          <w:b/>
        </w:rPr>
      </w:pPr>
    </w:p>
    <w:p w:rsidR="00596FFA" w:rsidRPr="00596FFA" w:rsidRDefault="00596FFA" w:rsidP="00596FFA">
      <w:pPr>
        <w:spacing w:after="0" w:line="240" w:lineRule="auto"/>
        <w:ind w:firstLine="851"/>
        <w:jc w:val="center"/>
        <w:rPr>
          <w:rFonts w:ascii="Times New Roman" w:hAnsi="Times New Roman" w:cs="Times New Roman"/>
          <w:b/>
        </w:rPr>
      </w:pPr>
    </w:p>
    <w:p w:rsidR="00596FFA" w:rsidRPr="00596FFA" w:rsidRDefault="00596FFA" w:rsidP="00596FFA">
      <w:pPr>
        <w:widowControl w:val="0"/>
        <w:tabs>
          <w:tab w:val="right" w:leader="dot" w:pos="10206"/>
        </w:tabs>
        <w:spacing w:after="0" w:line="240" w:lineRule="auto"/>
        <w:ind w:firstLine="709"/>
        <w:jc w:val="center"/>
        <w:rPr>
          <w:rFonts w:ascii="Times New Roman" w:hAnsi="Times New Roman" w:cs="Times New Roman"/>
          <w:b/>
        </w:rPr>
      </w:pPr>
      <w:r w:rsidRPr="00596FFA">
        <w:rPr>
          <w:rFonts w:ascii="Times New Roman" w:hAnsi="Times New Roman" w:cs="Times New Roman"/>
          <w:b/>
        </w:rPr>
        <w:t>ПРАВИЛА ЗЕМЛЕПОЛЬЗОВАНИЯ И ЗАСТРОЙКИ</w:t>
      </w:r>
    </w:p>
    <w:p w:rsidR="00596FFA" w:rsidRPr="00596FFA" w:rsidRDefault="00596FFA" w:rsidP="00596FFA">
      <w:pPr>
        <w:widowControl w:val="0"/>
        <w:spacing w:after="0" w:line="240" w:lineRule="auto"/>
        <w:ind w:firstLine="709"/>
        <w:jc w:val="center"/>
        <w:rPr>
          <w:rFonts w:ascii="Times New Roman" w:hAnsi="Times New Roman" w:cs="Times New Roman"/>
          <w:b/>
        </w:rPr>
      </w:pPr>
      <w:r w:rsidRPr="00596FFA">
        <w:rPr>
          <w:rFonts w:ascii="Times New Roman" w:hAnsi="Times New Roman" w:cs="Times New Roman"/>
          <w:b/>
        </w:rPr>
        <w:t>ХОДЗИНСКОГО СЕЛЬСКОГО ПОСЕЛЕНИЯ</w:t>
      </w:r>
    </w:p>
    <w:p w:rsidR="00596FFA" w:rsidRPr="00596FFA" w:rsidRDefault="00596FFA" w:rsidP="00596FFA">
      <w:pPr>
        <w:widowControl w:val="0"/>
        <w:spacing w:after="0" w:line="240" w:lineRule="auto"/>
        <w:ind w:firstLine="709"/>
        <w:jc w:val="center"/>
        <w:rPr>
          <w:rFonts w:ascii="Times New Roman" w:hAnsi="Times New Roman" w:cs="Times New Roman"/>
          <w:b/>
        </w:rPr>
      </w:pPr>
      <w:r w:rsidRPr="00596FFA">
        <w:rPr>
          <w:rFonts w:ascii="Times New Roman" w:hAnsi="Times New Roman" w:cs="Times New Roman"/>
          <w:b/>
        </w:rPr>
        <w:t>КОШЕХАБЛЬСКОГО РАЙОНА</w:t>
      </w:r>
    </w:p>
    <w:p w:rsidR="00596FFA" w:rsidRPr="00596FFA" w:rsidRDefault="00596FFA" w:rsidP="00596FFA">
      <w:pPr>
        <w:widowControl w:val="0"/>
        <w:spacing w:after="0" w:line="240" w:lineRule="auto"/>
        <w:ind w:firstLine="709"/>
        <w:jc w:val="center"/>
        <w:rPr>
          <w:rFonts w:ascii="Times New Roman" w:hAnsi="Times New Roman" w:cs="Times New Roman"/>
          <w:b/>
        </w:rPr>
      </w:pPr>
    </w:p>
    <w:p w:rsidR="00596FFA" w:rsidRPr="00596FFA" w:rsidRDefault="00596FFA" w:rsidP="00596FFA">
      <w:pPr>
        <w:widowControl w:val="0"/>
        <w:spacing w:after="0" w:line="240" w:lineRule="auto"/>
        <w:ind w:firstLine="709"/>
        <w:jc w:val="center"/>
        <w:rPr>
          <w:rFonts w:ascii="Times New Roman" w:hAnsi="Times New Roman" w:cs="Times New Roman"/>
          <w:b/>
        </w:rPr>
      </w:pPr>
      <w:r w:rsidRPr="00596FFA">
        <w:rPr>
          <w:rFonts w:ascii="Times New Roman" w:hAnsi="Times New Roman" w:cs="Times New Roman"/>
          <w:b/>
        </w:rPr>
        <w:t xml:space="preserve">ЧАСТЬ I. ПОРЯДОК ПРИМЕНЕНИЯ ПРАВИЛ ЗЕМЛЕПОЛЬЗОВАНИЯ И </w:t>
      </w:r>
    </w:p>
    <w:p w:rsidR="00596FFA" w:rsidRPr="00596FFA" w:rsidRDefault="00596FFA" w:rsidP="00596FFA">
      <w:pPr>
        <w:widowControl w:val="0"/>
        <w:spacing w:after="0" w:line="240" w:lineRule="auto"/>
        <w:ind w:firstLine="709"/>
        <w:jc w:val="center"/>
        <w:rPr>
          <w:rFonts w:ascii="Times New Roman" w:hAnsi="Times New Roman" w:cs="Times New Roman"/>
          <w:b/>
        </w:rPr>
      </w:pPr>
      <w:r w:rsidRPr="00596FFA">
        <w:rPr>
          <w:rFonts w:ascii="Times New Roman" w:hAnsi="Times New Roman" w:cs="Times New Roman"/>
          <w:b/>
        </w:rPr>
        <w:t>ЗАСТРОЙКИ И ВНЕСЕНИЯ В НИХ ИЗМЕНЕНИ</w:t>
      </w:r>
    </w:p>
    <w:p w:rsidR="00596FFA" w:rsidRPr="00596FFA" w:rsidRDefault="00596FFA" w:rsidP="00596FFA">
      <w:pPr>
        <w:widowControl w:val="0"/>
        <w:spacing w:after="0" w:line="240" w:lineRule="auto"/>
        <w:ind w:firstLine="709"/>
        <w:rPr>
          <w:rFonts w:ascii="Times New Roman" w:hAnsi="Times New Roman" w:cs="Times New Roman"/>
          <w:b/>
        </w:rPr>
      </w:pPr>
    </w:p>
    <w:p w:rsidR="00596FFA" w:rsidRPr="00596FFA" w:rsidRDefault="00596FFA" w:rsidP="00596FFA">
      <w:pPr>
        <w:widowControl w:val="0"/>
        <w:spacing w:after="0" w:line="240" w:lineRule="auto"/>
        <w:ind w:firstLine="709"/>
        <w:jc w:val="both"/>
        <w:rPr>
          <w:rFonts w:ascii="Times New Roman" w:hAnsi="Times New Roman" w:cs="Times New Roman"/>
          <w:b/>
        </w:rPr>
      </w:pPr>
      <w:r w:rsidRPr="00596FFA">
        <w:rPr>
          <w:rFonts w:ascii="Times New Roman" w:hAnsi="Times New Roman" w:cs="Times New Roman"/>
          <w:b/>
        </w:rPr>
        <w:t xml:space="preserve">Глава 1. Регулирование землепользования и застройки органами местного </w:t>
      </w:r>
    </w:p>
    <w:p w:rsidR="00596FFA" w:rsidRPr="00596FFA" w:rsidRDefault="00596FFA" w:rsidP="00596FFA">
      <w:pPr>
        <w:widowControl w:val="0"/>
        <w:spacing w:after="0" w:line="240" w:lineRule="auto"/>
        <w:ind w:firstLine="709"/>
        <w:jc w:val="both"/>
        <w:rPr>
          <w:rFonts w:ascii="Times New Roman" w:hAnsi="Times New Roman" w:cs="Times New Roman"/>
          <w:b/>
        </w:rPr>
      </w:pPr>
      <w:r w:rsidRPr="00596FFA">
        <w:rPr>
          <w:rFonts w:ascii="Times New Roman" w:hAnsi="Times New Roman" w:cs="Times New Roman"/>
          <w:b/>
        </w:rPr>
        <w:t>самоуправления</w:t>
      </w:r>
    </w:p>
    <w:p w:rsidR="00596FFA" w:rsidRPr="00596FFA" w:rsidRDefault="00596FFA" w:rsidP="00596FFA">
      <w:pPr>
        <w:widowControl w:val="0"/>
        <w:spacing w:after="0" w:line="240" w:lineRule="auto"/>
        <w:ind w:firstLine="709"/>
        <w:jc w:val="both"/>
        <w:rPr>
          <w:rFonts w:ascii="Times New Roman" w:hAnsi="Times New Roman" w:cs="Times New Roman"/>
          <w:b/>
        </w:rPr>
      </w:pPr>
    </w:p>
    <w:p w:rsidR="00596FFA" w:rsidRPr="00596FFA" w:rsidRDefault="00596FFA" w:rsidP="00596FFA">
      <w:pPr>
        <w:widowControl w:val="0"/>
        <w:spacing w:after="0" w:line="240" w:lineRule="auto"/>
        <w:ind w:firstLine="709"/>
        <w:jc w:val="both"/>
        <w:rPr>
          <w:rFonts w:ascii="Times New Roman" w:hAnsi="Times New Roman" w:cs="Times New Roman"/>
          <w:b/>
        </w:rPr>
      </w:pPr>
      <w:r w:rsidRPr="00596FFA">
        <w:rPr>
          <w:rFonts w:ascii="Times New Roman" w:hAnsi="Times New Roman" w:cs="Times New Roman"/>
          <w:b/>
        </w:rPr>
        <w:t>Раздел 1. Общие положения</w:t>
      </w:r>
    </w:p>
    <w:p w:rsidR="00596FFA" w:rsidRPr="00596FFA" w:rsidRDefault="00596FFA" w:rsidP="00596FFA">
      <w:pPr>
        <w:widowControl w:val="0"/>
        <w:spacing w:after="0" w:line="240" w:lineRule="auto"/>
        <w:ind w:firstLine="709"/>
        <w:rPr>
          <w:rFonts w:ascii="Times New Roman" w:hAnsi="Times New Roman" w:cs="Times New Roman"/>
          <w:b/>
        </w:rPr>
      </w:pPr>
    </w:p>
    <w:p w:rsidR="00596FFA" w:rsidRPr="00596FFA" w:rsidRDefault="00596FFA" w:rsidP="00596FFA">
      <w:pPr>
        <w:widowControl w:val="0"/>
        <w:spacing w:after="0" w:line="240" w:lineRule="auto"/>
        <w:ind w:firstLine="709"/>
        <w:rPr>
          <w:rFonts w:ascii="Times New Roman" w:hAnsi="Times New Roman" w:cs="Times New Roman"/>
          <w:b/>
        </w:rPr>
      </w:pPr>
      <w:r w:rsidRPr="00596FFA">
        <w:rPr>
          <w:rFonts w:ascii="Times New Roman" w:hAnsi="Times New Roman" w:cs="Times New Roman"/>
          <w:b/>
        </w:rPr>
        <w:t>Статья 1. Основные понятия, используемые в Правилах</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lang w:eastAsia="zh-CN"/>
        </w:rPr>
        <w:t>Понятия, используемые в настоящих Правилах, применяются в следующем значении:</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lastRenderedPageBreak/>
        <w:t>Муниципальное образование</w:t>
      </w:r>
      <w:r w:rsidRPr="00596FFA">
        <w:rPr>
          <w:rFonts w:ascii="Times New Roman" w:hAnsi="Times New Roman" w:cs="Times New Roman"/>
          <w:lang w:eastAsia="zh-CN"/>
        </w:rPr>
        <w:t xml:space="preserve"> -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Муниципальный район</w:t>
      </w:r>
      <w:r w:rsidRPr="00596FFA">
        <w:rPr>
          <w:rFonts w:ascii="Times New Roman" w:hAnsi="Times New Roman" w:cs="Times New Roman"/>
          <w:lang w:eastAsia="zh-CN"/>
        </w:rPr>
        <w:t xml:space="preserve"> - несколько поселений или поселений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меж поселенческого характера населением непосредственно и (или) через выборные органы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w:t>
      </w:r>
      <w:r w:rsidR="0053323D">
        <w:rPr>
          <w:rFonts w:ascii="Times New Roman" w:hAnsi="Times New Roman" w:cs="Times New Roman"/>
          <w:lang w:eastAsia="zh-CN"/>
        </w:rPr>
        <w:t>Республики Адыгея</w:t>
      </w:r>
      <w:r w:rsidRPr="00596FFA">
        <w:rPr>
          <w:rFonts w:ascii="Times New Roman" w:hAnsi="Times New Roman" w:cs="Times New Roman"/>
          <w:lang w:eastAsia="zh-CN"/>
        </w:rPr>
        <w:t>.</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Поселение</w:t>
      </w:r>
      <w:r w:rsidRPr="00596FFA">
        <w:rPr>
          <w:rFonts w:ascii="Times New Roman" w:hAnsi="Times New Roman" w:cs="Times New Roman"/>
          <w:lang w:eastAsia="zh-CN"/>
        </w:rPr>
        <w:t xml:space="preserve"> - городское или сельское поселение.</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Городское поселение</w:t>
      </w:r>
      <w:r w:rsidRPr="00596FFA">
        <w:rPr>
          <w:rFonts w:ascii="Times New Roman" w:hAnsi="Times New Roman" w:cs="Times New Roman"/>
          <w:lang w:eastAsia="zh-CN"/>
        </w:rPr>
        <w:t xml:space="preserve"> - город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Сельское поселение</w:t>
      </w:r>
      <w:r w:rsidRPr="00596FFA">
        <w:rPr>
          <w:rFonts w:ascii="Times New Roman" w:hAnsi="Times New Roman" w:cs="Times New Roman"/>
          <w:lang w:eastAsia="zh-CN"/>
        </w:rPr>
        <w:t xml:space="preserve">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Населенный пункт</w:t>
      </w:r>
      <w:r w:rsidRPr="00596FFA">
        <w:rPr>
          <w:rFonts w:ascii="Times New Roman" w:hAnsi="Times New Roman" w:cs="Times New Roman"/>
          <w:lang w:eastAsia="zh-CN"/>
        </w:rPr>
        <w:t xml:space="preserve"> - часть территории </w:t>
      </w:r>
      <w:r w:rsidR="0053323D">
        <w:rPr>
          <w:rFonts w:ascii="Times New Roman" w:hAnsi="Times New Roman" w:cs="Times New Roman"/>
          <w:lang w:eastAsia="zh-CN"/>
        </w:rPr>
        <w:t>Республики Адыгея</w:t>
      </w:r>
      <w:r w:rsidRPr="00596FFA">
        <w:rPr>
          <w:rFonts w:ascii="Times New Roman" w:hAnsi="Times New Roman" w:cs="Times New Roman"/>
          <w:lang w:eastAsia="zh-CN"/>
        </w:rPr>
        <w:t>,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Вопросы местного значения</w:t>
      </w:r>
      <w:r w:rsidRPr="00596FFA">
        <w:rPr>
          <w:rFonts w:ascii="Times New Roman" w:hAnsi="Times New Roman" w:cs="Times New Roman"/>
          <w:lang w:eastAsia="zh-CN"/>
        </w:rPr>
        <w:t xml:space="preserve">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настоящим Федеральным законом осуществляется населением и (или) органами местного самоуправления самостоятельно.</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Устойчивое развитие территорий</w:t>
      </w:r>
      <w:r w:rsidRPr="00596FFA">
        <w:rPr>
          <w:rFonts w:ascii="Times New Roman" w:hAnsi="Times New Roman" w:cs="Times New Roman"/>
          <w:lang w:eastAsia="zh-CN"/>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Градостроительная деятельность</w:t>
      </w:r>
      <w:r w:rsidRPr="00596FFA">
        <w:rPr>
          <w:rFonts w:ascii="Times New Roman" w:hAnsi="Times New Roman" w:cs="Times New Roman"/>
          <w:lang w:eastAsia="zh-CN"/>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Территориальное планирование</w:t>
      </w:r>
      <w:r w:rsidRPr="00596FFA">
        <w:rPr>
          <w:rFonts w:ascii="Times New Roman" w:hAnsi="Times New Roman" w:cs="Times New Roman"/>
          <w:lang w:eastAsia="zh-CN"/>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Генеральный план</w:t>
      </w:r>
      <w:r w:rsidRPr="00596FFA">
        <w:rPr>
          <w:rFonts w:ascii="Times New Roman" w:hAnsi="Times New Roman" w:cs="Times New Roman"/>
          <w:lang w:eastAsia="zh-CN"/>
        </w:rPr>
        <w:t xml:space="preserve"> – вид документа территориального планирования муниципального образования,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Функциональное зонирование территории</w:t>
      </w:r>
      <w:r w:rsidRPr="00596FFA">
        <w:rPr>
          <w:rFonts w:ascii="Times New Roman" w:hAnsi="Times New Roman" w:cs="Times New Roman"/>
          <w:lang w:eastAsia="zh-CN"/>
        </w:rPr>
        <w:t xml:space="preserve">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Функциональные зоны</w:t>
      </w:r>
      <w:r w:rsidRPr="00596FFA">
        <w:rPr>
          <w:rFonts w:ascii="Times New Roman" w:hAnsi="Times New Roman" w:cs="Times New Roman"/>
          <w:lang w:eastAsia="zh-CN"/>
        </w:rPr>
        <w:t xml:space="preserve"> - зоны, для которых документами территориального планирования определены границы и функциональное назначение.</w:t>
      </w:r>
    </w:p>
    <w:p w:rsidR="00596FFA" w:rsidRPr="00596FFA" w:rsidRDefault="00596FFA" w:rsidP="00596FFA">
      <w:pPr>
        <w:spacing w:after="0" w:line="240" w:lineRule="auto"/>
        <w:jc w:val="both"/>
        <w:rPr>
          <w:rFonts w:ascii="Times New Roman" w:hAnsi="Times New Roman" w:cs="Times New Roman"/>
        </w:rPr>
      </w:pPr>
      <w:r w:rsidRPr="00596FFA">
        <w:rPr>
          <w:rFonts w:ascii="Times New Roman" w:hAnsi="Times New Roman" w:cs="Times New Roman"/>
          <w:b/>
          <w:bCs/>
          <w:lang w:eastAsia="zh-CN"/>
        </w:rPr>
        <w:t xml:space="preserve">            Зоны с особыми условиями использования территорий</w:t>
      </w:r>
      <w:r w:rsidRPr="00596FFA">
        <w:rPr>
          <w:rFonts w:ascii="Times New Roman" w:hAnsi="Times New Roman" w:cs="Times New Roman"/>
          <w:lang w:eastAsia="zh-CN"/>
        </w:rPr>
        <w:t xml:space="preserve"> - </w:t>
      </w:r>
      <w:r w:rsidRPr="00596FFA">
        <w:rPr>
          <w:rFonts w:ascii="Times New Roman" w:hAnsi="Times New Roman" w:cs="Times New Roman"/>
          <w:color w:val="000000"/>
          <w:shd w:val="clear" w:color="auto" w:fill="FFFFFF"/>
        </w:rPr>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Территории общего пользования</w:t>
      </w:r>
      <w:r w:rsidRPr="00596FFA">
        <w:rPr>
          <w:rFonts w:ascii="Times New Roman" w:hAnsi="Times New Roman" w:cs="Times New Roman"/>
          <w:lang w:eastAsia="zh-CN"/>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lastRenderedPageBreak/>
        <w:t>Линии градостроительного регулирования</w:t>
      </w:r>
      <w:r w:rsidRPr="00596FFA">
        <w:rPr>
          <w:rFonts w:ascii="Times New Roman" w:hAnsi="Times New Roman" w:cs="Times New Roman"/>
          <w:lang w:eastAsia="zh-CN"/>
        </w:rPr>
        <w:t xml:space="preserve"> – красные линии, границы земельных участков, линии застройки, отступ застройки, синие линии, границы полосы отвода железных дорог, границы полосы отвода автомобильных дорог, границы технических (охранных) зон инженерных сооружений и коммуникаций, границы территорий памятников и ансамблей; границы зон охраны объекта культурного наследия, границы историко-культурного заповедника, границы охранных зон особо охраняемых природных территорий,  границы территорий природного комплекса </w:t>
      </w:r>
      <w:r w:rsidR="0053323D">
        <w:rPr>
          <w:rFonts w:ascii="Times New Roman" w:hAnsi="Times New Roman" w:cs="Times New Roman"/>
          <w:lang w:eastAsia="zh-CN"/>
        </w:rPr>
        <w:t>Республики Адыгея</w:t>
      </w:r>
      <w:r w:rsidRPr="00596FFA">
        <w:rPr>
          <w:rFonts w:ascii="Times New Roman" w:hAnsi="Times New Roman" w:cs="Times New Roman"/>
          <w:lang w:eastAsia="zh-CN"/>
        </w:rPr>
        <w:t xml:space="preserve">, не являющихся особо охраняемыми, границы озелененных территорий, не входящих в природный комплекс городских округов и поселений </w:t>
      </w:r>
      <w:r w:rsidR="0053323D">
        <w:rPr>
          <w:rFonts w:ascii="Times New Roman" w:hAnsi="Times New Roman" w:cs="Times New Roman"/>
          <w:lang w:eastAsia="zh-CN"/>
        </w:rPr>
        <w:t>Республики Адыгея</w:t>
      </w:r>
      <w:r w:rsidRPr="00596FFA">
        <w:rPr>
          <w:rFonts w:ascii="Times New Roman" w:hAnsi="Times New Roman" w:cs="Times New Roman"/>
          <w:lang w:eastAsia="zh-CN"/>
        </w:rPr>
        <w:t>, границы водоохранных зон, границы прибрежных зон (полос), границы зон санитарной охраны источников питьевого водоснабжения, границы санитарно-защитных зон и иных зон ограничений использования земельных участков, зданий, строений, сооружений.</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Красные линии</w:t>
      </w:r>
      <w:r w:rsidRPr="00596FFA">
        <w:rPr>
          <w:rFonts w:ascii="Times New Roman" w:hAnsi="Times New Roman" w:cs="Times New Roman"/>
          <w:lang w:eastAsia="zh-CN"/>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Линии застройки</w:t>
      </w:r>
      <w:r w:rsidRPr="00596FFA">
        <w:rPr>
          <w:rFonts w:ascii="Times New Roman" w:hAnsi="Times New Roman" w:cs="Times New Roman"/>
          <w:lang w:eastAsia="zh-CN"/>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Отступ застройки</w:t>
      </w:r>
      <w:r w:rsidRPr="00596FFA">
        <w:rPr>
          <w:rFonts w:ascii="Times New Roman" w:hAnsi="Times New Roman" w:cs="Times New Roman"/>
          <w:lang w:eastAsia="zh-CN"/>
        </w:rPr>
        <w:t xml:space="preserve"> - расстояние между красной линией или границей земельного участка и стеной здания, строения, сооружения.</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highlight w:val="yellow"/>
          <w:lang w:eastAsia="zh-CN"/>
        </w:rPr>
      </w:pPr>
      <w:r w:rsidRPr="00596FFA">
        <w:rPr>
          <w:rFonts w:ascii="Times New Roman" w:hAnsi="Times New Roman" w:cs="Times New Roman"/>
          <w:b/>
          <w:bCs/>
          <w:lang w:eastAsia="zh-CN"/>
        </w:rPr>
        <w:t>Синие линии</w:t>
      </w:r>
      <w:r w:rsidRPr="00596FFA">
        <w:rPr>
          <w:rFonts w:ascii="Times New Roman" w:hAnsi="Times New Roman" w:cs="Times New Roman"/>
          <w:lang w:eastAsia="zh-CN"/>
        </w:rPr>
        <w:t xml:space="preserve"> - границы акваторий рек, а также существующих и проектируемых открытых водоемов, устанавливаемые по нормальному подпорному горизонту.</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Границы полосы отвода железных дорог</w:t>
      </w:r>
      <w:r w:rsidRPr="00596FFA">
        <w:rPr>
          <w:rFonts w:ascii="Times New Roman" w:hAnsi="Times New Roman" w:cs="Times New Roman"/>
          <w:lang w:eastAsia="zh-CN"/>
        </w:rPr>
        <w:t xml:space="preserve"> -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эксплуатации железнодорожного транспорта.</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Границы полосы отвода автомобильных дорог</w:t>
      </w:r>
      <w:r w:rsidRPr="00596FFA">
        <w:rPr>
          <w:rFonts w:ascii="Times New Roman" w:hAnsi="Times New Roman" w:cs="Times New Roman"/>
          <w:lang w:eastAsia="zh-CN"/>
        </w:rPr>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 xml:space="preserve">Границы технических (охранных) зон инженерных сооружений и коммуникаций </w:t>
      </w:r>
      <w:r w:rsidRPr="00596FFA">
        <w:rPr>
          <w:rFonts w:ascii="Times New Roman" w:hAnsi="Times New Roman" w:cs="Times New Roman"/>
          <w:lang w:eastAsia="zh-CN"/>
        </w:rPr>
        <w:t>-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 xml:space="preserve">Границы территорий памятников и ансамблей </w:t>
      </w:r>
      <w:r w:rsidRPr="00596FFA">
        <w:rPr>
          <w:rFonts w:ascii="Times New Roman" w:hAnsi="Times New Roman" w:cs="Times New Roman"/>
          <w:lang w:eastAsia="zh-CN"/>
        </w:rPr>
        <w:t>-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Границы зон охраны объекта культурного наследия</w:t>
      </w:r>
      <w:r w:rsidRPr="00596FFA">
        <w:rPr>
          <w:rFonts w:ascii="Times New Roman" w:hAnsi="Times New Roman" w:cs="Times New Roman"/>
          <w:lang w:eastAsia="zh-CN"/>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Охранная зона объекта культурного наследия</w:t>
      </w:r>
      <w:r w:rsidRPr="00596FFA">
        <w:rPr>
          <w:rFonts w:ascii="Times New Roman" w:hAnsi="Times New Roman" w:cs="Times New Roman"/>
          <w:lang w:eastAsia="zh-CN"/>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сельских поселений и других объектов).</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Границы охранных зон особо охраняемых природных территорий</w:t>
      </w:r>
      <w:r w:rsidRPr="00596FFA">
        <w:rPr>
          <w:rFonts w:ascii="Times New Roman" w:hAnsi="Times New Roman" w:cs="Times New Roman"/>
          <w:lang w:eastAsia="zh-CN"/>
        </w:rPr>
        <w:t xml:space="preserve">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 xml:space="preserve">Границы территорий природного комплекса </w:t>
      </w:r>
      <w:r w:rsidR="0053323D">
        <w:rPr>
          <w:rFonts w:ascii="Times New Roman" w:hAnsi="Times New Roman" w:cs="Times New Roman"/>
          <w:b/>
          <w:bCs/>
          <w:lang w:eastAsia="zh-CN"/>
        </w:rPr>
        <w:t>Республики Адыгея</w:t>
      </w:r>
      <w:r w:rsidRPr="00596FFA">
        <w:rPr>
          <w:rFonts w:ascii="Times New Roman" w:hAnsi="Times New Roman" w:cs="Times New Roman"/>
          <w:b/>
          <w:bCs/>
          <w:lang w:eastAsia="zh-CN"/>
        </w:rPr>
        <w:t xml:space="preserve">, не являющихся особо охраняемыми </w:t>
      </w:r>
      <w:r w:rsidRPr="00596FFA">
        <w:rPr>
          <w:rFonts w:ascii="Times New Roman" w:hAnsi="Times New Roman" w:cs="Times New Roman"/>
          <w:lang w:eastAsia="zh-CN"/>
        </w:rPr>
        <w:t>-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lastRenderedPageBreak/>
        <w:t xml:space="preserve">Границы озелененных территорий, не входящих в природный комплекс городских округов и поселений </w:t>
      </w:r>
      <w:r w:rsidR="0053323D">
        <w:rPr>
          <w:rFonts w:ascii="Times New Roman" w:hAnsi="Times New Roman" w:cs="Times New Roman"/>
          <w:b/>
          <w:bCs/>
          <w:lang w:eastAsia="zh-CN"/>
        </w:rPr>
        <w:t>Республики Адыгея</w:t>
      </w:r>
      <w:r w:rsidRPr="00596FFA">
        <w:rPr>
          <w:rFonts w:ascii="Times New Roman" w:hAnsi="Times New Roman" w:cs="Times New Roman"/>
          <w:lang w:eastAsia="zh-CN"/>
        </w:rPr>
        <w:t xml:space="preserve"> - границы участков внутриквартального озеленения общего пользования и трасс внутриквартальных транспортных коммуникаций.</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b/>
          <w:bCs/>
          <w:lang w:eastAsia="zh-CN"/>
        </w:rPr>
      </w:pPr>
      <w:r w:rsidRPr="00596FFA">
        <w:rPr>
          <w:rFonts w:ascii="Times New Roman" w:hAnsi="Times New Roman" w:cs="Times New Roman"/>
          <w:b/>
          <w:bCs/>
          <w:lang w:eastAsia="zh-CN"/>
        </w:rPr>
        <w:t>Границы водоохранных зон</w:t>
      </w:r>
      <w:r w:rsidRPr="00596FFA">
        <w:rPr>
          <w:rFonts w:ascii="Times New Roman" w:hAnsi="Times New Roman" w:cs="Times New Roman"/>
          <w:lang w:eastAsia="zh-CN"/>
        </w:rPr>
        <w:t xml:space="preserve"> - 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Границы прибрежных зон (полос)</w:t>
      </w:r>
      <w:r w:rsidRPr="00596FFA">
        <w:rPr>
          <w:rFonts w:ascii="Times New Roman" w:hAnsi="Times New Roman" w:cs="Times New Roman"/>
          <w:lang w:eastAsia="zh-CN"/>
        </w:rPr>
        <w:t xml:space="preserve"> - границы территорий внутри водоохранных зон, на которых в соответствии с Водным кодексом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Воохранная зона</w:t>
      </w:r>
      <w:r w:rsidRPr="00596FFA">
        <w:rPr>
          <w:rFonts w:ascii="Times New Roman" w:hAnsi="Times New Roman" w:cs="Times New Roman"/>
          <w:lang w:eastAsia="zh-CN"/>
        </w:rPr>
        <w:t xml:space="preserve"> – территория, примыкающая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Границы зон санитарной охраны источников питьевого водоснабжения - границы зон I и II поясов, а также жесткой зоны II пояса</w:t>
      </w:r>
      <w:r w:rsidRPr="00596FFA">
        <w:rPr>
          <w:rFonts w:ascii="Times New Roman" w:hAnsi="Times New Roman" w:cs="Times New Roman"/>
          <w:lang w:eastAsia="zh-CN"/>
        </w:rPr>
        <w:t>:</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lang w:eastAsia="zh-CN"/>
        </w:rPr>
        <w:t>1) 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lang w:eastAsia="zh-CN"/>
        </w:rPr>
        <w:t>2) 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lang w:eastAsia="zh-CN"/>
        </w:rPr>
        <w:t>3) 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Границы санитарно-защитных зон</w:t>
      </w:r>
      <w:r w:rsidRPr="00596FFA">
        <w:rPr>
          <w:rFonts w:ascii="Times New Roman" w:hAnsi="Times New Roman" w:cs="Times New Roman"/>
          <w:lang w:eastAsia="zh-CN"/>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Правила землепользования и застройки</w:t>
      </w:r>
      <w:r w:rsidRPr="00596FFA">
        <w:rPr>
          <w:rFonts w:ascii="Times New Roman" w:hAnsi="Times New Roman" w:cs="Times New Roman"/>
          <w:lang w:eastAsia="zh-CN"/>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Градостроительное зонирование</w:t>
      </w:r>
      <w:r w:rsidRPr="00596FFA">
        <w:rPr>
          <w:rFonts w:ascii="Times New Roman" w:hAnsi="Times New Roman" w:cs="Times New Roman"/>
          <w:lang w:eastAsia="zh-CN"/>
        </w:rPr>
        <w:t xml:space="preserve"> - зонирование территорий муниципального образования в целях определения территориальных зон и установления градостроительных регламентов.</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Территориальные зоны</w:t>
      </w:r>
      <w:r w:rsidRPr="00596FFA">
        <w:rPr>
          <w:rFonts w:ascii="Times New Roman" w:hAnsi="Times New Roman" w:cs="Times New Roman"/>
          <w:lang w:eastAsia="zh-CN"/>
        </w:rPr>
        <w:t xml:space="preserve"> - зоны, для которых в правилах землепользования и застройки определены границы и установлены градостроительные регламенты.</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Градостроительный регламент</w:t>
      </w:r>
      <w:r w:rsidRPr="00596FFA">
        <w:rPr>
          <w:rFonts w:ascii="Times New Roman" w:hAnsi="Times New Roman" w:cs="Times New Roman"/>
          <w:lang w:eastAsia="zh-CN"/>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color w:val="FF0000"/>
          <w:lang w:eastAsia="zh-CN"/>
        </w:rPr>
      </w:pPr>
      <w:r w:rsidRPr="00596FFA">
        <w:rPr>
          <w:rFonts w:ascii="Times New Roman" w:hAnsi="Times New Roman" w:cs="Times New Roman"/>
          <w:b/>
          <w:bCs/>
          <w:lang w:eastAsia="zh-CN"/>
        </w:rPr>
        <w:lastRenderedPageBreak/>
        <w:t xml:space="preserve">Благоустройство территории </w:t>
      </w:r>
      <w:r w:rsidRPr="00596FFA">
        <w:rPr>
          <w:rFonts w:ascii="Times New Roman" w:hAnsi="Times New Roman" w:cs="Times New Roman"/>
          <w:lang w:eastAsia="zh-CN"/>
        </w:rPr>
        <w:t>–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r w:rsidRPr="00596FFA">
        <w:rPr>
          <w:rFonts w:ascii="Times New Roman" w:hAnsi="Times New Roman" w:cs="Times New Roman"/>
          <w:color w:val="FF0000"/>
          <w:lang w:eastAsia="zh-CN"/>
        </w:rPr>
        <w:t>.</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Историческое поселение</w:t>
      </w:r>
      <w:r w:rsidRPr="00596FFA">
        <w:rPr>
          <w:rFonts w:ascii="Times New Roman" w:hAnsi="Times New Roman" w:cs="Times New Roman"/>
          <w:lang w:eastAsia="zh-CN"/>
        </w:rPr>
        <w:t xml:space="preserve"> -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Земельный участок</w:t>
      </w:r>
      <w:r w:rsidRPr="00596FFA">
        <w:rPr>
          <w:rFonts w:ascii="Times New Roman" w:hAnsi="Times New Roman" w:cs="Times New Roman"/>
          <w:lang w:eastAsia="zh-CN"/>
        </w:rPr>
        <w:t xml:space="preserve"> - недвижимая вещь, которая представляет собой часть земной поверхности и имеет характеристики, позволяющие определить ее в качестве индивидуально определенной вещи. </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Градостроительный план земельного участка</w:t>
      </w:r>
      <w:r w:rsidRPr="00596FFA">
        <w:rPr>
          <w:rFonts w:ascii="Times New Roman" w:hAnsi="Times New Roman" w:cs="Times New Roman"/>
          <w:lang w:eastAsia="zh-CN"/>
        </w:rPr>
        <w:t xml:space="preserve">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и подготовка которого осуществляется применительно к застроенным или предназначенным для строительства, реконструкции объектам капитального строительства (за исключением линейных объектов), земельным участкам.</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b/>
          <w:bCs/>
          <w:lang w:eastAsia="zh-CN"/>
        </w:rPr>
      </w:pPr>
      <w:r w:rsidRPr="00596FFA">
        <w:rPr>
          <w:rFonts w:ascii="Times New Roman" w:hAnsi="Times New Roman" w:cs="Times New Roman"/>
          <w:b/>
          <w:bCs/>
          <w:lang w:eastAsia="zh-CN"/>
        </w:rPr>
        <w:t>Градостроительная емкость территории (интенсивность использования, застройки)</w:t>
      </w:r>
      <w:r w:rsidRPr="00596FFA">
        <w:rPr>
          <w:rFonts w:ascii="Times New Roman" w:hAnsi="Times New Roman" w:cs="Times New Roman"/>
          <w:lang w:eastAsia="zh-CN"/>
        </w:rPr>
        <w:t xml:space="preserve"> - объем застройки, который соответствует роли и месту территории в планировочной структуре населенного пункта.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Коэффициент застройки (Кз)</w:t>
      </w:r>
      <w:r w:rsidRPr="00596FFA">
        <w:rPr>
          <w:rFonts w:ascii="Times New Roman" w:hAnsi="Times New Roman" w:cs="Times New Roman"/>
          <w:lang w:eastAsia="zh-CN"/>
        </w:rPr>
        <w:t xml:space="preserve"> - отношение территории земельного участка, которая может быть занята зданиями, ко всей площади участка (в процентах).</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Коэффициент плотности застройки (Кпз)</w:t>
      </w:r>
      <w:r w:rsidRPr="00596FFA">
        <w:rPr>
          <w:rFonts w:ascii="Times New Roman" w:hAnsi="Times New Roman" w:cs="Times New Roman"/>
          <w:lang w:eastAsia="zh-CN"/>
        </w:rPr>
        <w:t xml:space="preserve"> - отношение площади всех этажей зданий и сооружений к площади участка.</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Плотность застройки</w:t>
      </w:r>
      <w:r w:rsidRPr="00596FFA">
        <w:rPr>
          <w:rFonts w:ascii="Times New Roman" w:hAnsi="Times New Roman" w:cs="Times New Roman"/>
          <w:lang w:eastAsia="zh-CN"/>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 </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Суммарная поэтажная площадь</w:t>
      </w:r>
      <w:r w:rsidRPr="00596FFA">
        <w:rPr>
          <w:rFonts w:ascii="Times New Roman" w:hAnsi="Times New Roman" w:cs="Times New Roman"/>
          <w:lang w:eastAsia="zh-CN"/>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Высота здания, строения, сооружения</w:t>
      </w:r>
      <w:r w:rsidRPr="00596FFA">
        <w:rPr>
          <w:rFonts w:ascii="Times New Roman" w:hAnsi="Times New Roman" w:cs="Times New Roman"/>
          <w:lang w:eastAsia="zh-CN"/>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Высота здания (архитектурная)</w:t>
      </w:r>
      <w:r w:rsidRPr="00596FFA">
        <w:rPr>
          <w:rFonts w:ascii="Times New Roman" w:hAnsi="Times New Roman" w:cs="Times New Roman"/>
          <w:lang w:eastAsia="zh-CN"/>
        </w:rPr>
        <w:t xml:space="preserve"> - одна из основных характеристик здания, определяемая количеством этажей или вертикальным линейным размером от проектной отметки земли до наивысшей отметки конструктивного элемента здания: парапет плоской кровли; карниз, конек или фронтон скатной крыши; купол; шпиль; башня, которые устанавливаются для определения высоты при архитектурно-композиционном решении объекта в окружающей среде.</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Строительство</w:t>
      </w:r>
      <w:r w:rsidRPr="00596FFA">
        <w:rPr>
          <w:rFonts w:ascii="Times New Roman" w:hAnsi="Times New Roman" w:cs="Times New Roman"/>
          <w:lang w:eastAsia="zh-CN"/>
        </w:rPr>
        <w:t xml:space="preserve"> - создание зданий, строений, сооружений (в том числе на месте сносимых объектов капитального строительства).</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Объект капитального строительства</w:t>
      </w:r>
      <w:r w:rsidRPr="00596FFA">
        <w:rPr>
          <w:rFonts w:ascii="Times New Roman" w:hAnsi="Times New Roman" w:cs="Times New Roman"/>
          <w:lang w:eastAsia="zh-CN"/>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Некапитальные строения, сооружения</w:t>
      </w:r>
      <w:r w:rsidRPr="00596FFA">
        <w:rPr>
          <w:rFonts w:ascii="Times New Roman" w:hAnsi="Times New Roman" w:cs="Times New Roman"/>
          <w:lang w:eastAsia="zh-CN"/>
        </w:rPr>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Линейные объекты</w:t>
      </w:r>
      <w:r w:rsidRPr="00596FFA">
        <w:rPr>
          <w:rFonts w:ascii="Times New Roman" w:hAnsi="Times New Roman" w:cs="Times New Roman"/>
          <w:lang w:eastAsia="zh-CN"/>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lastRenderedPageBreak/>
        <w:t>Реконструкция объектов капитального строительства (за исключением линейных объектов)</w:t>
      </w:r>
      <w:r w:rsidRPr="00596FFA">
        <w:rPr>
          <w:rFonts w:ascii="Times New Roman" w:hAnsi="Times New Roman" w:cs="Times New Roman"/>
          <w:lang w:eastAsia="zh-CN"/>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Реконструкция линейных объектов</w:t>
      </w:r>
      <w:r w:rsidRPr="00596FFA">
        <w:rPr>
          <w:rFonts w:ascii="Times New Roman" w:hAnsi="Times New Roman" w:cs="Times New Roman"/>
          <w:lang w:eastAsia="zh-CN"/>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Капитальный ремонт объектов капитального строительства (за исключением линейных объектов)</w:t>
      </w:r>
      <w:r w:rsidRPr="00596FFA">
        <w:rPr>
          <w:rFonts w:ascii="Times New Roman" w:hAnsi="Times New Roman" w:cs="Times New Roman"/>
          <w:lang w:eastAsia="zh-CN"/>
        </w:rPr>
        <w:t xml:space="preserve">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Капитальный ремонт линейных объектов</w:t>
      </w:r>
      <w:r w:rsidRPr="00596FFA">
        <w:rPr>
          <w:rFonts w:ascii="Times New Roman" w:hAnsi="Times New Roman" w:cs="Times New Roman"/>
          <w:lang w:eastAsia="zh-CN"/>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Инженерные изыскания</w:t>
      </w:r>
      <w:r w:rsidRPr="00596FFA">
        <w:rPr>
          <w:rFonts w:ascii="Times New Roman" w:hAnsi="Times New Roman" w:cs="Times New Roman"/>
          <w:lang w:eastAsia="zh-CN"/>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Застройщик</w:t>
      </w:r>
      <w:r w:rsidRPr="00596FFA">
        <w:rPr>
          <w:rFonts w:ascii="Times New Roman" w:hAnsi="Times New Roman" w:cs="Times New Roman"/>
          <w:lang w:eastAsia="zh-CN"/>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 №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Объекты федерального значения</w:t>
      </w:r>
      <w:r w:rsidRPr="00596FFA">
        <w:rPr>
          <w:rFonts w:ascii="Times New Roman" w:hAnsi="Times New Roman" w:cs="Times New Roman"/>
          <w:lang w:eastAsia="zh-CN"/>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кодекса Российской Федерации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lastRenderedPageBreak/>
        <w:t>Объекты регионального значения</w:t>
      </w:r>
      <w:r w:rsidRPr="00596FFA">
        <w:rPr>
          <w:rFonts w:ascii="Times New Roman" w:hAnsi="Times New Roman" w:cs="Times New Roman"/>
          <w:lang w:eastAsia="zh-CN"/>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Градостроительного кодекса Российской Федерации областях, подлежащих отображению на схеме территориального планирования субъекта Российской Федерации, определяются законом </w:t>
      </w:r>
      <w:r w:rsidR="0053323D">
        <w:rPr>
          <w:rFonts w:ascii="Times New Roman" w:hAnsi="Times New Roman" w:cs="Times New Roman"/>
          <w:lang w:eastAsia="zh-CN"/>
        </w:rPr>
        <w:t>Республики Адыгея</w:t>
      </w:r>
      <w:r w:rsidRPr="00596FFA">
        <w:rPr>
          <w:rFonts w:ascii="Times New Roman" w:hAnsi="Times New Roman" w:cs="Times New Roman"/>
          <w:lang w:eastAsia="zh-CN"/>
        </w:rPr>
        <w:t>.</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Объекты местного значения</w:t>
      </w:r>
      <w:r w:rsidRPr="00596FFA">
        <w:rPr>
          <w:rFonts w:ascii="Times New Roman" w:hAnsi="Times New Roman" w:cs="Times New Roman"/>
          <w:lang w:eastAsia="zh-CN"/>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пункте 1 части 3 статьи 19 и пункте 1 части 5 статьи 23 Градостроительного кодекса Российской Федерации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w:t>
      </w:r>
      <w:r w:rsidR="0053323D">
        <w:rPr>
          <w:rFonts w:ascii="Times New Roman" w:hAnsi="Times New Roman" w:cs="Times New Roman"/>
          <w:lang w:eastAsia="zh-CN"/>
        </w:rPr>
        <w:t>Республики Адыгея</w:t>
      </w:r>
      <w:r w:rsidRPr="00596FFA">
        <w:rPr>
          <w:rFonts w:ascii="Times New Roman" w:hAnsi="Times New Roman" w:cs="Times New Roman"/>
          <w:lang w:eastAsia="zh-CN"/>
        </w:rPr>
        <w:t>.</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Технический заказчик</w:t>
      </w:r>
      <w:r w:rsidRPr="00596FFA">
        <w:rPr>
          <w:rFonts w:ascii="Times New Roman" w:hAnsi="Times New Roman" w:cs="Times New Roman"/>
          <w:lang w:eastAsia="zh-CN"/>
        </w:rPr>
        <w:t xml:space="preserve">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 – строительного проектирования, строительства, за исключением случаев, предусмотренных частью 2.1 статьи 47, частью 4.1 статьи 48, частями 2.1 и 2.2 статьи 52, частями 5 и 6 статьи 55.31 Градостроительного кодекса российской федерации.  </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Программы комплексного развития систем коммунальной инфраструктуры поселения, городского округа</w:t>
      </w:r>
      <w:r w:rsidRPr="00596FFA">
        <w:rPr>
          <w:rFonts w:ascii="Times New Roman" w:hAnsi="Times New Roman" w:cs="Times New Roman"/>
          <w:lang w:eastAsia="zh-CN"/>
        </w:rPr>
        <w:t xml:space="preserve"> -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Градостроительным кодексом Российской Федерации, генеральных планов таких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lastRenderedPageBreak/>
        <w:t>Система коммунальной инфраструктуры</w:t>
      </w:r>
      <w:r w:rsidRPr="00596FFA">
        <w:rPr>
          <w:rFonts w:ascii="Times New Roman" w:hAnsi="Times New Roman" w:cs="Times New Roman"/>
          <w:lang w:eastAsia="zh-CN"/>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Транспортно-пересадочный узел</w:t>
      </w:r>
      <w:r w:rsidRPr="00596FFA">
        <w:rPr>
          <w:rFonts w:ascii="Times New Roman" w:hAnsi="Times New Roman" w:cs="Times New Roman"/>
          <w:lang w:eastAsia="zh-CN"/>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Нормативы градостроительного проектирования</w:t>
      </w:r>
      <w:r w:rsidRPr="00596FFA">
        <w:rPr>
          <w:rFonts w:ascii="Times New Roman" w:hAnsi="Times New Roman" w:cs="Times New Roman"/>
          <w:lang w:eastAsia="zh-CN"/>
        </w:rPr>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Градостроительного кодекса Российской Федерации,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b/>
          <w:bCs/>
          <w:lang w:eastAsia="zh-CN"/>
        </w:rPr>
      </w:pPr>
      <w:r w:rsidRPr="00596FFA">
        <w:rPr>
          <w:rFonts w:ascii="Times New Roman" w:hAnsi="Times New Roman" w:cs="Times New Roman"/>
          <w:b/>
          <w:bCs/>
          <w:lang w:eastAsia="zh-CN"/>
        </w:rPr>
        <w:t>Программы комплексного развития транспортной инфраструктуры поселения, городского округа</w:t>
      </w:r>
      <w:r w:rsidRPr="00596FFA">
        <w:rPr>
          <w:rFonts w:ascii="Times New Roman" w:hAnsi="Times New Roman" w:cs="Times New Roman"/>
          <w:lang w:eastAsia="zh-CN"/>
        </w:rPr>
        <w:t xml:space="preserve"> -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Градостроительным кодексом Российской Федерации, генеральных планов поселения, городского округа и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Программы комплексного развития социальной инфраструктуры поселения, городского округа</w:t>
      </w:r>
      <w:r w:rsidRPr="00596FFA">
        <w:rPr>
          <w:rFonts w:ascii="Times New Roman" w:hAnsi="Times New Roman" w:cs="Times New Roman"/>
          <w:lang w:eastAsia="zh-CN"/>
        </w:rPr>
        <w:t xml:space="preserve">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Градостроительным кодексом Российской Федерации,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w:t>
      </w:r>
    </w:p>
    <w:p w:rsidR="00596FFA" w:rsidRPr="00596FFA" w:rsidRDefault="00596FFA" w:rsidP="00596FFA">
      <w:pPr>
        <w:keepLines/>
        <w:widowControl w:val="0"/>
        <w:suppressAutoHyphens/>
        <w:overflowPunct w:val="0"/>
        <w:autoSpaceDE w:val="0"/>
        <w:autoSpaceDN w:val="0"/>
        <w:adjustRightInd w:val="0"/>
        <w:spacing w:after="0" w:line="240" w:lineRule="auto"/>
        <w:jc w:val="both"/>
        <w:rPr>
          <w:rFonts w:ascii="Times New Roman" w:hAnsi="Times New Roman" w:cs="Times New Roman"/>
          <w:lang w:eastAsia="zh-CN"/>
        </w:rPr>
      </w:pPr>
      <w:r w:rsidRPr="00596FFA">
        <w:rPr>
          <w:rFonts w:ascii="Times New Roman" w:hAnsi="Times New Roman" w:cs="Times New Roman"/>
          <w:lang w:eastAsia="zh-CN"/>
        </w:rPr>
        <w:t>объектов социальной инфраструктуры местного значения.</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Машино-место</w:t>
      </w:r>
      <w:r w:rsidRPr="00596FFA">
        <w:rPr>
          <w:rFonts w:ascii="Times New Roman" w:hAnsi="Times New Roman" w:cs="Times New Roman"/>
          <w:lang w:eastAsia="zh-CN"/>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Деятельность по комплексному и устойчивому развитию территории</w:t>
      </w:r>
      <w:r w:rsidRPr="00596FFA">
        <w:rPr>
          <w:rFonts w:ascii="Times New Roman" w:hAnsi="Times New Roman" w:cs="Times New Roman"/>
          <w:lang w:eastAsia="zh-CN"/>
        </w:rPr>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lastRenderedPageBreak/>
        <w:t>Элемент планировочной структуры</w:t>
      </w:r>
      <w:r w:rsidRPr="00596FFA">
        <w:rPr>
          <w:rFonts w:ascii="Times New Roman" w:hAnsi="Times New Roman" w:cs="Times New Roman"/>
          <w:lang w:eastAsia="zh-CN"/>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Микрорайон (квартал)</w:t>
      </w:r>
      <w:r w:rsidRPr="00596FFA">
        <w:rPr>
          <w:rFonts w:ascii="Times New Roman" w:hAnsi="Times New Roman" w:cs="Times New Roman"/>
          <w:lang w:eastAsia="zh-CN"/>
        </w:rPr>
        <w:t xml:space="preserve"> - структурный элемент жилой застройки.</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Жилой район</w:t>
      </w:r>
      <w:r w:rsidRPr="00596FFA">
        <w:rPr>
          <w:rFonts w:ascii="Times New Roman" w:hAnsi="Times New Roman" w:cs="Times New Roman"/>
          <w:lang w:eastAsia="zh-CN"/>
        </w:rPr>
        <w:t xml:space="preserve"> - структурный элемент селитебной территории.</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Улица</w:t>
      </w:r>
      <w:r w:rsidRPr="00596FFA">
        <w:rPr>
          <w:rFonts w:ascii="Times New Roman" w:hAnsi="Times New Roman" w:cs="Times New Roman"/>
          <w:lang w:eastAsia="zh-CN"/>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 xml:space="preserve">Дорога </w:t>
      </w:r>
      <w:r w:rsidRPr="00596FFA">
        <w:rPr>
          <w:rFonts w:ascii="Times New Roman" w:hAnsi="Times New Roman" w:cs="Times New Roman"/>
          <w:lang w:eastAsia="zh-CN"/>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Пешеходная зона</w:t>
      </w:r>
      <w:r w:rsidRPr="00596FFA">
        <w:rPr>
          <w:rFonts w:ascii="Times New Roman" w:hAnsi="Times New Roman" w:cs="Times New Roman"/>
          <w:lang w:eastAsia="zh-CN"/>
        </w:rPr>
        <w:t xml:space="preserve"> - территория, предназначенная для передвижения пешеходов.</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Здание жилое многоквартирное</w:t>
      </w:r>
      <w:r w:rsidRPr="00596FFA">
        <w:rPr>
          <w:rFonts w:ascii="Times New Roman" w:hAnsi="Times New Roman" w:cs="Times New Roman"/>
          <w:lang w:eastAsia="zh-CN"/>
        </w:rPr>
        <w:t xml:space="preserve"> - жилое здание, в котором квартиры имеют общие внеквартирные помещения и инженерные системы.</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Здание жилое многоквартирное секционного типа</w:t>
      </w:r>
      <w:r w:rsidRPr="00596FFA">
        <w:rPr>
          <w:rFonts w:ascii="Times New Roman" w:hAnsi="Times New Roman" w:cs="Times New Roman"/>
          <w:lang w:eastAsia="zh-CN"/>
        </w:rPr>
        <w:t xml:space="preserve"> - здание, состоящее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 </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Секция жилого здания</w:t>
      </w:r>
      <w:r w:rsidRPr="00596FFA">
        <w:rPr>
          <w:rFonts w:ascii="Times New Roman" w:hAnsi="Times New Roman" w:cs="Times New Roman"/>
          <w:lang w:eastAsia="zh-CN"/>
        </w:rPr>
        <w:t xml:space="preserve"> - часть здания, квартиры которой имеют выход на одну лестничную клетку непосредственно или через коридор и отделенная от других частей здания глухой стеной;</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Здание жилое многоквартирное галерейного типа</w:t>
      </w:r>
      <w:r w:rsidRPr="00596FFA">
        <w:rPr>
          <w:rFonts w:ascii="Times New Roman" w:hAnsi="Times New Roman" w:cs="Times New Roman"/>
          <w:lang w:eastAsia="zh-CN"/>
        </w:rPr>
        <w:t xml:space="preserve"> - здание, в котором все квартиры этажа имеют выходы через общую галерею не менее чем на две лестницы.</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Здание жилое многоквартирное коридорного типа</w:t>
      </w:r>
      <w:r w:rsidRPr="00596FFA">
        <w:rPr>
          <w:rFonts w:ascii="Times New Roman" w:hAnsi="Times New Roman" w:cs="Times New Roman"/>
          <w:lang w:eastAsia="zh-CN"/>
        </w:rPr>
        <w:t xml:space="preserve"> - здание, в котором все квартиры этажа имеют выходы через общий коридор не менее чем на две лестницы.</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Блокированный жилой дом (дом жилой блокированной застройки)</w:t>
      </w:r>
      <w:r w:rsidRPr="00596FFA">
        <w:rPr>
          <w:rFonts w:ascii="Times New Roman" w:hAnsi="Times New Roman" w:cs="Times New Roman"/>
          <w:lang w:eastAsia="zh-CN"/>
        </w:rPr>
        <w:t xml:space="preserve"> - Жилые дома блокированной застройки -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имеют общую стену (общие стены) без проемов с соседним блоком или соседними блоками, расположены на отдельном земельном участке и имеют выход на территорию общего пользования.</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Одноквартирный жилой дом</w:t>
      </w:r>
      <w:r w:rsidRPr="00596FFA">
        <w:rPr>
          <w:rFonts w:ascii="Times New Roman" w:hAnsi="Times New Roman" w:cs="Times New Roman"/>
          <w:lang w:eastAsia="zh-CN"/>
        </w:rPr>
        <w:t xml:space="preserve"> – жилой дом, предназначенный для проживания одной семьи и имеющий приквартирный участок.</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Приквартирный участок</w:t>
      </w:r>
      <w:r w:rsidRPr="00596FFA">
        <w:rPr>
          <w:rFonts w:ascii="Times New Roman" w:hAnsi="Times New Roman" w:cs="Times New Roman"/>
          <w:lang w:eastAsia="zh-CN"/>
        </w:rPr>
        <w:t xml:space="preserve"> - земельный участок, примыкающий к жилому зданию (квартире) с непосредственным выходом на него.</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Индивидуальный жилой дом</w:t>
      </w:r>
      <w:r w:rsidRPr="00596FFA">
        <w:rPr>
          <w:rFonts w:ascii="Times New Roman" w:hAnsi="Times New Roman" w:cs="Times New Roman"/>
          <w:lang w:eastAsia="zh-CN"/>
        </w:rPr>
        <w:t xml:space="preserve"> – отдельно стоящий жилой дом с количеством этажей не более трех, предназначенный для проживания одной семьи.</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Этаж надземный</w:t>
      </w:r>
      <w:r w:rsidRPr="00596FFA">
        <w:rPr>
          <w:rFonts w:ascii="Times New Roman" w:hAnsi="Times New Roman" w:cs="Times New Roman"/>
          <w:lang w:eastAsia="zh-CN"/>
        </w:rPr>
        <w:t xml:space="preserve"> - этаж с отметкой пола помещений не ниже планировочной отметки земли.</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Этаж подземный</w:t>
      </w:r>
      <w:r w:rsidRPr="00596FFA">
        <w:rPr>
          <w:rFonts w:ascii="Times New Roman" w:hAnsi="Times New Roman" w:cs="Times New Roman"/>
          <w:lang w:eastAsia="zh-CN"/>
        </w:rPr>
        <w:t xml:space="preserve"> - этаж с отметкой пола помещений ниже планировочной отметки земли на всю высоту помещений.</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Этаж первый</w:t>
      </w:r>
      <w:r w:rsidRPr="00596FFA">
        <w:rPr>
          <w:rFonts w:ascii="Times New Roman" w:hAnsi="Times New Roman" w:cs="Times New Roman"/>
          <w:lang w:eastAsia="zh-CN"/>
        </w:rPr>
        <w:t xml:space="preserve"> - нижний надземный этаж здания.</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Этаж цокольный</w:t>
      </w:r>
      <w:r w:rsidRPr="00596FFA">
        <w:rPr>
          <w:rFonts w:ascii="Times New Roman" w:hAnsi="Times New Roman" w:cs="Times New Roman"/>
          <w:lang w:eastAsia="zh-CN"/>
        </w:rPr>
        <w:t xml:space="preserve"> - этаж с отметкой пола помещений ниже планировочной отметки земли на высоту не более половины высоты помещений.</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Этаж подвальный</w:t>
      </w:r>
      <w:r w:rsidRPr="00596FFA">
        <w:rPr>
          <w:rFonts w:ascii="Times New Roman" w:hAnsi="Times New Roman" w:cs="Times New Roman"/>
          <w:lang w:eastAsia="zh-CN"/>
        </w:rPr>
        <w:t xml:space="preserve"> - этаж с отметкой пола помещений ниже планировочной отметки земли более чем наполовину высоты помещений или первый подземный этаж.</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Этаж мансардный</w:t>
      </w:r>
      <w:r w:rsidRPr="00596FFA">
        <w:rPr>
          <w:rFonts w:ascii="Times New Roman" w:hAnsi="Times New Roman" w:cs="Times New Roman"/>
          <w:lang w:eastAsia="zh-CN"/>
        </w:rPr>
        <w:t xml:space="preserve"> - этаж в чердачном пространстве, фасад которого полностью или частично образован поверхностью (поверхностями) наклонной, ломаной или криволинейной крыши.</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Этаж технический</w:t>
      </w:r>
      <w:r w:rsidRPr="00596FFA">
        <w:rPr>
          <w:rFonts w:ascii="Times New Roman" w:hAnsi="Times New Roman" w:cs="Times New Roman"/>
          <w:lang w:eastAsia="zh-CN"/>
        </w:rPr>
        <w:t xml:space="preserve">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b/>
          <w:bCs/>
          <w:lang w:eastAsia="zh-CN"/>
        </w:rPr>
      </w:pPr>
      <w:r w:rsidRPr="00596FFA">
        <w:rPr>
          <w:rFonts w:ascii="Times New Roman" w:hAnsi="Times New Roman" w:cs="Times New Roman"/>
          <w:b/>
          <w:bCs/>
          <w:lang w:eastAsia="zh-CN"/>
        </w:rPr>
        <w:t>Планировочная отметка земли</w:t>
      </w:r>
      <w:r w:rsidRPr="00596FFA">
        <w:rPr>
          <w:rFonts w:ascii="Times New Roman" w:hAnsi="Times New Roman" w:cs="Times New Roman"/>
          <w:lang w:eastAsia="zh-CN"/>
        </w:rPr>
        <w:t xml:space="preserve"> - уровень земли на границе земли и отмостки здания.</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Гостевой дом для сезонного проживания отдыхающих и туристов (далее - гостевой дом)</w:t>
      </w:r>
      <w:r w:rsidRPr="00596FFA">
        <w:rPr>
          <w:rFonts w:ascii="Times New Roman" w:hAnsi="Times New Roman" w:cs="Times New Roman"/>
          <w:lang w:eastAsia="zh-CN"/>
        </w:rPr>
        <w:t xml:space="preserve">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Гостевой дом должен</w:t>
      </w:r>
    </w:p>
    <w:p w:rsidR="00596FFA" w:rsidRPr="00596FFA" w:rsidRDefault="00596FFA" w:rsidP="00596FFA">
      <w:pPr>
        <w:keepLines/>
        <w:widowControl w:val="0"/>
        <w:suppressAutoHyphens/>
        <w:overflowPunct w:val="0"/>
        <w:autoSpaceDE w:val="0"/>
        <w:autoSpaceDN w:val="0"/>
        <w:adjustRightInd w:val="0"/>
        <w:spacing w:after="0" w:line="240" w:lineRule="auto"/>
        <w:jc w:val="both"/>
        <w:rPr>
          <w:rFonts w:ascii="Times New Roman" w:hAnsi="Times New Roman" w:cs="Times New Roman"/>
          <w:lang w:eastAsia="zh-CN"/>
        </w:rPr>
      </w:pPr>
      <w:r w:rsidRPr="00596FFA">
        <w:rPr>
          <w:rFonts w:ascii="Times New Roman" w:hAnsi="Times New Roman" w:cs="Times New Roman"/>
          <w:lang w:eastAsia="zh-CN"/>
        </w:rPr>
        <w:lastRenderedPageBreak/>
        <w:t>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Доходный дом</w:t>
      </w:r>
      <w:r w:rsidRPr="00596FFA">
        <w:rPr>
          <w:rFonts w:ascii="Times New Roman" w:hAnsi="Times New Roman" w:cs="Times New Roman"/>
          <w:lang w:eastAsia="zh-CN"/>
        </w:rPr>
        <w:t xml:space="preserve"> - многоквартирный жилой дом, возведенный на участке, предоставленном под жилищное строительство в установленном порядке, в котором все жилые и нежилые помещения без ограничения размера площади предоставляются для проживания во временное владение или пользование юридическим и физическим лицам по договорам аренды или коммерческого найма. </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Подрядчик</w:t>
      </w:r>
      <w:r w:rsidRPr="00596FFA">
        <w:rPr>
          <w:rFonts w:ascii="Times New Roman" w:hAnsi="Times New Roman" w:cs="Times New Roman"/>
          <w:lang w:eastAsia="zh-CN"/>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Прибрежная защитная полоса</w:t>
      </w:r>
      <w:r w:rsidRPr="00596FFA">
        <w:rPr>
          <w:rFonts w:ascii="Times New Roman" w:hAnsi="Times New Roman" w:cs="Times New Roman"/>
          <w:lang w:eastAsia="zh-CN"/>
        </w:rPr>
        <w:t xml:space="preserve"> – часть водоохраной зоны, для которой вводятся дополнительные ограничения хозяйственной и иной деятельности.</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Процент застройки участка</w:t>
      </w:r>
      <w:r w:rsidRPr="00596FFA">
        <w:rPr>
          <w:rFonts w:ascii="Times New Roman" w:hAnsi="Times New Roman" w:cs="Times New Roman"/>
          <w:lang w:eastAsia="zh-CN"/>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Максимальный процент застройки в границах земельного участка</w:t>
      </w:r>
      <w:r w:rsidRPr="00596FFA">
        <w:rPr>
          <w:rFonts w:ascii="Times New Roman" w:hAnsi="Times New Roman" w:cs="Times New Roman"/>
          <w:lang w:eastAsia="zh-CN"/>
        </w:rPr>
        <w:t xml:space="preserve"> - отношение суммарной площади земельного участка, которая может быть застроена, ко всей площади земельного участка.</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Публичный сервитут</w:t>
      </w:r>
      <w:r w:rsidRPr="00596FFA">
        <w:rPr>
          <w:rFonts w:ascii="Times New Roman" w:hAnsi="Times New Roman" w:cs="Times New Roman"/>
          <w:lang w:eastAsia="zh-CN"/>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Разрешенное использование земельных участков и иных объектов недвижимости</w:t>
      </w:r>
      <w:r w:rsidRPr="00596FFA">
        <w:rPr>
          <w:rFonts w:ascii="Times New Roman" w:hAnsi="Times New Roman" w:cs="Times New Roman"/>
          <w:lang w:eastAsia="zh-CN"/>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Частный сервитут</w:t>
      </w:r>
      <w:r w:rsidRPr="00596FFA">
        <w:rPr>
          <w:rFonts w:ascii="Times New Roman" w:hAnsi="Times New Roman" w:cs="Times New Roman"/>
          <w:lang w:eastAsia="zh-CN"/>
        </w:rP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Озелененная территория</w:t>
      </w:r>
      <w:r w:rsidRPr="00596FFA">
        <w:rPr>
          <w:rFonts w:ascii="Times New Roman" w:hAnsi="Times New Roman" w:cs="Times New Roman"/>
          <w:lang w:eastAsia="zh-CN"/>
        </w:rPr>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Коэффициент озеленения</w:t>
      </w:r>
      <w:r w:rsidRPr="00596FFA">
        <w:rPr>
          <w:rFonts w:ascii="Times New Roman" w:hAnsi="Times New Roman" w:cs="Times New Roman"/>
          <w:lang w:eastAsia="zh-CN"/>
        </w:rPr>
        <w:t xml:space="preserve"> - отношение территории земельного участка, которая должна быть занята зелеными насаждениями, ко всей площади участка (в процентах).</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Квартал сохраняемой застройки</w:t>
      </w:r>
      <w:r w:rsidRPr="00596FFA">
        <w:rPr>
          <w:rFonts w:ascii="Times New Roman" w:hAnsi="Times New Roman" w:cs="Times New Roman"/>
          <w:lang w:eastAsia="zh-CN"/>
        </w:rPr>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Малые архитектурные формы</w:t>
      </w:r>
      <w:r w:rsidRPr="00596FFA">
        <w:rPr>
          <w:rFonts w:ascii="Times New Roman" w:hAnsi="Times New Roman" w:cs="Times New Roman"/>
          <w:lang w:eastAsia="zh-CN"/>
        </w:rPr>
        <w:t xml:space="preserve"> - фонтаны, декоративные бассейны, водопады, беседки, теневые навесы, перголы, подпорные стенки, лестницы, кровли, парапеты, оборудование для игр детей и отдыха взрослого населения, ограждения, садово-парковая мебель и тому подобное;</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Защитные дорожные сооружения</w:t>
      </w:r>
      <w:r w:rsidRPr="00596FFA">
        <w:rPr>
          <w:rFonts w:ascii="Times New Roman" w:hAnsi="Times New Roman" w:cs="Times New Roman"/>
          <w:lang w:eastAsia="zh-CN"/>
        </w:rPr>
        <w:t xml:space="preserve">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подобные сооружения. </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Стоянка для автомобилей (автостоянка)</w:t>
      </w:r>
      <w:r w:rsidRPr="00596FFA">
        <w:rPr>
          <w:rFonts w:ascii="Times New Roman" w:hAnsi="Times New Roman" w:cs="Times New Roman"/>
          <w:lang w:eastAsia="zh-CN"/>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Надземная автостоянка закрытого типа</w:t>
      </w:r>
      <w:r w:rsidRPr="00596FFA">
        <w:rPr>
          <w:rFonts w:ascii="Times New Roman" w:hAnsi="Times New Roman" w:cs="Times New Roman"/>
          <w:lang w:eastAsia="zh-CN"/>
        </w:rPr>
        <w:t xml:space="preserve"> - автостоянка с наружными стеновыми ограждениями (гаражи, гаражи-стоянки, гаражные комплексы).</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Автостоянка открытого типа</w:t>
      </w:r>
      <w:r w:rsidRPr="00596FFA">
        <w:rPr>
          <w:rFonts w:ascii="Times New Roman" w:hAnsi="Times New Roman" w:cs="Times New Roman"/>
          <w:lang w:eastAsia="zh-CN"/>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lastRenderedPageBreak/>
        <w:t>Парковка (парковочное место)</w:t>
      </w:r>
      <w:r w:rsidRPr="00596FFA">
        <w:rPr>
          <w:rFonts w:ascii="Times New Roman" w:hAnsi="Times New Roman" w:cs="Times New Roman"/>
          <w:lang w:eastAsia="zh-CN"/>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Гостевые стоянки</w:t>
      </w:r>
      <w:r w:rsidRPr="00596FFA">
        <w:rPr>
          <w:rFonts w:ascii="Times New Roman" w:hAnsi="Times New Roman" w:cs="Times New Roman"/>
          <w:lang w:eastAsia="zh-CN"/>
        </w:rPr>
        <w:t xml:space="preserve"> - открытые площадки, предназначенные для кратковременного хранения (стоянки) легковых автомобилей.</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Магазин</w:t>
      </w:r>
      <w:r w:rsidRPr="00596FFA">
        <w:rPr>
          <w:rFonts w:ascii="Times New Roman" w:hAnsi="Times New Roman" w:cs="Times New Roman"/>
          <w:lang w:eastAsia="zh-CN"/>
        </w:rPr>
        <w:t xml:space="preserve">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Киоск</w:t>
      </w:r>
      <w:r w:rsidRPr="00596FFA">
        <w:rPr>
          <w:rFonts w:ascii="Times New Roman" w:hAnsi="Times New Roman" w:cs="Times New Roman"/>
          <w:lang w:eastAsia="zh-CN"/>
        </w:rPr>
        <w:t xml:space="preserve"> - нестационарный торговый объект, представляющий собой некапитальное,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площадью до 20 кв.м.</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Торговый павильон</w:t>
      </w:r>
      <w:r w:rsidRPr="00596FFA">
        <w:rPr>
          <w:rFonts w:ascii="Times New Roman" w:hAnsi="Times New Roman" w:cs="Times New Roman"/>
          <w:lang w:eastAsia="zh-CN"/>
        </w:rPr>
        <w:t xml:space="preserve"> - нестационарный торговый объект, представляющий собой некапитальное, одноэтажное сооружение, имеющее торговый зал, рассчитанный на одно или несколько рабочих мест продавцов и помещение для хранения товарного запаса.</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Пандус</w:t>
      </w:r>
      <w:r w:rsidRPr="00596FFA">
        <w:rPr>
          <w:rFonts w:ascii="Times New Roman" w:hAnsi="Times New Roman" w:cs="Times New Roman"/>
          <w:lang w:eastAsia="zh-CN"/>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Маломобильные граждане</w:t>
      </w:r>
      <w:r w:rsidRPr="00596FFA">
        <w:rPr>
          <w:rFonts w:ascii="Times New Roman" w:hAnsi="Times New Roman" w:cs="Times New Roman"/>
          <w:lang w:eastAsia="zh-CN"/>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 </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 xml:space="preserve">Контейнер </w:t>
      </w:r>
      <w:r w:rsidRPr="00596FFA">
        <w:rPr>
          <w:rFonts w:ascii="Times New Roman" w:hAnsi="Times New Roman" w:cs="Times New Roman"/>
          <w:lang w:eastAsia="zh-CN"/>
        </w:rPr>
        <w:t>– стандартная емкость для сбора ТБО объемом 0,6 - 1,5 кубических метров;</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lang w:eastAsia="zh-CN"/>
        </w:rPr>
      </w:pPr>
      <w:r w:rsidRPr="00596FFA">
        <w:rPr>
          <w:rFonts w:ascii="Times New Roman" w:hAnsi="Times New Roman" w:cs="Times New Roman"/>
          <w:b/>
          <w:bCs/>
          <w:lang w:eastAsia="zh-CN"/>
        </w:rPr>
        <w:t>Бункер-накопитель</w:t>
      </w:r>
      <w:r w:rsidRPr="00596FFA">
        <w:rPr>
          <w:rFonts w:ascii="Times New Roman" w:hAnsi="Times New Roman" w:cs="Times New Roman"/>
          <w:lang w:eastAsia="zh-CN"/>
        </w:rPr>
        <w:t xml:space="preserve"> - стандартная емкость для сбора КГМ объемом более 2,0 кубических метров.</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b/>
          <w:bCs/>
          <w:i/>
          <w:iCs/>
          <w:sz w:val="28"/>
          <w:szCs w:val="28"/>
          <w:lang w:eastAsia="zh-CN"/>
        </w:rPr>
      </w:pPr>
    </w:p>
    <w:p w:rsidR="00596FFA" w:rsidRPr="00596FFA" w:rsidRDefault="00596FFA" w:rsidP="00596FFA">
      <w:pPr>
        <w:widowControl w:val="0"/>
        <w:spacing w:after="0" w:line="240" w:lineRule="auto"/>
        <w:ind w:firstLine="709"/>
        <w:jc w:val="both"/>
        <w:rPr>
          <w:rFonts w:ascii="Times New Roman" w:hAnsi="Times New Roman" w:cs="Times New Roman"/>
          <w:b/>
        </w:rPr>
      </w:pPr>
    </w:p>
    <w:p w:rsidR="00596FFA" w:rsidRPr="00596FFA" w:rsidRDefault="00596FFA" w:rsidP="00596FFA">
      <w:pPr>
        <w:widowControl w:val="0"/>
        <w:spacing w:after="0" w:line="240" w:lineRule="auto"/>
        <w:ind w:firstLine="709"/>
        <w:jc w:val="both"/>
        <w:rPr>
          <w:rFonts w:ascii="Times New Roman" w:hAnsi="Times New Roman" w:cs="Times New Roman"/>
          <w:b/>
        </w:rPr>
      </w:pPr>
    </w:p>
    <w:p w:rsidR="00596FFA" w:rsidRPr="00596FFA" w:rsidRDefault="00596FFA" w:rsidP="00596FFA">
      <w:pPr>
        <w:widowControl w:val="0"/>
        <w:spacing w:after="0" w:line="240" w:lineRule="auto"/>
        <w:ind w:firstLine="709"/>
        <w:jc w:val="both"/>
        <w:rPr>
          <w:rFonts w:ascii="Times New Roman" w:hAnsi="Times New Roman" w:cs="Times New Roman"/>
          <w:b/>
        </w:rPr>
      </w:pPr>
    </w:p>
    <w:p w:rsidR="00596FFA" w:rsidRPr="00596FFA" w:rsidRDefault="00596FFA" w:rsidP="00596FFA">
      <w:pPr>
        <w:widowControl w:val="0"/>
        <w:spacing w:after="0" w:line="240" w:lineRule="auto"/>
        <w:ind w:firstLine="709"/>
        <w:jc w:val="both"/>
        <w:rPr>
          <w:rFonts w:ascii="Times New Roman" w:hAnsi="Times New Roman" w:cs="Times New Roman"/>
          <w:b/>
        </w:rPr>
      </w:pPr>
      <w:r w:rsidRPr="00596FFA">
        <w:rPr>
          <w:rFonts w:ascii="Times New Roman" w:hAnsi="Times New Roman" w:cs="Times New Roman"/>
          <w:b/>
        </w:rPr>
        <w:t>Статья 2. Основания введения, назначение и состав Правил</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Настоящие Правила в соответствии с Градостроительным кодексом Российской Федерации, Земельным кодексом Российской Федерации предусматривают в Ходзинском сельском поселение систему регулирования землепользования и застройки, которая основана на градостроительном зонировании – делении всей территории в границах Ходзинское сельского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Правила землепользования и застройки разрабатываются в целях:</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создания условий для планировки территорий муниципальных образований;</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3) обеспечения прав и законных интересов физических и юридических лиц, в том числе </w:t>
      </w:r>
      <w:r w:rsidRPr="00596FFA">
        <w:rPr>
          <w:rFonts w:ascii="Times New Roman" w:hAnsi="Times New Roman" w:cs="Times New Roman"/>
        </w:rPr>
        <w:lastRenderedPageBreak/>
        <w:t>правообладателей земельных участков и объектов капитального строительства;</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Правила землепользования и застройки включают в себя: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порядок их применения и внесения изменений в указанные правила;</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карту градостроительного зонирования;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градостроительные регламенты.</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Порядок применения правил землепользования и застройки и внесения в них изменений включает в себя положения: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о регулировании землепользования и застройки органами местного самоуправления;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о подготовке документации по планировке территории органами местного самоуправления;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4) о проведении общественных обсуждений или публичных слушаний по вопросам землепользования и застройки;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5) о внесении изменений в правила землепользования и застройки;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6) о регулировании иных вопросов землепользования и застройки.</w:t>
      </w:r>
      <w:bookmarkStart w:id="0" w:name="sub_3004"/>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4.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bookmarkEnd w:id="0"/>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5. 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5.1.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bookmarkStart w:id="1" w:name="sub_3006"/>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6.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bookmarkStart w:id="2" w:name="sub_30061"/>
      <w:bookmarkEnd w:id="1"/>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виды разрешенного использования земельных участков и объектов капитального строительства;</w:t>
      </w:r>
      <w:bookmarkStart w:id="3" w:name="sub_30062"/>
      <w:bookmarkEnd w:id="2"/>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Start w:id="4" w:name="sub_30063"/>
      <w:bookmarkEnd w:id="3"/>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4"/>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6.1.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городского округа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w:t>
      </w:r>
      <w:r w:rsidRPr="00596FFA">
        <w:rPr>
          <w:rFonts w:ascii="Times New Roman" w:hAnsi="Times New Roman" w:cs="Times New Roman"/>
        </w:rPr>
        <w:lastRenderedPageBreak/>
        <w:t>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7. Настоящие Правила применяются наряду с техническими регламентами 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нормативными правовыми актами Ходзинское сельского поселения по вопросам регулирования землепользования и застройки. Указанные акты применяются в части, не противоречащей настоящим Правилам.</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8. Настоящие Правила обязательны для исполнения всеми расположенными на территории Ходзинское сельского поселения юридическими и физическими лицами, осуществляющими и контролирующими градостроительную деятельность на территории Ходзинского сельского поселения.</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sz w:val="28"/>
          <w:szCs w:val="28"/>
          <w:lang w:eastAsia="zh-CN"/>
        </w:rPr>
      </w:pPr>
    </w:p>
    <w:p w:rsidR="00596FFA" w:rsidRPr="00596FFA" w:rsidRDefault="00596FFA" w:rsidP="00596FFA">
      <w:pPr>
        <w:widowControl w:val="0"/>
        <w:spacing w:after="0" w:line="240" w:lineRule="auto"/>
        <w:ind w:firstLine="709"/>
        <w:jc w:val="both"/>
        <w:rPr>
          <w:rFonts w:ascii="Times New Roman" w:hAnsi="Times New Roman" w:cs="Times New Roman"/>
          <w:b/>
        </w:rPr>
      </w:pPr>
      <w:r w:rsidRPr="00596FFA">
        <w:rPr>
          <w:rFonts w:ascii="Times New Roman" w:hAnsi="Times New Roman" w:cs="Times New Roman"/>
          <w:b/>
        </w:rPr>
        <w:t>Статья 3. Открытость и доступность информации о землепользовании и застройке</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Администрация муниципального образования Кошехабльский район обеспечивает возможность ознакомления с настоящими Правилами всем желающим путем размещения правил на официальном сайте в сети Интернет.</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Администрация муниципального образования муниципального образования Кошехабльский район 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sz w:val="28"/>
          <w:szCs w:val="28"/>
          <w:lang w:eastAsia="zh-CN"/>
        </w:rPr>
      </w:pPr>
    </w:p>
    <w:p w:rsidR="00596FFA" w:rsidRPr="00596FFA" w:rsidRDefault="00596FFA" w:rsidP="00596FFA">
      <w:pPr>
        <w:widowControl w:val="0"/>
        <w:spacing w:after="0" w:line="240" w:lineRule="auto"/>
        <w:ind w:firstLine="708"/>
        <w:jc w:val="both"/>
        <w:rPr>
          <w:rFonts w:ascii="Times New Roman" w:hAnsi="Times New Roman" w:cs="Times New Roman"/>
          <w:b/>
        </w:rPr>
      </w:pPr>
      <w:r w:rsidRPr="00596FFA">
        <w:rPr>
          <w:rFonts w:ascii="Times New Roman" w:hAnsi="Times New Roman" w:cs="Times New Roman"/>
          <w:b/>
        </w:rPr>
        <w:t>Раздел 2. Права использования недвижимости, возникшие до вступления в силу Правил</w:t>
      </w:r>
    </w:p>
    <w:p w:rsidR="00596FFA" w:rsidRPr="00596FFA" w:rsidRDefault="00596FFA" w:rsidP="00596FFA">
      <w:pPr>
        <w:widowControl w:val="0"/>
        <w:spacing w:after="0" w:line="240" w:lineRule="auto"/>
        <w:ind w:firstLine="709"/>
        <w:jc w:val="both"/>
        <w:rPr>
          <w:rFonts w:ascii="Times New Roman" w:hAnsi="Times New Roman" w:cs="Times New Roman"/>
          <w:b/>
        </w:rPr>
      </w:pPr>
    </w:p>
    <w:p w:rsidR="00596FFA" w:rsidRPr="00596FFA" w:rsidRDefault="00596FFA" w:rsidP="00596FFA">
      <w:pPr>
        <w:widowControl w:val="0"/>
        <w:spacing w:after="0" w:line="240" w:lineRule="auto"/>
        <w:ind w:firstLine="709"/>
        <w:jc w:val="both"/>
        <w:rPr>
          <w:rFonts w:ascii="Times New Roman" w:hAnsi="Times New Roman" w:cs="Times New Roman"/>
          <w:b/>
        </w:rPr>
      </w:pPr>
      <w:r w:rsidRPr="00596FFA">
        <w:rPr>
          <w:rFonts w:ascii="Times New Roman" w:hAnsi="Times New Roman" w:cs="Times New Roman"/>
          <w:b/>
        </w:rPr>
        <w:t>Статья 4. Общие положения, относящиеся к ранее возникшим правам</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Принятые до введения в действие настоящих Правил, нормативные правовые акты в отношении территории Ходзинского сельского поселения по вопросам землепользования и застройки применяются в части, не противоречащей настоящим Правилам.</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имеют вид, виды использования, которые не предусмотрены как разрешенные для соответствующих территориальных зон (часть III настоящих Правил);</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водоохранных зонах, в пределах которых не предусмотрено размещение соответствующих объектов.  </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имеют параметры разрешенного строительства (размеры земельных участков, в том числе их площадь, минимальные отступы от границ земельных участков, предельное количество этажей или предельная высота зданий, строений, сооружений, максимальный процент застройки в границах земельного участка, коэффициент плотности застройки) меньше или больше значений, установленных настоящими Правилами применительно к соответствующим территориальным зонам.</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b/>
          <w:bCs/>
          <w:i/>
          <w:iCs/>
          <w:sz w:val="28"/>
          <w:szCs w:val="28"/>
          <w:lang w:eastAsia="zh-CN"/>
        </w:rPr>
      </w:pPr>
    </w:p>
    <w:p w:rsidR="00596FFA" w:rsidRPr="00596FFA" w:rsidRDefault="00596FFA" w:rsidP="00596FFA">
      <w:pPr>
        <w:widowControl w:val="0"/>
        <w:spacing w:after="0" w:line="240" w:lineRule="auto"/>
        <w:ind w:firstLine="709"/>
        <w:jc w:val="both"/>
        <w:rPr>
          <w:rFonts w:ascii="Times New Roman" w:hAnsi="Times New Roman" w:cs="Times New Roman"/>
          <w:b/>
        </w:rPr>
      </w:pPr>
      <w:r w:rsidRPr="00596FFA">
        <w:rPr>
          <w:rFonts w:ascii="Times New Roman" w:hAnsi="Times New Roman" w:cs="Times New Roman"/>
          <w:b/>
        </w:rPr>
        <w:t>Статья 5. Использование и строительные изменения объектов недвижимости, не соответствующих Правилам</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1. Объекты недвижимости, предусмотренные «Общие положения, относящиеся к ранее возникшим правам» настоящих Правил, а также ставшие не 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lastRenderedPageBreak/>
        <w:t>Исключение составляют те не соответствующие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В соответствии с федеральным законом может быть наложен запрет на продолжение использования данных объектов.</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целях приведения их в соответствие с настоящими Правилами.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Не допускается увеличивать площадь и строительный объем объектов недвижимости, указанных в подпунктах 1, 2 части статьи 4 «Общие положения, относящиеся к ранее возникшим правам»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Указанные в подпункте 3 части статьи 4 «Общие положения, относящиеся к ранее возникшим правам» настоящих Правил объекты недвижимости, несоответствующие настоящим Правилам по строительным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могут поддерживаться и использоваться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Несоответствующий вид использования недвижимости не может быть заменен на иной несоответствующий вид использования.</w:t>
      </w:r>
    </w:p>
    <w:p w:rsidR="00596FFA" w:rsidRPr="00596FFA" w:rsidRDefault="00596FFA" w:rsidP="00596FFA">
      <w:pPr>
        <w:keepLines/>
        <w:widowControl w:val="0"/>
        <w:tabs>
          <w:tab w:val="left" w:pos="7845"/>
        </w:tabs>
        <w:suppressAutoHyphens/>
        <w:overflowPunct w:val="0"/>
        <w:autoSpaceDE w:val="0"/>
        <w:autoSpaceDN w:val="0"/>
        <w:adjustRightInd w:val="0"/>
        <w:spacing w:after="0" w:line="240" w:lineRule="auto"/>
        <w:ind w:firstLine="720"/>
        <w:jc w:val="both"/>
        <w:rPr>
          <w:rFonts w:ascii="Times New Roman" w:hAnsi="Times New Roman" w:cs="Times New Roman"/>
          <w:sz w:val="28"/>
          <w:szCs w:val="28"/>
          <w:lang w:eastAsia="zh-CN"/>
        </w:rPr>
      </w:pPr>
      <w:r w:rsidRPr="00596FFA">
        <w:rPr>
          <w:rFonts w:ascii="Times New Roman" w:hAnsi="Times New Roman" w:cs="Times New Roman"/>
          <w:sz w:val="28"/>
          <w:szCs w:val="28"/>
          <w:lang w:eastAsia="zh-CN"/>
        </w:rPr>
        <w:tab/>
      </w:r>
    </w:p>
    <w:p w:rsidR="00596FFA" w:rsidRPr="00596FFA" w:rsidRDefault="00596FFA" w:rsidP="00596FFA">
      <w:pPr>
        <w:widowControl w:val="0"/>
        <w:spacing w:after="0" w:line="240" w:lineRule="auto"/>
        <w:ind w:firstLine="709"/>
        <w:jc w:val="both"/>
        <w:rPr>
          <w:rFonts w:ascii="Times New Roman" w:hAnsi="Times New Roman" w:cs="Times New Roman"/>
          <w:b/>
        </w:rPr>
      </w:pPr>
      <w:r w:rsidRPr="00596FFA">
        <w:rPr>
          <w:rFonts w:ascii="Times New Roman" w:hAnsi="Times New Roman" w:cs="Times New Roman"/>
          <w:b/>
        </w:rPr>
        <w:t>Раздел 3. Участники отношений, возникающих по поводу землепользования и застройки</w:t>
      </w:r>
    </w:p>
    <w:p w:rsidR="00596FFA" w:rsidRPr="00596FFA" w:rsidRDefault="00596FFA" w:rsidP="00596FFA">
      <w:pPr>
        <w:widowControl w:val="0"/>
        <w:spacing w:after="0" w:line="240" w:lineRule="auto"/>
        <w:ind w:firstLine="709"/>
        <w:jc w:val="both"/>
        <w:rPr>
          <w:rFonts w:ascii="Times New Roman" w:hAnsi="Times New Roman" w:cs="Times New Roman"/>
          <w:b/>
        </w:rPr>
      </w:pPr>
    </w:p>
    <w:p w:rsidR="00596FFA" w:rsidRPr="00596FFA" w:rsidRDefault="00596FFA" w:rsidP="00596FFA">
      <w:pPr>
        <w:widowControl w:val="0"/>
        <w:spacing w:after="0" w:line="240" w:lineRule="auto"/>
        <w:ind w:firstLine="709"/>
        <w:jc w:val="both"/>
        <w:rPr>
          <w:rFonts w:ascii="Times New Roman" w:hAnsi="Times New Roman" w:cs="Times New Roman"/>
          <w:b/>
        </w:rPr>
      </w:pPr>
      <w:r w:rsidRPr="00596FFA">
        <w:rPr>
          <w:rFonts w:ascii="Times New Roman" w:hAnsi="Times New Roman" w:cs="Times New Roman"/>
          <w:b/>
        </w:rPr>
        <w:t>Статья 6. Общие положения о лицах, осуществляющих землепользование и застройку, и их действиях</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В соответствии с законодательством настоящие Правила, а также принимаемые в соответствии с ними иные нормативные правовые акты Ходзинское сельского поселения регулируют действия физических и юридических лиц, которые:</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участвуют в торгах (конкурсах, аукционах), подготавливаемых и проводимых Администрацией муниципального образования Кошехабльский район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2) обращаются в Администрацию муниципального образования Кошехабльский район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 </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владея земельными участками,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 </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5) осуществляют иные действия в области землепользования и застройки.</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b/>
          <w:bCs/>
          <w:i/>
          <w:iCs/>
          <w:sz w:val="28"/>
          <w:szCs w:val="28"/>
          <w:lang w:eastAsia="zh-CN"/>
        </w:rPr>
      </w:pPr>
    </w:p>
    <w:p w:rsidR="00596FFA" w:rsidRPr="00596FFA" w:rsidRDefault="00596FFA" w:rsidP="00596FFA">
      <w:pPr>
        <w:pStyle w:val="3"/>
        <w:spacing w:before="0" w:line="240" w:lineRule="auto"/>
        <w:rPr>
          <w:rFonts w:ascii="Times New Roman" w:hAnsi="Times New Roman" w:cs="Times New Roman"/>
          <w:b w:val="0"/>
          <w:szCs w:val="24"/>
        </w:rPr>
      </w:pPr>
      <w:r w:rsidRPr="00596FFA">
        <w:rPr>
          <w:rFonts w:ascii="Times New Roman" w:hAnsi="Times New Roman" w:cs="Times New Roman"/>
          <w:b w:val="0"/>
          <w:szCs w:val="24"/>
        </w:rPr>
        <w:t>Статья 7. Комиссия по подготовке правил землепользования и застройки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Комиссия по подготовке правил землепользования и застройки (далее – Комиссия) является постоянно действующим консультативным органом и формируется для обеспечения реализации настоящих Правил.</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Комиссия осуществляет свою деятельность в соответствии с законодательством Российской Федерации, настоящими Правилами, Положением о Комиссии и иными муниципальными правовыми актами.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lastRenderedPageBreak/>
        <w:t>2. К полномочиям Комиссии относится: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рассмотрение предложений о внесении изменений в настоящие Правила;</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подготовка заключения о внесении изменения в настоящие Правила;</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организация и проведение общественных обсуждений или публичных слушаний по обсуждению проекта генерального плана поселения, проекта Правил землепользования и застройки поселения, проектов планировки территории;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4) организация и проведение общественных обсуждений или публичных слушаний по вопросу внесения изменений в настоящие Правила, подготовка заключений, в которых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5) организация и проведение общественных обсуждений или публичных слушаний по вопросу предоставления разрешения на условно разрешенный вид использования земельного участка, объекта капитального строительства, подготовка рекомендаций о предоставлении разрешения на условно разрешенный вид использования земельного участка или об отказе в предоставлении такого разрешения с указанием причин принятого решения;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6) организация и проведение общественных обсуждений или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в соответствии с частью 1 статьи 40 Градостроительного кодекса Российской Федерации, подготовка рекомендаций о предоставлении разрешения на отклонение  от предельных параметров разрешенного строительства, реконструкции или об отказе в предоставлении такого разрешения с указанием причин принятого решения;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7) иные полномочия, отнесенные к компетенции комиссии муниципальными правовыми актами.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Состав и порядок деятельности комиссии утверждаются постановлением администрации муниципального образования Кошехабльского района.</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4. 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 </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5. На каждом заседании Комиссии ведется протокол, который подписывается председательствующим на заседании и секретарем Комиссии. К протоколу прилагаются копии материалов, рассматриваемые на заседании.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Протоколы заседаний Комиссии являются открытыми для всех заинтересованных лиц, которые могут получать копии протоколов. </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sz w:val="28"/>
          <w:szCs w:val="28"/>
          <w:lang w:eastAsia="zh-CN"/>
        </w:rPr>
      </w:pP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b/>
          <w:bCs/>
          <w:lang w:eastAsia="zh-CN"/>
        </w:rPr>
      </w:pPr>
      <w:r w:rsidRPr="00596FFA">
        <w:rPr>
          <w:rFonts w:ascii="Times New Roman" w:hAnsi="Times New Roman" w:cs="Times New Roman"/>
          <w:b/>
          <w:bCs/>
          <w:lang w:eastAsia="zh-CN"/>
        </w:rPr>
        <w:t>Раздел 4. Предоставление прав на земельные участки</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b/>
          <w:bCs/>
          <w:i/>
          <w:iCs/>
          <w:sz w:val="28"/>
          <w:szCs w:val="28"/>
          <w:lang w:eastAsia="zh-CN"/>
        </w:rPr>
      </w:pPr>
    </w:p>
    <w:p w:rsidR="00596FFA" w:rsidRPr="00596FFA" w:rsidRDefault="00596FFA" w:rsidP="00596FFA">
      <w:pPr>
        <w:widowControl w:val="0"/>
        <w:spacing w:after="0" w:line="240" w:lineRule="auto"/>
        <w:ind w:firstLine="709"/>
        <w:jc w:val="both"/>
        <w:rPr>
          <w:rFonts w:ascii="Times New Roman" w:hAnsi="Times New Roman" w:cs="Times New Roman"/>
          <w:b/>
        </w:rPr>
      </w:pPr>
      <w:r w:rsidRPr="00596FFA">
        <w:rPr>
          <w:rFonts w:ascii="Times New Roman" w:hAnsi="Times New Roman" w:cs="Times New Roman"/>
          <w:b/>
        </w:rPr>
        <w:t>Статья 8. Общие положения предоставления прав на земельные участки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1. 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Ходзинское сельского поселения осуществляется администрацией муниципального образования Кошехабльский район в соответствии с нормативными правовыми актами Российской Федерации, </w:t>
      </w:r>
      <w:r w:rsidR="0053323D">
        <w:rPr>
          <w:rFonts w:ascii="Times New Roman" w:hAnsi="Times New Roman" w:cs="Times New Roman"/>
        </w:rPr>
        <w:t>Республики Адыгея</w:t>
      </w:r>
      <w:r w:rsidRPr="00596FFA">
        <w:rPr>
          <w:rFonts w:ascii="Times New Roman" w:hAnsi="Times New Roman" w:cs="Times New Roman"/>
        </w:rPr>
        <w:t>, Уставом муниципального образования Кошехабльский район, Уставом Ходзинское сельского поселения и нормативными правовыми актами муниципального образования Кошехабльский район и Ходзинского сельского поселения.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Земельные участки, находящиеся в государственной или муниципальной собственности, предоставляются на основании: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договора купли-продажи в случае предоставления земельного участка в собственность за плату;</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договора аренды в случае предоставления земельного участка в аренду;</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4) договора безвозмездного пользования в случае предоставления земельного участка в безвозмездное пользование. </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2.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w:t>
      </w:r>
      <w:r w:rsidRPr="00596FFA">
        <w:rPr>
          <w:rFonts w:ascii="Times New Roman" w:hAnsi="Times New Roman" w:cs="Times New Roman"/>
        </w:rPr>
        <w:lastRenderedPageBreak/>
        <w:t>пунктом 3 статьи 11.3 Земельного кодекса РФ.</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Исключительно в соответствии с утвержденным проектом межевания территории осуществляется образование земельных участков:</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из земельного участка, предоставленного для комплексного освоения территории;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из земельного участка, предоставленного садоводческому или огородническому некоммерческому товариществу;</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в границах территории, в отношении которой в соответствии с законодательством о градостроительной деятельности заключен договор о ее развитии;</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 xml:space="preserve">4) </w:t>
      </w:r>
      <w:r w:rsidRPr="00596FFA">
        <w:rPr>
          <w:rStyle w:val="affff2"/>
          <w:rFonts w:ascii="Times New Roman" w:hAnsi="Times New Roman" w:cs="Times New Roman"/>
          <w:sz w:val="24"/>
          <w:szCs w:val="24"/>
        </w:rPr>
        <w:t>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w:t>
      </w:r>
      <w:hyperlink r:id="rId8" w:anchor="dst100275" w:history="1">
        <w:r w:rsidRPr="00596FFA">
          <w:rPr>
            <w:rStyle w:val="affff2"/>
            <w:rFonts w:ascii="Times New Roman" w:hAnsi="Times New Roman" w:cs="Times New Roman"/>
            <w:sz w:val="24"/>
            <w:szCs w:val="24"/>
          </w:rPr>
          <w:t>статьей 13</w:t>
        </w:r>
      </w:hyperlink>
      <w:r w:rsidRPr="00596FFA">
        <w:rPr>
          <w:rStyle w:val="affff2"/>
          <w:rFonts w:ascii="Times New Roman" w:hAnsi="Times New Roman" w:cs="Times New Roman"/>
          <w:sz w:val="24"/>
          <w:szCs w:val="24"/>
        </w:rPr>
        <w:t>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образования земельного участка для размещения объектов федерального значения, объектов регионального значения, объектов местного значения, не являющихся линейными объектами, а также образования земельного участка в целях его предоставления собственникам расположенных на нем зданий, сооружений;</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5) для строительства, реконструкции линейных объектов федерального, регионального или местного значения.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4. 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пункте 2 статьи 39.3 Земельного кодекса Российской Федерации, а также случаев проведения аукционов по продаже таких земельных участков в соответствии со статьей 39.18 Земельного кодекса Российской Федерации.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5.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пунктом статьи 39.3 Земельного кодекса РФ.</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6. Без проведения торгов осуществляется продажа:</w:t>
      </w:r>
    </w:p>
    <w:p w:rsidR="00596FFA" w:rsidRPr="00596FFA" w:rsidRDefault="00596FFA" w:rsidP="00596FFA">
      <w:pPr>
        <w:pStyle w:val="aa"/>
        <w:ind w:firstLine="851"/>
        <w:jc w:val="both"/>
        <w:rPr>
          <w:rFonts w:ascii="Times New Roman" w:hAnsi="Times New Roman" w:cs="Times New Roman"/>
          <w:sz w:val="24"/>
          <w:szCs w:val="24"/>
          <w:shd w:val="clear" w:color="auto" w:fill="FFFFFF"/>
        </w:rPr>
      </w:pPr>
      <w:r w:rsidRPr="00596FFA">
        <w:rPr>
          <w:rFonts w:ascii="Times New Roman" w:hAnsi="Times New Roman" w:cs="Times New Roman"/>
          <w:sz w:val="24"/>
          <w:szCs w:val="24"/>
        </w:rPr>
        <w:t xml:space="preserve">1) </w:t>
      </w:r>
      <w:r w:rsidRPr="00596FFA">
        <w:rPr>
          <w:rFonts w:ascii="Times New Roman" w:hAnsi="Times New Roman" w:cs="Times New Roman"/>
          <w:sz w:val="24"/>
          <w:szCs w:val="24"/>
          <w:shd w:val="clear" w:color="auto" w:fill="FFFFFF"/>
        </w:rPr>
        <w:t>земельных участков, образованных из земельного участка, предоставленного в аренду для комплексного освоения территории, лицу, с которым в соответствии с Градостроительным </w:t>
      </w:r>
      <w:hyperlink r:id="rId9" w:anchor="dst0" w:history="1">
        <w:r w:rsidRPr="00596FFA">
          <w:rPr>
            <w:rStyle w:val="ab"/>
            <w:rFonts w:ascii="Times New Roman" w:hAnsi="Times New Roman" w:cs="Times New Roman"/>
            <w:sz w:val="24"/>
            <w:szCs w:val="24"/>
            <w:shd w:val="clear" w:color="auto" w:fill="FFFFFF"/>
          </w:rPr>
          <w:t>кодексом</w:t>
        </w:r>
      </w:hyperlink>
      <w:r w:rsidRPr="00596FFA">
        <w:rPr>
          <w:rFonts w:ascii="Times New Roman" w:hAnsi="Times New Roman" w:cs="Times New Roman"/>
          <w:sz w:val="24"/>
          <w:szCs w:val="24"/>
          <w:shd w:val="clear" w:color="auto" w:fill="FFFFFF"/>
        </w:rPr>
        <w:t> Российской Федерации заключен договор о комплексном освоении территории, если иное не предусмотрено </w:t>
      </w:r>
      <w:hyperlink r:id="rId10" w:anchor="dst437" w:history="1">
        <w:r w:rsidRPr="00596FFA">
          <w:rPr>
            <w:rStyle w:val="ab"/>
            <w:rFonts w:ascii="Times New Roman" w:hAnsi="Times New Roman" w:cs="Times New Roman"/>
            <w:sz w:val="24"/>
            <w:szCs w:val="24"/>
            <w:shd w:val="clear" w:color="auto" w:fill="FFFFFF"/>
          </w:rPr>
          <w:t>подпунктами 2</w:t>
        </w:r>
      </w:hyperlink>
      <w:r w:rsidRPr="00596FFA">
        <w:rPr>
          <w:rFonts w:ascii="Times New Roman" w:hAnsi="Times New Roman" w:cs="Times New Roman"/>
          <w:sz w:val="24"/>
          <w:szCs w:val="24"/>
          <w:shd w:val="clear" w:color="auto" w:fill="FFFFFF"/>
        </w:rPr>
        <w:t> и </w:t>
      </w:r>
      <w:hyperlink r:id="rId11" w:anchor="dst439" w:history="1">
        <w:r w:rsidRPr="00596FFA">
          <w:rPr>
            <w:rStyle w:val="ab"/>
            <w:rFonts w:ascii="Times New Roman" w:hAnsi="Times New Roman" w:cs="Times New Roman"/>
            <w:sz w:val="24"/>
            <w:szCs w:val="24"/>
            <w:shd w:val="clear" w:color="auto" w:fill="FFFFFF"/>
          </w:rPr>
          <w:t>4</w:t>
        </w:r>
      </w:hyperlink>
      <w:r w:rsidRPr="00596FFA">
        <w:rPr>
          <w:rFonts w:ascii="Times New Roman" w:hAnsi="Times New Roman" w:cs="Times New Roman"/>
          <w:sz w:val="24"/>
          <w:szCs w:val="24"/>
          <w:shd w:val="clear" w:color="auto" w:fill="FFFFFF"/>
        </w:rPr>
        <w:t> настоящего пункта;</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территории, заключенных в соответствии с Федеральным законом от 24 июля 2008 года № 161-ФЗ "О содействии развитию жилищного строительства";</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5" w:name="sub_39322"/>
      <w:r w:rsidRPr="00596FFA">
        <w:rPr>
          <w:rFonts w:ascii="Times New Roman" w:hAnsi="Times New Roman" w:cs="Times New Roman"/>
        </w:rPr>
        <w:t>2) земельных участков, образованных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этой некоммерческой организации или, если это предусмотрено решением общего собрания членов этой некоммерческой организации, этой некоммерческой организации;</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6" w:name="sub_39324"/>
      <w:bookmarkEnd w:id="5"/>
      <w:r w:rsidRPr="00596FFA">
        <w:rPr>
          <w:rFonts w:ascii="Times New Roman" w:hAnsi="Times New Roman" w:cs="Times New Roman"/>
        </w:rPr>
        <w:t>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4) земельных участков, образованных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относящегося к имуществу общего пользования, этой некоммерческой организации;</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7" w:name="sub_39326"/>
      <w:bookmarkEnd w:id="6"/>
      <w:r w:rsidRPr="00596FFA">
        <w:rPr>
          <w:rFonts w:ascii="Times New Roman" w:hAnsi="Times New Roman" w:cs="Times New Roman"/>
        </w:rPr>
        <w:t>5)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 Российской Федерации;</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8" w:name="sub_39327"/>
      <w:bookmarkEnd w:id="7"/>
      <w:r w:rsidRPr="00596FFA">
        <w:rPr>
          <w:rFonts w:ascii="Times New Roman" w:hAnsi="Times New Roman" w:cs="Times New Roman"/>
        </w:rPr>
        <w:t>6)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Российской Федерации;</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9" w:name="sub_39328"/>
      <w:bookmarkEnd w:id="8"/>
      <w:r w:rsidRPr="00596FFA">
        <w:rPr>
          <w:rFonts w:ascii="Times New Roman" w:hAnsi="Times New Roman" w:cs="Times New Roman"/>
        </w:rPr>
        <w:t xml:space="preserve">7)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w:t>
      </w:r>
      <w:r w:rsidRPr="00596FFA">
        <w:rPr>
          <w:rFonts w:ascii="Times New Roman" w:hAnsi="Times New Roman" w:cs="Times New Roman"/>
        </w:rPr>
        <w:lastRenderedPageBreak/>
        <w:t>сельскохозяйственного назначения";</w:t>
      </w:r>
    </w:p>
    <w:bookmarkEnd w:id="9"/>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8)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 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10" w:name="sub_393210"/>
      <w:r w:rsidRPr="00596FFA">
        <w:rPr>
          <w:rFonts w:ascii="Times New Roman" w:hAnsi="Times New Roman" w:cs="Times New Roman"/>
        </w:rPr>
        <w:t>9)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Российской Федерации;</w:t>
      </w:r>
    </w:p>
    <w:bookmarkEnd w:id="10"/>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7.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исключением случаев, предусмотренных пунктом 8 настоящей статьи.</w:t>
      </w:r>
    </w:p>
    <w:p w:rsidR="00596FFA" w:rsidRPr="00596FFA" w:rsidRDefault="00596FFA" w:rsidP="00596FFA">
      <w:pPr>
        <w:autoSpaceDE w:val="0"/>
        <w:autoSpaceDN w:val="0"/>
        <w:adjustRightInd w:val="0"/>
        <w:spacing w:after="0" w:line="240" w:lineRule="auto"/>
        <w:ind w:firstLine="720"/>
        <w:jc w:val="both"/>
        <w:rPr>
          <w:rFonts w:ascii="Times New Roman" w:hAnsi="Times New Roman" w:cs="Times New Roman"/>
        </w:rPr>
      </w:pPr>
      <w:bookmarkStart w:id="11" w:name="sub_39815"/>
      <w:r w:rsidRPr="00596FFA">
        <w:rPr>
          <w:rFonts w:ascii="Times New Roman" w:hAnsi="Times New Roman" w:cs="Times New Roman"/>
        </w:rPr>
        <w:t>Арендатор земельного участка, находящегося в государственной или муниципальной собственности, не имеет преимущественного права на заключение на новый срок договора аренды такого земельного участка без проведения торгов.</w:t>
      </w:r>
      <w:bookmarkEnd w:id="11"/>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8. </w:t>
      </w:r>
      <w:bookmarkStart w:id="12" w:name="sub_3962"/>
      <w:r w:rsidRPr="00596FFA">
        <w:rPr>
          <w:rFonts w:ascii="Times New Roman" w:hAnsi="Times New Roman" w:cs="Times New Roman"/>
        </w:rPr>
        <w:t>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13" w:name="sub_39621"/>
      <w:bookmarkEnd w:id="12"/>
      <w:r w:rsidRPr="00596FFA">
        <w:rPr>
          <w:rFonts w:ascii="Times New Roman" w:hAnsi="Times New Roman" w:cs="Times New Roman"/>
        </w:rPr>
        <w:t>1) земельного участка юридическим лицам в соответствии с указом или распоряжением Президента Российской Федерации;</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14" w:name="sub_39622"/>
      <w:bookmarkEnd w:id="13"/>
      <w:r w:rsidRPr="00596FFA">
        <w:rPr>
          <w:rFonts w:ascii="Times New Roman" w:hAnsi="Times New Roman" w:cs="Times New Roman"/>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15" w:name="sub_39623"/>
      <w:bookmarkEnd w:id="14"/>
      <w:r w:rsidRPr="00596FFA">
        <w:rPr>
          <w:rFonts w:ascii="Times New Roman" w:hAnsi="Times New Roman" w:cs="Times New Roman"/>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16" w:name="sub_39624"/>
      <w:bookmarkEnd w:id="15"/>
      <w:r w:rsidRPr="00596FFA">
        <w:rPr>
          <w:rFonts w:ascii="Times New Roman" w:hAnsi="Times New Roman" w:cs="Times New Roman"/>
        </w:rPr>
        <w:t>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 в порядке, установленном Правительством Российской Федерации;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17" w:name="sub_39625"/>
      <w:bookmarkEnd w:id="16"/>
      <w:r w:rsidRPr="00596FFA">
        <w:rPr>
          <w:rFonts w:ascii="Times New Roman" w:hAnsi="Times New Roman" w:cs="Times New Roman"/>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подпунктами 6 и 8 настоящего пункта;</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18" w:name="sub_39626"/>
      <w:bookmarkEnd w:id="17"/>
      <w:r w:rsidRPr="00596FFA">
        <w:rPr>
          <w:rFonts w:ascii="Times New Roman" w:hAnsi="Times New Roman" w:cs="Times New Roman"/>
        </w:rPr>
        <w:t>6)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19" w:name="sub_39628"/>
      <w:bookmarkStart w:id="20" w:name="sub_39629"/>
      <w:bookmarkEnd w:id="18"/>
      <w:r w:rsidRPr="00596FFA">
        <w:rPr>
          <w:rFonts w:ascii="Times New Roman" w:hAnsi="Times New Roman" w:cs="Times New Roman"/>
        </w:rPr>
        <w:t xml:space="preserve">7) садового или огородного земельного участка, образованного из земельного участка, </w:t>
      </w:r>
      <w:r w:rsidRPr="00596FFA">
        <w:rPr>
          <w:rFonts w:ascii="Times New Roman" w:hAnsi="Times New Roman" w:cs="Times New Roman"/>
        </w:rPr>
        <w:lastRenderedPageBreak/>
        <w:t>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bookmarkEnd w:id="19"/>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8)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8.1) земельного участка, образованного в результате раздела ограниченного в обороте земельного участка, предоставленного юридическому лицу для комплексного освоения территории в целях индивидуального жилищного строительства и являющегося земельным участком общего назначения, такому юридическому лицу;</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Земельного кодекса Российской Федерации, на праве оперативного управления;</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21" w:name="sub_396210"/>
      <w:bookmarkEnd w:id="20"/>
      <w:r w:rsidRPr="00596FFA">
        <w:rPr>
          <w:rFonts w:ascii="Times New Roman" w:hAnsi="Times New Roman" w:cs="Times New Roman"/>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статьи 39.6 Земельного кодекса Российской Федерации;</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22" w:name="sub_396211"/>
      <w:bookmarkEnd w:id="21"/>
      <w:r w:rsidRPr="00596FFA">
        <w:rPr>
          <w:rFonts w:ascii="Times New Roman" w:hAnsi="Times New Roman" w:cs="Times New Roman"/>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Российской Федерации;</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23" w:name="sub_396212"/>
      <w:bookmarkEnd w:id="22"/>
      <w:r w:rsidRPr="00596FFA">
        <w:rPr>
          <w:rFonts w:ascii="Times New Roman" w:hAnsi="Times New Roman" w:cs="Times New Roman"/>
        </w:rPr>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24" w:name="sub_396213"/>
      <w:bookmarkEnd w:id="23"/>
      <w:r w:rsidRPr="00596FFA">
        <w:rPr>
          <w:rFonts w:ascii="Times New Roman" w:hAnsi="Times New Roman" w:cs="Times New Roman"/>
        </w:rPr>
        <w:t>13) земельного участка, образованного в границах застроенной территории, лицу, с которым заключен договор о развитии застроенной территории;</w:t>
      </w:r>
    </w:p>
    <w:bookmarkEnd w:id="24"/>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13.1)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13.2) земельного участка, изъятого для муниципальных нужд в целях комплексного развития территории у физического или юридического лица, которому такой земельный участок был предоставлен на праве безвозмездного пользования, аренды, лицу, заключившему договор о комплексном развитии территории по инициативе органа местного самоуправления по результатам аукциона на право заключения данного договора в соответствии с Градостроительным кодексом Российской Федерации;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13.3) земельного участка для строительства объектов коммунальной, транспортной, социальной инфраструктур лицу, заключившему договор о комплексном развитии территории в соответствии с Градостроительным кодексом Российской Федерации;</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25" w:name="sub_396214"/>
      <w:r w:rsidRPr="00596FFA">
        <w:rPr>
          <w:rFonts w:ascii="Times New Roman" w:hAnsi="Times New Roman" w:cs="Times New Roman"/>
        </w:rP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26" w:name="sub_396215"/>
      <w:bookmarkEnd w:id="25"/>
      <w:r w:rsidRPr="00596FFA">
        <w:rPr>
          <w:rFonts w:ascii="Times New Roman" w:hAnsi="Times New Roman" w:cs="Times New Roman"/>
        </w:rPr>
        <w:t>15)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Российской Федерации;</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27" w:name="sub_396216"/>
      <w:bookmarkEnd w:id="26"/>
      <w:r w:rsidRPr="00596FFA">
        <w:rPr>
          <w:rFonts w:ascii="Times New Roman" w:hAnsi="Times New Roman" w:cs="Times New Roman"/>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28" w:name="sub_396217"/>
      <w:bookmarkEnd w:id="27"/>
      <w:r w:rsidRPr="00596FFA">
        <w:rPr>
          <w:rFonts w:ascii="Times New Roman" w:hAnsi="Times New Roman" w:cs="Times New Roman"/>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29" w:name="sub_396218"/>
      <w:bookmarkEnd w:id="28"/>
      <w:r w:rsidRPr="00596FFA">
        <w:rPr>
          <w:rFonts w:ascii="Times New Roman" w:hAnsi="Times New Roman" w:cs="Times New Roman"/>
        </w:rPr>
        <w:t xml:space="preserve">18) земельного участка лицу, которое в соответствии с настоящим Кодексом имеет право на </w:t>
      </w:r>
      <w:r w:rsidRPr="00596FFA">
        <w:rPr>
          <w:rFonts w:ascii="Times New Roman" w:hAnsi="Times New Roman" w:cs="Times New Roman"/>
        </w:rPr>
        <w:lastRenderedPageBreak/>
        <w:t>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30" w:name="sub_396219"/>
      <w:bookmarkEnd w:id="29"/>
      <w:r w:rsidRPr="00596FFA">
        <w:rPr>
          <w:rFonts w:ascii="Times New Roman" w:hAnsi="Times New Roman" w:cs="Times New Roman"/>
        </w:rP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31" w:name="sub_396220"/>
      <w:bookmarkEnd w:id="30"/>
      <w:r w:rsidRPr="00596FFA">
        <w:rPr>
          <w:rFonts w:ascii="Times New Roman" w:hAnsi="Times New Roman" w:cs="Times New Roman"/>
        </w:rPr>
        <w:t>20) земельного участка, необходимого для проведения работ, связанных с пользованием недрами, недропользователю;</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32" w:name="sub_396221"/>
      <w:bookmarkEnd w:id="31"/>
      <w:r w:rsidRPr="00596FFA">
        <w:rPr>
          <w:rFonts w:ascii="Times New Roman" w:hAnsi="Times New Roman" w:cs="Times New Roman"/>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33" w:name="sub_396222"/>
      <w:bookmarkEnd w:id="32"/>
      <w:r w:rsidRPr="00596FFA">
        <w:rPr>
          <w:rFonts w:ascii="Times New Roman" w:hAnsi="Times New Roman" w:cs="Times New Roman"/>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bookmarkEnd w:id="33"/>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34" w:name="sub_396224"/>
      <w:r w:rsidRPr="00596FFA">
        <w:rPr>
          <w:rFonts w:ascii="Times New Roman" w:hAnsi="Times New Roman" w:cs="Times New Roman"/>
        </w:rPr>
        <w:t>24)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35" w:name="sub_396225"/>
      <w:bookmarkEnd w:id="34"/>
      <w:r w:rsidRPr="00596FFA">
        <w:rPr>
          <w:rFonts w:ascii="Times New Roman" w:hAnsi="Times New Roman" w:cs="Times New Roman"/>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36" w:name="sub_396226"/>
      <w:bookmarkEnd w:id="35"/>
      <w:r w:rsidRPr="00596FFA">
        <w:rPr>
          <w:rFonts w:ascii="Times New Roman" w:hAnsi="Times New Roman" w:cs="Times New Roman"/>
        </w:rPr>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37" w:name="sub_396227"/>
      <w:bookmarkEnd w:id="36"/>
      <w:r w:rsidRPr="00596FFA">
        <w:rPr>
          <w:rFonts w:ascii="Times New Roman" w:hAnsi="Times New Roman" w:cs="Times New Roman"/>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38" w:name="sub_396228"/>
      <w:bookmarkEnd w:id="37"/>
      <w:r w:rsidRPr="00596FFA">
        <w:rPr>
          <w:rFonts w:ascii="Times New Roman" w:hAnsi="Times New Roman" w:cs="Times New Roman"/>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bookmarkEnd w:id="38"/>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39" w:name="sub_396230"/>
      <w:r w:rsidRPr="00596FFA">
        <w:rPr>
          <w:rFonts w:ascii="Times New Roman" w:hAnsi="Times New Roman" w:cs="Times New Roman"/>
        </w:rPr>
        <w:t xml:space="preserve">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w:t>
      </w:r>
      <w:r w:rsidRPr="00596FFA">
        <w:rPr>
          <w:rFonts w:ascii="Times New Roman" w:hAnsi="Times New Roman" w:cs="Times New Roman"/>
        </w:rPr>
        <w:lastRenderedPageBreak/>
        <w:t>сооружении и о месте размещения которых приняты Правительством Российской Федерации;</w:t>
      </w:r>
    </w:p>
    <w:bookmarkEnd w:id="39"/>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40" w:name="sub_396232"/>
      <w:r w:rsidRPr="00596FFA">
        <w:rPr>
          <w:rFonts w:ascii="Times New Roman" w:hAnsi="Times New Roman" w:cs="Times New Roman"/>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статьи 39.6 Земельного кодекса Российской Федерации;</w:t>
      </w:r>
    </w:p>
    <w:bookmarkEnd w:id="40"/>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33) земельного участка в соответствии с Федеральным законом от 24 июля 2008 года № 161-ФЗ "О содействии развитию жилищного строительства".</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sz w:val="28"/>
          <w:szCs w:val="28"/>
          <w:lang w:eastAsia="zh-CN"/>
        </w:rPr>
      </w:pPr>
    </w:p>
    <w:p w:rsidR="00596FFA" w:rsidRPr="00596FFA" w:rsidRDefault="00596FFA" w:rsidP="00596FFA">
      <w:pPr>
        <w:widowControl w:val="0"/>
        <w:spacing w:after="0" w:line="240" w:lineRule="auto"/>
        <w:ind w:firstLine="709"/>
        <w:jc w:val="both"/>
        <w:rPr>
          <w:rFonts w:ascii="Times New Roman" w:hAnsi="Times New Roman" w:cs="Times New Roman"/>
          <w:b/>
        </w:rPr>
      </w:pPr>
      <w:r w:rsidRPr="00596FFA">
        <w:rPr>
          <w:rFonts w:ascii="Times New Roman" w:hAnsi="Times New Roman" w:cs="Times New Roman"/>
          <w:b/>
        </w:rPr>
        <w:t>Раздел 5. Прекращение и ограничение прав на земельные участки. Сервитуты</w:t>
      </w:r>
    </w:p>
    <w:p w:rsidR="00596FFA" w:rsidRPr="00596FFA" w:rsidRDefault="00596FFA" w:rsidP="00596FFA">
      <w:pPr>
        <w:widowControl w:val="0"/>
        <w:spacing w:after="0" w:line="240" w:lineRule="auto"/>
        <w:ind w:firstLine="709"/>
        <w:jc w:val="both"/>
        <w:rPr>
          <w:rFonts w:ascii="Times New Roman" w:hAnsi="Times New Roman" w:cs="Times New Roman"/>
          <w:b/>
        </w:rPr>
      </w:pPr>
    </w:p>
    <w:p w:rsidR="00596FFA" w:rsidRPr="00596FFA" w:rsidRDefault="00596FFA" w:rsidP="00596FFA">
      <w:pPr>
        <w:widowControl w:val="0"/>
        <w:spacing w:after="0" w:line="240" w:lineRule="auto"/>
        <w:ind w:firstLine="709"/>
        <w:jc w:val="both"/>
        <w:rPr>
          <w:rFonts w:ascii="Times New Roman" w:hAnsi="Times New Roman" w:cs="Times New Roman"/>
          <w:b/>
        </w:rPr>
      </w:pPr>
      <w:r w:rsidRPr="00596FFA">
        <w:rPr>
          <w:rFonts w:ascii="Times New Roman" w:hAnsi="Times New Roman" w:cs="Times New Roman"/>
          <w:b/>
        </w:rPr>
        <w:t>Статья 9. Прекращение прав на земельные участки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Право собственности на земельный участок прекращается при отчуждении собственником своего земельного участка другим лицам, отказе собственника от права собственности на земельный участок, по иным основаниям, предусмотренным гражданским и земельным законодательством.</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sz w:val="28"/>
          <w:szCs w:val="28"/>
          <w:lang w:eastAsia="zh-CN"/>
        </w:rPr>
      </w:pPr>
    </w:p>
    <w:p w:rsidR="00596FFA" w:rsidRPr="00596FFA" w:rsidRDefault="00596FFA" w:rsidP="00596FFA">
      <w:pPr>
        <w:widowControl w:val="0"/>
        <w:spacing w:after="0" w:line="240" w:lineRule="auto"/>
        <w:jc w:val="both"/>
        <w:rPr>
          <w:rFonts w:ascii="Times New Roman" w:hAnsi="Times New Roman" w:cs="Times New Roman"/>
          <w:b/>
        </w:rPr>
      </w:pPr>
    </w:p>
    <w:p w:rsidR="00596FFA" w:rsidRPr="00596FFA" w:rsidRDefault="00596FFA" w:rsidP="00596FFA">
      <w:pPr>
        <w:widowControl w:val="0"/>
        <w:spacing w:after="0" w:line="240" w:lineRule="auto"/>
        <w:jc w:val="both"/>
        <w:rPr>
          <w:rFonts w:ascii="Times New Roman" w:hAnsi="Times New Roman" w:cs="Times New Roman"/>
          <w:b/>
        </w:rPr>
      </w:pPr>
      <w:r w:rsidRPr="00596FFA">
        <w:rPr>
          <w:rFonts w:ascii="Times New Roman" w:hAnsi="Times New Roman" w:cs="Times New Roman"/>
          <w:b/>
        </w:rPr>
        <w:t xml:space="preserve"> Статья 10. Право ограниченного пользования чужим земельным участком (сервитут)</w:t>
      </w:r>
    </w:p>
    <w:p w:rsidR="00596FFA" w:rsidRPr="00596FFA" w:rsidRDefault="00596FFA" w:rsidP="00596FFA">
      <w:pPr>
        <w:pStyle w:val="aa"/>
        <w:ind w:firstLine="709"/>
        <w:jc w:val="both"/>
        <w:rPr>
          <w:rFonts w:ascii="Times New Roman" w:hAnsi="Times New Roman" w:cs="Times New Roman"/>
        </w:rPr>
      </w:pPr>
      <w:r w:rsidRPr="00596FFA">
        <w:rPr>
          <w:rStyle w:val="blk"/>
          <w:rFonts w:ascii="Times New Roman" w:hAnsi="Times New Roman" w:cs="Times New Roman"/>
          <w:sz w:val="24"/>
          <w:szCs w:val="24"/>
        </w:rPr>
        <w:t>1.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w:t>
      </w:r>
      <w:hyperlink r:id="rId12" w:anchor="dst913" w:history="1">
        <w:r w:rsidRPr="00596FFA">
          <w:rPr>
            <w:rStyle w:val="ab"/>
            <w:rFonts w:ascii="Times New Roman" w:hAnsi="Times New Roman" w:cs="Times New Roman"/>
            <w:sz w:val="24"/>
            <w:szCs w:val="24"/>
          </w:rPr>
          <w:t>главой V.3</w:t>
        </w:r>
      </w:hyperlink>
      <w:r w:rsidRPr="00596FFA">
        <w:rPr>
          <w:rStyle w:val="blk"/>
          <w:rFonts w:ascii="Times New Roman" w:hAnsi="Times New Roman" w:cs="Times New Roman"/>
          <w:sz w:val="24"/>
          <w:szCs w:val="24"/>
        </w:rPr>
        <w:t> Земельного кодекса РФ.</w:t>
      </w:r>
    </w:p>
    <w:p w:rsidR="00596FFA" w:rsidRPr="00596FFA" w:rsidRDefault="00596FFA" w:rsidP="00596FFA">
      <w:pPr>
        <w:pStyle w:val="aa"/>
        <w:ind w:firstLine="709"/>
        <w:jc w:val="both"/>
        <w:rPr>
          <w:rFonts w:ascii="Times New Roman" w:hAnsi="Times New Roman" w:cs="Times New Roman"/>
        </w:rPr>
      </w:pPr>
      <w:bookmarkStart w:id="41" w:name="dst1967"/>
      <w:bookmarkEnd w:id="41"/>
      <w:r w:rsidRPr="00596FFA">
        <w:rPr>
          <w:rStyle w:val="blk"/>
          <w:rFonts w:ascii="Times New Roman" w:hAnsi="Times New Roman" w:cs="Times New Roman"/>
          <w:sz w:val="24"/>
          <w:szCs w:val="24"/>
        </w:rPr>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rsidR="00596FFA" w:rsidRPr="00596FFA" w:rsidRDefault="00596FFA" w:rsidP="00596FFA">
      <w:pPr>
        <w:pStyle w:val="aa"/>
        <w:ind w:firstLine="709"/>
        <w:jc w:val="both"/>
        <w:rPr>
          <w:rFonts w:ascii="Times New Roman" w:hAnsi="Times New Roman" w:cs="Times New Roman"/>
        </w:rPr>
      </w:pPr>
      <w:bookmarkStart w:id="42" w:name="dst1968"/>
      <w:bookmarkEnd w:id="42"/>
      <w:r w:rsidRPr="00596FFA">
        <w:rPr>
          <w:rStyle w:val="blk"/>
          <w:rFonts w:ascii="Times New Roman" w:hAnsi="Times New Roman" w:cs="Times New Roman"/>
          <w:sz w:val="24"/>
          <w:szCs w:val="24"/>
        </w:rPr>
        <w:t>3. Публичный сервитут устанавливается в соответствии с Земельным кодексом РФ. К правоотношениям, возникающим в связи с установлением, осуществлением и прекращением действия публичного сервитута, положения Гражданского </w:t>
      </w:r>
      <w:hyperlink r:id="rId13" w:anchor="dst101415" w:history="1">
        <w:r w:rsidRPr="00596FFA">
          <w:rPr>
            <w:rStyle w:val="ab"/>
            <w:rFonts w:ascii="Times New Roman" w:hAnsi="Times New Roman" w:cs="Times New Roman"/>
            <w:sz w:val="24"/>
            <w:szCs w:val="24"/>
          </w:rPr>
          <w:t>кодекса</w:t>
        </w:r>
      </w:hyperlink>
      <w:r w:rsidRPr="00596FFA">
        <w:rPr>
          <w:rStyle w:val="blk"/>
          <w:rFonts w:ascii="Times New Roman" w:hAnsi="Times New Roman" w:cs="Times New Roman"/>
          <w:sz w:val="24"/>
          <w:szCs w:val="24"/>
        </w:rPr>
        <w:t> Российской Федерации о сервитуте и положения </w:t>
      </w:r>
      <w:hyperlink r:id="rId14" w:anchor="dst913" w:history="1">
        <w:r w:rsidRPr="00596FFA">
          <w:rPr>
            <w:rStyle w:val="ab"/>
            <w:rFonts w:ascii="Times New Roman" w:hAnsi="Times New Roman" w:cs="Times New Roman"/>
            <w:sz w:val="24"/>
            <w:szCs w:val="24"/>
          </w:rPr>
          <w:t>главы V.3</w:t>
        </w:r>
      </w:hyperlink>
      <w:r w:rsidRPr="00596FFA">
        <w:rPr>
          <w:rStyle w:val="blk"/>
          <w:rFonts w:ascii="Times New Roman" w:hAnsi="Times New Roman" w:cs="Times New Roman"/>
          <w:sz w:val="24"/>
          <w:szCs w:val="24"/>
        </w:rPr>
        <w:t>  Земельного кодекса РФ не применяются.</w:t>
      </w:r>
    </w:p>
    <w:p w:rsidR="00596FFA" w:rsidRPr="00596FFA" w:rsidRDefault="00596FFA" w:rsidP="00596FFA">
      <w:pPr>
        <w:pStyle w:val="aa"/>
        <w:ind w:firstLine="709"/>
        <w:jc w:val="both"/>
        <w:rPr>
          <w:rFonts w:ascii="Times New Roman" w:hAnsi="Times New Roman" w:cs="Times New Roman"/>
        </w:rPr>
      </w:pPr>
      <w:bookmarkStart w:id="43" w:name="dst1969"/>
      <w:bookmarkEnd w:id="43"/>
      <w:r w:rsidRPr="00596FFA">
        <w:rPr>
          <w:rStyle w:val="blk"/>
          <w:rFonts w:ascii="Times New Roman" w:hAnsi="Times New Roman" w:cs="Times New Roman"/>
          <w:sz w:val="24"/>
          <w:szCs w:val="24"/>
        </w:rPr>
        <w:t>4. Публичный сервитут может устанавливаться для:</w:t>
      </w:r>
    </w:p>
    <w:p w:rsidR="00596FFA" w:rsidRPr="00596FFA" w:rsidRDefault="00596FFA" w:rsidP="00596FFA">
      <w:pPr>
        <w:pStyle w:val="aa"/>
        <w:ind w:firstLine="709"/>
        <w:jc w:val="both"/>
        <w:rPr>
          <w:rFonts w:ascii="Times New Roman" w:hAnsi="Times New Roman" w:cs="Times New Roman"/>
        </w:rPr>
      </w:pPr>
      <w:bookmarkStart w:id="44" w:name="dst1970"/>
      <w:bookmarkEnd w:id="44"/>
      <w:r w:rsidRPr="00596FFA">
        <w:rPr>
          <w:rStyle w:val="blk"/>
          <w:rFonts w:ascii="Times New Roman" w:hAnsi="Times New Roman" w:cs="Times New Roman"/>
          <w:sz w:val="24"/>
          <w:szCs w:val="24"/>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596FFA" w:rsidRPr="00596FFA" w:rsidRDefault="00596FFA" w:rsidP="00596FFA">
      <w:pPr>
        <w:pStyle w:val="aa"/>
        <w:ind w:firstLine="709"/>
        <w:jc w:val="both"/>
        <w:rPr>
          <w:rFonts w:ascii="Times New Roman" w:hAnsi="Times New Roman" w:cs="Times New Roman"/>
        </w:rPr>
      </w:pPr>
      <w:bookmarkStart w:id="45" w:name="dst1971"/>
      <w:bookmarkEnd w:id="45"/>
      <w:r w:rsidRPr="00596FFA">
        <w:rPr>
          <w:rStyle w:val="blk"/>
          <w:rFonts w:ascii="Times New Roman" w:hAnsi="Times New Roman" w:cs="Times New Roman"/>
          <w:sz w:val="24"/>
          <w:szCs w:val="24"/>
        </w:rP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rsidR="00596FFA" w:rsidRPr="00596FFA" w:rsidRDefault="00596FFA" w:rsidP="00596FFA">
      <w:pPr>
        <w:pStyle w:val="aa"/>
        <w:ind w:firstLine="709"/>
        <w:jc w:val="both"/>
        <w:rPr>
          <w:rFonts w:ascii="Times New Roman" w:hAnsi="Times New Roman" w:cs="Times New Roman"/>
        </w:rPr>
      </w:pPr>
      <w:bookmarkStart w:id="46" w:name="dst1972"/>
      <w:bookmarkEnd w:id="46"/>
      <w:r w:rsidRPr="00596FFA">
        <w:rPr>
          <w:rStyle w:val="blk"/>
          <w:rFonts w:ascii="Times New Roman" w:hAnsi="Times New Roman" w:cs="Times New Roman"/>
          <w:sz w:val="24"/>
          <w:szCs w:val="24"/>
        </w:rPr>
        <w:t>3) проведения дренажных работ на земельном участке;</w:t>
      </w:r>
    </w:p>
    <w:p w:rsidR="00596FFA" w:rsidRPr="00596FFA" w:rsidRDefault="00596FFA" w:rsidP="00596FFA">
      <w:pPr>
        <w:pStyle w:val="aa"/>
        <w:ind w:firstLine="709"/>
        <w:jc w:val="both"/>
        <w:rPr>
          <w:rFonts w:ascii="Times New Roman" w:hAnsi="Times New Roman" w:cs="Times New Roman"/>
        </w:rPr>
      </w:pPr>
      <w:bookmarkStart w:id="47" w:name="dst1973"/>
      <w:bookmarkEnd w:id="47"/>
      <w:r w:rsidRPr="00596FFA">
        <w:rPr>
          <w:rStyle w:val="blk"/>
          <w:rFonts w:ascii="Times New Roman" w:hAnsi="Times New Roman" w:cs="Times New Roman"/>
          <w:sz w:val="24"/>
          <w:szCs w:val="24"/>
        </w:rPr>
        <w:t>4) забора (изъятия) водных ресурсов из водных объектов и водопоя;</w:t>
      </w:r>
    </w:p>
    <w:p w:rsidR="00596FFA" w:rsidRPr="00596FFA" w:rsidRDefault="00596FFA" w:rsidP="00596FFA">
      <w:pPr>
        <w:pStyle w:val="aa"/>
        <w:ind w:firstLine="709"/>
        <w:jc w:val="both"/>
        <w:rPr>
          <w:rFonts w:ascii="Times New Roman" w:hAnsi="Times New Roman" w:cs="Times New Roman"/>
        </w:rPr>
      </w:pPr>
      <w:bookmarkStart w:id="48" w:name="dst1974"/>
      <w:bookmarkEnd w:id="48"/>
      <w:r w:rsidRPr="00596FFA">
        <w:rPr>
          <w:rStyle w:val="blk"/>
          <w:rFonts w:ascii="Times New Roman" w:hAnsi="Times New Roman" w:cs="Times New Roman"/>
          <w:sz w:val="24"/>
          <w:szCs w:val="24"/>
        </w:rPr>
        <w:t>5) прогона сельскохозяйственных животных через земельный участок;</w:t>
      </w:r>
    </w:p>
    <w:p w:rsidR="00596FFA" w:rsidRPr="00596FFA" w:rsidRDefault="00596FFA" w:rsidP="00596FFA">
      <w:pPr>
        <w:pStyle w:val="aa"/>
        <w:ind w:firstLine="709"/>
        <w:jc w:val="both"/>
        <w:rPr>
          <w:rFonts w:ascii="Times New Roman" w:hAnsi="Times New Roman" w:cs="Times New Roman"/>
        </w:rPr>
      </w:pPr>
      <w:bookmarkStart w:id="49" w:name="dst1975"/>
      <w:bookmarkEnd w:id="49"/>
      <w:r w:rsidRPr="00596FFA">
        <w:rPr>
          <w:rStyle w:val="blk"/>
          <w:rFonts w:ascii="Times New Roman" w:hAnsi="Times New Roman" w:cs="Times New Roman"/>
          <w:sz w:val="24"/>
          <w:szCs w:val="24"/>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596FFA" w:rsidRPr="00596FFA" w:rsidRDefault="00596FFA" w:rsidP="00596FFA">
      <w:pPr>
        <w:pStyle w:val="aa"/>
        <w:ind w:firstLine="709"/>
        <w:jc w:val="both"/>
        <w:rPr>
          <w:rFonts w:ascii="Times New Roman" w:hAnsi="Times New Roman" w:cs="Times New Roman"/>
        </w:rPr>
      </w:pPr>
      <w:bookmarkStart w:id="50" w:name="dst1976"/>
      <w:bookmarkEnd w:id="50"/>
      <w:r w:rsidRPr="00596FFA">
        <w:rPr>
          <w:rStyle w:val="blk"/>
          <w:rFonts w:ascii="Times New Roman" w:hAnsi="Times New Roman" w:cs="Times New Roman"/>
          <w:sz w:val="24"/>
          <w:szCs w:val="24"/>
        </w:rPr>
        <w:t>7) использования земельного участка в целях охоты, рыболовства, аквакультуры (рыбоводства);</w:t>
      </w:r>
    </w:p>
    <w:p w:rsidR="00596FFA" w:rsidRPr="00596FFA" w:rsidRDefault="00596FFA" w:rsidP="00596FFA">
      <w:pPr>
        <w:pStyle w:val="aa"/>
        <w:ind w:firstLine="709"/>
        <w:jc w:val="both"/>
        <w:rPr>
          <w:rFonts w:ascii="Times New Roman" w:hAnsi="Times New Roman" w:cs="Times New Roman"/>
        </w:rPr>
      </w:pPr>
      <w:bookmarkStart w:id="51" w:name="dst1977"/>
      <w:bookmarkEnd w:id="51"/>
      <w:r w:rsidRPr="00596FFA">
        <w:rPr>
          <w:rStyle w:val="blk"/>
          <w:rFonts w:ascii="Times New Roman" w:hAnsi="Times New Roman" w:cs="Times New Roman"/>
          <w:sz w:val="24"/>
          <w:szCs w:val="24"/>
        </w:rPr>
        <w:t>8) использования земельного участка в целях, предусмотренных </w:t>
      </w:r>
      <w:hyperlink r:id="rId15" w:anchor="dst2014" w:history="1">
        <w:r w:rsidRPr="00596FFA">
          <w:rPr>
            <w:rStyle w:val="ab"/>
            <w:rFonts w:ascii="Times New Roman" w:hAnsi="Times New Roman" w:cs="Times New Roman"/>
            <w:sz w:val="24"/>
            <w:szCs w:val="24"/>
          </w:rPr>
          <w:t>статьей 39.37</w:t>
        </w:r>
      </w:hyperlink>
      <w:r w:rsidRPr="00596FFA">
        <w:rPr>
          <w:rStyle w:val="blk"/>
          <w:rFonts w:ascii="Times New Roman" w:hAnsi="Times New Roman" w:cs="Times New Roman"/>
          <w:sz w:val="24"/>
          <w:szCs w:val="24"/>
        </w:rPr>
        <w:t> Земельного кодекса РФ.</w:t>
      </w:r>
    </w:p>
    <w:p w:rsidR="00596FFA" w:rsidRPr="00596FFA" w:rsidRDefault="00596FFA" w:rsidP="00596FFA">
      <w:pPr>
        <w:pStyle w:val="aa"/>
        <w:ind w:firstLine="709"/>
        <w:jc w:val="both"/>
        <w:rPr>
          <w:rFonts w:ascii="Times New Roman" w:hAnsi="Times New Roman" w:cs="Times New Roman"/>
        </w:rPr>
      </w:pPr>
      <w:bookmarkStart w:id="52" w:name="dst1978"/>
      <w:bookmarkEnd w:id="52"/>
      <w:r w:rsidRPr="00596FFA">
        <w:rPr>
          <w:rStyle w:val="blk"/>
          <w:rFonts w:ascii="Times New Roman" w:hAnsi="Times New Roman" w:cs="Times New Roman"/>
          <w:sz w:val="24"/>
          <w:szCs w:val="24"/>
        </w:rPr>
        <w:t>5. Публичный сервитут может быть установлен в отношении одного или нескольких земельных участков и (или) земель.</w:t>
      </w:r>
    </w:p>
    <w:p w:rsidR="00596FFA" w:rsidRPr="00596FFA" w:rsidRDefault="00596FFA" w:rsidP="00596FFA">
      <w:pPr>
        <w:pStyle w:val="aa"/>
        <w:ind w:firstLine="709"/>
        <w:jc w:val="both"/>
        <w:rPr>
          <w:rFonts w:ascii="Times New Roman" w:hAnsi="Times New Roman" w:cs="Times New Roman"/>
        </w:rPr>
      </w:pPr>
      <w:bookmarkStart w:id="53" w:name="dst1979"/>
      <w:bookmarkEnd w:id="53"/>
      <w:r w:rsidRPr="00596FFA">
        <w:rPr>
          <w:rStyle w:val="blk"/>
          <w:rFonts w:ascii="Times New Roman" w:hAnsi="Times New Roman" w:cs="Times New Roman"/>
          <w:sz w:val="24"/>
          <w:szCs w:val="24"/>
        </w:rPr>
        <w:lastRenderedPageBreak/>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596FFA" w:rsidRPr="00596FFA" w:rsidRDefault="00596FFA" w:rsidP="00596FFA">
      <w:pPr>
        <w:pStyle w:val="aa"/>
        <w:ind w:firstLine="709"/>
        <w:jc w:val="both"/>
        <w:rPr>
          <w:rFonts w:ascii="Times New Roman" w:hAnsi="Times New Roman" w:cs="Times New Roman"/>
        </w:rPr>
      </w:pPr>
      <w:bookmarkStart w:id="54" w:name="dst1980"/>
      <w:bookmarkEnd w:id="54"/>
      <w:r w:rsidRPr="00596FFA">
        <w:rPr>
          <w:rStyle w:val="blk"/>
          <w:rFonts w:ascii="Times New Roman" w:hAnsi="Times New Roman" w:cs="Times New Roman"/>
          <w:sz w:val="24"/>
          <w:szCs w:val="24"/>
        </w:rPr>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rsidR="00596FFA" w:rsidRPr="00596FFA" w:rsidRDefault="00596FFA" w:rsidP="00596FFA">
      <w:pPr>
        <w:pStyle w:val="aa"/>
        <w:ind w:firstLine="709"/>
        <w:jc w:val="both"/>
        <w:rPr>
          <w:rFonts w:ascii="Times New Roman" w:hAnsi="Times New Roman" w:cs="Times New Roman"/>
        </w:rPr>
      </w:pPr>
      <w:bookmarkStart w:id="55" w:name="dst1981"/>
      <w:bookmarkEnd w:id="55"/>
      <w:r w:rsidRPr="00596FFA">
        <w:rPr>
          <w:rStyle w:val="blk"/>
          <w:rFonts w:ascii="Times New Roman" w:hAnsi="Times New Roman" w:cs="Times New Roman"/>
          <w:sz w:val="24"/>
          <w:szCs w:val="24"/>
        </w:rPr>
        <w:t>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Земельным кодексом РФ.</w:t>
      </w:r>
    </w:p>
    <w:p w:rsidR="00596FFA" w:rsidRPr="00596FFA" w:rsidRDefault="00596FFA" w:rsidP="00596FFA">
      <w:pPr>
        <w:pStyle w:val="aa"/>
        <w:ind w:firstLine="709"/>
        <w:jc w:val="both"/>
        <w:rPr>
          <w:rFonts w:ascii="Times New Roman" w:hAnsi="Times New Roman" w:cs="Times New Roman"/>
        </w:rPr>
      </w:pPr>
      <w:bookmarkStart w:id="56" w:name="dst1982"/>
      <w:bookmarkEnd w:id="56"/>
      <w:r w:rsidRPr="00596FFA">
        <w:rPr>
          <w:rStyle w:val="blk"/>
          <w:rFonts w:ascii="Times New Roman" w:hAnsi="Times New Roman" w:cs="Times New Roman"/>
          <w:sz w:val="24"/>
          <w:szCs w:val="24"/>
        </w:rPr>
        <w:t>Срок публичного сервитута определяется решением о его установлении.</w:t>
      </w:r>
    </w:p>
    <w:p w:rsidR="00596FFA" w:rsidRPr="00596FFA" w:rsidRDefault="00596FFA" w:rsidP="00596FFA">
      <w:pPr>
        <w:pStyle w:val="aa"/>
        <w:ind w:firstLine="709"/>
        <w:jc w:val="both"/>
        <w:rPr>
          <w:rFonts w:ascii="Times New Roman" w:hAnsi="Times New Roman" w:cs="Times New Roman"/>
        </w:rPr>
      </w:pPr>
      <w:bookmarkStart w:id="57" w:name="dst1983"/>
      <w:bookmarkEnd w:id="57"/>
      <w:r w:rsidRPr="00596FFA">
        <w:rPr>
          <w:rStyle w:val="blk"/>
          <w:rFonts w:ascii="Times New Roman" w:hAnsi="Times New Roman" w:cs="Times New Roman"/>
          <w:sz w:val="24"/>
          <w:szCs w:val="24"/>
        </w:rPr>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596FFA" w:rsidRPr="00596FFA" w:rsidRDefault="00596FFA" w:rsidP="00596FFA">
      <w:pPr>
        <w:pStyle w:val="aa"/>
        <w:ind w:firstLine="709"/>
        <w:jc w:val="both"/>
        <w:rPr>
          <w:rFonts w:ascii="Times New Roman" w:hAnsi="Times New Roman" w:cs="Times New Roman"/>
        </w:rPr>
      </w:pPr>
      <w:bookmarkStart w:id="58" w:name="dst1984"/>
      <w:bookmarkEnd w:id="58"/>
      <w:r w:rsidRPr="00596FFA">
        <w:rPr>
          <w:rStyle w:val="blk"/>
          <w:rFonts w:ascii="Times New Roman" w:hAnsi="Times New Roman" w:cs="Times New Roman"/>
          <w:sz w:val="24"/>
          <w:szCs w:val="24"/>
        </w:rPr>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rsidR="00596FFA" w:rsidRPr="00596FFA" w:rsidRDefault="00596FFA" w:rsidP="00596FFA">
      <w:pPr>
        <w:pStyle w:val="aa"/>
        <w:ind w:firstLine="709"/>
        <w:jc w:val="both"/>
        <w:rPr>
          <w:rFonts w:ascii="Times New Roman" w:hAnsi="Times New Roman" w:cs="Times New Roman"/>
        </w:rPr>
      </w:pPr>
      <w:bookmarkStart w:id="59" w:name="dst1985"/>
      <w:bookmarkEnd w:id="59"/>
      <w:r w:rsidRPr="00596FFA">
        <w:rPr>
          <w:rStyle w:val="blk"/>
          <w:rFonts w:ascii="Times New Roman" w:hAnsi="Times New Roman" w:cs="Times New Roman"/>
          <w:sz w:val="24"/>
          <w:szCs w:val="24"/>
        </w:rPr>
        <w:t>9.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p>
    <w:p w:rsidR="00596FFA" w:rsidRPr="00596FFA" w:rsidRDefault="00596FFA" w:rsidP="00596FFA">
      <w:pPr>
        <w:pStyle w:val="aa"/>
        <w:ind w:firstLine="709"/>
        <w:jc w:val="both"/>
        <w:rPr>
          <w:rFonts w:ascii="Times New Roman" w:hAnsi="Times New Roman" w:cs="Times New Roman"/>
        </w:rPr>
      </w:pPr>
      <w:bookmarkStart w:id="60" w:name="dst1986"/>
      <w:bookmarkEnd w:id="60"/>
      <w:r w:rsidRPr="00596FFA">
        <w:rPr>
          <w:rStyle w:val="blk"/>
          <w:rFonts w:ascii="Times New Roman" w:hAnsi="Times New Roman" w:cs="Times New Roman"/>
          <w:sz w:val="24"/>
          <w:szCs w:val="24"/>
        </w:rPr>
        <w:t>10. В случае, если размещение объекта, указанного в </w:t>
      </w:r>
      <w:hyperlink r:id="rId16" w:anchor="dst2016" w:history="1">
        <w:r w:rsidRPr="00596FFA">
          <w:rPr>
            <w:rStyle w:val="ab"/>
            <w:rFonts w:ascii="Times New Roman" w:hAnsi="Times New Roman" w:cs="Times New Roman"/>
            <w:sz w:val="24"/>
            <w:szCs w:val="24"/>
          </w:rPr>
          <w:t>подпункте 1 статьи 39.37</w:t>
        </w:r>
      </w:hyperlink>
      <w:r w:rsidRPr="00596FFA">
        <w:rPr>
          <w:rStyle w:val="blk"/>
          <w:rFonts w:ascii="Times New Roman" w:hAnsi="Times New Roman" w:cs="Times New Roman"/>
          <w:sz w:val="24"/>
          <w:szCs w:val="24"/>
        </w:rPr>
        <w:t> Земельного кодекса РФ,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w:t>
      </w:r>
      <w:hyperlink r:id="rId17" w:anchor="dst2138" w:history="1">
        <w:r w:rsidRPr="00596FFA">
          <w:rPr>
            <w:rStyle w:val="ab"/>
            <w:rFonts w:ascii="Times New Roman" w:hAnsi="Times New Roman" w:cs="Times New Roman"/>
            <w:sz w:val="24"/>
            <w:szCs w:val="24"/>
          </w:rPr>
          <w:t>подпунктом 4 пункта 1 статьи 39.44</w:t>
        </w:r>
      </w:hyperlink>
      <w:r w:rsidRPr="00596FFA">
        <w:rPr>
          <w:rStyle w:val="blk"/>
          <w:rFonts w:ascii="Times New Roman" w:hAnsi="Times New Roman" w:cs="Times New Roman"/>
          <w:sz w:val="24"/>
          <w:szCs w:val="24"/>
        </w:rPr>
        <w:t> Земельного кодекса РФ, размещение указанного сооружения на земельном участке, принадлежащем гражданину или юридическому лицу, на условиях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w:t>
      </w:r>
      <w:hyperlink r:id="rId18" w:anchor="dst1264" w:history="1">
        <w:r w:rsidRPr="00596FFA">
          <w:rPr>
            <w:rStyle w:val="ab"/>
            <w:rFonts w:ascii="Times New Roman" w:hAnsi="Times New Roman" w:cs="Times New Roman"/>
            <w:sz w:val="24"/>
            <w:szCs w:val="24"/>
          </w:rPr>
          <w:t>статьями 49</w:t>
        </w:r>
      </w:hyperlink>
      <w:r w:rsidRPr="00596FFA">
        <w:rPr>
          <w:rStyle w:val="blk"/>
          <w:rFonts w:ascii="Times New Roman" w:hAnsi="Times New Roman" w:cs="Times New Roman"/>
          <w:sz w:val="24"/>
          <w:szCs w:val="24"/>
        </w:rPr>
        <w:t> и </w:t>
      </w:r>
      <w:hyperlink r:id="rId19" w:anchor="dst1285" w:history="1">
        <w:r w:rsidRPr="00596FFA">
          <w:rPr>
            <w:rStyle w:val="ab"/>
            <w:rFonts w:ascii="Times New Roman" w:hAnsi="Times New Roman" w:cs="Times New Roman"/>
            <w:sz w:val="24"/>
            <w:szCs w:val="24"/>
          </w:rPr>
          <w:t>56.3</w:t>
        </w:r>
      </w:hyperlink>
      <w:r w:rsidRPr="00596FFA">
        <w:rPr>
          <w:rStyle w:val="blk"/>
          <w:rFonts w:ascii="Times New Roman" w:hAnsi="Times New Roman" w:cs="Times New Roman"/>
          <w:sz w:val="24"/>
          <w:szCs w:val="24"/>
        </w:rPr>
        <w:t> Земельного кодекса РФ.</w:t>
      </w:r>
    </w:p>
    <w:p w:rsidR="00596FFA" w:rsidRPr="00596FFA" w:rsidRDefault="00596FFA" w:rsidP="00596FFA">
      <w:pPr>
        <w:pStyle w:val="aa"/>
        <w:ind w:firstLine="709"/>
        <w:jc w:val="both"/>
        <w:rPr>
          <w:rFonts w:ascii="Times New Roman" w:hAnsi="Times New Roman" w:cs="Times New Roman"/>
        </w:rPr>
      </w:pPr>
      <w:bookmarkStart w:id="61" w:name="dst1987"/>
      <w:bookmarkEnd w:id="61"/>
      <w:r w:rsidRPr="00596FFA">
        <w:rPr>
          <w:rStyle w:val="blk"/>
          <w:rFonts w:ascii="Times New Roman" w:hAnsi="Times New Roman" w:cs="Times New Roman"/>
          <w:sz w:val="24"/>
          <w:szCs w:val="24"/>
        </w:rPr>
        <w:t>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rsidR="00596FFA" w:rsidRPr="00596FFA" w:rsidRDefault="00596FFA" w:rsidP="00596FFA">
      <w:pPr>
        <w:pStyle w:val="aa"/>
        <w:ind w:firstLine="709"/>
        <w:jc w:val="both"/>
        <w:rPr>
          <w:rFonts w:ascii="Times New Roman" w:hAnsi="Times New Roman" w:cs="Times New Roman"/>
        </w:rPr>
      </w:pPr>
      <w:bookmarkStart w:id="62" w:name="dst1988"/>
      <w:bookmarkEnd w:id="62"/>
      <w:r w:rsidRPr="00596FFA">
        <w:rPr>
          <w:rStyle w:val="blk"/>
          <w:rFonts w:ascii="Times New Roman" w:hAnsi="Times New Roman" w:cs="Times New Roman"/>
          <w:sz w:val="24"/>
          <w:szCs w:val="24"/>
        </w:rPr>
        <w:t>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w:t>
      </w:r>
      <w:hyperlink r:id="rId20" w:anchor="dst100357" w:history="1">
        <w:r w:rsidRPr="00596FFA">
          <w:rPr>
            <w:rStyle w:val="ab"/>
            <w:rFonts w:ascii="Times New Roman" w:hAnsi="Times New Roman" w:cs="Times New Roman"/>
            <w:sz w:val="24"/>
            <w:szCs w:val="24"/>
          </w:rPr>
          <w:t>иное</w:t>
        </w:r>
      </w:hyperlink>
      <w:r w:rsidRPr="00596FFA">
        <w:rPr>
          <w:rStyle w:val="blk"/>
          <w:rFonts w:ascii="Times New Roman" w:hAnsi="Times New Roman" w:cs="Times New Roman"/>
          <w:sz w:val="24"/>
          <w:szCs w:val="24"/>
        </w:rPr>
        <w:t> не предусмотрено Земельным кодексом РФ или федеральным законом.</w:t>
      </w:r>
    </w:p>
    <w:p w:rsidR="00596FFA" w:rsidRPr="00596FFA" w:rsidRDefault="00596FFA" w:rsidP="00596FFA">
      <w:pPr>
        <w:pStyle w:val="aa"/>
        <w:ind w:firstLine="709"/>
        <w:jc w:val="both"/>
        <w:rPr>
          <w:rFonts w:ascii="Times New Roman" w:hAnsi="Times New Roman" w:cs="Times New Roman"/>
        </w:rPr>
      </w:pPr>
      <w:bookmarkStart w:id="63" w:name="dst1989"/>
      <w:bookmarkEnd w:id="63"/>
      <w:r w:rsidRPr="00596FFA">
        <w:rPr>
          <w:rStyle w:val="blk"/>
          <w:rFonts w:ascii="Times New Roman" w:hAnsi="Times New Roman" w:cs="Times New Roman"/>
          <w:sz w:val="24"/>
          <w:szCs w:val="24"/>
        </w:rPr>
        <w:t>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w:t>
      </w:r>
      <w:hyperlink r:id="rId21" w:anchor="dst100008" w:history="1">
        <w:r w:rsidRPr="00596FFA">
          <w:rPr>
            <w:rStyle w:val="ab"/>
            <w:rFonts w:ascii="Times New Roman" w:hAnsi="Times New Roman" w:cs="Times New Roman"/>
            <w:sz w:val="24"/>
            <w:szCs w:val="24"/>
          </w:rPr>
          <w:t>плату</w:t>
        </w:r>
      </w:hyperlink>
      <w:r w:rsidRPr="00596FFA">
        <w:rPr>
          <w:rStyle w:val="blk"/>
          <w:rFonts w:ascii="Times New Roman" w:hAnsi="Times New Roman" w:cs="Times New Roman"/>
          <w:sz w:val="24"/>
          <w:szCs w:val="24"/>
        </w:rPr>
        <w:t>, если иное не предусмотрено Земельным кодексом РФ.</w:t>
      </w:r>
    </w:p>
    <w:p w:rsidR="00596FFA" w:rsidRPr="00596FFA" w:rsidRDefault="00596FFA" w:rsidP="00596FFA">
      <w:pPr>
        <w:pStyle w:val="aa"/>
        <w:ind w:firstLine="709"/>
        <w:jc w:val="both"/>
        <w:rPr>
          <w:rFonts w:ascii="Times New Roman" w:hAnsi="Times New Roman" w:cs="Times New Roman"/>
        </w:rPr>
      </w:pPr>
      <w:bookmarkStart w:id="64" w:name="dst1990"/>
      <w:bookmarkEnd w:id="64"/>
      <w:r w:rsidRPr="00596FFA">
        <w:rPr>
          <w:rStyle w:val="blk"/>
          <w:rFonts w:ascii="Times New Roman" w:hAnsi="Times New Roman" w:cs="Times New Roman"/>
          <w:sz w:val="24"/>
          <w:szCs w:val="24"/>
        </w:rPr>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596FFA" w:rsidRPr="00596FFA" w:rsidRDefault="00596FFA" w:rsidP="00596FFA">
      <w:pPr>
        <w:pStyle w:val="aa"/>
        <w:ind w:firstLine="709"/>
        <w:jc w:val="both"/>
        <w:rPr>
          <w:rFonts w:ascii="Times New Roman" w:hAnsi="Times New Roman" w:cs="Times New Roman"/>
        </w:rPr>
      </w:pPr>
      <w:bookmarkStart w:id="65" w:name="dst1991"/>
      <w:bookmarkEnd w:id="65"/>
      <w:r w:rsidRPr="00596FFA">
        <w:rPr>
          <w:rStyle w:val="blk"/>
          <w:rFonts w:ascii="Times New Roman" w:hAnsi="Times New Roman" w:cs="Times New Roman"/>
          <w:sz w:val="24"/>
          <w:szCs w:val="24"/>
        </w:rPr>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rsidR="00596FFA" w:rsidRPr="00596FFA" w:rsidRDefault="00596FFA" w:rsidP="00596FFA">
      <w:pPr>
        <w:pStyle w:val="aa"/>
        <w:ind w:firstLine="709"/>
        <w:jc w:val="both"/>
        <w:rPr>
          <w:rFonts w:ascii="Times New Roman" w:hAnsi="Times New Roman" w:cs="Times New Roman"/>
        </w:rPr>
      </w:pPr>
      <w:bookmarkStart w:id="66" w:name="dst1992"/>
      <w:bookmarkEnd w:id="66"/>
      <w:r w:rsidRPr="00596FFA">
        <w:rPr>
          <w:rStyle w:val="blk"/>
          <w:rFonts w:ascii="Times New Roman" w:hAnsi="Times New Roman" w:cs="Times New Roman"/>
          <w:sz w:val="24"/>
          <w:szCs w:val="24"/>
        </w:rPr>
        <w:t xml:space="preserve">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участок, публичный </w:t>
      </w:r>
      <w:r w:rsidRPr="00596FFA">
        <w:rPr>
          <w:rStyle w:val="blk"/>
          <w:rFonts w:ascii="Times New Roman" w:hAnsi="Times New Roman" w:cs="Times New Roman"/>
          <w:sz w:val="24"/>
          <w:szCs w:val="24"/>
        </w:rPr>
        <w:lastRenderedPageBreak/>
        <w:t>сервитут не допускают осуществление деятельности, для обеспечения которой устанавливается публичный сервитут.</w:t>
      </w:r>
    </w:p>
    <w:p w:rsidR="00596FFA" w:rsidRPr="00596FFA" w:rsidRDefault="00596FFA" w:rsidP="00596FFA">
      <w:pPr>
        <w:pStyle w:val="aa"/>
        <w:ind w:firstLine="709"/>
        <w:jc w:val="both"/>
        <w:rPr>
          <w:rFonts w:ascii="Times New Roman" w:hAnsi="Times New Roman" w:cs="Times New Roman"/>
        </w:rPr>
      </w:pPr>
      <w:bookmarkStart w:id="67" w:name="dst1993"/>
      <w:bookmarkEnd w:id="67"/>
      <w:r w:rsidRPr="00596FFA">
        <w:rPr>
          <w:rStyle w:val="blk"/>
          <w:rFonts w:ascii="Times New Roman" w:hAnsi="Times New Roman" w:cs="Times New Roman"/>
          <w:sz w:val="24"/>
          <w:szCs w:val="24"/>
        </w:rPr>
        <w:t>17. Сервитуты подлежат государственной регистрации в соответствии с Федеральным </w:t>
      </w:r>
      <w:hyperlink r:id="rId22" w:anchor="dst0" w:history="1">
        <w:r w:rsidRPr="00596FFA">
          <w:rPr>
            <w:rStyle w:val="ab"/>
            <w:rFonts w:ascii="Times New Roman" w:hAnsi="Times New Roman" w:cs="Times New Roman"/>
            <w:sz w:val="24"/>
            <w:szCs w:val="24"/>
          </w:rPr>
          <w:t>законом</w:t>
        </w:r>
      </w:hyperlink>
      <w:r w:rsidRPr="00596FFA">
        <w:rPr>
          <w:rStyle w:val="blk"/>
          <w:rFonts w:ascii="Times New Roman" w:hAnsi="Times New Roman" w:cs="Times New Roman"/>
          <w:sz w:val="24"/>
          <w:szCs w:val="24"/>
        </w:rPr>
        <w:t> "О государственной регистрации недвижимости", за исключением сервитутов, предусмотренных </w:t>
      </w:r>
      <w:hyperlink r:id="rId23" w:anchor="dst942" w:history="1">
        <w:r w:rsidRPr="00596FFA">
          <w:rPr>
            <w:rStyle w:val="ab"/>
            <w:rFonts w:ascii="Times New Roman" w:hAnsi="Times New Roman" w:cs="Times New Roman"/>
            <w:sz w:val="24"/>
            <w:szCs w:val="24"/>
          </w:rPr>
          <w:t>пунктом 4 статьи 39.25</w:t>
        </w:r>
      </w:hyperlink>
      <w:r w:rsidRPr="00596FFA">
        <w:rPr>
          <w:rStyle w:val="blk"/>
          <w:rFonts w:ascii="Times New Roman" w:hAnsi="Times New Roman" w:cs="Times New Roman"/>
          <w:sz w:val="24"/>
          <w:szCs w:val="24"/>
        </w:rPr>
        <w:t> Земельного кодекса РФ. Сведения о публичных сервитутах вносятся в Единый государственный реестр недвижимости.</w:t>
      </w:r>
    </w:p>
    <w:p w:rsidR="00596FFA" w:rsidRPr="00596FFA" w:rsidRDefault="00596FFA" w:rsidP="00596FFA">
      <w:pPr>
        <w:pStyle w:val="aa"/>
        <w:ind w:firstLine="709"/>
        <w:jc w:val="both"/>
        <w:rPr>
          <w:rFonts w:ascii="Times New Roman" w:hAnsi="Times New Roman" w:cs="Times New Roman"/>
        </w:rPr>
      </w:pPr>
      <w:bookmarkStart w:id="68" w:name="dst1994"/>
      <w:bookmarkEnd w:id="68"/>
      <w:r w:rsidRPr="00596FFA">
        <w:rPr>
          <w:rStyle w:val="blk"/>
          <w:rFonts w:ascii="Times New Roman" w:hAnsi="Times New Roman" w:cs="Times New Roman"/>
          <w:sz w:val="24"/>
          <w:szCs w:val="24"/>
        </w:rPr>
        <w:t>18. Порядок установления публичного сервитута в отношении земельных участков и (или) земель для их использования в целях, предусмотренных </w:t>
      </w:r>
      <w:hyperlink r:id="rId24" w:anchor="dst2014" w:history="1">
        <w:r w:rsidRPr="00596FFA">
          <w:rPr>
            <w:rStyle w:val="ab"/>
            <w:rFonts w:ascii="Times New Roman" w:hAnsi="Times New Roman" w:cs="Times New Roman"/>
            <w:sz w:val="24"/>
            <w:szCs w:val="24"/>
          </w:rPr>
          <w:t>статьей 39.37</w:t>
        </w:r>
      </w:hyperlink>
      <w:r w:rsidRPr="00596FFA">
        <w:rPr>
          <w:rStyle w:val="blk"/>
          <w:rFonts w:ascii="Times New Roman" w:hAnsi="Times New Roman" w:cs="Times New Roman"/>
          <w:sz w:val="24"/>
          <w:szCs w:val="24"/>
        </w:rPr>
        <w:t> Земельного кодекса РФ, срок публичного сервитута, условия его осуществления и порядок определения платы за такой сервитут устанавливаются </w:t>
      </w:r>
      <w:hyperlink r:id="rId25" w:anchor="dst2013" w:history="1">
        <w:r w:rsidRPr="00596FFA">
          <w:rPr>
            <w:rStyle w:val="ab"/>
            <w:rFonts w:ascii="Times New Roman" w:hAnsi="Times New Roman" w:cs="Times New Roman"/>
            <w:sz w:val="24"/>
            <w:szCs w:val="24"/>
          </w:rPr>
          <w:t>главой V.7</w:t>
        </w:r>
      </w:hyperlink>
      <w:r w:rsidRPr="00596FFA">
        <w:rPr>
          <w:rStyle w:val="blk"/>
          <w:rFonts w:ascii="Times New Roman" w:hAnsi="Times New Roman" w:cs="Times New Roman"/>
          <w:sz w:val="24"/>
          <w:szCs w:val="24"/>
        </w:rPr>
        <w:t> Земельного кодекса РФ.</w:t>
      </w:r>
    </w:p>
    <w:p w:rsidR="00596FFA" w:rsidRPr="00596FFA" w:rsidRDefault="00596FFA" w:rsidP="00596FFA">
      <w:pPr>
        <w:pStyle w:val="aa"/>
        <w:ind w:firstLine="709"/>
        <w:jc w:val="both"/>
        <w:rPr>
          <w:rFonts w:ascii="Times New Roman" w:hAnsi="Times New Roman" w:cs="Times New Roman"/>
        </w:rPr>
      </w:pPr>
      <w:bookmarkStart w:id="69" w:name="dst1995"/>
      <w:bookmarkEnd w:id="69"/>
      <w:r w:rsidRPr="00596FFA">
        <w:rPr>
          <w:rStyle w:val="blk"/>
          <w:rFonts w:ascii="Times New Roman" w:hAnsi="Times New Roman" w:cs="Times New Roman"/>
          <w:sz w:val="24"/>
          <w:szCs w:val="24"/>
        </w:rPr>
        <w:t>19. 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 Федеральным </w:t>
      </w:r>
      <w:hyperlink r:id="rId26" w:anchor="dst100715" w:history="1">
        <w:r w:rsidRPr="00596FFA">
          <w:rPr>
            <w:rStyle w:val="ab"/>
            <w:rFonts w:ascii="Times New Roman" w:hAnsi="Times New Roman" w:cs="Times New Roman"/>
            <w:sz w:val="24"/>
            <w:szCs w:val="24"/>
          </w:rPr>
          <w:t>законом</w:t>
        </w:r>
      </w:hyperlink>
      <w:r w:rsidRPr="00596FFA">
        <w:rPr>
          <w:rStyle w:val="blk"/>
          <w:rFonts w:ascii="Times New Roman" w:hAnsi="Times New Roman" w:cs="Times New Roman"/>
          <w:sz w:val="24"/>
          <w:szCs w:val="24"/>
        </w:rPr>
        <w:t>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596FFA" w:rsidRPr="00596FFA" w:rsidRDefault="00596FFA" w:rsidP="00596FFA">
      <w:pPr>
        <w:pStyle w:val="aa"/>
        <w:ind w:firstLine="709"/>
        <w:jc w:val="both"/>
        <w:rPr>
          <w:rFonts w:ascii="Times New Roman" w:hAnsi="Times New Roman" w:cs="Times New Roman"/>
          <w:b/>
        </w:rPr>
      </w:pPr>
      <w:r w:rsidRPr="00596FFA">
        <w:rPr>
          <w:rStyle w:val="nobr"/>
          <w:rFonts w:ascii="Times New Roman" w:hAnsi="Times New Roman" w:cs="Times New Roman"/>
        </w:rPr>
        <w:t> </w:t>
      </w:r>
    </w:p>
    <w:p w:rsidR="00596FFA" w:rsidRPr="00596FFA" w:rsidRDefault="00596FFA" w:rsidP="00596FFA">
      <w:pPr>
        <w:widowControl w:val="0"/>
        <w:spacing w:after="0" w:line="240" w:lineRule="auto"/>
        <w:ind w:firstLine="709"/>
        <w:jc w:val="both"/>
        <w:rPr>
          <w:rFonts w:ascii="Times New Roman" w:hAnsi="Times New Roman" w:cs="Times New Roman"/>
          <w:b/>
        </w:rPr>
      </w:pPr>
      <w:r w:rsidRPr="00596FFA">
        <w:rPr>
          <w:rFonts w:ascii="Times New Roman" w:hAnsi="Times New Roman" w:cs="Times New Roman"/>
          <w:b/>
        </w:rPr>
        <w:t>Статья 11. Ограничение прав на землю</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Права на землю могут быть ограничены по основаниям, установленным Земельным кодексом Российской Федерации, федеральными законами.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Могут устанавливаться следующие ограничения прав на землю:</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особые условия использования земельных участков и режим хозяйственной деятельности в охранных, санитарно-защитных зонах;</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условия начала и завершения застройки или освоения земельного участка в течение установленных сроков по согласованному в установленном порядке проекту, строительства, ремонта или содержания автомобильной дороги (участка автомобильной дороги) при предоставлении прав на земельный участок, находящийся в государственной или муниципальной собственности;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4) иные ограничения использования земельных участков в случаях, установленных Земельным кодексом Российской Федерации, федеральными законами.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или в порядке, предусмотренном Земельным кодексом Российской Федерации для охранных зон.</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4. Ограничения прав на землю устанавливаются бессрочно или на определенный срок.</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5. Ограничения прав на землю сохраняются при переходе права собственности на земельный участок к другому лицу.</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6. Ограничение прав на землю подлежит государственной регистрации в случаях и в порядке, которые установлены федеральными законами.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7. Ограничение прав на землю может быть обжаловано лицом, чьи права ограничены, в судебном порядке.</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8. Права собственников земельных участков, землепользователей, землевладельцев, арендаторов земельных участков на использование земельных участков могут быть ограничены в связи с резервированием земель для государственных или муниципальных нужд в соответствии с земельным кодексом Российской Федерации, другими федеральными законами.</w:t>
      </w:r>
    </w:p>
    <w:p w:rsidR="00596FFA" w:rsidRPr="00596FFA" w:rsidRDefault="00596FFA" w:rsidP="00596FFA">
      <w:pPr>
        <w:widowControl w:val="0"/>
        <w:spacing w:after="0" w:line="240" w:lineRule="auto"/>
        <w:ind w:firstLine="709"/>
        <w:jc w:val="both"/>
        <w:rPr>
          <w:rFonts w:ascii="Times New Roman" w:hAnsi="Times New Roman" w:cs="Times New Roman"/>
          <w:b/>
        </w:rPr>
      </w:pPr>
    </w:p>
    <w:p w:rsidR="00596FFA" w:rsidRPr="00596FFA" w:rsidRDefault="00596FFA" w:rsidP="00596FFA">
      <w:pPr>
        <w:widowControl w:val="0"/>
        <w:spacing w:after="0" w:line="240" w:lineRule="auto"/>
        <w:ind w:firstLine="709"/>
        <w:jc w:val="both"/>
        <w:rPr>
          <w:rFonts w:ascii="Times New Roman" w:hAnsi="Times New Roman" w:cs="Times New Roman"/>
          <w:b/>
        </w:rPr>
      </w:pPr>
      <w:r w:rsidRPr="00596FFA">
        <w:rPr>
          <w:rFonts w:ascii="Times New Roman" w:hAnsi="Times New Roman" w:cs="Times New Roman"/>
          <w:b/>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p>
    <w:p w:rsidR="00596FFA" w:rsidRPr="00596FFA" w:rsidRDefault="00596FFA" w:rsidP="00596FFA">
      <w:pPr>
        <w:widowControl w:val="0"/>
        <w:spacing w:after="0" w:line="240" w:lineRule="auto"/>
        <w:ind w:firstLine="709"/>
        <w:jc w:val="both"/>
        <w:rPr>
          <w:rFonts w:ascii="Times New Roman" w:hAnsi="Times New Roman" w:cs="Times New Roman"/>
        </w:rPr>
      </w:pPr>
    </w:p>
    <w:p w:rsidR="00596FFA" w:rsidRPr="00596FFA" w:rsidRDefault="00596FFA" w:rsidP="00596FFA">
      <w:pPr>
        <w:widowControl w:val="0"/>
        <w:spacing w:after="0" w:line="240" w:lineRule="auto"/>
        <w:ind w:firstLine="709"/>
        <w:jc w:val="both"/>
        <w:rPr>
          <w:rFonts w:ascii="Times New Roman" w:hAnsi="Times New Roman" w:cs="Times New Roman"/>
          <w:b/>
        </w:rPr>
      </w:pPr>
      <w:r w:rsidRPr="00596FFA">
        <w:rPr>
          <w:rFonts w:ascii="Times New Roman" w:hAnsi="Times New Roman" w:cs="Times New Roman"/>
          <w:b/>
        </w:rPr>
        <w:t>Статья 12. Градостроительный регламент</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Градостроительные регламенты устанавливаются с учетом:</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фактического использования земельных участков и объектов капитального строительства в границах территориальной зоны;</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lastRenderedPageBreak/>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4) видов территориальных зон;</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5) требований охраны объектов культурного наследия, а также особо охраняемых природных территорий, иных природных объектов.</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4. Действие градостроительного регламента не распространяется на земельные участки: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в границах территорий общего пользования;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предназначенные для размещения линейных объектов и (или) занятые линейными объектами;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4) предоставленные для добычи полезных ископаемых.</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w:t>
      </w:r>
      <w:r w:rsidRPr="00596FFA">
        <w:rPr>
          <w:rFonts w:ascii="Times New Roman" w:hAnsi="Times New Roman" w:cs="Times New Roman"/>
        </w:rPr>
        <w:lastRenderedPageBreak/>
        <w:t>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sz w:val="28"/>
          <w:szCs w:val="28"/>
          <w:lang w:eastAsia="zh-CN"/>
        </w:rPr>
      </w:pPr>
    </w:p>
    <w:p w:rsidR="00596FFA" w:rsidRPr="00596FFA" w:rsidRDefault="00596FFA" w:rsidP="00596FFA">
      <w:pPr>
        <w:widowControl w:val="0"/>
        <w:spacing w:after="0" w:line="240" w:lineRule="auto"/>
        <w:ind w:firstLine="709"/>
        <w:jc w:val="both"/>
        <w:rPr>
          <w:rFonts w:ascii="Times New Roman" w:hAnsi="Times New Roman" w:cs="Times New Roman"/>
          <w:b/>
        </w:rPr>
      </w:pPr>
      <w:r w:rsidRPr="00596FFA">
        <w:rPr>
          <w:rFonts w:ascii="Times New Roman" w:hAnsi="Times New Roman" w:cs="Times New Roman"/>
          <w:b/>
        </w:rPr>
        <w:t>Статья 13. Виды разрешенного использования земельных участков и объектов капитального строительства</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Разрешенное использование земельных участков и объектов капитального строительства может быть следующих видов:</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основные виды разрешенного использования;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условно разрешенные виды использования;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596FFA" w:rsidRPr="00596FFA" w:rsidRDefault="00596FFA" w:rsidP="00596FFA">
      <w:pPr>
        <w:autoSpaceDE w:val="0"/>
        <w:autoSpaceDN w:val="0"/>
        <w:adjustRightInd w:val="0"/>
        <w:spacing w:after="0" w:line="240" w:lineRule="auto"/>
        <w:ind w:firstLine="720"/>
        <w:jc w:val="both"/>
        <w:rPr>
          <w:rFonts w:ascii="Times New Roman" w:hAnsi="Times New Roman" w:cs="Times New Roman"/>
        </w:rPr>
      </w:pPr>
      <w:bookmarkStart w:id="70" w:name="sub_39817"/>
      <w:r w:rsidRPr="00596FFA">
        <w:rPr>
          <w:rFonts w:ascii="Times New Roman" w:hAnsi="Times New Roman" w:cs="Times New Roman"/>
        </w:rPr>
        <w:t xml:space="preserve">Внесение изменений в заключенный по результатам аукциона или в случае признания аукциона несостоявшимся с лицами, указанными в </w:t>
      </w:r>
      <w:hyperlink w:anchor="sub_391213" w:history="1">
        <w:r w:rsidRPr="00596FFA">
          <w:rPr>
            <w:rFonts w:ascii="Times New Roman" w:hAnsi="Times New Roman" w:cs="Times New Roman"/>
          </w:rPr>
          <w:t>пункте 13</w:t>
        </w:r>
      </w:hyperlink>
      <w:r w:rsidRPr="00596FFA">
        <w:rPr>
          <w:rFonts w:ascii="Times New Roman" w:hAnsi="Times New Roman" w:cs="Times New Roman"/>
        </w:rPr>
        <w:t xml:space="preserve">, </w:t>
      </w:r>
      <w:hyperlink w:anchor="sub_391214" w:history="1">
        <w:r w:rsidRPr="00596FFA">
          <w:rPr>
            <w:rFonts w:ascii="Times New Roman" w:hAnsi="Times New Roman" w:cs="Times New Roman"/>
          </w:rPr>
          <w:t>14</w:t>
        </w:r>
      </w:hyperlink>
      <w:r w:rsidRPr="00596FFA">
        <w:rPr>
          <w:rFonts w:ascii="Times New Roman" w:hAnsi="Times New Roman" w:cs="Times New Roman"/>
        </w:rPr>
        <w:t xml:space="preserve"> или </w:t>
      </w:r>
      <w:hyperlink w:anchor="sub_391220" w:history="1">
        <w:r w:rsidRPr="00596FFA">
          <w:rPr>
            <w:rFonts w:ascii="Times New Roman" w:hAnsi="Times New Roman" w:cs="Times New Roman"/>
          </w:rPr>
          <w:t>20 статьи 39.12</w:t>
        </w:r>
      </w:hyperlink>
      <w:r w:rsidRPr="00596FFA">
        <w:rPr>
          <w:rFonts w:ascii="Times New Roman" w:hAnsi="Times New Roman" w:cs="Times New Roman"/>
        </w:rPr>
        <w:t xml:space="preserve"> Земельного Кодекса Российской Федерации, договор аренды земельного участка, находящегося в государственной или муниципальной собственности, в части изменения видов разрешенного использования такого земельного участка не допускается.</w:t>
      </w:r>
    </w:p>
    <w:p w:rsidR="00596FFA" w:rsidRPr="00596FFA" w:rsidRDefault="00596FFA" w:rsidP="00596FFA">
      <w:pPr>
        <w:spacing w:after="0" w:line="240" w:lineRule="auto"/>
        <w:ind w:firstLine="708"/>
        <w:jc w:val="both"/>
        <w:rPr>
          <w:rFonts w:ascii="Times New Roman" w:hAnsi="Times New Roman" w:cs="Times New Roman"/>
        </w:rPr>
      </w:pPr>
      <w:r w:rsidRPr="00596FFA">
        <w:rPr>
          <w:rFonts w:ascii="Times New Roman" w:hAnsi="Times New Roman" w:cs="Times New Roman"/>
        </w:rPr>
        <w:t>Изменение вида разрешенного использования земельного участка на иной из числа видов, предусмотренных градостроительным регламентом, не допускается в том случае, когда участок предоставлялся в аренду для определенного вида использования.</w:t>
      </w:r>
      <w:bookmarkEnd w:id="70"/>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sz w:val="28"/>
          <w:szCs w:val="28"/>
          <w:lang w:eastAsia="zh-CN"/>
        </w:rPr>
      </w:pPr>
    </w:p>
    <w:p w:rsidR="00596FFA" w:rsidRPr="00596FFA" w:rsidRDefault="00596FFA" w:rsidP="00596FFA">
      <w:pPr>
        <w:widowControl w:val="0"/>
        <w:spacing w:after="0" w:line="240" w:lineRule="auto"/>
        <w:ind w:firstLine="709"/>
        <w:jc w:val="both"/>
        <w:rPr>
          <w:rFonts w:ascii="Times New Roman" w:hAnsi="Times New Roman" w:cs="Times New Roman"/>
          <w:b/>
        </w:rPr>
      </w:pPr>
      <w:r w:rsidRPr="00596FFA">
        <w:rPr>
          <w:rFonts w:ascii="Times New Roman" w:hAnsi="Times New Roman" w:cs="Times New Roman"/>
          <w:b/>
        </w:rPr>
        <w:t>Статья 14.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1) предельные (минимальные и (или) максимальные) размеры земельных участков, в том числе </w:t>
      </w:r>
      <w:r w:rsidRPr="00596FFA">
        <w:rPr>
          <w:rFonts w:ascii="Times New Roman" w:hAnsi="Times New Roman" w:cs="Times New Roman"/>
        </w:rPr>
        <w:lastRenderedPageBreak/>
        <w:t>их площадь;</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предельное количество этажей или предельную высоту зданий, строений, сооружений;</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Применительно к каждой территориальной зоне устанавливаются указанные в части 1 настоящей статьи размеры и параметры, их сочетания.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sz w:val="28"/>
          <w:szCs w:val="28"/>
          <w:lang w:eastAsia="zh-CN"/>
        </w:rPr>
      </w:pPr>
    </w:p>
    <w:p w:rsidR="00596FFA" w:rsidRPr="00596FFA" w:rsidRDefault="00596FFA" w:rsidP="00596FFA">
      <w:pPr>
        <w:widowControl w:val="0"/>
        <w:spacing w:after="0" w:line="240" w:lineRule="auto"/>
        <w:ind w:firstLine="709"/>
        <w:jc w:val="both"/>
        <w:rPr>
          <w:rFonts w:ascii="Times New Roman" w:hAnsi="Times New Roman" w:cs="Times New Roman"/>
          <w:b/>
        </w:rPr>
      </w:pPr>
      <w:r w:rsidRPr="00596FFA">
        <w:rPr>
          <w:rFonts w:ascii="Times New Roman" w:hAnsi="Times New Roman" w:cs="Times New Roman"/>
          <w:b/>
        </w:rPr>
        <w:t>Статья 15. Порядок предоставления разрешения на условно разрешенный вид использования земельного участка или объекта капитального строительства</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Проект решения о предоставлении разрешения на условно разрешенный вид использования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w:t>
      </w:r>
      <w:r w:rsidRPr="00596FFA">
        <w:rPr>
          <w:rFonts w:ascii="Times New Roman" w:hAnsi="Times New Roman" w:cs="Times New Roman"/>
        </w:rPr>
        <w:lastRenderedPageBreak/>
        <w:t>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7. На основании указанных в части 6 настоящей статьи рекомендаций глава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Кошехабльский район в сети "Интернет".</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9.1.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596FFA" w:rsidRPr="00596FFA" w:rsidRDefault="00596FFA" w:rsidP="00596FFA">
      <w:pPr>
        <w:keepLines/>
        <w:widowControl w:val="0"/>
        <w:suppressAutoHyphens/>
        <w:overflowPunct w:val="0"/>
        <w:autoSpaceDE w:val="0"/>
        <w:autoSpaceDN w:val="0"/>
        <w:adjustRightInd w:val="0"/>
        <w:spacing w:after="0" w:line="240" w:lineRule="auto"/>
        <w:jc w:val="both"/>
        <w:rPr>
          <w:rFonts w:ascii="Times New Roman" w:hAnsi="Times New Roman" w:cs="Times New Roman"/>
          <w:sz w:val="28"/>
          <w:szCs w:val="28"/>
          <w:lang w:eastAsia="zh-CN"/>
        </w:rPr>
      </w:pPr>
    </w:p>
    <w:p w:rsidR="00596FFA" w:rsidRPr="00596FFA" w:rsidRDefault="00596FFA" w:rsidP="00596FFA">
      <w:pPr>
        <w:widowControl w:val="0"/>
        <w:spacing w:after="0" w:line="240" w:lineRule="auto"/>
        <w:ind w:firstLine="709"/>
        <w:jc w:val="both"/>
        <w:rPr>
          <w:rFonts w:ascii="Times New Roman" w:hAnsi="Times New Roman" w:cs="Times New Roman"/>
          <w:b/>
        </w:rPr>
      </w:pPr>
      <w:r w:rsidRPr="00596FFA">
        <w:rPr>
          <w:rFonts w:ascii="Times New Roman" w:hAnsi="Times New Roman" w:cs="Times New Roman"/>
          <w:b/>
        </w:rPr>
        <w:t>Статья 16. Отклонение от предельных параметров разрешенного строительства, реконструкции объектов капитального строительства</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r w:rsidRPr="00596FFA">
        <w:rPr>
          <w:rFonts w:ascii="Times New Roman" w:hAnsi="Times New Roman" w:cs="Times New Roman"/>
        </w:rPr>
        <w:lastRenderedPageBreak/>
        <w:t>реконструкции объектов капитального строительства.</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1.1. </w:t>
      </w:r>
      <w:r w:rsidRPr="00596FFA">
        <w:rPr>
          <w:rFonts w:ascii="Times New Roman" w:hAnsi="Times New Roman" w:cs="Times New Roman"/>
          <w:shd w:val="clear" w:color="auto" w:fill="FFFFFF"/>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w:t>
      </w:r>
      <w:r w:rsidRPr="00596FFA">
        <w:rPr>
          <w:rFonts w:ascii="Times New Roman" w:hAnsi="Times New Roman" w:cs="Times New Roman"/>
          <w:shd w:val="clear" w:color="auto" w:fill="FFFFFF"/>
        </w:rPr>
        <w:t>за исключением случая, указанного в </w:t>
      </w:r>
      <w:hyperlink r:id="rId27" w:anchor="dst3127" w:history="1">
        <w:r w:rsidRPr="00596FFA">
          <w:rPr>
            <w:rStyle w:val="ab"/>
            <w:rFonts w:ascii="Times New Roman" w:hAnsi="Times New Roman" w:cs="Times New Roman"/>
            <w:shd w:val="clear" w:color="auto" w:fill="FFFFFF"/>
          </w:rPr>
          <w:t>части 1.1</w:t>
        </w:r>
      </w:hyperlink>
      <w:r w:rsidRPr="00596FFA">
        <w:rPr>
          <w:rFonts w:ascii="Times New Roman" w:hAnsi="Times New Roman" w:cs="Times New Roman"/>
          <w:shd w:val="clear" w:color="auto" w:fill="FFFFFF"/>
        </w:rPr>
        <w:t> настоящей статьи</w:t>
      </w:r>
      <w:r w:rsidRPr="00596FFA">
        <w:rPr>
          <w:rFonts w:ascii="Times New Roman" w:hAnsi="Times New Roman" w:cs="Times New Roman"/>
        </w:rPr>
        <w:t>.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6. Глава администрации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sz w:val="28"/>
          <w:szCs w:val="28"/>
          <w:lang w:eastAsia="zh-CN"/>
        </w:rPr>
      </w:pPr>
    </w:p>
    <w:p w:rsidR="00596FFA" w:rsidRPr="00596FFA" w:rsidRDefault="00596FFA" w:rsidP="00596FFA">
      <w:pPr>
        <w:widowControl w:val="0"/>
        <w:spacing w:after="0" w:line="240" w:lineRule="auto"/>
        <w:ind w:firstLine="709"/>
        <w:jc w:val="both"/>
        <w:rPr>
          <w:rFonts w:ascii="Times New Roman" w:hAnsi="Times New Roman" w:cs="Times New Roman"/>
          <w:b/>
        </w:rPr>
      </w:pPr>
      <w:r w:rsidRPr="00596FFA">
        <w:rPr>
          <w:rFonts w:ascii="Times New Roman" w:hAnsi="Times New Roman" w:cs="Times New Roman"/>
          <w:b/>
        </w:rPr>
        <w:t xml:space="preserve">Глава 3. Подготовка документации по планировке территории </w:t>
      </w:r>
    </w:p>
    <w:p w:rsidR="00596FFA" w:rsidRPr="00596FFA" w:rsidRDefault="00596FFA" w:rsidP="00596FFA">
      <w:pPr>
        <w:widowControl w:val="0"/>
        <w:spacing w:after="0" w:line="240" w:lineRule="auto"/>
        <w:ind w:firstLine="709"/>
        <w:jc w:val="center"/>
        <w:rPr>
          <w:rFonts w:ascii="Times New Roman" w:hAnsi="Times New Roman" w:cs="Times New Roman"/>
          <w:b/>
        </w:rPr>
      </w:pPr>
    </w:p>
    <w:p w:rsidR="00596FFA" w:rsidRPr="00596FFA" w:rsidRDefault="00596FFA" w:rsidP="00596FFA">
      <w:pPr>
        <w:widowControl w:val="0"/>
        <w:spacing w:after="0" w:line="240" w:lineRule="auto"/>
        <w:ind w:firstLine="709"/>
        <w:jc w:val="both"/>
        <w:rPr>
          <w:rFonts w:ascii="Times New Roman" w:hAnsi="Times New Roman" w:cs="Times New Roman"/>
          <w:b/>
        </w:rPr>
      </w:pPr>
      <w:r w:rsidRPr="00596FFA">
        <w:rPr>
          <w:rFonts w:ascii="Times New Roman" w:hAnsi="Times New Roman" w:cs="Times New Roman"/>
          <w:b/>
        </w:rPr>
        <w:t xml:space="preserve">Статья 17. </w:t>
      </w:r>
      <w:r w:rsidRPr="00596FFA">
        <w:rPr>
          <w:rFonts w:ascii="Times New Roman" w:hAnsi="Times New Roman" w:cs="Times New Roman"/>
          <w:b/>
          <w:bCs/>
        </w:rPr>
        <w:t>Назначение, виды документации по планировке территории. Общие требования к документации по планировке территории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1. Подготовка документации по планировке территории осуществляется в целях обеспечения </w:t>
      </w:r>
      <w:r w:rsidRPr="00596FFA">
        <w:rPr>
          <w:rFonts w:ascii="Times New Roman" w:hAnsi="Times New Roman" w:cs="Times New Roman"/>
        </w:rPr>
        <w:lastRenderedPageBreak/>
        <w:t>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части 3 настоящей статьи.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необходимы установление, изменение или отмена красных линий;</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4. Видами документации по планировке территории являются: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проект планировки территории;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проект межевания территории.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5.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6.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7.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8.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9. Подготовка графической части документации по планировке территории осуществляется: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в соответствии с системой координат, используемой для ведения Единого государственного реестра недвижимости;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w:t>
      </w:r>
      <w:r w:rsidRPr="00596FFA">
        <w:rPr>
          <w:rFonts w:ascii="Times New Roman" w:hAnsi="Times New Roman" w:cs="Times New Roman"/>
        </w:rPr>
        <w:lastRenderedPageBreak/>
        <w:t>власти.</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sz w:val="28"/>
          <w:szCs w:val="28"/>
          <w:lang w:eastAsia="zh-CN"/>
        </w:rPr>
      </w:pPr>
    </w:p>
    <w:p w:rsidR="00596FFA" w:rsidRPr="00596FFA" w:rsidRDefault="00596FFA" w:rsidP="00596FFA">
      <w:pPr>
        <w:widowControl w:val="0"/>
        <w:spacing w:after="0" w:line="240" w:lineRule="auto"/>
        <w:ind w:firstLine="709"/>
        <w:jc w:val="both"/>
        <w:rPr>
          <w:rFonts w:ascii="Times New Roman" w:hAnsi="Times New Roman" w:cs="Times New Roman"/>
          <w:b/>
        </w:rPr>
      </w:pPr>
      <w:r w:rsidRPr="00596FFA">
        <w:rPr>
          <w:rFonts w:ascii="Times New Roman" w:hAnsi="Times New Roman" w:cs="Times New Roman"/>
          <w:b/>
        </w:rPr>
        <w:t>Статья 18. Инженерные изыскания для подготовки документации по планировке территории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Состав материалов и результатов инженерных изысканий, подлежащих размещению в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4. Инженерные изыскания для подготовки документации по планировке территории выполняются в целях получения: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596FFA" w:rsidRPr="00596FFA" w:rsidRDefault="00596FFA" w:rsidP="00596FFA">
      <w:pPr>
        <w:widowControl w:val="0"/>
        <w:spacing w:after="0" w:line="240" w:lineRule="auto"/>
        <w:ind w:firstLine="709"/>
        <w:jc w:val="both"/>
        <w:rPr>
          <w:rFonts w:ascii="Times New Roman" w:hAnsi="Times New Roman" w:cs="Times New Roman"/>
          <w:b/>
        </w:rPr>
      </w:pPr>
    </w:p>
    <w:p w:rsidR="00596FFA" w:rsidRPr="00596FFA" w:rsidRDefault="00596FFA" w:rsidP="00596FFA">
      <w:pPr>
        <w:widowControl w:val="0"/>
        <w:spacing w:after="0" w:line="240" w:lineRule="auto"/>
        <w:ind w:firstLine="709"/>
        <w:jc w:val="both"/>
        <w:rPr>
          <w:rFonts w:ascii="Times New Roman" w:hAnsi="Times New Roman" w:cs="Times New Roman"/>
          <w:b/>
        </w:rPr>
      </w:pPr>
      <w:r w:rsidRPr="00596FFA">
        <w:rPr>
          <w:rFonts w:ascii="Times New Roman" w:hAnsi="Times New Roman" w:cs="Times New Roman"/>
          <w:b/>
        </w:rPr>
        <w:t>Статья 19. Проекты планировки территории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Проект планировки территории состоит из основной части, которая подлежит утверждению, и материалов по ее обоснованию.</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Основная часть проекта планировки территории включает в себя: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чертеж или чертежи планировки территории, на которых отображаются: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а) красные линии;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б) границы существующих и планируемых элементов планировочной структуры;</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в) границы зон планируемого размещения объектов капитального строительства;</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w:t>
      </w:r>
      <w:r w:rsidRPr="00596FFA">
        <w:rPr>
          <w:rFonts w:ascii="Times New Roman" w:hAnsi="Times New Roman" w:cs="Times New Roman"/>
        </w:rPr>
        <w:lastRenderedPageBreak/>
        <w:t xml:space="preserve">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w:t>
      </w:r>
      <w:hyperlink r:id="rId28" w:anchor="dst1450" w:history="1">
        <w:r w:rsidRPr="00596FFA">
          <w:rPr>
            <w:rStyle w:val="ab"/>
            <w:rFonts w:ascii="Times New Roman" w:hAnsi="Times New Roman" w:cs="Times New Roman"/>
          </w:rPr>
          <w:t>частью 12.7 статьи 45</w:t>
        </w:r>
      </w:hyperlink>
      <w:r w:rsidRPr="00596FFA">
        <w:rPr>
          <w:rFonts w:ascii="Times New Roman" w:hAnsi="Times New Roman" w:cs="Times New Roman"/>
        </w:rPr>
        <w:t xml:space="preserve"> Градостроительного кодекса РФ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4. Материалы по обоснованию проекта планировки территории содержат:</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обоснование определения границ зон планируемого размещения объектов капитального строительства;</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5) схему границ территорий объектов культурного наследия;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6) схему границ зон с особыми условиями использования территории;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11) перечень мероприятий по охране окружающей среды;</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12) обоснование очередности планируемого развития территории;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lastRenderedPageBreak/>
        <w:t>14) иные материалы для обоснования положений по планировке территории.</w:t>
      </w:r>
    </w:p>
    <w:p w:rsidR="00596FFA" w:rsidRPr="00596FFA" w:rsidRDefault="00596FFA" w:rsidP="00596FFA">
      <w:pPr>
        <w:autoSpaceDE w:val="0"/>
        <w:autoSpaceDN w:val="0"/>
        <w:adjustRightInd w:val="0"/>
        <w:spacing w:after="0" w:line="240" w:lineRule="auto"/>
        <w:ind w:firstLine="720"/>
        <w:jc w:val="both"/>
        <w:rPr>
          <w:rFonts w:ascii="Times New Roman" w:hAnsi="Times New Roman" w:cs="Times New Roman"/>
        </w:rPr>
      </w:pPr>
      <w:r w:rsidRPr="00596FFA">
        <w:rPr>
          <w:rFonts w:ascii="Times New Roman" w:hAnsi="Times New Roman" w:cs="Times New Roman"/>
        </w:rPr>
        <w:t>5.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w:t>
      </w:r>
    </w:p>
    <w:p w:rsidR="00596FFA" w:rsidRPr="00596FFA" w:rsidRDefault="00596FFA" w:rsidP="00596FFA">
      <w:pPr>
        <w:autoSpaceDE w:val="0"/>
        <w:autoSpaceDN w:val="0"/>
        <w:adjustRightInd w:val="0"/>
        <w:spacing w:after="0" w:line="240" w:lineRule="auto"/>
        <w:ind w:firstLine="720"/>
        <w:jc w:val="both"/>
        <w:rPr>
          <w:rFonts w:ascii="Times New Roman" w:hAnsi="Times New Roman" w:cs="Times New Roman"/>
        </w:rPr>
      </w:pPr>
    </w:p>
    <w:p w:rsidR="00596FFA" w:rsidRPr="00596FFA" w:rsidRDefault="00596FFA" w:rsidP="00596FFA">
      <w:pPr>
        <w:widowControl w:val="0"/>
        <w:spacing w:after="0" w:line="240" w:lineRule="auto"/>
        <w:ind w:firstLine="709"/>
        <w:jc w:val="both"/>
        <w:rPr>
          <w:rFonts w:ascii="Times New Roman" w:hAnsi="Times New Roman" w:cs="Times New Roman"/>
          <w:b/>
        </w:rPr>
      </w:pPr>
      <w:r w:rsidRPr="00596FFA">
        <w:rPr>
          <w:rFonts w:ascii="Times New Roman" w:hAnsi="Times New Roman" w:cs="Times New Roman"/>
          <w:b/>
        </w:rPr>
        <w:t>Статья 20. Проекты межевания территорий</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1. </w:t>
      </w:r>
      <w:r w:rsidRPr="00596FFA">
        <w:rPr>
          <w:rFonts w:ascii="Times New Roman" w:hAnsi="Times New Roman" w:cs="Times New Roman"/>
          <w:shd w:val="clear" w:color="auto" w:fill="FFFFFF"/>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деятельности по ее комплексному и устойчивому развитию</w:t>
      </w:r>
      <w:r w:rsidRPr="00596FFA">
        <w:rPr>
          <w:rFonts w:ascii="Times New Roman" w:hAnsi="Times New Roman" w:cs="Times New Roman"/>
        </w:rPr>
        <w:t>.</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Подготовка проекта межевания территории осуществляется для: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определения местоположения границ образуемых и изменяемых земельных участков;</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Проект межевания территории состоит из основной части, которая подлежит утверждению, и материалов по обоснованию этого проекта.</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4. Основная часть проекта межевания территории включает в себя текстовую часть и чертежи межевания территории.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5. Текстовая часть проекта межевания территории включает в себя: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перечень и сведения о площади образуемых земельных участков, в том числе возможные способы их образования;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p>
    <w:p w:rsidR="00596FFA" w:rsidRPr="00596FFA" w:rsidRDefault="00596FFA" w:rsidP="00596FFA">
      <w:pPr>
        <w:shd w:val="clear" w:color="auto" w:fill="FFFFFF"/>
        <w:spacing w:after="0" w:line="240" w:lineRule="auto"/>
        <w:ind w:firstLine="540"/>
        <w:jc w:val="both"/>
        <w:rPr>
          <w:rFonts w:ascii="Times New Roman" w:hAnsi="Times New Roman" w:cs="Times New Roman"/>
        </w:rPr>
      </w:pPr>
      <w:r w:rsidRPr="00596FFA">
        <w:rPr>
          <w:rStyle w:val="blk"/>
          <w:rFonts w:ascii="Times New Roman" w:hAnsi="Times New Roman" w:cs="Times New Roman"/>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rsidR="00596FFA" w:rsidRPr="00596FFA" w:rsidRDefault="00596FFA" w:rsidP="00596FFA">
      <w:pPr>
        <w:shd w:val="clear" w:color="auto" w:fill="FFFFFF"/>
        <w:spacing w:after="0" w:line="240" w:lineRule="auto"/>
        <w:ind w:firstLine="540"/>
        <w:jc w:val="both"/>
        <w:rPr>
          <w:rFonts w:ascii="Times New Roman" w:hAnsi="Times New Roman" w:cs="Times New Roman"/>
        </w:rPr>
      </w:pPr>
      <w:bookmarkStart w:id="71" w:name="dst2869"/>
      <w:bookmarkEnd w:id="71"/>
      <w:r w:rsidRPr="00596FFA">
        <w:rPr>
          <w:rStyle w:val="blk"/>
          <w:rFonts w:ascii="Times New Roman" w:hAnsi="Times New Roman" w:cs="Times New Roman"/>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настоящим Градостроительным кодексом РФ для территориальных зон.</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6. На чертежах межевания территории отображаются: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линии отступа от красных линий в целях определения мест допустимого размещения зданий, строений, сооружений;</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w:t>
      </w:r>
      <w:r w:rsidRPr="00596FFA">
        <w:rPr>
          <w:rFonts w:ascii="Times New Roman" w:hAnsi="Times New Roman" w:cs="Times New Roman"/>
        </w:rPr>
        <w:lastRenderedPageBreak/>
        <w:t>изъятие для государственных или муниципальных нужд;</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5) границы зон действия публичных сервитутов.</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shd w:val="clear" w:color="auto" w:fill="FFFFFF"/>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7. Материалы по обоснованию проекта межевания территории включают в себя чертежи, на которых отображаются: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границы существующих земельных участков;</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границы зон с особыми условиями использования территорий;</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местоположение существующих объектов капитального строительства;</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4) границы особо охраняемых природных территорий;</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5) границы территорий объектов культурного наследия;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6) </w:t>
      </w:r>
      <w:r w:rsidRPr="00596FFA">
        <w:rPr>
          <w:rFonts w:ascii="Times New Roman" w:hAnsi="Times New Roman" w:cs="Times New Roman"/>
          <w:shd w:val="clear" w:color="auto" w:fill="FFFFFF"/>
        </w:rPr>
        <w:t>границы лесничеств, участковых лесничеств, лесных кварталов, лесотаксационных выделов или частей лесотаксационных выделов.</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596FFA" w:rsidRPr="00596FFA" w:rsidRDefault="00596FFA" w:rsidP="00596FFA">
      <w:pPr>
        <w:shd w:val="clear" w:color="auto" w:fill="FFFFFF"/>
        <w:spacing w:after="0" w:line="240" w:lineRule="auto"/>
        <w:ind w:firstLine="540"/>
        <w:jc w:val="both"/>
        <w:rPr>
          <w:rFonts w:ascii="Times New Roman" w:hAnsi="Times New Roman" w:cs="Times New Roman"/>
        </w:rPr>
      </w:pPr>
      <w:r w:rsidRPr="00596FFA">
        <w:rPr>
          <w:rStyle w:val="blk"/>
          <w:rFonts w:ascii="Times New Roman" w:hAnsi="Times New Roman" w:cs="Times New Roman"/>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596FFA" w:rsidRPr="00596FFA" w:rsidRDefault="00596FFA" w:rsidP="00596FFA">
      <w:pPr>
        <w:shd w:val="clear" w:color="auto" w:fill="FFFFFF"/>
        <w:spacing w:after="0" w:line="240" w:lineRule="auto"/>
        <w:ind w:firstLine="540"/>
        <w:jc w:val="both"/>
        <w:rPr>
          <w:rFonts w:ascii="Times New Roman" w:hAnsi="Times New Roman" w:cs="Times New Roman"/>
        </w:rPr>
      </w:pPr>
      <w:bookmarkStart w:id="72" w:name="dst2204"/>
      <w:bookmarkEnd w:id="72"/>
      <w:r w:rsidRPr="00596FFA">
        <w:rPr>
          <w:rStyle w:val="blk"/>
          <w:rFonts w:ascii="Times New Roman" w:hAnsi="Times New Roman" w:cs="Times New Roman"/>
        </w:rPr>
        <w:t>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rsidR="00596FFA" w:rsidRPr="00596FFA" w:rsidRDefault="00596FFA" w:rsidP="00596FFA">
      <w:pPr>
        <w:widowControl w:val="0"/>
        <w:spacing w:after="0" w:line="240" w:lineRule="auto"/>
        <w:ind w:firstLine="709"/>
        <w:jc w:val="both"/>
        <w:rPr>
          <w:rFonts w:ascii="Times New Roman" w:hAnsi="Times New Roman" w:cs="Times New Roman"/>
          <w:b/>
        </w:rPr>
      </w:pPr>
    </w:p>
    <w:p w:rsidR="00596FFA" w:rsidRPr="00596FFA" w:rsidRDefault="00596FFA" w:rsidP="00596FFA">
      <w:pPr>
        <w:widowControl w:val="0"/>
        <w:spacing w:after="0" w:line="240" w:lineRule="auto"/>
        <w:ind w:firstLine="709"/>
        <w:jc w:val="both"/>
        <w:rPr>
          <w:rFonts w:ascii="Times New Roman" w:hAnsi="Times New Roman" w:cs="Times New Roman"/>
          <w:b/>
        </w:rPr>
      </w:pPr>
      <w:r w:rsidRPr="00596FFA">
        <w:rPr>
          <w:rFonts w:ascii="Times New Roman" w:hAnsi="Times New Roman" w:cs="Times New Roman"/>
          <w:b/>
        </w:rPr>
        <w:t xml:space="preserve">Статья 21. </w:t>
      </w:r>
      <w:r w:rsidRPr="00596FFA">
        <w:rPr>
          <w:rFonts w:ascii="Times New Roman" w:hAnsi="Times New Roman" w:cs="Times New Roman"/>
          <w:b/>
          <w:bCs/>
          <w:shd w:val="clear" w:color="auto" w:fill="FFFFFF"/>
        </w:rPr>
        <w:t>Подготовка и утверждение документации по планировке территории, порядок внесения в нее изменений и ее отмены</w:t>
      </w:r>
    </w:p>
    <w:p w:rsidR="00596FFA" w:rsidRPr="00596FFA" w:rsidRDefault="00596FFA" w:rsidP="00596FFA">
      <w:pPr>
        <w:widowControl w:val="0"/>
        <w:tabs>
          <w:tab w:val="left" w:pos="7830"/>
        </w:tabs>
        <w:spacing w:after="0" w:line="240" w:lineRule="auto"/>
        <w:ind w:firstLine="709"/>
        <w:jc w:val="both"/>
        <w:rPr>
          <w:rFonts w:ascii="Times New Roman" w:hAnsi="Times New Roman" w:cs="Times New Roman"/>
          <w:b/>
        </w:rPr>
      </w:pPr>
      <w:r w:rsidRPr="00596FFA">
        <w:rPr>
          <w:rFonts w:ascii="Times New Roman" w:hAnsi="Times New Roman" w:cs="Times New Roman"/>
          <w:shd w:val="clear" w:color="auto" w:fill="FFFFFF"/>
        </w:rPr>
        <w:t xml:space="preserve">1. </w:t>
      </w:r>
      <w:r w:rsidRPr="00596FFA">
        <w:rPr>
          <w:rFonts w:ascii="Times New Roman" w:hAnsi="Times New Roman" w:cs="Times New Roman"/>
        </w:rPr>
        <w:t xml:space="preserve">Решение о подготовке документации по планировке территории применительно к территории Ходзинское сельского поселения принимается главой администрации муниципального образования Кошехабльского района, </w:t>
      </w:r>
      <w:r w:rsidRPr="00596FFA">
        <w:rPr>
          <w:rFonts w:ascii="Times New Roman" w:hAnsi="Times New Roman" w:cs="Times New Roman"/>
          <w:shd w:val="clear" w:color="auto" w:fill="FFFFFF"/>
        </w:rPr>
        <w:t>а исключением случаев, указанных в </w:t>
      </w:r>
      <w:hyperlink r:id="rId29" w:anchor="dst1425" w:history="1">
        <w:r w:rsidRPr="00596FFA">
          <w:rPr>
            <w:rStyle w:val="ab"/>
            <w:rFonts w:ascii="Times New Roman" w:hAnsi="Times New Roman" w:cs="Times New Roman"/>
            <w:shd w:val="clear" w:color="auto" w:fill="FFFFFF"/>
          </w:rPr>
          <w:t>частях 1.1</w:t>
        </w:r>
      </w:hyperlink>
      <w:r w:rsidRPr="00596FFA">
        <w:rPr>
          <w:rFonts w:ascii="Times New Roman" w:hAnsi="Times New Roman" w:cs="Times New Roman"/>
          <w:shd w:val="clear" w:color="auto" w:fill="FFFFFF"/>
        </w:rPr>
        <w:t> и </w:t>
      </w:r>
      <w:hyperlink r:id="rId30" w:anchor="dst3140" w:history="1">
        <w:r w:rsidRPr="00596FFA">
          <w:rPr>
            <w:rStyle w:val="ab"/>
            <w:rFonts w:ascii="Times New Roman" w:hAnsi="Times New Roman" w:cs="Times New Roman"/>
            <w:shd w:val="clear" w:color="auto" w:fill="FFFFFF"/>
          </w:rPr>
          <w:t>12.12</w:t>
        </w:r>
      </w:hyperlink>
      <w:r w:rsidRPr="00596FFA">
        <w:rPr>
          <w:rFonts w:ascii="Times New Roman" w:hAnsi="Times New Roman" w:cs="Times New Roman"/>
          <w:shd w:val="clear" w:color="auto" w:fill="FFFFFF"/>
        </w:rPr>
        <w:t> настоящей статьи.</w:t>
      </w:r>
      <w:r w:rsidRPr="00596FFA">
        <w:rPr>
          <w:rFonts w:ascii="Times New Roman" w:hAnsi="Times New Roman" w:cs="Times New Roman"/>
          <w:b/>
        </w:rPr>
        <w:tab/>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1.1. Решения о подготовке документации по планировке территории принимаются самостоятельно:</w:t>
      </w:r>
    </w:p>
    <w:p w:rsidR="00596FFA" w:rsidRPr="00596FFA" w:rsidRDefault="00596FFA" w:rsidP="00596FFA">
      <w:pPr>
        <w:autoSpaceDE w:val="0"/>
        <w:autoSpaceDN w:val="0"/>
        <w:adjustRightInd w:val="0"/>
        <w:spacing w:after="0" w:line="240" w:lineRule="auto"/>
        <w:ind w:firstLine="720"/>
        <w:jc w:val="both"/>
        <w:rPr>
          <w:rFonts w:ascii="Times New Roman" w:hAnsi="Times New Roman" w:cs="Times New Roman"/>
        </w:rPr>
      </w:pPr>
      <w:r w:rsidRPr="00596FFA">
        <w:rPr>
          <w:rFonts w:ascii="Times New Roman" w:hAnsi="Times New Roman" w:cs="Times New Roman"/>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стандартного жилья, договоры о комплексном развитии территории по инициативе органа местного самоуправления;</w:t>
      </w:r>
    </w:p>
    <w:p w:rsidR="00596FFA" w:rsidRPr="00596FFA" w:rsidRDefault="00596FFA" w:rsidP="00596FFA">
      <w:pPr>
        <w:autoSpaceDE w:val="0"/>
        <w:autoSpaceDN w:val="0"/>
        <w:adjustRightInd w:val="0"/>
        <w:spacing w:after="0" w:line="240" w:lineRule="auto"/>
        <w:ind w:firstLine="720"/>
        <w:jc w:val="both"/>
        <w:rPr>
          <w:rFonts w:ascii="Times New Roman" w:hAnsi="Times New Roman" w:cs="Times New Roman"/>
        </w:rPr>
      </w:pPr>
      <w:r w:rsidRPr="00596FFA">
        <w:rPr>
          <w:rFonts w:ascii="Times New Roman" w:hAnsi="Times New Roman" w:cs="Times New Roman"/>
        </w:rPr>
        <w:t>2) лицами, указанными в части 3 статьи 46.9 Градостроительного кодекса Российской Федерации;</w:t>
      </w:r>
    </w:p>
    <w:p w:rsidR="00596FFA" w:rsidRPr="00596FFA" w:rsidRDefault="00596FFA" w:rsidP="00596FFA">
      <w:pPr>
        <w:autoSpaceDE w:val="0"/>
        <w:autoSpaceDN w:val="0"/>
        <w:adjustRightInd w:val="0"/>
        <w:spacing w:after="0" w:line="240" w:lineRule="auto"/>
        <w:ind w:firstLine="720"/>
        <w:jc w:val="both"/>
        <w:rPr>
          <w:rFonts w:ascii="Times New Roman" w:hAnsi="Times New Roman" w:cs="Times New Roman"/>
        </w:rPr>
      </w:pPr>
      <w:r w:rsidRPr="00596FFA">
        <w:rPr>
          <w:rFonts w:ascii="Times New Roman" w:hAnsi="Times New Roman" w:cs="Times New Roman"/>
        </w:rPr>
        <w:lastRenderedPageBreak/>
        <w:t xml:space="preserve">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w:t>
      </w:r>
      <w:r w:rsidRPr="00596FFA">
        <w:rPr>
          <w:rFonts w:ascii="Times New Roman" w:hAnsi="Times New Roman" w:cs="Times New Roman"/>
          <w:shd w:val="clear" w:color="auto" w:fill="FFFFFF"/>
        </w:rPr>
        <w:t> (за исключением случая, указанного в </w:t>
      </w:r>
      <w:hyperlink r:id="rId31" w:anchor="dst3140" w:history="1">
        <w:r w:rsidRPr="00596FFA">
          <w:rPr>
            <w:rStyle w:val="ab"/>
            <w:rFonts w:ascii="Times New Roman" w:hAnsi="Times New Roman" w:cs="Times New Roman"/>
            <w:shd w:val="clear" w:color="auto" w:fill="FFFFFF"/>
          </w:rPr>
          <w:t>части 12.12</w:t>
        </w:r>
      </w:hyperlink>
      <w:r w:rsidRPr="00596FFA">
        <w:rPr>
          <w:rFonts w:ascii="Times New Roman" w:hAnsi="Times New Roman" w:cs="Times New Roman"/>
          <w:shd w:val="clear" w:color="auto" w:fill="FFFFFF"/>
        </w:rPr>
        <w:t> настоящей статьи)</w:t>
      </w:r>
      <w:r w:rsidRPr="00596FFA">
        <w:rPr>
          <w:rFonts w:ascii="Times New Roman" w:hAnsi="Times New Roman" w:cs="Times New Roman"/>
        </w:rPr>
        <w:t>;</w:t>
      </w:r>
    </w:p>
    <w:p w:rsidR="00596FFA" w:rsidRPr="00596FFA" w:rsidRDefault="00596FFA" w:rsidP="00596FFA">
      <w:pPr>
        <w:autoSpaceDE w:val="0"/>
        <w:autoSpaceDN w:val="0"/>
        <w:adjustRightInd w:val="0"/>
        <w:spacing w:after="0" w:line="240" w:lineRule="auto"/>
        <w:ind w:firstLine="720"/>
        <w:jc w:val="both"/>
        <w:rPr>
          <w:rFonts w:ascii="Times New Roman" w:hAnsi="Times New Roman" w:cs="Times New Roman"/>
        </w:rPr>
      </w:pPr>
      <w:r w:rsidRPr="00596FFA">
        <w:rPr>
          <w:rFonts w:ascii="Times New Roman" w:hAnsi="Times New Roman" w:cs="Times New Roman"/>
        </w:rPr>
        <w:t xml:space="preserve">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w:t>
      </w:r>
      <w:r w:rsidRPr="00596FFA">
        <w:rPr>
          <w:rFonts w:ascii="Times New Roman" w:hAnsi="Times New Roman" w:cs="Times New Roman"/>
          <w:shd w:val="clear" w:color="auto" w:fill="FFFFFF"/>
        </w:rPr>
        <w:t>(за исключением случая, указанного в </w:t>
      </w:r>
      <w:hyperlink r:id="rId32" w:anchor="dst3140" w:history="1">
        <w:r w:rsidRPr="00596FFA">
          <w:rPr>
            <w:rStyle w:val="ab"/>
            <w:rFonts w:ascii="Times New Roman" w:hAnsi="Times New Roman" w:cs="Times New Roman"/>
            <w:shd w:val="clear" w:color="auto" w:fill="FFFFFF"/>
          </w:rPr>
          <w:t>части 12.12</w:t>
        </w:r>
      </w:hyperlink>
      <w:r w:rsidRPr="00596FFA">
        <w:rPr>
          <w:rFonts w:ascii="Times New Roman" w:hAnsi="Times New Roman" w:cs="Times New Roman"/>
          <w:shd w:val="clear" w:color="auto" w:fill="FFFFFF"/>
        </w:rPr>
        <w:t> настоящей статьи)</w:t>
      </w:r>
      <w:r w:rsidRPr="00596FFA">
        <w:rPr>
          <w:rFonts w:ascii="Times New Roman" w:hAnsi="Times New Roman" w:cs="Times New Roman"/>
        </w:rPr>
        <w:t>;</w:t>
      </w:r>
    </w:p>
    <w:p w:rsidR="00596FFA" w:rsidRPr="00596FFA" w:rsidRDefault="00596FFA" w:rsidP="00596FFA">
      <w:pPr>
        <w:autoSpaceDE w:val="0"/>
        <w:autoSpaceDN w:val="0"/>
        <w:adjustRightInd w:val="0"/>
        <w:spacing w:after="0" w:line="240" w:lineRule="auto"/>
        <w:ind w:firstLine="720"/>
        <w:jc w:val="both"/>
        <w:rPr>
          <w:rFonts w:ascii="Times New Roman" w:hAnsi="Times New Roman" w:cs="Times New Roman"/>
        </w:rPr>
      </w:pPr>
      <w:r w:rsidRPr="00596FFA">
        <w:rPr>
          <w:rFonts w:ascii="Times New Roman" w:hAnsi="Times New Roman" w:cs="Times New Roman"/>
        </w:rPr>
        <w:t>5)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1.2. 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Уполномоченный орган принимает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части 3.1 статьи 45 Градостроительного кодекса Российской Федерации.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городского округа и размещение которого планируется на территориях двух и более муниципальных районов, городских округов, имеющих общую границу, в границах субъекта Российской Федерации, осуществляются органом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2.2. В случае отказа в согласовании документации по планировке территории одного или нескольких органов местного самоуправления муниципальных районов, городских округов, 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состав и порядок работы которой устанавливаются Правительством Российской Федерации.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Администрация муниципального образования  Кошехабльский район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Ходзинского сельского  поселения Кошехабльский район, за исключением случаев, указанных в частях 2.1 - 2.2 настоящей статьи.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муниципального района, за счет средств местного бюджета поселения, которым планируется финансирование строительства, реконструкции такого объекта, по согласованию с иными </w:t>
      </w:r>
      <w:r w:rsidRPr="00596FFA">
        <w:rPr>
          <w:rFonts w:ascii="Times New Roman" w:hAnsi="Times New Roman" w:cs="Times New Roman"/>
        </w:rPr>
        <w:lastRenderedPageBreak/>
        <w:t>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состав и порядок работы которой устанавливаются Правительством Российской Федерации</w:t>
      </w:r>
    </w:p>
    <w:p w:rsidR="00596FFA" w:rsidRPr="00596FFA" w:rsidRDefault="00596FFA" w:rsidP="00596FFA">
      <w:pPr>
        <w:widowControl w:val="0"/>
        <w:spacing w:after="0" w:line="240" w:lineRule="auto"/>
        <w:ind w:firstLine="709"/>
        <w:jc w:val="both"/>
        <w:rPr>
          <w:rFonts w:ascii="Times New Roman" w:hAnsi="Times New Roman" w:cs="Times New Roman"/>
          <w:shd w:val="clear" w:color="auto" w:fill="FFFFFF"/>
        </w:rPr>
      </w:pPr>
      <w:r w:rsidRPr="00596FFA">
        <w:rPr>
          <w:rFonts w:ascii="Times New Roman" w:hAnsi="Times New Roman" w:cs="Times New Roman"/>
        </w:rPr>
        <w:t xml:space="preserve">4. </w:t>
      </w:r>
      <w:r w:rsidRPr="00596FFA">
        <w:rPr>
          <w:rFonts w:ascii="Times New Roman" w:hAnsi="Times New Roman" w:cs="Times New Roman"/>
          <w:shd w:val="clear" w:color="auto" w:fill="FFFFFF"/>
        </w:rPr>
        <w:t>Уполномоченные органы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r:id="rId33" w:anchor="dst1425" w:history="1">
        <w:r w:rsidRPr="00596FFA">
          <w:rPr>
            <w:rStyle w:val="ab"/>
            <w:rFonts w:ascii="Times New Roman" w:hAnsi="Times New Roman" w:cs="Times New Roman"/>
            <w:shd w:val="clear" w:color="auto" w:fill="FFFFFF"/>
          </w:rPr>
          <w:t>части 1.1</w:t>
        </w:r>
      </w:hyperlink>
      <w:r w:rsidRPr="00596FFA">
        <w:rPr>
          <w:rFonts w:ascii="Times New Roman" w:hAnsi="Times New Roman" w:cs="Times New Roman"/>
          <w:shd w:val="clear" w:color="auto" w:fill="FFFFFF"/>
        </w:rPr>
        <w:t>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w:t>
      </w:r>
      <w:hyperlink r:id="rId34" w:anchor="dst1431" w:history="1">
        <w:r w:rsidRPr="00596FFA">
          <w:rPr>
            <w:rStyle w:val="ab"/>
            <w:rFonts w:ascii="Times New Roman" w:hAnsi="Times New Roman" w:cs="Times New Roman"/>
            <w:shd w:val="clear" w:color="auto" w:fill="FFFFFF"/>
          </w:rPr>
          <w:t>частях 2</w:t>
        </w:r>
      </w:hyperlink>
      <w:r w:rsidRPr="00596FFA">
        <w:rPr>
          <w:rFonts w:ascii="Times New Roman" w:hAnsi="Times New Roman" w:cs="Times New Roman"/>
          <w:shd w:val="clear" w:color="auto" w:fill="FFFFFF"/>
        </w:rPr>
        <w:t> - </w:t>
      </w:r>
      <w:hyperlink r:id="rId35" w:anchor="dst1434" w:history="1">
        <w:r w:rsidRPr="00596FFA">
          <w:rPr>
            <w:rStyle w:val="ab"/>
            <w:rFonts w:ascii="Times New Roman" w:hAnsi="Times New Roman" w:cs="Times New Roman"/>
            <w:shd w:val="clear" w:color="auto" w:fill="FFFFFF"/>
          </w:rPr>
          <w:t>3.2</w:t>
        </w:r>
      </w:hyperlink>
      <w:r w:rsidRPr="00596FFA">
        <w:rPr>
          <w:rFonts w:ascii="Times New Roman" w:hAnsi="Times New Roman" w:cs="Times New Roman"/>
          <w:shd w:val="clear" w:color="auto" w:fill="FFFFFF"/>
        </w:rPr>
        <w:t>, </w:t>
      </w:r>
      <w:hyperlink r:id="rId36" w:anchor="dst1436" w:history="1">
        <w:r w:rsidRPr="00596FFA">
          <w:rPr>
            <w:rStyle w:val="ab"/>
            <w:rFonts w:ascii="Times New Roman" w:hAnsi="Times New Roman" w:cs="Times New Roman"/>
            <w:shd w:val="clear" w:color="auto" w:fill="FFFFFF"/>
          </w:rPr>
          <w:t>4.1</w:t>
        </w:r>
      </w:hyperlink>
      <w:r w:rsidRPr="00596FFA">
        <w:rPr>
          <w:rFonts w:ascii="Times New Roman" w:hAnsi="Times New Roman" w:cs="Times New Roman"/>
          <w:shd w:val="clear" w:color="auto" w:fill="FFFFFF"/>
        </w:rPr>
        <w:t>, </w:t>
      </w:r>
      <w:hyperlink r:id="rId37" w:anchor="dst2019" w:history="1">
        <w:r w:rsidRPr="00596FFA">
          <w:rPr>
            <w:rStyle w:val="ab"/>
            <w:rFonts w:ascii="Times New Roman" w:hAnsi="Times New Roman" w:cs="Times New Roman"/>
            <w:shd w:val="clear" w:color="auto" w:fill="FFFFFF"/>
          </w:rPr>
          <w:t>4.2</w:t>
        </w:r>
      </w:hyperlink>
      <w:r w:rsidRPr="00596FFA">
        <w:rPr>
          <w:rFonts w:ascii="Times New Roman" w:hAnsi="Times New Roman" w:cs="Times New Roman"/>
          <w:shd w:val="clear" w:color="auto" w:fill="FFFFFF"/>
        </w:rPr>
        <w:t> настоящей статьи.</w:t>
      </w:r>
    </w:p>
    <w:p w:rsidR="00596FFA" w:rsidRPr="00596FFA" w:rsidRDefault="00596FFA" w:rsidP="00596FFA">
      <w:pPr>
        <w:widowControl w:val="0"/>
        <w:spacing w:after="0" w:line="240" w:lineRule="auto"/>
        <w:ind w:firstLine="709"/>
        <w:jc w:val="both"/>
        <w:rPr>
          <w:rFonts w:ascii="Times New Roman" w:hAnsi="Times New Roman" w:cs="Times New Roman"/>
          <w:shd w:val="clear" w:color="auto" w:fill="FFFFFF"/>
        </w:rPr>
      </w:pPr>
      <w:r w:rsidRPr="00596FFA">
        <w:rPr>
          <w:rFonts w:ascii="Times New Roman" w:hAnsi="Times New Roman" w:cs="Times New Roman"/>
          <w:shd w:val="clear" w:color="auto" w:fill="FFFFFF"/>
        </w:rPr>
        <w:t>4.1.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финансирование строительства, реконструкции которого осуществляется полностью за счет средств местного бюджета и размещение которого планируется на территориях двух и более муниципальных районов, городских округов, имеющих общую границу, в границах субъекта Российской Федерации, осуществляются органом местного самоуправления,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596FFA" w:rsidRPr="00596FFA" w:rsidRDefault="00596FFA" w:rsidP="00596FFA">
      <w:pPr>
        <w:widowControl w:val="0"/>
        <w:spacing w:after="0" w:line="240" w:lineRule="auto"/>
        <w:ind w:firstLine="709"/>
        <w:jc w:val="both"/>
        <w:rPr>
          <w:rFonts w:ascii="Times New Roman" w:hAnsi="Times New Roman" w:cs="Times New Roman"/>
          <w:shd w:val="clear" w:color="auto" w:fill="FFFFFF"/>
        </w:rPr>
      </w:pPr>
      <w:r w:rsidRPr="00596FFA">
        <w:rPr>
          <w:rFonts w:ascii="Times New Roman" w:hAnsi="Times New Roman" w:cs="Times New Roman"/>
          <w:shd w:val="clear" w:color="auto" w:fill="FFFFFF"/>
        </w:rPr>
        <w:t>4.2. В случае отказа в согласовании документации по планировке территории одного или нескольких органов местного самоуправления, на территориях которых планируются строительство, реконструкция объекта местного значения,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596FFA" w:rsidRPr="00596FFA" w:rsidRDefault="00596FFA" w:rsidP="00596FFA">
      <w:pPr>
        <w:shd w:val="clear" w:color="auto" w:fill="FFFFFF"/>
        <w:spacing w:after="0" w:line="240" w:lineRule="auto"/>
        <w:ind w:firstLine="540"/>
        <w:jc w:val="both"/>
        <w:rPr>
          <w:rFonts w:ascii="Times New Roman" w:hAnsi="Times New Roman" w:cs="Times New Roman"/>
        </w:rPr>
      </w:pPr>
      <w:r w:rsidRPr="00596FFA">
        <w:rPr>
          <w:rStyle w:val="blk"/>
          <w:rFonts w:ascii="Times New Roman" w:hAnsi="Times New Roman" w:cs="Times New Roman"/>
        </w:rPr>
        <w:t>5. Администрация муниципального образования Кошехабльский район принимает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r:id="rId38" w:anchor="dst1425" w:history="1">
        <w:r w:rsidRPr="00596FFA">
          <w:rPr>
            <w:rStyle w:val="ab"/>
            <w:rFonts w:ascii="Times New Roman" w:hAnsi="Times New Roman" w:cs="Times New Roman"/>
          </w:rPr>
          <w:t>части 1.1</w:t>
        </w:r>
      </w:hyperlink>
      <w:r w:rsidRPr="00596FFA">
        <w:rPr>
          <w:rStyle w:val="blk"/>
          <w:rFonts w:ascii="Times New Roman" w:hAnsi="Times New Roman" w:cs="Times New Roman"/>
        </w:rPr>
        <w:t> настоящей статьи, и утверждает документацию по планировке территории в границах Ходзинского сельского поселения Кошехабльского района, за исключением случаев, указанных в </w:t>
      </w:r>
      <w:hyperlink r:id="rId39" w:anchor="dst1431" w:history="1">
        <w:r w:rsidRPr="00596FFA">
          <w:rPr>
            <w:rStyle w:val="ab"/>
            <w:rFonts w:ascii="Times New Roman" w:hAnsi="Times New Roman" w:cs="Times New Roman"/>
          </w:rPr>
          <w:t>частях 2</w:t>
        </w:r>
      </w:hyperlink>
      <w:r w:rsidRPr="00596FFA">
        <w:rPr>
          <w:rStyle w:val="blk"/>
          <w:rFonts w:ascii="Times New Roman" w:hAnsi="Times New Roman" w:cs="Times New Roman"/>
        </w:rPr>
        <w:t> - </w:t>
      </w:r>
      <w:hyperlink r:id="rId40" w:anchor="dst2019" w:history="1">
        <w:r w:rsidRPr="00596FFA">
          <w:rPr>
            <w:rStyle w:val="ab"/>
            <w:rFonts w:ascii="Times New Roman" w:hAnsi="Times New Roman" w:cs="Times New Roman"/>
          </w:rPr>
          <w:t>4.2</w:t>
        </w:r>
      </w:hyperlink>
      <w:r w:rsidRPr="00596FFA">
        <w:rPr>
          <w:rStyle w:val="blk"/>
          <w:rFonts w:ascii="Times New Roman" w:hAnsi="Times New Roman" w:cs="Times New Roman"/>
        </w:rPr>
        <w:t>, </w:t>
      </w:r>
      <w:hyperlink r:id="rId41" w:anchor="dst2020" w:history="1">
        <w:r w:rsidRPr="00596FFA">
          <w:rPr>
            <w:rStyle w:val="ab"/>
            <w:rFonts w:ascii="Times New Roman" w:hAnsi="Times New Roman" w:cs="Times New Roman"/>
          </w:rPr>
          <w:t>5.2</w:t>
        </w:r>
      </w:hyperlink>
      <w:r w:rsidRPr="00596FFA">
        <w:rPr>
          <w:rStyle w:val="blk"/>
          <w:rFonts w:ascii="Times New Roman" w:hAnsi="Times New Roman" w:cs="Times New Roman"/>
        </w:rPr>
        <w:t> настоящей статьи, с учетом особенностей, указанных в </w:t>
      </w:r>
      <w:hyperlink r:id="rId42" w:anchor="dst1439" w:history="1">
        <w:r w:rsidRPr="00596FFA">
          <w:rPr>
            <w:rStyle w:val="ab"/>
            <w:rFonts w:ascii="Times New Roman" w:hAnsi="Times New Roman" w:cs="Times New Roman"/>
          </w:rPr>
          <w:t>части 5.1</w:t>
        </w:r>
      </w:hyperlink>
      <w:r w:rsidRPr="00596FFA">
        <w:rPr>
          <w:rStyle w:val="blk"/>
          <w:rFonts w:ascii="Times New Roman" w:hAnsi="Times New Roman" w:cs="Times New Roman"/>
        </w:rPr>
        <w:t> настоящей статьи.</w:t>
      </w:r>
    </w:p>
    <w:p w:rsidR="00596FFA" w:rsidRPr="00596FFA" w:rsidRDefault="00596FFA" w:rsidP="00596FFA">
      <w:pPr>
        <w:shd w:val="clear" w:color="auto" w:fill="FFFFFF"/>
        <w:spacing w:after="0" w:line="240" w:lineRule="auto"/>
        <w:ind w:firstLine="540"/>
        <w:jc w:val="both"/>
        <w:rPr>
          <w:rFonts w:ascii="Times New Roman" w:hAnsi="Times New Roman" w:cs="Times New Roman"/>
        </w:rPr>
      </w:pPr>
      <w:bookmarkStart w:id="73" w:name="dst1439"/>
      <w:bookmarkEnd w:id="73"/>
      <w:r w:rsidRPr="00596FFA">
        <w:rPr>
          <w:rStyle w:val="blk"/>
          <w:rFonts w:ascii="Times New Roman" w:hAnsi="Times New Roman" w:cs="Times New Roman"/>
        </w:rPr>
        <w:t xml:space="preserve">5.1.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администрации муниципального образования Кошехабльский район, за счет средств местного бюджета которого планируется финансирование строительства, реконструкции такого объекта, осуществляется органами местного </w:t>
      </w:r>
      <w:r w:rsidRPr="00596FFA">
        <w:rPr>
          <w:rStyle w:val="blk"/>
          <w:rFonts w:ascii="Times New Roman" w:hAnsi="Times New Roman" w:cs="Times New Roman"/>
        </w:rPr>
        <w:lastRenderedPageBreak/>
        <w:t>самоуправления поселений,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596FFA" w:rsidRPr="00596FFA" w:rsidRDefault="00596FFA" w:rsidP="00596FFA">
      <w:pPr>
        <w:shd w:val="clear" w:color="auto" w:fill="FFFFFF"/>
        <w:spacing w:after="0" w:line="240" w:lineRule="auto"/>
        <w:ind w:firstLine="540"/>
        <w:jc w:val="both"/>
        <w:rPr>
          <w:rFonts w:ascii="Times New Roman" w:hAnsi="Times New Roman" w:cs="Times New Roman"/>
        </w:rPr>
      </w:pPr>
      <w:bookmarkStart w:id="74" w:name="dst2020"/>
      <w:bookmarkEnd w:id="74"/>
      <w:r w:rsidRPr="00596FFA">
        <w:rPr>
          <w:rStyle w:val="blk"/>
          <w:rFonts w:ascii="Times New Roman" w:hAnsi="Times New Roman" w:cs="Times New Roman"/>
        </w:rPr>
        <w:t>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w:t>
      </w:r>
      <w:hyperlink r:id="rId43" w:anchor="dst100008" w:history="1">
        <w:r w:rsidRPr="00596FFA">
          <w:rPr>
            <w:rStyle w:val="ab"/>
            <w:rFonts w:ascii="Times New Roman" w:hAnsi="Times New Roman" w:cs="Times New Roman"/>
          </w:rPr>
          <w:t>разногласий</w:t>
        </w:r>
      </w:hyperlink>
      <w:r w:rsidRPr="00596FFA">
        <w:rPr>
          <w:rStyle w:val="blk"/>
          <w:rFonts w:ascii="Times New Roman" w:hAnsi="Times New Roman" w:cs="Times New Roman"/>
        </w:rPr>
        <w:t> согласительной комиссией, требования к составу и порядку работы которой устанавливаются Правительством Российской Федерации.</w:t>
      </w:r>
    </w:p>
    <w:p w:rsidR="00596FFA" w:rsidRPr="00596FFA" w:rsidRDefault="00596FFA" w:rsidP="00596FFA">
      <w:pPr>
        <w:shd w:val="clear" w:color="auto" w:fill="FFFFFF"/>
        <w:spacing w:after="0" w:line="240" w:lineRule="auto"/>
        <w:ind w:firstLine="540"/>
        <w:jc w:val="both"/>
        <w:rPr>
          <w:rFonts w:ascii="Times New Roman" w:hAnsi="Times New Roman" w:cs="Times New Roman"/>
        </w:rPr>
      </w:pPr>
      <w:bookmarkStart w:id="75" w:name="dst2313"/>
      <w:bookmarkEnd w:id="75"/>
      <w:r w:rsidRPr="00596FFA">
        <w:rPr>
          <w:rStyle w:val="blk"/>
          <w:rFonts w:ascii="Times New Roman" w:hAnsi="Times New Roman" w:cs="Times New Roman"/>
        </w:rPr>
        <w:t>6. Не допускается осуществлять подготовку документации по планировке территории (за исключением случая, предусмотренного </w:t>
      </w:r>
      <w:hyperlink r:id="rId44" w:anchor="dst101612" w:history="1">
        <w:r w:rsidRPr="00596FFA">
          <w:rPr>
            <w:rStyle w:val="ab"/>
            <w:rFonts w:ascii="Times New Roman" w:hAnsi="Times New Roman" w:cs="Times New Roman"/>
          </w:rPr>
          <w:t>частью 6 статьи 18</w:t>
        </w:r>
      </w:hyperlink>
      <w:r w:rsidRPr="00596FFA">
        <w:rPr>
          <w:rStyle w:val="blk"/>
          <w:rFonts w:ascii="Times New Roman" w:hAnsi="Times New Roman" w:cs="Times New Roman"/>
        </w:rPr>
        <w:t> Градостроительного кодекса РФ), предусматривающей размещение объектов федерального значения в областях, указанных в </w:t>
      </w:r>
      <w:hyperlink r:id="rId45" w:anchor="dst101528" w:history="1">
        <w:r w:rsidRPr="00596FFA">
          <w:rPr>
            <w:rStyle w:val="ab"/>
            <w:rFonts w:ascii="Times New Roman" w:hAnsi="Times New Roman" w:cs="Times New Roman"/>
          </w:rPr>
          <w:t>части 1 статьи 10</w:t>
        </w:r>
      </w:hyperlink>
      <w:r w:rsidRPr="00596FFA">
        <w:rPr>
          <w:rStyle w:val="blk"/>
          <w:rFonts w:ascii="Times New Roman" w:hAnsi="Times New Roman" w:cs="Times New Roman"/>
        </w:rPr>
        <w:t xml:space="preserve"> Градостроительного кодекса РФ,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w:t>
      </w:r>
      <w:hyperlink r:id="rId46" w:anchor="dst2274" w:history="1">
        <w:r w:rsidRPr="00596FFA">
          <w:rPr>
            <w:rStyle w:val="ab"/>
            <w:rFonts w:ascii="Times New Roman" w:hAnsi="Times New Roman" w:cs="Times New Roman"/>
          </w:rPr>
          <w:t>части 3 статьи 14</w:t>
        </w:r>
      </w:hyperlink>
      <w:r w:rsidRPr="00596FFA">
        <w:rPr>
          <w:rStyle w:val="blk"/>
          <w:rFonts w:ascii="Times New Roman" w:hAnsi="Times New Roman" w:cs="Times New Roman"/>
        </w:rPr>
        <w:t> Градостроительного кодекса, объектов местного значения муниципального района в областях, указанных в </w:t>
      </w:r>
      <w:hyperlink r:id="rId47" w:anchor="dst101625" w:history="1">
        <w:r w:rsidRPr="00596FFA">
          <w:rPr>
            <w:rStyle w:val="ab"/>
            <w:rFonts w:ascii="Times New Roman" w:hAnsi="Times New Roman" w:cs="Times New Roman"/>
          </w:rPr>
          <w:t>пункте 1 части 3 статьи 19</w:t>
        </w:r>
      </w:hyperlink>
      <w:r w:rsidRPr="00596FFA">
        <w:rPr>
          <w:rStyle w:val="blk"/>
          <w:rFonts w:ascii="Times New Roman" w:hAnsi="Times New Roman" w:cs="Times New Roman"/>
        </w:rPr>
        <w:t> Градостроительного кодекса РФ, объектов местного значения поселения, городского округа в областях, указанных в </w:t>
      </w:r>
      <w:hyperlink r:id="rId48" w:anchor="dst101686" w:history="1">
        <w:r w:rsidRPr="00596FFA">
          <w:rPr>
            <w:rStyle w:val="ab"/>
            <w:rFonts w:ascii="Times New Roman" w:hAnsi="Times New Roman" w:cs="Times New Roman"/>
          </w:rPr>
          <w:t>пункте 1 части 5 статьи 23</w:t>
        </w:r>
      </w:hyperlink>
      <w:r w:rsidRPr="00596FFA">
        <w:rPr>
          <w:rStyle w:val="blk"/>
          <w:rFonts w:ascii="Times New Roman" w:hAnsi="Times New Roman" w:cs="Times New Roman"/>
        </w:rPr>
        <w:t xml:space="preserve"> Градостроительного кодекса РФ,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w:t>
      </w:r>
      <w:hyperlink r:id="rId49" w:anchor="dst101528" w:history="1">
        <w:r w:rsidRPr="00596FFA">
          <w:rPr>
            <w:rStyle w:val="ab"/>
            <w:rFonts w:ascii="Times New Roman" w:hAnsi="Times New Roman" w:cs="Times New Roman"/>
          </w:rPr>
          <w:t>части 1 статьи 10</w:t>
        </w:r>
      </w:hyperlink>
      <w:r w:rsidRPr="00596FFA">
        <w:rPr>
          <w:rStyle w:val="blk"/>
          <w:rFonts w:ascii="Times New Roman" w:hAnsi="Times New Roman" w:cs="Times New Roman"/>
        </w:rPr>
        <w:t xml:space="preserve"> Градостроительного кодекса РФ,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w:t>
      </w:r>
      <w:hyperlink r:id="rId50" w:anchor="dst2274" w:history="1">
        <w:r w:rsidRPr="00596FFA">
          <w:rPr>
            <w:rStyle w:val="ab"/>
            <w:rFonts w:ascii="Times New Roman" w:hAnsi="Times New Roman" w:cs="Times New Roman"/>
          </w:rPr>
          <w:t>части 3 статьи 14</w:t>
        </w:r>
      </w:hyperlink>
      <w:r w:rsidRPr="00596FFA">
        <w:rPr>
          <w:rStyle w:val="blk"/>
          <w:rFonts w:ascii="Times New Roman" w:hAnsi="Times New Roman" w:cs="Times New Roman"/>
        </w:rPr>
        <w:t> Градостроительного кодекса РФ, документами территориального планирования муниципального района в областях, указанных в </w:t>
      </w:r>
      <w:hyperlink r:id="rId51" w:anchor="dst101625" w:history="1">
        <w:r w:rsidRPr="00596FFA">
          <w:rPr>
            <w:rStyle w:val="ab"/>
            <w:rFonts w:ascii="Times New Roman" w:hAnsi="Times New Roman" w:cs="Times New Roman"/>
          </w:rPr>
          <w:t>пункте 1 части 3 статьи 19</w:t>
        </w:r>
      </w:hyperlink>
      <w:r w:rsidRPr="00596FFA">
        <w:rPr>
          <w:rStyle w:val="blk"/>
          <w:rFonts w:ascii="Times New Roman" w:hAnsi="Times New Roman" w:cs="Times New Roman"/>
        </w:rPr>
        <w:t> Градостроительного кодекса РФ, документами территориального планирования поселений, городских округов в областях, указанных в </w:t>
      </w:r>
      <w:hyperlink r:id="rId52" w:anchor="dst101686" w:history="1">
        <w:r w:rsidRPr="00596FFA">
          <w:rPr>
            <w:rStyle w:val="ab"/>
            <w:rFonts w:ascii="Times New Roman" w:hAnsi="Times New Roman" w:cs="Times New Roman"/>
          </w:rPr>
          <w:t>пункте 1 части 5 статьи 23</w:t>
        </w:r>
      </w:hyperlink>
      <w:r w:rsidRPr="00596FFA">
        <w:rPr>
          <w:rStyle w:val="blk"/>
          <w:rFonts w:ascii="Times New Roman" w:hAnsi="Times New Roman" w:cs="Times New Roman"/>
        </w:rPr>
        <w:t> Градостроительного кодекса РФ.</w:t>
      </w:r>
    </w:p>
    <w:p w:rsidR="00596FFA" w:rsidRPr="00596FFA" w:rsidRDefault="00596FFA" w:rsidP="00596FFA">
      <w:pPr>
        <w:shd w:val="clear" w:color="auto" w:fill="FFFFFF"/>
        <w:spacing w:after="0" w:line="240" w:lineRule="auto"/>
        <w:ind w:firstLine="540"/>
        <w:jc w:val="both"/>
        <w:rPr>
          <w:rFonts w:ascii="Times New Roman" w:hAnsi="Times New Roman" w:cs="Times New Roman"/>
        </w:rPr>
      </w:pPr>
      <w:r w:rsidRPr="00596FFA">
        <w:rPr>
          <w:rFonts w:ascii="Times New Roman" w:hAnsi="Times New Roman" w:cs="Times New Roman"/>
          <w:shd w:val="clear" w:color="auto" w:fill="FFFFFF"/>
        </w:rPr>
        <w:t>7. В случае принятия решения</w:t>
      </w:r>
      <w:r w:rsidRPr="00596FFA">
        <w:rPr>
          <w:rStyle w:val="blk"/>
          <w:rFonts w:ascii="Times New Roman" w:hAnsi="Times New Roman" w:cs="Times New Roman"/>
        </w:rPr>
        <w:t xml:space="preserve">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в </w:t>
      </w:r>
      <w:hyperlink r:id="rId53" w:anchor="dst1425" w:history="1">
        <w:r w:rsidRPr="00596FFA">
          <w:rPr>
            <w:rStyle w:val="ab"/>
            <w:rFonts w:ascii="Times New Roman" w:hAnsi="Times New Roman" w:cs="Times New Roman"/>
          </w:rPr>
          <w:t>части 1.1</w:t>
        </w:r>
      </w:hyperlink>
      <w:r w:rsidRPr="00596FFA">
        <w:rPr>
          <w:rStyle w:val="blk"/>
          <w:rFonts w:ascii="Times New Roman" w:hAnsi="Times New Roman" w:cs="Times New Roman"/>
        </w:rPr>
        <w:t> настоящей статьи, в течение десяти дней со дня принятия такого решения направляют уведомление о принятом решении главе поселения, главе городского округа, применительно к территориям, которых принято такое решение.</w:t>
      </w:r>
    </w:p>
    <w:p w:rsidR="00596FFA" w:rsidRPr="00596FFA" w:rsidRDefault="00596FFA" w:rsidP="00596FFA">
      <w:pPr>
        <w:shd w:val="clear" w:color="auto" w:fill="FFFFFF"/>
        <w:spacing w:after="0" w:line="240" w:lineRule="auto"/>
        <w:ind w:firstLine="540"/>
        <w:jc w:val="both"/>
        <w:rPr>
          <w:rFonts w:ascii="Times New Roman" w:hAnsi="Times New Roman" w:cs="Times New Roman"/>
        </w:rPr>
      </w:pPr>
      <w:bookmarkStart w:id="76" w:name="dst1443"/>
      <w:bookmarkEnd w:id="76"/>
      <w:r w:rsidRPr="00596FFA">
        <w:rPr>
          <w:rStyle w:val="blk"/>
          <w:rFonts w:ascii="Times New Roman" w:hAnsi="Times New Roman" w:cs="Times New Roman"/>
        </w:rPr>
        <w:t>8.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w:t>
      </w:r>
      <w:hyperlink r:id="rId54" w:anchor="dst1425" w:history="1">
        <w:r w:rsidRPr="00596FFA">
          <w:rPr>
            <w:rStyle w:val="ab"/>
            <w:rFonts w:ascii="Times New Roman" w:hAnsi="Times New Roman" w:cs="Times New Roman"/>
          </w:rPr>
          <w:t>частью 1.1</w:t>
        </w:r>
      </w:hyperlink>
      <w:r w:rsidRPr="00596FFA">
        <w:rPr>
          <w:rStyle w:val="blk"/>
          <w:rFonts w:ascii="Times New Roman" w:hAnsi="Times New Roman" w:cs="Times New Roman"/>
        </w:rPr>
        <w:t>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596FFA" w:rsidRPr="00596FFA" w:rsidRDefault="00596FFA" w:rsidP="00596FFA">
      <w:pPr>
        <w:shd w:val="clear" w:color="auto" w:fill="FFFFFF"/>
        <w:spacing w:after="0" w:line="240" w:lineRule="auto"/>
        <w:ind w:firstLine="540"/>
        <w:jc w:val="both"/>
        <w:rPr>
          <w:rFonts w:ascii="Times New Roman" w:hAnsi="Times New Roman" w:cs="Times New Roman"/>
        </w:rPr>
      </w:pPr>
      <w:bookmarkStart w:id="77" w:name="dst1444"/>
      <w:bookmarkEnd w:id="77"/>
      <w:r w:rsidRPr="00596FFA">
        <w:rPr>
          <w:rStyle w:val="blk"/>
          <w:rFonts w:ascii="Times New Roman" w:hAnsi="Times New Roman" w:cs="Times New Roman"/>
        </w:rPr>
        <w:t>8.1. </w:t>
      </w:r>
      <w:hyperlink r:id="rId55" w:anchor="dst100008" w:history="1">
        <w:r w:rsidRPr="00596FFA">
          <w:rPr>
            <w:rStyle w:val="ab"/>
            <w:rFonts w:ascii="Times New Roman" w:hAnsi="Times New Roman" w:cs="Times New Roman"/>
          </w:rPr>
          <w:t>Порядок</w:t>
        </w:r>
      </w:hyperlink>
      <w:r w:rsidRPr="00596FFA">
        <w:rPr>
          <w:rStyle w:val="blk"/>
          <w:rFonts w:ascii="Times New Roman" w:hAnsi="Times New Roman" w:cs="Times New Roman"/>
        </w:rPr>
        <w:t>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rsidR="00596FFA" w:rsidRPr="00596FFA" w:rsidRDefault="00596FFA" w:rsidP="00596FFA">
      <w:pPr>
        <w:shd w:val="clear" w:color="auto" w:fill="FFFFFF"/>
        <w:spacing w:after="0" w:line="240" w:lineRule="auto"/>
        <w:ind w:firstLine="540"/>
        <w:jc w:val="both"/>
        <w:rPr>
          <w:rFonts w:ascii="Times New Roman" w:hAnsi="Times New Roman" w:cs="Times New Roman"/>
        </w:rPr>
      </w:pPr>
      <w:bookmarkStart w:id="78" w:name="dst1445"/>
      <w:bookmarkEnd w:id="78"/>
      <w:r w:rsidRPr="00596FFA">
        <w:rPr>
          <w:rStyle w:val="blk"/>
          <w:rFonts w:ascii="Times New Roman" w:hAnsi="Times New Roman" w:cs="Times New Roman"/>
        </w:rPr>
        <w:t>8.2. Особенности подготовки документации по планировке территории лицами, указанными в </w:t>
      </w:r>
      <w:hyperlink r:id="rId56" w:anchor="dst3152" w:history="1">
        <w:r w:rsidRPr="00596FFA">
          <w:rPr>
            <w:rStyle w:val="ab"/>
            <w:rFonts w:ascii="Times New Roman" w:hAnsi="Times New Roman" w:cs="Times New Roman"/>
          </w:rPr>
          <w:t>части 3 статьи 46.9</w:t>
        </w:r>
      </w:hyperlink>
      <w:r w:rsidRPr="00596FFA">
        <w:rPr>
          <w:rStyle w:val="blk"/>
          <w:rFonts w:ascii="Times New Roman" w:hAnsi="Times New Roman" w:cs="Times New Roman"/>
        </w:rPr>
        <w:t> Градостроительного кодекса РФ, и лицами, с которыми заключен договор о комплексном развитии территории по инициативе органа местного самоуправления, устанавливаются соответственно </w:t>
      </w:r>
      <w:hyperlink r:id="rId57" w:anchor="dst1478" w:history="1">
        <w:r w:rsidRPr="00596FFA">
          <w:rPr>
            <w:rStyle w:val="ab"/>
            <w:rFonts w:ascii="Times New Roman" w:hAnsi="Times New Roman" w:cs="Times New Roman"/>
          </w:rPr>
          <w:t>статьей 46.9</w:t>
        </w:r>
      </w:hyperlink>
      <w:r w:rsidRPr="00596FFA">
        <w:rPr>
          <w:rStyle w:val="blk"/>
          <w:rFonts w:ascii="Times New Roman" w:hAnsi="Times New Roman" w:cs="Times New Roman"/>
        </w:rPr>
        <w:t> и </w:t>
      </w:r>
      <w:hyperlink r:id="rId58" w:anchor="dst1523" w:history="1">
        <w:r w:rsidRPr="00596FFA">
          <w:rPr>
            <w:rStyle w:val="ab"/>
            <w:rFonts w:ascii="Times New Roman" w:hAnsi="Times New Roman" w:cs="Times New Roman"/>
          </w:rPr>
          <w:t>статьей 46.10</w:t>
        </w:r>
      </w:hyperlink>
      <w:r w:rsidRPr="00596FFA">
        <w:rPr>
          <w:rStyle w:val="blk"/>
          <w:rFonts w:ascii="Times New Roman" w:hAnsi="Times New Roman" w:cs="Times New Roman"/>
        </w:rPr>
        <w:t> Градостроительного кодекса РФ.</w:t>
      </w:r>
    </w:p>
    <w:p w:rsidR="00596FFA" w:rsidRPr="00596FFA" w:rsidRDefault="00596FFA" w:rsidP="00596FFA">
      <w:pPr>
        <w:shd w:val="clear" w:color="auto" w:fill="FFFFFF"/>
        <w:spacing w:after="0" w:line="240" w:lineRule="auto"/>
        <w:ind w:firstLine="540"/>
        <w:jc w:val="both"/>
        <w:rPr>
          <w:rFonts w:ascii="Times New Roman" w:hAnsi="Times New Roman" w:cs="Times New Roman"/>
        </w:rPr>
      </w:pPr>
      <w:bookmarkStart w:id="79" w:name="dst185"/>
      <w:bookmarkEnd w:id="79"/>
      <w:r w:rsidRPr="00596FFA">
        <w:rPr>
          <w:rStyle w:val="blk"/>
          <w:rFonts w:ascii="Times New Roman" w:hAnsi="Times New Roman" w:cs="Times New Roman"/>
        </w:rPr>
        <w:t>9. Утверждение документации по планировке территории, предназначенной для создания особой экономической зоны, осуществляется органами управления особыми экономическими зонами.</w:t>
      </w:r>
    </w:p>
    <w:p w:rsidR="00596FFA" w:rsidRPr="00596FFA" w:rsidRDefault="00596FFA" w:rsidP="00596FFA">
      <w:pPr>
        <w:shd w:val="clear" w:color="auto" w:fill="FFFFFF"/>
        <w:spacing w:after="0" w:line="240" w:lineRule="auto"/>
        <w:ind w:firstLine="540"/>
        <w:jc w:val="both"/>
        <w:rPr>
          <w:rFonts w:ascii="Times New Roman" w:hAnsi="Times New Roman" w:cs="Times New Roman"/>
        </w:rPr>
      </w:pPr>
      <w:bookmarkStart w:id="80" w:name="dst2873"/>
      <w:bookmarkEnd w:id="80"/>
      <w:r w:rsidRPr="00596FFA">
        <w:rPr>
          <w:rStyle w:val="blk"/>
          <w:rFonts w:ascii="Times New Roman" w:hAnsi="Times New Roman" w:cs="Times New Roman"/>
        </w:rPr>
        <w:t xml:space="preserve">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w:t>
      </w:r>
      <w:r w:rsidRPr="00596FFA">
        <w:rPr>
          <w:rStyle w:val="blk"/>
          <w:rFonts w:ascii="Times New Roman" w:hAnsi="Times New Roman" w:cs="Times New Roman"/>
        </w:rPr>
        <w:lastRenderedPageBreak/>
        <w:t>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w:t>
      </w:r>
      <w:hyperlink r:id="rId59" w:anchor="dst100095" w:history="1">
        <w:r w:rsidRPr="00596FFA">
          <w:rPr>
            <w:rStyle w:val="ab"/>
            <w:rFonts w:ascii="Times New Roman" w:hAnsi="Times New Roman" w:cs="Times New Roman"/>
          </w:rPr>
          <w:t>части 1 статьи 11</w:t>
        </w:r>
      </w:hyperlink>
      <w:r w:rsidRPr="00596FFA">
        <w:rPr>
          <w:rStyle w:val="blk"/>
          <w:rFonts w:ascii="Times New Roman" w:hAnsi="Times New Roman" w:cs="Times New Roman"/>
        </w:rPr>
        <w:t>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596FFA" w:rsidRPr="00596FFA" w:rsidRDefault="00596FFA" w:rsidP="00596FFA">
      <w:pPr>
        <w:shd w:val="clear" w:color="auto" w:fill="FFFFFF"/>
        <w:spacing w:after="0" w:line="240" w:lineRule="auto"/>
        <w:ind w:firstLine="540"/>
        <w:jc w:val="both"/>
        <w:rPr>
          <w:rFonts w:ascii="Times New Roman" w:hAnsi="Times New Roman" w:cs="Times New Roman"/>
        </w:rPr>
      </w:pPr>
      <w:bookmarkStart w:id="81" w:name="dst1448"/>
      <w:bookmarkEnd w:id="81"/>
      <w:r w:rsidRPr="00596FFA">
        <w:rPr>
          <w:rStyle w:val="blk"/>
          <w:rFonts w:ascii="Times New Roman" w:hAnsi="Times New Roman" w:cs="Times New Roman"/>
        </w:rPr>
        <w:t>10.1. Лица, указанные в </w:t>
      </w:r>
      <w:hyperlink r:id="rId60" w:anchor="dst3136" w:history="1">
        <w:r w:rsidRPr="00596FFA">
          <w:rPr>
            <w:rStyle w:val="ab"/>
            <w:rFonts w:ascii="Times New Roman" w:hAnsi="Times New Roman" w:cs="Times New Roman"/>
          </w:rPr>
          <w:t>пунктах 3</w:t>
        </w:r>
      </w:hyperlink>
      <w:r w:rsidRPr="00596FFA">
        <w:rPr>
          <w:rStyle w:val="blk"/>
          <w:rFonts w:ascii="Times New Roman" w:hAnsi="Times New Roman" w:cs="Times New Roman"/>
        </w:rPr>
        <w:t> и </w:t>
      </w:r>
      <w:hyperlink r:id="rId61" w:anchor="dst3137" w:history="1">
        <w:r w:rsidRPr="00596FFA">
          <w:rPr>
            <w:rStyle w:val="ab"/>
            <w:rFonts w:ascii="Times New Roman" w:hAnsi="Times New Roman" w:cs="Times New Roman"/>
          </w:rPr>
          <w:t>4 части 1.1</w:t>
        </w:r>
      </w:hyperlink>
      <w:r w:rsidRPr="00596FFA">
        <w:rPr>
          <w:rStyle w:val="blk"/>
          <w:rFonts w:ascii="Times New Roman" w:hAnsi="Times New Roman" w:cs="Times New Roman"/>
        </w:rPr>
        <w:t> настоящей статьи, осуществляют подготовку документации по планировке территории в соответствии с требованиями, указанными в </w:t>
      </w:r>
      <w:hyperlink r:id="rId62" w:anchor="dst2873" w:history="1">
        <w:r w:rsidRPr="00596FFA">
          <w:rPr>
            <w:rStyle w:val="ab"/>
            <w:rFonts w:ascii="Times New Roman" w:hAnsi="Times New Roman" w:cs="Times New Roman"/>
          </w:rPr>
          <w:t>части 10</w:t>
        </w:r>
      </w:hyperlink>
      <w:r w:rsidRPr="00596FFA">
        <w:rPr>
          <w:rStyle w:val="blk"/>
          <w:rFonts w:ascii="Times New Roman" w:hAnsi="Times New Roman" w:cs="Times New Roman"/>
        </w:rPr>
        <w:t>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 указанные в </w:t>
      </w:r>
      <w:hyperlink r:id="rId63" w:anchor="dst1431" w:history="1">
        <w:r w:rsidRPr="00596FFA">
          <w:rPr>
            <w:rStyle w:val="ab"/>
            <w:rFonts w:ascii="Times New Roman" w:hAnsi="Times New Roman" w:cs="Times New Roman"/>
          </w:rPr>
          <w:t>частях 2</w:t>
        </w:r>
      </w:hyperlink>
      <w:r w:rsidRPr="00596FFA">
        <w:rPr>
          <w:rStyle w:val="blk"/>
          <w:rFonts w:ascii="Times New Roman" w:hAnsi="Times New Roman" w:cs="Times New Roman"/>
        </w:rPr>
        <w:t> - </w:t>
      </w:r>
      <w:hyperlink r:id="rId64" w:anchor="dst2020" w:history="1">
        <w:r w:rsidRPr="00596FFA">
          <w:rPr>
            <w:rStyle w:val="ab"/>
            <w:rFonts w:ascii="Times New Roman" w:hAnsi="Times New Roman" w:cs="Times New Roman"/>
          </w:rPr>
          <w:t>5.2</w:t>
        </w:r>
      </w:hyperlink>
      <w:r w:rsidRPr="00596FFA">
        <w:rPr>
          <w:rStyle w:val="blk"/>
          <w:rFonts w:ascii="Times New Roman" w:hAnsi="Times New Roman" w:cs="Times New Roman"/>
        </w:rPr>
        <w:t> настоящей статьи.</w:t>
      </w:r>
    </w:p>
    <w:p w:rsidR="00596FFA" w:rsidRPr="00596FFA" w:rsidRDefault="00596FFA" w:rsidP="00596FFA">
      <w:pPr>
        <w:shd w:val="clear" w:color="auto" w:fill="FFFFFF"/>
        <w:spacing w:after="0" w:line="240" w:lineRule="auto"/>
        <w:ind w:firstLine="540"/>
        <w:jc w:val="both"/>
        <w:rPr>
          <w:rFonts w:ascii="Times New Roman" w:hAnsi="Times New Roman" w:cs="Times New Roman"/>
        </w:rPr>
      </w:pPr>
      <w:bookmarkStart w:id="82" w:name="dst2314"/>
      <w:bookmarkEnd w:id="82"/>
      <w:r w:rsidRPr="00596FFA">
        <w:rPr>
          <w:rStyle w:val="blk"/>
          <w:rFonts w:ascii="Times New Roman" w:hAnsi="Times New Roman" w:cs="Times New Roman"/>
        </w:rPr>
        <w:t>11.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документами территориального планирования муниципального района.</w:t>
      </w:r>
    </w:p>
    <w:p w:rsidR="00596FFA" w:rsidRPr="00596FFA" w:rsidRDefault="00596FFA" w:rsidP="00596FFA">
      <w:pPr>
        <w:shd w:val="clear" w:color="auto" w:fill="FFFFFF"/>
        <w:spacing w:after="0" w:line="240" w:lineRule="auto"/>
        <w:ind w:firstLine="540"/>
        <w:jc w:val="both"/>
        <w:rPr>
          <w:rFonts w:ascii="Times New Roman" w:hAnsi="Times New Roman" w:cs="Times New Roman"/>
        </w:rPr>
      </w:pPr>
      <w:bookmarkStart w:id="83" w:name="dst2021"/>
      <w:bookmarkEnd w:id="83"/>
      <w:r w:rsidRPr="00596FFA">
        <w:rPr>
          <w:rStyle w:val="blk"/>
          <w:rFonts w:ascii="Times New Roman" w:hAnsi="Times New Roman" w:cs="Times New Roman"/>
        </w:rPr>
        <w:t>12. Уполномоченные федеральные органы исполнительной власти осуществляют проверку документации по планировке территории, в случаях, предусмотренных </w:t>
      </w:r>
      <w:hyperlink r:id="rId65" w:anchor="dst1431" w:history="1">
        <w:r w:rsidRPr="00596FFA">
          <w:rPr>
            <w:rStyle w:val="ab"/>
            <w:rFonts w:ascii="Times New Roman" w:hAnsi="Times New Roman" w:cs="Times New Roman"/>
          </w:rPr>
          <w:t>частями 2</w:t>
        </w:r>
      </w:hyperlink>
      <w:r w:rsidRPr="00596FFA">
        <w:rPr>
          <w:rStyle w:val="blk"/>
          <w:rFonts w:ascii="Times New Roman" w:hAnsi="Times New Roman" w:cs="Times New Roman"/>
        </w:rPr>
        <w:t> и </w:t>
      </w:r>
      <w:hyperlink r:id="rId66" w:anchor="dst1434" w:history="1">
        <w:r w:rsidRPr="00596FFA">
          <w:rPr>
            <w:rStyle w:val="ab"/>
            <w:rFonts w:ascii="Times New Roman" w:hAnsi="Times New Roman" w:cs="Times New Roman"/>
          </w:rPr>
          <w:t>3.2</w:t>
        </w:r>
      </w:hyperlink>
      <w:r w:rsidRPr="00596FFA">
        <w:rPr>
          <w:rStyle w:val="blk"/>
          <w:rFonts w:ascii="Times New Roman" w:hAnsi="Times New Roman" w:cs="Times New Roman"/>
        </w:rPr>
        <w:t> настоящей статьи, на соответствие требованиям, указанным в </w:t>
      </w:r>
      <w:hyperlink r:id="rId67" w:anchor="dst2873" w:history="1">
        <w:r w:rsidRPr="00596FFA">
          <w:rPr>
            <w:rStyle w:val="ab"/>
            <w:rFonts w:ascii="Times New Roman" w:hAnsi="Times New Roman" w:cs="Times New Roman"/>
          </w:rPr>
          <w:t>части 10</w:t>
        </w:r>
      </w:hyperlink>
      <w:r w:rsidRPr="00596FFA">
        <w:rPr>
          <w:rStyle w:val="blk"/>
          <w:rFonts w:ascii="Times New Roman" w:hAnsi="Times New Roman" w:cs="Times New Roman"/>
        </w:rPr>
        <w:t> настоящей статьи, в течение тридцати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rsidR="00596FFA" w:rsidRPr="00596FFA" w:rsidRDefault="00596FFA" w:rsidP="00596FFA">
      <w:pPr>
        <w:shd w:val="clear" w:color="auto" w:fill="FFFFFF"/>
        <w:spacing w:after="0" w:line="240" w:lineRule="auto"/>
        <w:ind w:firstLine="540"/>
        <w:jc w:val="both"/>
        <w:rPr>
          <w:rFonts w:ascii="Times New Roman" w:hAnsi="Times New Roman" w:cs="Times New Roman"/>
        </w:rPr>
      </w:pPr>
      <w:bookmarkStart w:id="84" w:name="dst3138"/>
      <w:bookmarkEnd w:id="84"/>
      <w:r w:rsidRPr="00596FFA">
        <w:rPr>
          <w:rStyle w:val="blk"/>
          <w:rFonts w:ascii="Times New Roman" w:hAnsi="Times New Roman" w:cs="Times New Roman"/>
        </w:rPr>
        <w:t>12.1. Уполномоченные органы исполнительной власти субъекта Российской Федерации в случаях, предусмотренных </w:t>
      </w:r>
      <w:hyperlink r:id="rId68" w:anchor="dst1432" w:history="1">
        <w:r w:rsidRPr="00596FFA">
          <w:rPr>
            <w:rStyle w:val="ab"/>
            <w:rFonts w:ascii="Times New Roman" w:hAnsi="Times New Roman" w:cs="Times New Roman"/>
          </w:rPr>
          <w:t>частями 3</w:t>
        </w:r>
      </w:hyperlink>
      <w:r w:rsidRPr="00596FFA">
        <w:rPr>
          <w:rStyle w:val="blk"/>
          <w:rFonts w:ascii="Times New Roman" w:hAnsi="Times New Roman" w:cs="Times New Roman"/>
        </w:rPr>
        <w:t>, </w:t>
      </w:r>
      <w:hyperlink r:id="rId69" w:anchor="dst1433" w:history="1">
        <w:r w:rsidRPr="00596FFA">
          <w:rPr>
            <w:rStyle w:val="ab"/>
            <w:rFonts w:ascii="Times New Roman" w:hAnsi="Times New Roman" w:cs="Times New Roman"/>
          </w:rPr>
          <w:t>3.1</w:t>
        </w:r>
      </w:hyperlink>
      <w:r w:rsidRPr="00596FFA">
        <w:rPr>
          <w:rStyle w:val="blk"/>
          <w:rFonts w:ascii="Times New Roman" w:hAnsi="Times New Roman" w:cs="Times New Roman"/>
        </w:rPr>
        <w:t> и </w:t>
      </w:r>
      <w:hyperlink r:id="rId70" w:anchor="dst2019" w:history="1">
        <w:r w:rsidRPr="00596FFA">
          <w:rPr>
            <w:rStyle w:val="ab"/>
            <w:rFonts w:ascii="Times New Roman" w:hAnsi="Times New Roman" w:cs="Times New Roman"/>
          </w:rPr>
          <w:t>4.2</w:t>
        </w:r>
      </w:hyperlink>
      <w:r w:rsidRPr="00596FFA">
        <w:rPr>
          <w:rStyle w:val="blk"/>
          <w:rFonts w:ascii="Times New Roman" w:hAnsi="Times New Roman" w:cs="Times New Roman"/>
        </w:rPr>
        <w:t xml:space="preserve"> настоящей статьи, осуществляют проверку документации по планировке территории на соответствие требованиям, указанным в </w:t>
      </w:r>
      <w:hyperlink r:id="rId71" w:anchor="dst2873" w:history="1">
        <w:r w:rsidRPr="00596FFA">
          <w:rPr>
            <w:rStyle w:val="ab"/>
            <w:rFonts w:ascii="Times New Roman" w:hAnsi="Times New Roman" w:cs="Times New Roman"/>
          </w:rPr>
          <w:t>части 10</w:t>
        </w:r>
      </w:hyperlink>
      <w:r w:rsidRPr="00596FFA">
        <w:rPr>
          <w:rStyle w:val="blk"/>
          <w:rFonts w:ascii="Times New Roman" w:hAnsi="Times New Roman" w:cs="Times New Roman"/>
        </w:rPr>
        <w:t xml:space="preserve"> настоящей статьи, в течение двадцати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Органы местного самоуправления в случаях, предусмотренных </w:t>
      </w:r>
      <w:hyperlink r:id="rId72" w:anchor="dst1435" w:history="1">
        <w:r w:rsidRPr="00596FFA">
          <w:rPr>
            <w:rStyle w:val="ab"/>
            <w:rFonts w:ascii="Times New Roman" w:hAnsi="Times New Roman" w:cs="Times New Roman"/>
          </w:rPr>
          <w:t>частями 4</w:t>
        </w:r>
      </w:hyperlink>
      <w:r w:rsidRPr="00596FFA">
        <w:rPr>
          <w:rStyle w:val="blk"/>
          <w:rFonts w:ascii="Times New Roman" w:hAnsi="Times New Roman" w:cs="Times New Roman"/>
        </w:rPr>
        <w:t> и </w:t>
      </w:r>
      <w:hyperlink r:id="rId73" w:anchor="dst1436" w:history="1">
        <w:r w:rsidRPr="00596FFA">
          <w:rPr>
            <w:rStyle w:val="ab"/>
            <w:rFonts w:ascii="Times New Roman" w:hAnsi="Times New Roman" w:cs="Times New Roman"/>
          </w:rPr>
          <w:t>4.1</w:t>
        </w:r>
      </w:hyperlink>
      <w:r w:rsidRPr="00596FFA">
        <w:rPr>
          <w:rStyle w:val="blk"/>
          <w:rFonts w:ascii="Times New Roman" w:hAnsi="Times New Roman" w:cs="Times New Roman"/>
        </w:rPr>
        <w:t> настоящей статьи, осуществляют проверку документации по планировке территории на соответствие требованиям, указанным в </w:t>
      </w:r>
      <w:hyperlink r:id="rId74" w:anchor="dst2873" w:history="1">
        <w:r w:rsidRPr="00596FFA">
          <w:rPr>
            <w:rStyle w:val="ab"/>
            <w:rFonts w:ascii="Times New Roman" w:hAnsi="Times New Roman" w:cs="Times New Roman"/>
          </w:rPr>
          <w:t>части 10</w:t>
        </w:r>
      </w:hyperlink>
      <w:r w:rsidRPr="00596FFA">
        <w:rPr>
          <w:rStyle w:val="blk"/>
          <w:rFonts w:ascii="Times New Roman" w:hAnsi="Times New Roman" w:cs="Times New Roman"/>
        </w:rPr>
        <w:t xml:space="preserve"> настоящей статьи, в течение двадцати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w:t>
      </w:r>
      <w:hyperlink r:id="rId75" w:anchor="dst3145" w:history="1">
        <w:r w:rsidRPr="00596FFA">
          <w:rPr>
            <w:rStyle w:val="ab"/>
            <w:rFonts w:ascii="Times New Roman" w:hAnsi="Times New Roman" w:cs="Times New Roman"/>
          </w:rPr>
          <w:t>частью 5.1 статьи 46</w:t>
        </w:r>
      </w:hyperlink>
      <w:r w:rsidRPr="00596FFA">
        <w:rPr>
          <w:rStyle w:val="blk"/>
          <w:rFonts w:ascii="Times New Roman" w:hAnsi="Times New Roman" w:cs="Times New Roman"/>
        </w:rPr>
        <w:t xml:space="preserve"> Градостроительного кодекса РФ, об утверждении такой документации или о направлении ее на доработку.</w:t>
      </w:r>
    </w:p>
    <w:p w:rsidR="00596FFA" w:rsidRPr="00596FFA" w:rsidRDefault="00596FFA" w:rsidP="00596FFA">
      <w:pPr>
        <w:shd w:val="clear" w:color="auto" w:fill="FFFFFF"/>
        <w:spacing w:after="0" w:line="240" w:lineRule="auto"/>
        <w:ind w:firstLine="540"/>
        <w:jc w:val="both"/>
        <w:rPr>
          <w:rFonts w:ascii="Times New Roman" w:hAnsi="Times New Roman" w:cs="Times New Roman"/>
        </w:rPr>
      </w:pPr>
      <w:bookmarkStart w:id="85" w:name="dst2470"/>
      <w:bookmarkEnd w:id="85"/>
      <w:r w:rsidRPr="00596FFA">
        <w:rPr>
          <w:rStyle w:val="blk"/>
          <w:rFonts w:ascii="Times New Roman" w:hAnsi="Times New Roman" w:cs="Times New Roman"/>
        </w:rPr>
        <w:t>12.2.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w:t>
      </w:r>
      <w:hyperlink r:id="rId76" w:anchor="dst0" w:history="1">
        <w:r w:rsidRPr="00596FFA">
          <w:rPr>
            <w:rStyle w:val="ab"/>
            <w:rFonts w:ascii="Times New Roman" w:hAnsi="Times New Roman" w:cs="Times New Roman"/>
          </w:rPr>
          <w:t>законодательства</w:t>
        </w:r>
      </w:hyperlink>
      <w:r w:rsidRPr="00596FFA">
        <w:rPr>
          <w:rStyle w:val="blk"/>
          <w:rFonts w:ascii="Times New Roman" w:hAnsi="Times New Roman" w:cs="Times New Roman"/>
        </w:rPr>
        <w:t>, </w:t>
      </w:r>
      <w:hyperlink r:id="rId77" w:anchor="dst0" w:history="1">
        <w:r w:rsidRPr="00596FFA">
          <w:rPr>
            <w:rStyle w:val="ab"/>
            <w:rFonts w:ascii="Times New Roman" w:hAnsi="Times New Roman" w:cs="Times New Roman"/>
          </w:rPr>
          <w:t>законодательства</w:t>
        </w:r>
      </w:hyperlink>
      <w:r w:rsidRPr="00596FFA">
        <w:rPr>
          <w:rStyle w:val="blk"/>
          <w:rFonts w:ascii="Times New Roman" w:hAnsi="Times New Roman" w:cs="Times New Roman"/>
        </w:rPr>
        <w:t xml:space="preserve">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w:t>
      </w:r>
      <w:r w:rsidRPr="00596FFA">
        <w:rPr>
          <w:rStyle w:val="blk"/>
          <w:rFonts w:ascii="Times New Roman" w:hAnsi="Times New Roman" w:cs="Times New Roman"/>
        </w:rPr>
        <w:lastRenderedPageBreak/>
        <w:t>законодательством Российской Федерации. Срок согласования документации по планировке территории не может превышать тридцать дней со дня ее поступления в орган государственной власти или орган местного самоуправления, предусмотренные настоящей частью.</w:t>
      </w:r>
    </w:p>
    <w:p w:rsidR="00596FFA" w:rsidRPr="00596FFA" w:rsidRDefault="00596FFA" w:rsidP="00596FFA">
      <w:pPr>
        <w:shd w:val="clear" w:color="auto" w:fill="FFFFFF"/>
        <w:spacing w:after="0" w:line="240" w:lineRule="auto"/>
        <w:ind w:firstLine="540"/>
        <w:jc w:val="both"/>
        <w:rPr>
          <w:rFonts w:ascii="Times New Roman" w:hAnsi="Times New Roman" w:cs="Times New Roman"/>
        </w:rPr>
      </w:pPr>
      <w:bookmarkStart w:id="86" w:name="dst1225"/>
      <w:bookmarkEnd w:id="86"/>
      <w:r w:rsidRPr="00596FFA">
        <w:rPr>
          <w:rStyle w:val="blk"/>
          <w:rFonts w:ascii="Times New Roman" w:hAnsi="Times New Roman" w:cs="Times New Roman"/>
        </w:rPr>
        <w:t>12.4.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rsidR="00596FFA" w:rsidRPr="00596FFA" w:rsidRDefault="00596FFA" w:rsidP="00596FFA">
      <w:pPr>
        <w:shd w:val="clear" w:color="auto" w:fill="FFFFFF"/>
        <w:spacing w:after="0" w:line="240" w:lineRule="auto"/>
        <w:ind w:firstLine="540"/>
        <w:jc w:val="both"/>
        <w:rPr>
          <w:rFonts w:ascii="Times New Roman" w:hAnsi="Times New Roman" w:cs="Times New Roman"/>
        </w:rPr>
      </w:pPr>
      <w:bookmarkStart w:id="87" w:name="dst1226"/>
      <w:bookmarkEnd w:id="87"/>
      <w:r w:rsidRPr="00596FFA">
        <w:rPr>
          <w:rStyle w:val="blk"/>
          <w:rFonts w:ascii="Times New Roman" w:hAnsi="Times New Roman" w:cs="Times New Roman"/>
        </w:rPr>
        <w:t>12.5. В случае, если по истечении тридцати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w:t>
      </w:r>
      <w:hyperlink r:id="rId78" w:anchor="dst2873" w:history="1">
        <w:r w:rsidRPr="00596FFA">
          <w:rPr>
            <w:rStyle w:val="ab"/>
            <w:rFonts w:ascii="Times New Roman" w:hAnsi="Times New Roman" w:cs="Times New Roman"/>
          </w:rPr>
          <w:t>части 10</w:t>
        </w:r>
      </w:hyperlink>
      <w:r w:rsidRPr="00596FFA">
        <w:rPr>
          <w:rStyle w:val="blk"/>
          <w:rFonts w:ascii="Times New Roman" w:hAnsi="Times New Roman" w:cs="Times New Roman"/>
        </w:rPr>
        <w:t> настоящей статьи, такими органами не представлены возражения относительно данного проекта планировки, он считается согласованным.</w:t>
      </w:r>
    </w:p>
    <w:p w:rsidR="00596FFA" w:rsidRPr="00596FFA" w:rsidRDefault="00596FFA" w:rsidP="00596FFA">
      <w:pPr>
        <w:shd w:val="clear" w:color="auto" w:fill="FFFFFF"/>
        <w:spacing w:after="0" w:line="240" w:lineRule="auto"/>
        <w:ind w:firstLine="540"/>
        <w:jc w:val="both"/>
        <w:rPr>
          <w:rFonts w:ascii="Times New Roman" w:hAnsi="Times New Roman" w:cs="Times New Roman"/>
        </w:rPr>
      </w:pPr>
      <w:bookmarkStart w:id="88" w:name="dst3139"/>
      <w:bookmarkEnd w:id="88"/>
      <w:r w:rsidRPr="00596FFA">
        <w:rPr>
          <w:rStyle w:val="blk"/>
          <w:rFonts w:ascii="Times New Roman" w:hAnsi="Times New Roman" w:cs="Times New Roman"/>
        </w:rPr>
        <w:t>12.6.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596FFA" w:rsidRPr="00596FFA" w:rsidRDefault="00596FFA" w:rsidP="00596FFA">
      <w:pPr>
        <w:shd w:val="clear" w:color="auto" w:fill="FFFFFF"/>
        <w:spacing w:after="0" w:line="240" w:lineRule="auto"/>
        <w:ind w:firstLine="540"/>
        <w:jc w:val="both"/>
        <w:rPr>
          <w:rFonts w:ascii="Times New Roman" w:hAnsi="Times New Roman" w:cs="Times New Roman"/>
        </w:rPr>
      </w:pPr>
      <w:bookmarkStart w:id="89" w:name="dst1450"/>
      <w:bookmarkEnd w:id="89"/>
      <w:r w:rsidRPr="00596FFA">
        <w:rPr>
          <w:rStyle w:val="blk"/>
          <w:rFonts w:ascii="Times New Roman" w:hAnsi="Times New Roman" w:cs="Times New Roman"/>
        </w:rPr>
        <w:t>12.7.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главой такого городского округа.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596FFA" w:rsidRPr="00596FFA" w:rsidRDefault="00596FFA" w:rsidP="00596FFA">
      <w:pPr>
        <w:shd w:val="clear" w:color="auto" w:fill="FFFFFF"/>
        <w:spacing w:after="0" w:line="240" w:lineRule="auto"/>
        <w:ind w:firstLine="540"/>
        <w:jc w:val="both"/>
        <w:rPr>
          <w:rFonts w:ascii="Times New Roman" w:hAnsi="Times New Roman" w:cs="Times New Roman"/>
        </w:rPr>
      </w:pPr>
      <w:bookmarkStart w:id="90" w:name="dst1451"/>
      <w:bookmarkEnd w:id="90"/>
      <w:r w:rsidRPr="00596FFA">
        <w:rPr>
          <w:rStyle w:val="blk"/>
          <w:rFonts w:ascii="Times New Roman" w:hAnsi="Times New Roman" w:cs="Times New Roman"/>
        </w:rPr>
        <w:t>12.8. В течение тридцати дней со дня получения указанной в </w:t>
      </w:r>
      <w:hyperlink r:id="rId79" w:anchor="dst1450" w:history="1">
        <w:r w:rsidRPr="00596FFA">
          <w:rPr>
            <w:rStyle w:val="ab"/>
            <w:rFonts w:ascii="Times New Roman" w:hAnsi="Times New Roman" w:cs="Times New Roman"/>
          </w:rPr>
          <w:t>части 12.7</w:t>
        </w:r>
      </w:hyperlink>
      <w:r w:rsidRPr="00596FFA">
        <w:rPr>
          <w:rStyle w:val="blk"/>
          <w:rFonts w:ascii="Times New Roman" w:hAnsi="Times New Roman" w:cs="Times New Roman"/>
        </w:rPr>
        <w:t> настоящей статьи документации по планировке территории глава поселения или глава городского округа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596FFA" w:rsidRPr="00596FFA" w:rsidRDefault="00596FFA" w:rsidP="00596FFA">
      <w:pPr>
        <w:shd w:val="clear" w:color="auto" w:fill="FFFFFF"/>
        <w:spacing w:after="0" w:line="240" w:lineRule="auto"/>
        <w:ind w:firstLine="540"/>
        <w:jc w:val="both"/>
        <w:rPr>
          <w:rFonts w:ascii="Times New Roman" w:hAnsi="Times New Roman" w:cs="Times New Roman"/>
        </w:rPr>
      </w:pPr>
      <w:bookmarkStart w:id="91" w:name="dst1452"/>
      <w:bookmarkEnd w:id="91"/>
      <w:r w:rsidRPr="00596FFA">
        <w:rPr>
          <w:rStyle w:val="blk"/>
          <w:rFonts w:ascii="Times New Roman" w:hAnsi="Times New Roman" w:cs="Times New Roman"/>
        </w:rPr>
        <w:t>1) несоответствие планируемого размещения объектов, указанных в </w:t>
      </w:r>
      <w:hyperlink r:id="rId80" w:anchor="dst1450" w:history="1">
        <w:r w:rsidRPr="00596FFA">
          <w:rPr>
            <w:rStyle w:val="ab"/>
            <w:rFonts w:ascii="Times New Roman" w:hAnsi="Times New Roman" w:cs="Times New Roman"/>
          </w:rPr>
          <w:t>части 12.7</w:t>
        </w:r>
      </w:hyperlink>
      <w:r w:rsidRPr="00596FFA">
        <w:rPr>
          <w:rStyle w:val="blk"/>
          <w:rFonts w:ascii="Times New Roman" w:hAnsi="Times New Roman" w:cs="Times New Roman"/>
        </w:rPr>
        <w:t>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596FFA" w:rsidRPr="00596FFA" w:rsidRDefault="00596FFA" w:rsidP="00596FFA">
      <w:pPr>
        <w:shd w:val="clear" w:color="auto" w:fill="FFFFFF"/>
        <w:spacing w:after="0" w:line="240" w:lineRule="auto"/>
        <w:ind w:firstLine="540"/>
        <w:jc w:val="both"/>
        <w:rPr>
          <w:rFonts w:ascii="Times New Roman" w:hAnsi="Times New Roman" w:cs="Times New Roman"/>
        </w:rPr>
      </w:pPr>
      <w:bookmarkStart w:id="92" w:name="dst1453"/>
      <w:bookmarkEnd w:id="92"/>
      <w:r w:rsidRPr="00596FFA">
        <w:rPr>
          <w:rStyle w:val="blk"/>
          <w:rFonts w:ascii="Times New Roman" w:hAnsi="Times New Roman" w:cs="Times New Roman"/>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596FFA" w:rsidRPr="00596FFA" w:rsidRDefault="00596FFA" w:rsidP="00596FFA">
      <w:pPr>
        <w:shd w:val="clear" w:color="auto" w:fill="FFFFFF"/>
        <w:spacing w:after="0" w:line="240" w:lineRule="auto"/>
        <w:ind w:firstLine="540"/>
        <w:jc w:val="both"/>
        <w:rPr>
          <w:rFonts w:ascii="Times New Roman" w:hAnsi="Times New Roman" w:cs="Times New Roman"/>
        </w:rPr>
      </w:pPr>
      <w:bookmarkStart w:id="93" w:name="dst1454"/>
      <w:bookmarkEnd w:id="93"/>
      <w:r w:rsidRPr="00596FFA">
        <w:rPr>
          <w:rStyle w:val="blk"/>
          <w:rFonts w:ascii="Times New Roman" w:hAnsi="Times New Roman" w:cs="Times New Roman"/>
        </w:rPr>
        <w:t>12.9. В случае, если по истечении тридцати дней с момента поступления главе поселения или главе городского округа предусмотренной </w:t>
      </w:r>
      <w:hyperlink r:id="rId81" w:anchor="dst1450" w:history="1">
        <w:r w:rsidRPr="00596FFA">
          <w:rPr>
            <w:rStyle w:val="ab"/>
            <w:rFonts w:ascii="Times New Roman" w:hAnsi="Times New Roman" w:cs="Times New Roman"/>
          </w:rPr>
          <w:t>частью 12.7</w:t>
        </w:r>
      </w:hyperlink>
      <w:r w:rsidRPr="00596FFA">
        <w:rPr>
          <w:rStyle w:val="blk"/>
          <w:rFonts w:ascii="Times New Roman" w:hAnsi="Times New Roman" w:cs="Times New Roman"/>
        </w:rPr>
        <w:t> настоящей статьи документации по планировке территории такими главой поселения или главой городского округа не направлен предусмотренный </w:t>
      </w:r>
      <w:hyperlink r:id="rId82" w:anchor="dst1451" w:history="1">
        <w:r w:rsidRPr="00596FFA">
          <w:rPr>
            <w:rStyle w:val="ab"/>
            <w:rFonts w:ascii="Times New Roman" w:hAnsi="Times New Roman" w:cs="Times New Roman"/>
          </w:rPr>
          <w:t>частью 12.8</w:t>
        </w:r>
      </w:hyperlink>
      <w:r w:rsidRPr="00596FFA">
        <w:rPr>
          <w:rStyle w:val="blk"/>
          <w:rFonts w:ascii="Times New Roman" w:hAnsi="Times New Roman" w:cs="Times New Roman"/>
        </w:rPr>
        <w:t>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rsidR="00596FFA" w:rsidRPr="00596FFA" w:rsidRDefault="00596FFA" w:rsidP="00596FFA">
      <w:pPr>
        <w:shd w:val="clear" w:color="auto" w:fill="FFFFFF"/>
        <w:spacing w:after="0" w:line="240" w:lineRule="auto"/>
        <w:ind w:firstLine="540"/>
        <w:jc w:val="both"/>
        <w:rPr>
          <w:rFonts w:ascii="Times New Roman" w:hAnsi="Times New Roman" w:cs="Times New Roman"/>
        </w:rPr>
      </w:pPr>
      <w:bookmarkStart w:id="94" w:name="dst2471"/>
      <w:bookmarkEnd w:id="94"/>
      <w:r w:rsidRPr="00596FFA">
        <w:rPr>
          <w:rStyle w:val="blk"/>
          <w:rFonts w:ascii="Times New Roman" w:hAnsi="Times New Roman" w:cs="Times New Roman"/>
        </w:rPr>
        <w:t xml:space="preserve">12.10.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w:t>
      </w:r>
      <w:r w:rsidRPr="00596FFA">
        <w:rPr>
          <w:rStyle w:val="blk"/>
          <w:rFonts w:ascii="Times New Roman" w:hAnsi="Times New Roman" w:cs="Times New Roman"/>
        </w:rPr>
        <w:lastRenderedPageBreak/>
        <w:t>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rsidR="00596FFA" w:rsidRPr="00596FFA" w:rsidRDefault="00596FFA" w:rsidP="00596FFA">
      <w:pPr>
        <w:shd w:val="clear" w:color="auto" w:fill="FFFFFF"/>
        <w:spacing w:after="0" w:line="240" w:lineRule="auto"/>
        <w:ind w:firstLine="540"/>
        <w:jc w:val="both"/>
        <w:rPr>
          <w:rFonts w:ascii="Times New Roman" w:hAnsi="Times New Roman" w:cs="Times New Roman"/>
        </w:rPr>
      </w:pPr>
      <w:bookmarkStart w:id="95" w:name="dst2472"/>
      <w:bookmarkEnd w:id="95"/>
      <w:r w:rsidRPr="00596FFA">
        <w:rPr>
          <w:rStyle w:val="blk"/>
          <w:rFonts w:ascii="Times New Roman" w:hAnsi="Times New Roman" w:cs="Times New Roman"/>
        </w:rPr>
        <w:t>12.11. 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rsidR="00596FFA" w:rsidRPr="00596FFA" w:rsidRDefault="00596FFA" w:rsidP="00596FFA">
      <w:pPr>
        <w:shd w:val="clear" w:color="auto" w:fill="FFFFFF"/>
        <w:spacing w:after="0" w:line="240" w:lineRule="auto"/>
        <w:ind w:firstLine="540"/>
        <w:jc w:val="both"/>
        <w:rPr>
          <w:rFonts w:ascii="Times New Roman" w:hAnsi="Times New Roman" w:cs="Times New Roman"/>
        </w:rPr>
      </w:pPr>
      <w:bookmarkStart w:id="96" w:name="dst3140"/>
      <w:bookmarkEnd w:id="96"/>
      <w:r w:rsidRPr="00596FFA">
        <w:rPr>
          <w:rStyle w:val="blk"/>
          <w:rFonts w:ascii="Times New Roman" w:hAnsi="Times New Roman" w:cs="Times New Roman"/>
        </w:rPr>
        <w:t>12.12.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тридцать дней со дня его поступления в указанные орган государственной власти или орган местного самоуправления. В случае, если по истечении этих тридцати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rsidR="00596FFA" w:rsidRPr="00596FFA" w:rsidRDefault="00596FFA" w:rsidP="00596FFA">
      <w:pPr>
        <w:shd w:val="clear" w:color="auto" w:fill="FFFFFF"/>
        <w:spacing w:after="0" w:line="240" w:lineRule="auto"/>
        <w:ind w:firstLine="540"/>
        <w:jc w:val="both"/>
        <w:rPr>
          <w:rFonts w:ascii="Times New Roman" w:hAnsi="Times New Roman" w:cs="Times New Roman"/>
        </w:rPr>
      </w:pPr>
      <w:bookmarkStart w:id="97" w:name="dst1455"/>
      <w:bookmarkEnd w:id="97"/>
      <w:r w:rsidRPr="00596FFA">
        <w:rPr>
          <w:rStyle w:val="blk"/>
          <w:rFonts w:ascii="Times New Roman" w:hAnsi="Times New Roman" w:cs="Times New Roman"/>
        </w:rPr>
        <w:t>13. Особенности подготовки документации по планировке территории применительно к территориям поселения, городского округа устанавливаются </w:t>
      </w:r>
      <w:hyperlink r:id="rId83" w:anchor="dst1460" w:history="1">
        <w:r w:rsidRPr="00596FFA">
          <w:rPr>
            <w:rStyle w:val="ab"/>
            <w:rFonts w:ascii="Times New Roman" w:hAnsi="Times New Roman" w:cs="Times New Roman"/>
          </w:rPr>
          <w:t>статьей 46</w:t>
        </w:r>
      </w:hyperlink>
      <w:r w:rsidRPr="00596FFA">
        <w:rPr>
          <w:rStyle w:val="blk"/>
          <w:rFonts w:ascii="Times New Roman" w:hAnsi="Times New Roman" w:cs="Times New Roman"/>
        </w:rPr>
        <w:t> Градостроительного кодекса РФ.</w:t>
      </w:r>
    </w:p>
    <w:p w:rsidR="00596FFA" w:rsidRPr="00596FFA" w:rsidRDefault="00596FFA" w:rsidP="00596FFA">
      <w:pPr>
        <w:shd w:val="clear" w:color="auto" w:fill="FFFFFF"/>
        <w:spacing w:after="0" w:line="240" w:lineRule="auto"/>
        <w:ind w:firstLine="540"/>
        <w:jc w:val="both"/>
        <w:rPr>
          <w:rFonts w:ascii="Times New Roman" w:hAnsi="Times New Roman" w:cs="Times New Roman"/>
        </w:rPr>
      </w:pPr>
      <w:bookmarkStart w:id="98" w:name="dst2875"/>
      <w:bookmarkEnd w:id="98"/>
      <w:r w:rsidRPr="00596FFA">
        <w:rPr>
          <w:rStyle w:val="blk"/>
          <w:rFonts w:ascii="Times New Roman" w:hAnsi="Times New Roman" w:cs="Times New Roman"/>
        </w:rPr>
        <w:t>13.1.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рассмотрению на общественных обсуждениях или публичных слушаниях, за исключением случаев, предусмотренных </w:t>
      </w:r>
      <w:hyperlink r:id="rId84" w:anchor="dst3145" w:history="1">
        <w:r w:rsidRPr="00596FFA">
          <w:rPr>
            <w:rStyle w:val="ab"/>
            <w:rFonts w:ascii="Times New Roman" w:hAnsi="Times New Roman" w:cs="Times New Roman"/>
          </w:rPr>
          <w:t>частью 5.1 статьи 46</w:t>
        </w:r>
      </w:hyperlink>
      <w:r w:rsidRPr="00596FFA">
        <w:rPr>
          <w:rStyle w:val="blk"/>
          <w:rFonts w:ascii="Times New Roman" w:hAnsi="Times New Roman" w:cs="Times New Roman"/>
        </w:rPr>
        <w:t> Градостроительного кодекса РФ. Общественные обсуждения или публичные слушания по указанным проектам проводятся в порядке, установленном </w:t>
      </w:r>
      <w:hyperlink r:id="rId85" w:anchor="dst2104" w:history="1">
        <w:r w:rsidRPr="00596FFA">
          <w:rPr>
            <w:rStyle w:val="ab"/>
            <w:rFonts w:ascii="Times New Roman" w:hAnsi="Times New Roman" w:cs="Times New Roman"/>
          </w:rPr>
          <w:t>статьей 5.1</w:t>
        </w:r>
      </w:hyperlink>
      <w:r w:rsidRPr="00596FFA">
        <w:rPr>
          <w:rStyle w:val="blk"/>
          <w:rFonts w:ascii="Times New Roman" w:hAnsi="Times New Roman" w:cs="Times New Roman"/>
        </w:rPr>
        <w:t> Градостроительного кодекса РФ, и по правилам, предусмотренным </w:t>
      </w:r>
      <w:hyperlink r:id="rId86" w:anchor="dst2209" w:history="1">
        <w:r w:rsidRPr="00596FFA">
          <w:rPr>
            <w:rStyle w:val="ab"/>
            <w:rFonts w:ascii="Times New Roman" w:hAnsi="Times New Roman" w:cs="Times New Roman"/>
          </w:rPr>
          <w:t>частями 11</w:t>
        </w:r>
      </w:hyperlink>
      <w:r w:rsidRPr="00596FFA">
        <w:rPr>
          <w:rStyle w:val="blk"/>
          <w:rFonts w:ascii="Times New Roman" w:hAnsi="Times New Roman" w:cs="Times New Roman"/>
        </w:rPr>
        <w:t> и </w:t>
      </w:r>
      <w:hyperlink r:id="rId87" w:anchor="dst3147" w:history="1">
        <w:r w:rsidRPr="00596FFA">
          <w:rPr>
            <w:rStyle w:val="ab"/>
            <w:rFonts w:ascii="Times New Roman" w:hAnsi="Times New Roman" w:cs="Times New Roman"/>
          </w:rPr>
          <w:t>12 статьи 46</w:t>
        </w:r>
      </w:hyperlink>
      <w:r w:rsidRPr="00596FFA">
        <w:rPr>
          <w:rStyle w:val="blk"/>
          <w:rFonts w:ascii="Times New Roman" w:hAnsi="Times New Roman" w:cs="Times New Roman"/>
        </w:rPr>
        <w:t> Градостроительного кодекса РФ. Орган местного самоуправления муниципального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596FFA" w:rsidRPr="00596FFA" w:rsidRDefault="00596FFA" w:rsidP="00596FFA">
      <w:pPr>
        <w:shd w:val="clear" w:color="auto" w:fill="FFFFFF"/>
        <w:spacing w:after="0" w:line="240" w:lineRule="auto"/>
        <w:ind w:firstLine="540"/>
        <w:jc w:val="both"/>
        <w:rPr>
          <w:rFonts w:ascii="Times New Roman" w:hAnsi="Times New Roman" w:cs="Times New Roman"/>
        </w:rPr>
      </w:pPr>
      <w:bookmarkStart w:id="99" w:name="dst2024"/>
      <w:bookmarkEnd w:id="99"/>
      <w:r w:rsidRPr="00596FFA">
        <w:rPr>
          <w:rStyle w:val="blk"/>
          <w:rFonts w:ascii="Times New Roman" w:hAnsi="Times New Roman" w:cs="Times New Roman"/>
        </w:rPr>
        <w:t>14. 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субъекта Российской Федерации, уполномоченным органом местного самоуправления, направляется главе поселения, главе городского округа, применительно к территориям, которых осуществлялась подготовка такой документации, в течение семи дней со дня ее утверждения.</w:t>
      </w:r>
    </w:p>
    <w:p w:rsidR="00596FFA" w:rsidRPr="00596FFA" w:rsidRDefault="00596FFA" w:rsidP="00596FFA">
      <w:pPr>
        <w:shd w:val="clear" w:color="auto" w:fill="FFFFFF"/>
        <w:spacing w:after="0" w:line="240" w:lineRule="auto"/>
        <w:ind w:firstLine="540"/>
        <w:jc w:val="both"/>
        <w:rPr>
          <w:rFonts w:ascii="Times New Roman" w:hAnsi="Times New Roman" w:cs="Times New Roman"/>
        </w:rPr>
      </w:pPr>
      <w:bookmarkStart w:id="100" w:name="dst2025"/>
      <w:bookmarkEnd w:id="100"/>
      <w:r w:rsidRPr="00596FFA">
        <w:rPr>
          <w:rStyle w:val="blk"/>
          <w:rFonts w:ascii="Times New Roman" w:hAnsi="Times New Roman" w:cs="Times New Roman"/>
        </w:rPr>
        <w:t xml:space="preserve">16. Глава администрации муниципального образования  Кошехабльский район опубликование указанной в части 14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w:t>
      </w:r>
      <w:r w:rsidRPr="00596FFA">
        <w:rPr>
          <w:rStyle w:val="blk"/>
          <w:rFonts w:ascii="Times New Roman" w:hAnsi="Times New Roman" w:cs="Times New Roman"/>
        </w:rPr>
        <w:lastRenderedPageBreak/>
        <w:t xml:space="preserve">информацию о такой документации на официальном сайте </w:t>
      </w:r>
      <w:r w:rsidRPr="00596FFA">
        <w:rPr>
          <w:rFonts w:ascii="Times New Roman" w:hAnsi="Times New Roman" w:cs="Times New Roman"/>
        </w:rPr>
        <w:t>администрации муниципального образования Кошехабльский район</w:t>
      </w:r>
      <w:r w:rsidRPr="00596FFA">
        <w:rPr>
          <w:rStyle w:val="blk"/>
          <w:rFonts w:ascii="Times New Roman" w:hAnsi="Times New Roman" w:cs="Times New Roman"/>
        </w:rPr>
        <w:t xml:space="preserve"> в сети "Интернет".</w:t>
      </w:r>
    </w:p>
    <w:p w:rsidR="00596FFA" w:rsidRPr="00596FFA" w:rsidRDefault="00596FFA" w:rsidP="00596FFA">
      <w:pPr>
        <w:shd w:val="clear" w:color="auto" w:fill="FFFFFF"/>
        <w:spacing w:after="0" w:line="240" w:lineRule="auto"/>
        <w:ind w:firstLine="540"/>
        <w:jc w:val="both"/>
        <w:rPr>
          <w:rFonts w:ascii="Times New Roman" w:hAnsi="Times New Roman" w:cs="Times New Roman"/>
        </w:rPr>
      </w:pPr>
      <w:bookmarkStart w:id="101" w:name="dst100714"/>
      <w:bookmarkEnd w:id="101"/>
      <w:r w:rsidRPr="00596FFA">
        <w:rPr>
          <w:rStyle w:val="blk"/>
          <w:rFonts w:ascii="Times New Roman" w:hAnsi="Times New Roman" w:cs="Times New Roman"/>
        </w:rPr>
        <w:t>17.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596FFA" w:rsidRPr="00596FFA" w:rsidRDefault="00596FFA" w:rsidP="00596FFA">
      <w:pPr>
        <w:shd w:val="clear" w:color="auto" w:fill="FFFFFF"/>
        <w:spacing w:after="0" w:line="240" w:lineRule="auto"/>
        <w:ind w:firstLine="540"/>
        <w:jc w:val="both"/>
        <w:rPr>
          <w:rFonts w:ascii="Times New Roman" w:hAnsi="Times New Roman" w:cs="Times New Roman"/>
        </w:rPr>
      </w:pPr>
      <w:bookmarkStart w:id="102" w:name="dst3141"/>
      <w:bookmarkEnd w:id="102"/>
      <w:r w:rsidRPr="00596FFA">
        <w:rPr>
          <w:rStyle w:val="blk"/>
          <w:rFonts w:ascii="Times New Roman" w:hAnsi="Times New Roman" w:cs="Times New Roman"/>
        </w:rPr>
        <w:t>18.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w:t>
      </w:r>
      <w:hyperlink r:id="rId88" w:anchor="dst1431" w:history="1">
        <w:r w:rsidRPr="00596FFA">
          <w:rPr>
            <w:rStyle w:val="ab"/>
            <w:rFonts w:ascii="Times New Roman" w:hAnsi="Times New Roman" w:cs="Times New Roman"/>
          </w:rPr>
          <w:t>части 2</w:t>
        </w:r>
      </w:hyperlink>
      <w:r w:rsidRPr="00596FFA">
        <w:rPr>
          <w:rStyle w:val="blk"/>
          <w:rFonts w:ascii="Times New Roman" w:hAnsi="Times New Roman" w:cs="Times New Roman"/>
        </w:rPr>
        <w:t> настоящей статьи, подготовленной, в том числе лицами, указанными в </w:t>
      </w:r>
      <w:hyperlink r:id="rId89" w:anchor="dst3136" w:history="1">
        <w:r w:rsidRPr="00596FFA">
          <w:rPr>
            <w:rStyle w:val="ab"/>
            <w:rFonts w:ascii="Times New Roman" w:hAnsi="Times New Roman" w:cs="Times New Roman"/>
          </w:rPr>
          <w:t>пунктах 3</w:t>
        </w:r>
      </w:hyperlink>
      <w:r w:rsidRPr="00596FFA">
        <w:rPr>
          <w:rStyle w:val="blk"/>
          <w:rFonts w:ascii="Times New Roman" w:hAnsi="Times New Roman" w:cs="Times New Roman"/>
        </w:rPr>
        <w:t> и </w:t>
      </w:r>
      <w:hyperlink r:id="rId90" w:anchor="dst3137" w:history="1">
        <w:r w:rsidRPr="00596FFA">
          <w:rPr>
            <w:rStyle w:val="ab"/>
            <w:rFonts w:ascii="Times New Roman" w:hAnsi="Times New Roman" w:cs="Times New Roman"/>
          </w:rPr>
          <w:t>4 части 1.1</w:t>
        </w:r>
      </w:hyperlink>
      <w:r w:rsidRPr="00596FFA">
        <w:rPr>
          <w:rStyle w:val="blk"/>
          <w:rFonts w:ascii="Times New Roman" w:hAnsi="Times New Roman" w:cs="Times New Roman"/>
        </w:rPr>
        <w:t>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настоящим Кодексом и принимаемыми в соответствии с ним нормативными правовыми актами Российской Федерации.</w:t>
      </w:r>
    </w:p>
    <w:p w:rsidR="00596FFA" w:rsidRPr="00596FFA" w:rsidRDefault="00596FFA" w:rsidP="00596FFA">
      <w:pPr>
        <w:shd w:val="clear" w:color="auto" w:fill="FFFFFF"/>
        <w:spacing w:after="0" w:line="240" w:lineRule="auto"/>
        <w:ind w:firstLine="540"/>
        <w:jc w:val="both"/>
        <w:rPr>
          <w:rFonts w:ascii="Times New Roman" w:hAnsi="Times New Roman" w:cs="Times New Roman"/>
        </w:rPr>
      </w:pPr>
      <w:bookmarkStart w:id="103" w:name="dst3142"/>
      <w:bookmarkEnd w:id="103"/>
      <w:r w:rsidRPr="00596FFA">
        <w:rPr>
          <w:rStyle w:val="blk"/>
          <w:rFonts w:ascii="Times New Roman" w:hAnsi="Times New Roman" w:cs="Times New Roman"/>
        </w:rPr>
        <w:t>19. 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w:t>
      </w:r>
      <w:hyperlink r:id="rId91" w:anchor="dst1432" w:history="1">
        <w:r w:rsidRPr="00596FFA">
          <w:rPr>
            <w:rStyle w:val="ab"/>
            <w:rFonts w:ascii="Times New Roman" w:hAnsi="Times New Roman" w:cs="Times New Roman"/>
          </w:rPr>
          <w:t>частях 3</w:t>
        </w:r>
      </w:hyperlink>
      <w:r w:rsidRPr="00596FFA">
        <w:rPr>
          <w:rStyle w:val="blk"/>
          <w:rFonts w:ascii="Times New Roman" w:hAnsi="Times New Roman" w:cs="Times New Roman"/>
        </w:rPr>
        <w:t> и </w:t>
      </w:r>
      <w:hyperlink r:id="rId92" w:anchor="dst1433" w:history="1">
        <w:r w:rsidRPr="00596FFA">
          <w:rPr>
            <w:rStyle w:val="ab"/>
            <w:rFonts w:ascii="Times New Roman" w:hAnsi="Times New Roman" w:cs="Times New Roman"/>
          </w:rPr>
          <w:t>3.1</w:t>
        </w:r>
      </w:hyperlink>
      <w:r w:rsidRPr="00596FFA">
        <w:rPr>
          <w:rStyle w:val="blk"/>
          <w:rFonts w:ascii="Times New Roman" w:hAnsi="Times New Roman" w:cs="Times New Roman"/>
        </w:rPr>
        <w:t> настоящей статьи, подготовленной, в том числе лицами, указанными в </w:t>
      </w:r>
      <w:hyperlink r:id="rId93" w:anchor="dst3136" w:history="1">
        <w:r w:rsidRPr="00596FFA">
          <w:rPr>
            <w:rStyle w:val="ab"/>
            <w:rFonts w:ascii="Times New Roman" w:hAnsi="Times New Roman" w:cs="Times New Roman"/>
          </w:rPr>
          <w:t>пунктах 3</w:t>
        </w:r>
      </w:hyperlink>
      <w:r w:rsidRPr="00596FFA">
        <w:rPr>
          <w:rStyle w:val="blk"/>
          <w:rFonts w:ascii="Times New Roman" w:hAnsi="Times New Roman" w:cs="Times New Roman"/>
        </w:rPr>
        <w:t> и </w:t>
      </w:r>
      <w:hyperlink r:id="rId94" w:anchor="dst3137" w:history="1">
        <w:r w:rsidRPr="00596FFA">
          <w:rPr>
            <w:rStyle w:val="ab"/>
            <w:rFonts w:ascii="Times New Roman" w:hAnsi="Times New Roman" w:cs="Times New Roman"/>
          </w:rPr>
          <w:t>4 части 1.1</w:t>
        </w:r>
      </w:hyperlink>
      <w:r w:rsidRPr="00596FFA">
        <w:rPr>
          <w:rStyle w:val="blk"/>
          <w:rFonts w:ascii="Times New Roman" w:hAnsi="Times New Roman" w:cs="Times New Roman"/>
        </w:rPr>
        <w:t>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РФ и законами субъектов Российской Федерации.</w:t>
      </w:r>
    </w:p>
    <w:p w:rsidR="00596FFA" w:rsidRPr="00596FFA" w:rsidRDefault="00596FFA" w:rsidP="00596FFA">
      <w:pPr>
        <w:shd w:val="clear" w:color="auto" w:fill="FFFFFF"/>
        <w:spacing w:after="0" w:line="240" w:lineRule="auto"/>
        <w:ind w:firstLine="540"/>
        <w:jc w:val="both"/>
        <w:rPr>
          <w:rFonts w:ascii="Times New Roman" w:hAnsi="Times New Roman" w:cs="Times New Roman"/>
        </w:rPr>
      </w:pPr>
      <w:bookmarkStart w:id="104" w:name="dst3143"/>
      <w:bookmarkEnd w:id="104"/>
      <w:r w:rsidRPr="00596FFA">
        <w:rPr>
          <w:rStyle w:val="blk"/>
          <w:rFonts w:ascii="Times New Roman" w:hAnsi="Times New Roman" w:cs="Times New Roman"/>
        </w:rPr>
        <w:t>20.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w:t>
      </w:r>
      <w:hyperlink r:id="rId95" w:anchor="dst1435" w:history="1">
        <w:r w:rsidRPr="00596FFA">
          <w:rPr>
            <w:rStyle w:val="ab"/>
            <w:rFonts w:ascii="Times New Roman" w:hAnsi="Times New Roman" w:cs="Times New Roman"/>
          </w:rPr>
          <w:t>частях 4</w:t>
        </w:r>
      </w:hyperlink>
      <w:r w:rsidRPr="00596FFA">
        <w:rPr>
          <w:rStyle w:val="blk"/>
          <w:rFonts w:ascii="Times New Roman" w:hAnsi="Times New Roman" w:cs="Times New Roman"/>
        </w:rPr>
        <w:t>, </w:t>
      </w:r>
      <w:hyperlink r:id="rId96" w:anchor="dst1436" w:history="1">
        <w:r w:rsidRPr="00596FFA">
          <w:rPr>
            <w:rStyle w:val="ab"/>
            <w:rFonts w:ascii="Times New Roman" w:hAnsi="Times New Roman" w:cs="Times New Roman"/>
          </w:rPr>
          <w:t>4.1</w:t>
        </w:r>
      </w:hyperlink>
      <w:r w:rsidRPr="00596FFA">
        <w:rPr>
          <w:rStyle w:val="blk"/>
          <w:rFonts w:ascii="Times New Roman" w:hAnsi="Times New Roman" w:cs="Times New Roman"/>
        </w:rPr>
        <w:t> и </w:t>
      </w:r>
      <w:hyperlink r:id="rId97" w:anchor="dst1438" w:history="1">
        <w:r w:rsidRPr="00596FFA">
          <w:rPr>
            <w:rStyle w:val="ab"/>
            <w:rFonts w:ascii="Times New Roman" w:hAnsi="Times New Roman" w:cs="Times New Roman"/>
          </w:rPr>
          <w:t>5</w:t>
        </w:r>
      </w:hyperlink>
      <w:r w:rsidRPr="00596FFA">
        <w:rPr>
          <w:rStyle w:val="blk"/>
          <w:rFonts w:ascii="Times New Roman" w:hAnsi="Times New Roman" w:cs="Times New Roman"/>
        </w:rPr>
        <w:t> - </w:t>
      </w:r>
      <w:hyperlink r:id="rId98" w:anchor="dst2020" w:history="1">
        <w:r w:rsidRPr="00596FFA">
          <w:rPr>
            <w:rStyle w:val="ab"/>
            <w:rFonts w:ascii="Times New Roman" w:hAnsi="Times New Roman" w:cs="Times New Roman"/>
          </w:rPr>
          <w:t>5.2</w:t>
        </w:r>
      </w:hyperlink>
      <w:r w:rsidRPr="00596FFA">
        <w:rPr>
          <w:rStyle w:val="blk"/>
          <w:rFonts w:ascii="Times New Roman" w:hAnsi="Times New Roman" w:cs="Times New Roman"/>
        </w:rPr>
        <w:t> настоящей статьи, подготовленной, в том числе лицами, указанными в </w:t>
      </w:r>
      <w:hyperlink r:id="rId99" w:anchor="dst3136" w:history="1">
        <w:r w:rsidRPr="00596FFA">
          <w:rPr>
            <w:rStyle w:val="ab"/>
            <w:rFonts w:ascii="Times New Roman" w:hAnsi="Times New Roman" w:cs="Times New Roman"/>
          </w:rPr>
          <w:t>пунктах 3</w:t>
        </w:r>
      </w:hyperlink>
      <w:r w:rsidRPr="00596FFA">
        <w:rPr>
          <w:rStyle w:val="blk"/>
          <w:rFonts w:ascii="Times New Roman" w:hAnsi="Times New Roman" w:cs="Times New Roman"/>
        </w:rPr>
        <w:t> и </w:t>
      </w:r>
      <w:hyperlink r:id="rId100" w:anchor="dst3137" w:history="1">
        <w:r w:rsidRPr="00596FFA">
          <w:rPr>
            <w:rStyle w:val="ab"/>
            <w:rFonts w:ascii="Times New Roman" w:hAnsi="Times New Roman" w:cs="Times New Roman"/>
          </w:rPr>
          <w:t>4 части 1.1</w:t>
        </w:r>
      </w:hyperlink>
      <w:r w:rsidRPr="00596FFA">
        <w:rPr>
          <w:rStyle w:val="blk"/>
          <w:rFonts w:ascii="Times New Roman" w:hAnsi="Times New Roman" w:cs="Times New Roman"/>
        </w:rPr>
        <w:t>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РФ  и нормативными правовыми актами органов местного самоуправления.</w:t>
      </w:r>
    </w:p>
    <w:p w:rsidR="00596FFA" w:rsidRPr="00596FFA" w:rsidRDefault="00596FFA" w:rsidP="00596FFA">
      <w:pPr>
        <w:shd w:val="clear" w:color="auto" w:fill="FFFFFF"/>
        <w:spacing w:after="0" w:line="240" w:lineRule="auto"/>
        <w:ind w:firstLine="540"/>
        <w:jc w:val="both"/>
        <w:rPr>
          <w:rFonts w:ascii="Times New Roman" w:hAnsi="Times New Roman" w:cs="Times New Roman"/>
        </w:rPr>
      </w:pPr>
      <w:bookmarkStart w:id="105" w:name="dst1459"/>
      <w:bookmarkEnd w:id="105"/>
      <w:r w:rsidRPr="00596FFA">
        <w:rPr>
          <w:rStyle w:val="blk"/>
          <w:rFonts w:ascii="Times New Roman" w:hAnsi="Times New Roman" w:cs="Times New Roman"/>
        </w:rPr>
        <w:t>21.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596FFA" w:rsidRPr="00596FFA" w:rsidRDefault="00596FFA" w:rsidP="00596FFA">
      <w:pPr>
        <w:widowControl w:val="0"/>
        <w:spacing w:after="0" w:line="240" w:lineRule="auto"/>
        <w:ind w:firstLine="709"/>
        <w:jc w:val="both"/>
        <w:rPr>
          <w:rFonts w:ascii="Times New Roman" w:hAnsi="Times New Roman" w:cs="Times New Roman"/>
          <w:b/>
        </w:rPr>
      </w:pPr>
    </w:p>
    <w:p w:rsidR="00596FFA" w:rsidRPr="00596FFA" w:rsidRDefault="00596FFA" w:rsidP="00596FFA">
      <w:pPr>
        <w:widowControl w:val="0"/>
        <w:spacing w:after="0" w:line="240" w:lineRule="auto"/>
        <w:ind w:firstLine="709"/>
        <w:jc w:val="both"/>
        <w:rPr>
          <w:rFonts w:ascii="Times New Roman" w:hAnsi="Times New Roman" w:cs="Times New Roman"/>
          <w:b/>
        </w:rPr>
      </w:pPr>
      <w:r w:rsidRPr="00596FFA">
        <w:rPr>
          <w:rFonts w:ascii="Times New Roman" w:hAnsi="Times New Roman" w:cs="Times New Roman"/>
          <w:b/>
        </w:rPr>
        <w:t>Статья 22. Особенности подготовки документации по планировке территории применительно к территории Ходзинского сельского поселение Кошехабльского района</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Решение о подготовке документации по планировке территории применительно к территории Ходзинского сельского поселения, за исключением случаев, указанных в частях 2 - 4.2 и 5.2 статьи 45 Градостроительного кодекса Российской Федерации, принимается главой администрацией муниципального образования  Кошехабльский район,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органом местного самоуправления поселения решения о подготовке документации по планировке территории не требуется.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администрации муниципального образования  Кошехабльский район в сети "Интернет".</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Со дня опубликования решения о подготовке документации по планировке территории физические или юридические лица вправе представить в администрацию муниципального образования Кошехабльский район свои предложения о порядке, сроках подготовки и содержании документации по планировке территории.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3.1. Заинтересованные лица, указанные в части 1.1 статьи 45 Градостроительного кодекса Российской Федерации, осуществляют подготовку документации по планировке территории в соответствии с требованиями, указанными в части 10 статьи 45 Градостроительного кодекса Российской Федерации, и направляют ее для утверждения в администрацию муниципального образования  Кошехабльский район.</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lastRenderedPageBreak/>
        <w:t xml:space="preserve">4. </w:t>
      </w:r>
      <w:r w:rsidRPr="00596FFA">
        <w:rPr>
          <w:rFonts w:ascii="Times New Roman" w:hAnsi="Times New Roman" w:cs="Times New Roman"/>
          <w:shd w:val="clear" w:color="auto" w:fill="FFFFFF"/>
        </w:rPr>
        <w:t>Администрация муниципального образования Кошехабльский район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РФ, осуществляет проверку такой документации на соответствие требованиям, указанным в </w:t>
      </w:r>
      <w:hyperlink r:id="rId101" w:anchor="dst2873" w:history="1">
        <w:r w:rsidRPr="00596FFA">
          <w:rPr>
            <w:rStyle w:val="ab"/>
            <w:rFonts w:ascii="Times New Roman" w:hAnsi="Times New Roman" w:cs="Times New Roman"/>
            <w:shd w:val="clear" w:color="auto" w:fill="FFFFFF"/>
          </w:rPr>
          <w:t>части 10 статьи 45</w:t>
        </w:r>
      </w:hyperlink>
      <w:r w:rsidRPr="00596FFA">
        <w:rPr>
          <w:rFonts w:ascii="Times New Roman" w:hAnsi="Times New Roman" w:cs="Times New Roman"/>
          <w:shd w:val="clear" w:color="auto" w:fill="FFFFFF"/>
        </w:rPr>
        <w:t> Градостроительного кодекса РФ. По результатам проверки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5.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главой администрации муниципального образования Кошехабльский район, до их утверждения подлежат обязательному рассмотрению на общественных обсуждениях или общественных обсуждениях или публичных слушаниях.</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5.1.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596FFA" w:rsidRPr="00596FFA" w:rsidRDefault="00596FFA" w:rsidP="00596FFA">
      <w:pPr>
        <w:widowControl w:val="0"/>
        <w:spacing w:after="0" w:line="240" w:lineRule="auto"/>
        <w:ind w:firstLine="709"/>
        <w:jc w:val="both"/>
        <w:rPr>
          <w:rFonts w:ascii="Times New Roman" w:hAnsi="Times New Roman" w:cs="Times New Roman"/>
          <w:strike/>
        </w:rPr>
      </w:pPr>
      <w:r w:rsidRPr="00596FFA">
        <w:rPr>
          <w:rFonts w:ascii="Times New Roman" w:hAnsi="Times New Roman" w:cs="Times New Roman"/>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территории для размещения линейных объектов в границах земель лесного фонда.</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6. 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 с учетом положений настоящей статьи.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7.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8. </w:t>
      </w:r>
      <w:r w:rsidRPr="00596FFA">
        <w:rPr>
          <w:rFonts w:ascii="Times New Roman" w:hAnsi="Times New Roman" w:cs="Times New Roman"/>
          <w:shd w:val="clear" w:color="auto" w:fill="FFFFFF"/>
        </w:rPr>
        <w:t>Администрация муниципального образования Кошехабльский район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w:t>
      </w:r>
      <w:hyperlink r:id="rId102" w:anchor="dst3144" w:history="1">
        <w:r w:rsidRPr="00596FFA">
          <w:rPr>
            <w:rStyle w:val="ab"/>
            <w:rFonts w:ascii="Times New Roman" w:hAnsi="Times New Roman" w:cs="Times New Roman"/>
            <w:shd w:val="clear" w:color="auto" w:fill="FFFFFF"/>
          </w:rPr>
          <w:t>части 4</w:t>
        </w:r>
      </w:hyperlink>
      <w:r w:rsidRPr="00596FFA">
        <w:rPr>
          <w:rFonts w:ascii="Times New Roman" w:hAnsi="Times New Roman" w:cs="Times New Roman"/>
          <w:shd w:val="clear" w:color="auto" w:fill="FFFFFF"/>
        </w:rPr>
        <w:t> настоящей статьи.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9. Основанием для отклонения документации по планировке территории, подготовленной лицами, указанными в части 1.1 статьи 45 Градостроительного кодекса Российской Федерации, и направления ее на доработку является несоответствие такой документации требованиям, указанным в части 10 статьи 45 Градостроительного кодекса Российской Федерации. В иных случаях отклонение представленной такими лицами документации по планировке территории не допускается.</w:t>
      </w:r>
    </w:p>
    <w:p w:rsidR="00596FFA" w:rsidRPr="00596FFA" w:rsidRDefault="00596FFA" w:rsidP="00596FFA">
      <w:pPr>
        <w:spacing w:after="0" w:line="240" w:lineRule="auto"/>
        <w:ind w:firstLine="851"/>
        <w:rPr>
          <w:rFonts w:ascii="Times New Roman" w:hAnsi="Times New Roman" w:cs="Times New Roman"/>
        </w:rPr>
      </w:pPr>
      <w:r w:rsidRPr="00596FFA">
        <w:rPr>
          <w:rFonts w:ascii="Times New Roman" w:hAnsi="Times New Roman" w:cs="Times New Roman"/>
        </w:rPr>
        <w:t xml:space="preserve">10.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w:t>
      </w:r>
      <w:r w:rsidRPr="00596FFA">
        <w:rPr>
          <w:rFonts w:ascii="Times New Roman" w:hAnsi="Times New Roman" w:cs="Times New Roman"/>
          <w:shd w:val="clear" w:color="auto" w:fill="FFFFFF"/>
        </w:rPr>
        <w:t xml:space="preserve">администрация муниципального образования Кошехабльский район  </w:t>
      </w:r>
      <w:r w:rsidRPr="00596FFA">
        <w:rPr>
          <w:rFonts w:ascii="Times New Roman" w:hAnsi="Times New Roman" w:cs="Times New Roman"/>
        </w:rPr>
        <w:t>(при наличии официального сайта) в сети "Интернет".</w:t>
      </w:r>
    </w:p>
    <w:p w:rsidR="00596FFA" w:rsidRPr="00596FFA" w:rsidRDefault="00596FFA" w:rsidP="00596FFA">
      <w:pPr>
        <w:widowControl w:val="0"/>
        <w:spacing w:after="0" w:line="240" w:lineRule="auto"/>
        <w:ind w:firstLine="709"/>
        <w:jc w:val="both"/>
        <w:rPr>
          <w:rFonts w:ascii="Times New Roman" w:hAnsi="Times New Roman" w:cs="Times New Roman"/>
          <w:b/>
        </w:rPr>
      </w:pPr>
    </w:p>
    <w:p w:rsidR="00596FFA" w:rsidRPr="00596FFA" w:rsidRDefault="00596FFA" w:rsidP="00596FFA">
      <w:pPr>
        <w:widowControl w:val="0"/>
        <w:spacing w:after="0" w:line="240" w:lineRule="auto"/>
        <w:ind w:firstLine="709"/>
        <w:jc w:val="both"/>
        <w:rPr>
          <w:rFonts w:ascii="Times New Roman" w:hAnsi="Times New Roman" w:cs="Times New Roman"/>
          <w:b/>
        </w:rPr>
      </w:pPr>
      <w:r w:rsidRPr="00596FFA">
        <w:rPr>
          <w:rFonts w:ascii="Times New Roman" w:hAnsi="Times New Roman" w:cs="Times New Roman"/>
          <w:b/>
        </w:rPr>
        <w:t>Глава 4. Проведение общественных обсуждений или публичных слушаний по вопросам землепользования и застройки</w:t>
      </w:r>
    </w:p>
    <w:p w:rsidR="00596FFA" w:rsidRPr="00596FFA" w:rsidRDefault="00596FFA" w:rsidP="00596FFA">
      <w:pPr>
        <w:widowControl w:val="0"/>
        <w:spacing w:after="0" w:line="240" w:lineRule="auto"/>
        <w:ind w:firstLine="709"/>
        <w:jc w:val="both"/>
        <w:rPr>
          <w:rFonts w:ascii="Times New Roman" w:hAnsi="Times New Roman" w:cs="Times New Roman"/>
          <w:b/>
        </w:rPr>
      </w:pPr>
    </w:p>
    <w:p w:rsidR="00596FFA" w:rsidRPr="00596FFA" w:rsidRDefault="00596FFA" w:rsidP="00596FFA">
      <w:pPr>
        <w:widowControl w:val="0"/>
        <w:spacing w:after="0" w:line="240" w:lineRule="auto"/>
        <w:ind w:firstLine="709"/>
        <w:jc w:val="both"/>
        <w:rPr>
          <w:rFonts w:ascii="Times New Roman" w:hAnsi="Times New Roman" w:cs="Times New Roman"/>
          <w:b/>
          <w:bCs/>
        </w:rPr>
      </w:pPr>
      <w:r w:rsidRPr="00596FFA">
        <w:rPr>
          <w:rFonts w:ascii="Times New Roman" w:hAnsi="Times New Roman" w:cs="Times New Roman"/>
          <w:b/>
        </w:rPr>
        <w:t xml:space="preserve">Статья 23. </w:t>
      </w:r>
      <w:r w:rsidRPr="00596FFA">
        <w:rPr>
          <w:rFonts w:ascii="Times New Roman" w:hAnsi="Times New Roman" w:cs="Times New Roman"/>
          <w:b/>
          <w:bCs/>
        </w:rPr>
        <w:t>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1. В целях соблюдения права человека на благоприятные условия жизнедеятельности, прав и </w:t>
      </w:r>
      <w:r w:rsidRPr="00596FFA">
        <w:rPr>
          <w:rFonts w:ascii="Times New Roman" w:hAnsi="Times New Roman" w:cs="Times New Roman"/>
        </w:rPr>
        <w:lastRenderedPageBreak/>
        <w:t>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4. Процедура проведения общественных обсуждений состоит из следующих этапов:</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оповещение о начале общественных обсуждений;</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размещение проекта, подлежащего рассмотрению на общественных обсуждениях, и информационных материалов к нему на официальном сайте администрации муниципального образования Кошехабльский район и открытие экспозиции или экспозиций такого проекта;</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проведение экспозиции или экспозиций проекта, подлежащего рассмотрению на общественных обсуждениях;</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4) подготовка и оформление протокола общественных обсуждений;</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5) подготовка и опубликование заключения о результатах общественных обсуждений.</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5. Процедура проведения общественных обсуждений или публичных слушаний состоит из следующих этапов:</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оповещение о начале общественных обсуждений или публичных слушаний;</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размещение проекта, подлежащего рассмотрению на общественных обсуждениях или публичных слушаниях, и информационных материалов к нему на официальном сайте и открытие экспозиции или экспозиций такого проекта;</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проведение экспозиции или экспозиций проекта, подлежащего рассмотрению на общественных обсуждениях или публичных слушаниях;</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4) проведение собрания или собраний участников общественных обсуждений или публичных слушаний;</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5) подготовка и оформление протокола общественных обсуждений или публичных слушаний;</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6) подготовка и опубликование заключения о результатах общественных обсуждений или </w:t>
      </w:r>
      <w:r w:rsidRPr="00596FFA">
        <w:rPr>
          <w:rFonts w:ascii="Times New Roman" w:hAnsi="Times New Roman" w:cs="Times New Roman"/>
        </w:rPr>
        <w:lastRenderedPageBreak/>
        <w:t>публичных слушаний.</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6. Оповещение о начале общественных обсуждений или публичных слушаний должно содержать:</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информацию о проекте, подлежащем рассмотрению на общественных обсуждениях или общественных обсуждениях или публичных слушаниях, и перечень информационных материалов к такому проекту;</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общественных обсуждениях или публичных слушаниях;</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информацию о месте, дате открытия экспозиции или экспозиций проекта, подлежащего рассмотрению на общественных обсуждениях или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общественных обсуждениях или публичных слушаниях.</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7.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общественных обсуждений или публичных слушаний также должно содержать информацию об официальном сайте, на котором будут размещены проект, подлежащий рассмотрению на общественных обсуждениях или публичных слушаниях, и информационные материалы к нему, информацию о дате, времени и месте проведения собрания или собраний участников общественных обсуждений или публичных слушаний.</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8. Оповещение о начале общественных обсуждений или публичных слушаний:</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9. В течение всего периода размещения в соответствии с пунктом 2 части 4 и пунктом 2 части 5 настоящей статьи проекта, подлежащего рассмотрению на общественных обсуждениях или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общественных обсуждениях или публичных слушаниях.</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10. 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настоящей статьи идентификацию, имеют право вносить предложения и замечания, касающиеся такого проекта:</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lastRenderedPageBreak/>
        <w:t>1) посредством официального сайта или информационных систем (в случае проведения общественных обсуждений);</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в письменной или устной форме в ходе проведения собрания или собраний участников общественных обсуждений или публичных слушаний (в случае проведения общественных обсуждений или публичных слушаний);</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в письменной форме в адрес организатора общественных обсуждений или публичных слушаний;</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4) посредством записи в книге (журнале) учета посетителей экспозиции проекта, подлежащего рассмотрению на общественных обсуждениях или общественных обсуждениях или публичных слушаниях.</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11. Предложения и замечания, внесенные в соответствии с частью 10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15 настоящей статьи.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13. Не требуется представление указанных в части 12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 152-ФЗ "О персональных данных".</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15. Предложения и замечания, внесенные в соответствии с частью 10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16.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17. Официальный сайт и (или) информационные системы должны обеспечивать возможность:</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представления информации о результатах общественных обсуждений, количестве участников общественных обсуждений.</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дата оформления протокола общественных обсуждений или публичных слушаний;</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информация об организаторе общественных обсуждений или публичных слушаний;</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3) информация, содержащаяся в опубликованном оповещении о начале общественных </w:t>
      </w:r>
      <w:r w:rsidRPr="00596FFA">
        <w:rPr>
          <w:rFonts w:ascii="Times New Roman" w:hAnsi="Times New Roman" w:cs="Times New Roman"/>
        </w:rPr>
        <w:lastRenderedPageBreak/>
        <w:t>обсуждений или публичных слушаний, дата и источник его опубликования;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19.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22. В заключении о результатах общественных обсуждений или публичных слушаний должны быть указаны:</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дата оформления заключения о результатах общественных обсуждений или публичных слушаний;</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наименование проекта, рассмотренного на общественных обсуждениях или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общественных обсуждениях или публичных слушаниях;</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24. 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Российской Федерации определяются: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порядок организации и проведения общественных обсуждений или публичных слушаний по проектам;</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организатор общественных обсуждений или публичных слушаний;</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срок проведения общественных обсуждений или публичных слушаний;</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4) официальный сайт и (или) информационные системы;</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5) требования к информационным стендам, на которых размещаются оповещения о начале общественных обсуждений или публичных слушаний;</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lastRenderedPageBreak/>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7) порядок проведения экспозиции проекта, подлежащего рассмотрению на общественных обсуждениях или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общественных обсуждениях или публичных слушаниях.</w:t>
      </w:r>
    </w:p>
    <w:p w:rsidR="00596FFA" w:rsidRPr="00596FFA" w:rsidRDefault="00596FFA" w:rsidP="00596FFA">
      <w:pPr>
        <w:keepLines/>
        <w:widowControl w:val="0"/>
        <w:suppressAutoHyphens/>
        <w:overflowPunct w:val="0"/>
        <w:autoSpaceDE w:val="0"/>
        <w:autoSpaceDN w:val="0"/>
        <w:adjustRightInd w:val="0"/>
        <w:spacing w:after="0" w:line="240" w:lineRule="auto"/>
        <w:ind w:firstLine="720"/>
        <w:jc w:val="both"/>
        <w:rPr>
          <w:rFonts w:ascii="Times New Roman" w:hAnsi="Times New Roman" w:cs="Times New Roman"/>
          <w:b/>
          <w:bCs/>
          <w:i/>
          <w:iCs/>
          <w:sz w:val="28"/>
          <w:szCs w:val="28"/>
          <w:lang w:eastAsia="zh-CN"/>
        </w:rPr>
      </w:pPr>
      <w:r w:rsidRPr="00596FFA">
        <w:rPr>
          <w:rFonts w:ascii="Times New Roman" w:hAnsi="Times New Roman" w:cs="Times New Roman"/>
        </w:rPr>
        <w:t>25. 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596FFA" w:rsidRPr="00596FFA" w:rsidRDefault="00596FFA" w:rsidP="00596FFA">
      <w:pPr>
        <w:widowControl w:val="0"/>
        <w:spacing w:after="0" w:line="240" w:lineRule="auto"/>
        <w:ind w:firstLine="709"/>
        <w:jc w:val="both"/>
        <w:rPr>
          <w:rFonts w:ascii="Times New Roman" w:hAnsi="Times New Roman" w:cs="Times New Roman"/>
          <w:b/>
        </w:rPr>
      </w:pPr>
    </w:p>
    <w:p w:rsidR="00596FFA" w:rsidRPr="00596FFA" w:rsidRDefault="00596FFA" w:rsidP="00596FFA">
      <w:pPr>
        <w:widowControl w:val="0"/>
        <w:spacing w:after="0" w:line="240" w:lineRule="auto"/>
        <w:ind w:firstLine="709"/>
        <w:jc w:val="both"/>
        <w:rPr>
          <w:rFonts w:ascii="Times New Roman" w:hAnsi="Times New Roman" w:cs="Times New Roman"/>
          <w:b/>
        </w:rPr>
      </w:pPr>
      <w:r w:rsidRPr="00596FFA">
        <w:rPr>
          <w:rFonts w:ascii="Times New Roman" w:hAnsi="Times New Roman" w:cs="Times New Roman"/>
          <w:b/>
        </w:rPr>
        <w:t>Глава 5. Внесение изменений в правила землепользования и застройки</w:t>
      </w:r>
    </w:p>
    <w:p w:rsidR="00596FFA" w:rsidRPr="00596FFA" w:rsidRDefault="00596FFA" w:rsidP="00596FFA">
      <w:pPr>
        <w:widowControl w:val="0"/>
        <w:spacing w:after="0" w:line="240" w:lineRule="auto"/>
        <w:ind w:firstLine="709"/>
        <w:jc w:val="both"/>
        <w:rPr>
          <w:rFonts w:ascii="Times New Roman" w:hAnsi="Times New Roman" w:cs="Times New Roman"/>
          <w:b/>
        </w:rPr>
      </w:pPr>
    </w:p>
    <w:p w:rsidR="00596FFA" w:rsidRPr="00596FFA" w:rsidRDefault="00596FFA" w:rsidP="00596FFA">
      <w:pPr>
        <w:widowControl w:val="0"/>
        <w:spacing w:after="0" w:line="240" w:lineRule="auto"/>
        <w:ind w:firstLine="709"/>
        <w:jc w:val="both"/>
        <w:rPr>
          <w:rFonts w:ascii="Times New Roman" w:hAnsi="Times New Roman" w:cs="Times New Roman"/>
          <w:b/>
        </w:rPr>
      </w:pPr>
      <w:r w:rsidRPr="00596FFA">
        <w:rPr>
          <w:rFonts w:ascii="Times New Roman" w:hAnsi="Times New Roman" w:cs="Times New Roman"/>
          <w:b/>
        </w:rPr>
        <w:t>Статья 24. Порядок и основания для внесения изменений в правила землепользования и застройки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Основаниями для рассмотрения вопроса о внесении изменений в настоящие Правила являются:</w:t>
      </w:r>
      <w:bookmarkStart w:id="106" w:name="sub_33021"/>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bookmarkEnd w:id="106"/>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bookmarkStart w:id="107" w:name="sub_33022"/>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2) поступление предложений об изменении границ </w:t>
      </w:r>
      <w:r w:rsidRPr="00596FFA">
        <w:rPr>
          <w:rFonts w:ascii="Times New Roman" w:hAnsi="Times New Roman" w:cs="Times New Roman"/>
          <w:bCs/>
        </w:rPr>
        <w:t>территориальных зон</w:t>
      </w:r>
      <w:r w:rsidRPr="00596FFA">
        <w:rPr>
          <w:rFonts w:ascii="Times New Roman" w:hAnsi="Times New Roman" w:cs="Times New Roman"/>
        </w:rPr>
        <w:t>, изменении градостроительных регламентов;</w:t>
      </w:r>
      <w:bookmarkEnd w:id="107"/>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Предложения о внесении изменений в правила землепользования и застройки в комиссию направляются: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2) органами исполнительной власти </w:t>
      </w:r>
      <w:r w:rsidR="0053323D">
        <w:rPr>
          <w:rFonts w:ascii="Times New Roman" w:hAnsi="Times New Roman" w:cs="Times New Roman"/>
        </w:rPr>
        <w:t>Республики Адыгея</w:t>
      </w:r>
      <w:r w:rsidRPr="00596FFA">
        <w:rPr>
          <w:rFonts w:ascii="Times New Roman" w:hAnsi="Times New Roman" w:cs="Times New Roman"/>
        </w:rPr>
        <w:t xml:space="preserve">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органами местного самоуправления муниципальных образований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108" w:name="sub_33034"/>
      <w:r w:rsidRPr="00596FFA">
        <w:rPr>
          <w:rFonts w:ascii="Times New Roman" w:hAnsi="Times New Roman" w:cs="Times New Roman"/>
        </w:rPr>
        <w:lastRenderedPageBreak/>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w:t>
      </w:r>
      <w:bookmarkEnd w:id="108"/>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5)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3.1.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орган местного самоуправления муниципального района направляют главе Ходзинское сельского поселения  Кошехабльского района требование о внесении изменений в правила землепользования и застройки в целях обеспечения размещения указанных объектов.</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3.2. В случае, предусмотренном частью 3.1 настоящей статьи, глава муниципального образования Кошехабльский район обеспечивает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3.3. В целях внесения изменений в правила землепользования и застройки в случаях, предусмотренных пунктами 3 - 5 части 2 и частью 3.1 настоящей статьи,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5 настоящей статьи заключения комиссии не требуются.</w:t>
      </w:r>
      <w:bookmarkStart w:id="109" w:name="sub_3304"/>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4.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образования Кошехабльский район.</w:t>
      </w:r>
      <w:bookmarkEnd w:id="109"/>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bookmarkStart w:id="110" w:name="sub_3305"/>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5. Глава администрации муниципального образования Кошехабльский район с учетом рекомендаций, содержащихся в заключение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bookmarkEnd w:id="110"/>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6.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7.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w:t>
      </w:r>
      <w:r w:rsidRPr="00596FFA">
        <w:rPr>
          <w:rFonts w:ascii="Times New Roman" w:hAnsi="Times New Roman" w:cs="Times New Roman"/>
        </w:rPr>
        <w:lastRenderedPageBreak/>
        <w:t>поселений регионального значения, направляет главе администрации муниципального образования Кошехабльский район требование о внесении изменений в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8.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администрации муниципального образования Кошехабльский район обязан принять решение о подготовке проекта о внесении изменений в правила землепользования и застройки.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9. Срок внесения изменений в утвержденные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10. Подготовка проекта правил землепользования и застройки может осуществляться применительно ко всем территориям поселений, городских округов, а также к частям территорий поселений, городских округов с последующим внесением в правила землепользования и застройки изменений, относящихся к другим частям территорий поселений, городских округов.</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11.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проводятся.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11.1.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bookmarkStart w:id="111" w:name="sub_3105"/>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12. Решение о подготовке проекта правил землепользования и застройки принимается главой администрации муниципального образования Кошехабльский район с установлением этапов градостроительного зонирования применительно ко всем территориям поселения, городского округа или межселенной территории либо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 порядка и сроков проведения работ по подготовке правил землепользования и застройки, иных положений, касающихся организации указанных работ.</w:t>
      </w:r>
      <w:bookmarkEnd w:id="111"/>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13. Одновременно с принятием решения о подготовке проекта правил землепользования и застройки главой администрации муниципального образования Кошехабльский район 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14. Глава администрации муниципального образования Кошехабльский район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w:t>
      </w:r>
      <w:r w:rsidRPr="00596FFA">
        <w:rPr>
          <w:rFonts w:ascii="Times New Roman" w:hAnsi="Times New Roman" w:cs="Times New Roman"/>
        </w:rPr>
        <w:lastRenderedPageBreak/>
        <w:t>муниципального образования Кошехабльский район  в сети "Интернет". Сообщение о принятии такого решения также может быть распространено по радио и телевидению.</w:t>
      </w:r>
      <w:bookmarkStart w:id="112" w:name="sub_3108"/>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15. В указанном в части 7 статьи 31 Градостроительного кодекса Российской Федерации сообщении о принятии решения о подготовке проекта правил землепользования и застройки указываются:</w:t>
      </w:r>
      <w:bookmarkStart w:id="113" w:name="sub_31081"/>
      <w:bookmarkEnd w:id="112"/>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состав и порядок деятельности комиссии;</w:t>
      </w:r>
      <w:bookmarkStart w:id="114" w:name="sub_31082"/>
      <w:bookmarkEnd w:id="113"/>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последовательность градостроительного зонирования применительно к территориям поселения, городского округа или межселенным территориям либо применительно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w:t>
      </w:r>
      <w:bookmarkStart w:id="115" w:name="sub_31083"/>
      <w:bookmarkEnd w:id="114"/>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порядок и сроки проведения работ по подготовке проекта правил землепользования и застройки;</w:t>
      </w:r>
      <w:bookmarkStart w:id="116" w:name="sub_31084"/>
      <w:bookmarkEnd w:id="115"/>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4) порядок направления в комиссию предложений заинтересованных лиц по подготовке проекта правил землепользования и застройки;</w:t>
      </w:r>
      <w:bookmarkStart w:id="117" w:name="sub_31085"/>
      <w:bookmarkEnd w:id="116"/>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5) иные вопросы организации работ.</w:t>
      </w:r>
      <w:bookmarkEnd w:id="117"/>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16. 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городского округа,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bookmarkStart w:id="118" w:name="sub_31010"/>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17. По результатам указанной в части 9 настоящей статьи проверки Управление направляет проект правил землепользования и застройки главе муниципального образования Кошехабльский район или в случае обнаружения его несоответствия требованиям и документам, указанным в части 9 статьи 31 Градостроительного кодекса Российской Федерации, в комиссию на доработку.</w:t>
      </w:r>
      <w:bookmarkEnd w:id="118"/>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18. Глава администрации муниципального образования Кошехабльский район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19. 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Кошехабльский район и (или) нормативным правовым актом Совета муниципального образования Кошехабльский район, в соответствии со статьями 5.1 и 28 Градостроительного кодекса Российской Федерации и с частями 13 и 14 статьи 32 Градостроительного кодекса Российской Федерации.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20. Продолжительность общественных обсуждений или публичных слушаний по проекту правил землепользования и застройки составляет не менее одного и не более трех месяцев со дня опубликования такого проекта.</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21.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22.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муниципального образования Кошехабльский район.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bookmarkStart w:id="119" w:name="sub_31016"/>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23. Глава администрации в течение десяти дней после представления ему проекта правил землепользования и застройки и указанных в части 15 статьи 31 Градостроительного кодекса Российской Федерации обязательных приложений должен принять решение о направлении указанного проекта в Совет  муниципального образования Кошехабльского района или об отклонении проекта правил землепользования и застройки и о направлении его на доработку с указанием даты его повторного представления.</w:t>
      </w:r>
      <w:bookmarkEnd w:id="119"/>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lastRenderedPageBreak/>
        <w:t xml:space="preserve">24. Требования к составу и порядку деятельности комиссии устанавливаются в соответствии с Градостроительным кодексом Российской Федерации законами </w:t>
      </w:r>
      <w:r w:rsidR="0053323D">
        <w:rPr>
          <w:rFonts w:ascii="Times New Roman" w:hAnsi="Times New Roman" w:cs="Times New Roman"/>
        </w:rPr>
        <w:t>Республики Адыгея</w:t>
      </w:r>
      <w:r w:rsidRPr="00596FFA">
        <w:rPr>
          <w:rFonts w:ascii="Times New Roman" w:hAnsi="Times New Roman" w:cs="Times New Roman"/>
        </w:rPr>
        <w:t>, нормативными правовыми актами администрации муниципального образования Кошехабльский район.</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25. Правила землепользования и застройки утверждаются Советом муниципального образования Кошехабльский район, за исключением случаев, предусмотренных статьей 63 Градостроительного кодекса Российской Федерации.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соответствием с Градостроительным кодексом не требуется. </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26. Совет муниципального образования  Кошехабльский район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местной администрации на доработку в соответствии с заключением о результатах общественных обсуждений или публичных слушаний по указанному проекту.</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27.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муниципального образования Кошехабльский район в сети "Интернет".</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28.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 </w:t>
      </w:r>
      <w:bookmarkStart w:id="120" w:name="sub_3204"/>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29. Физические и юридические лица вправе оспорить решение об утверждении правил землепользования и застройки в судебном порядке.</w:t>
      </w:r>
      <w:bookmarkEnd w:id="120"/>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30. Органы государственной власти Российской Федерации, органы государственной власти </w:t>
      </w:r>
      <w:r w:rsidR="0053323D">
        <w:rPr>
          <w:rFonts w:ascii="Times New Roman" w:hAnsi="Times New Roman" w:cs="Times New Roman"/>
        </w:rPr>
        <w:t>Республики Адыгея</w:t>
      </w:r>
      <w:r w:rsidRPr="00596FFA">
        <w:rPr>
          <w:rFonts w:ascii="Times New Roman" w:hAnsi="Times New Roman" w:cs="Times New Roman"/>
        </w:rPr>
        <w:t xml:space="preserve">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rsidR="00596FFA" w:rsidRPr="00596FFA" w:rsidRDefault="00596FFA" w:rsidP="00596FFA">
      <w:pPr>
        <w:widowControl w:val="0"/>
        <w:spacing w:after="0" w:line="240" w:lineRule="auto"/>
        <w:ind w:firstLine="709"/>
        <w:jc w:val="both"/>
        <w:rPr>
          <w:rFonts w:ascii="Times New Roman" w:hAnsi="Times New Roman" w:cs="Times New Roman"/>
          <w:b/>
        </w:rPr>
      </w:pPr>
    </w:p>
    <w:p w:rsidR="00596FFA" w:rsidRPr="00596FFA" w:rsidRDefault="00596FFA" w:rsidP="00596FFA">
      <w:pPr>
        <w:widowControl w:val="0"/>
        <w:spacing w:after="0" w:line="240" w:lineRule="auto"/>
        <w:ind w:firstLine="709"/>
        <w:jc w:val="both"/>
        <w:rPr>
          <w:rFonts w:ascii="Times New Roman" w:hAnsi="Times New Roman" w:cs="Times New Roman"/>
          <w:b/>
        </w:rPr>
      </w:pPr>
      <w:r w:rsidRPr="00596FFA">
        <w:rPr>
          <w:rFonts w:ascii="Times New Roman" w:hAnsi="Times New Roman" w:cs="Times New Roman"/>
          <w:b/>
        </w:rPr>
        <w:t>Глава 6. Регулирование иных вопросов землепользования и застройки</w:t>
      </w:r>
    </w:p>
    <w:p w:rsidR="00596FFA" w:rsidRPr="00596FFA" w:rsidRDefault="00596FFA" w:rsidP="00596FFA">
      <w:pPr>
        <w:widowControl w:val="0"/>
        <w:spacing w:after="0" w:line="240" w:lineRule="auto"/>
        <w:ind w:firstLine="709"/>
        <w:jc w:val="both"/>
        <w:rPr>
          <w:rFonts w:ascii="Times New Roman" w:hAnsi="Times New Roman" w:cs="Times New Roman"/>
          <w:b/>
        </w:rPr>
      </w:pPr>
    </w:p>
    <w:p w:rsidR="00596FFA" w:rsidRPr="00596FFA" w:rsidRDefault="00596FFA" w:rsidP="00596FFA">
      <w:pPr>
        <w:widowControl w:val="0"/>
        <w:spacing w:after="0" w:line="240" w:lineRule="auto"/>
        <w:ind w:firstLine="709"/>
        <w:jc w:val="both"/>
        <w:rPr>
          <w:rFonts w:ascii="Times New Roman" w:hAnsi="Times New Roman" w:cs="Times New Roman"/>
          <w:b/>
          <w:bCs/>
          <w:shd w:val="clear" w:color="auto" w:fill="FFFFFF"/>
        </w:rPr>
      </w:pPr>
      <w:r w:rsidRPr="00596FFA">
        <w:rPr>
          <w:rFonts w:ascii="Times New Roman" w:hAnsi="Times New Roman" w:cs="Times New Roman"/>
          <w:b/>
        </w:rPr>
        <w:t xml:space="preserve">Статья 25. </w:t>
      </w:r>
      <w:r w:rsidRPr="00596FFA">
        <w:rPr>
          <w:rFonts w:ascii="Times New Roman" w:hAnsi="Times New Roman" w:cs="Times New Roman"/>
          <w:b/>
          <w:bCs/>
          <w:shd w:val="clear" w:color="auto" w:fill="FFFFFF"/>
        </w:rPr>
        <w:t>Градостроительный план земельного участка</w:t>
      </w:r>
    </w:p>
    <w:p w:rsidR="00596FFA" w:rsidRPr="00596FFA" w:rsidRDefault="00596FFA" w:rsidP="00596FFA">
      <w:pPr>
        <w:pStyle w:val="aa"/>
        <w:ind w:firstLine="709"/>
        <w:jc w:val="both"/>
        <w:rPr>
          <w:rFonts w:ascii="Times New Roman" w:hAnsi="Times New Roman" w:cs="Times New Roman"/>
        </w:rPr>
      </w:pPr>
      <w:r w:rsidRPr="00596FFA">
        <w:rPr>
          <w:rStyle w:val="blk"/>
          <w:rFonts w:ascii="Times New Roman" w:hAnsi="Times New Roman" w:cs="Times New Roman"/>
          <w:sz w:val="24"/>
          <w:szCs w:val="24"/>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596FFA" w:rsidRPr="00596FFA" w:rsidRDefault="00596FFA" w:rsidP="00596FFA">
      <w:pPr>
        <w:pStyle w:val="aa"/>
        <w:ind w:firstLine="709"/>
        <w:jc w:val="both"/>
        <w:rPr>
          <w:rFonts w:ascii="Times New Roman" w:hAnsi="Times New Roman" w:cs="Times New Roman"/>
        </w:rPr>
      </w:pPr>
      <w:bookmarkStart w:id="121" w:name="dst3192"/>
      <w:bookmarkEnd w:id="121"/>
      <w:r w:rsidRPr="00596FFA">
        <w:rPr>
          <w:rStyle w:val="blk"/>
          <w:rFonts w:ascii="Times New Roman" w:hAnsi="Times New Roman" w:cs="Times New Roman"/>
          <w:sz w:val="24"/>
          <w:szCs w:val="24"/>
        </w:rPr>
        <w:t>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596FFA" w:rsidRPr="00596FFA" w:rsidRDefault="00596FFA" w:rsidP="00596FFA">
      <w:pPr>
        <w:pStyle w:val="aa"/>
        <w:ind w:firstLine="709"/>
        <w:jc w:val="both"/>
        <w:rPr>
          <w:rFonts w:ascii="Times New Roman" w:hAnsi="Times New Roman" w:cs="Times New Roman"/>
        </w:rPr>
      </w:pPr>
      <w:bookmarkStart w:id="122" w:name="dst2993"/>
      <w:bookmarkEnd w:id="122"/>
      <w:r w:rsidRPr="00596FFA">
        <w:rPr>
          <w:rStyle w:val="blk"/>
          <w:rFonts w:ascii="Times New Roman" w:hAnsi="Times New Roman" w:cs="Times New Roman"/>
          <w:sz w:val="24"/>
          <w:szCs w:val="24"/>
        </w:rPr>
        <w:t>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596FFA" w:rsidRPr="00596FFA" w:rsidRDefault="00596FFA" w:rsidP="00596FFA">
      <w:pPr>
        <w:pStyle w:val="aa"/>
        <w:ind w:firstLine="709"/>
        <w:jc w:val="both"/>
        <w:rPr>
          <w:rFonts w:ascii="Times New Roman" w:hAnsi="Times New Roman" w:cs="Times New Roman"/>
        </w:rPr>
      </w:pPr>
      <w:bookmarkStart w:id="123" w:name="dst1912"/>
      <w:bookmarkEnd w:id="123"/>
      <w:r w:rsidRPr="00596FFA">
        <w:rPr>
          <w:rStyle w:val="blk"/>
          <w:rFonts w:ascii="Times New Roman" w:hAnsi="Times New Roman" w:cs="Times New Roman"/>
          <w:sz w:val="24"/>
          <w:szCs w:val="24"/>
        </w:rPr>
        <w:t>3. В градостроительном плане земельного участка содержится информация:</w:t>
      </w:r>
    </w:p>
    <w:p w:rsidR="00596FFA" w:rsidRPr="00596FFA" w:rsidRDefault="00596FFA" w:rsidP="00596FFA">
      <w:pPr>
        <w:pStyle w:val="aa"/>
        <w:ind w:firstLine="709"/>
        <w:jc w:val="both"/>
        <w:rPr>
          <w:rFonts w:ascii="Times New Roman" w:hAnsi="Times New Roman" w:cs="Times New Roman"/>
        </w:rPr>
      </w:pPr>
      <w:bookmarkStart w:id="124" w:name="dst1913"/>
      <w:bookmarkEnd w:id="124"/>
      <w:r w:rsidRPr="00596FFA">
        <w:rPr>
          <w:rStyle w:val="blk"/>
          <w:rFonts w:ascii="Times New Roman" w:hAnsi="Times New Roman" w:cs="Times New Roman"/>
          <w:sz w:val="24"/>
          <w:szCs w:val="24"/>
        </w:rPr>
        <w:lastRenderedPageBreak/>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596FFA" w:rsidRPr="00596FFA" w:rsidRDefault="00596FFA" w:rsidP="00596FFA">
      <w:pPr>
        <w:pStyle w:val="aa"/>
        <w:ind w:firstLine="709"/>
        <w:jc w:val="both"/>
        <w:rPr>
          <w:rFonts w:ascii="Times New Roman" w:hAnsi="Times New Roman" w:cs="Times New Roman"/>
        </w:rPr>
      </w:pPr>
      <w:bookmarkStart w:id="125" w:name="dst3193"/>
      <w:bookmarkEnd w:id="125"/>
      <w:r w:rsidRPr="00596FFA">
        <w:rPr>
          <w:rStyle w:val="blk"/>
          <w:rFonts w:ascii="Times New Roman" w:hAnsi="Times New Roman" w:cs="Times New Roman"/>
          <w:sz w:val="24"/>
          <w:szCs w:val="24"/>
        </w:rPr>
        <w:t>2) о границах земельного участка и о кадастровом номере земельного участка (при его наличии) или в случае, предусмотренном </w:t>
      </w:r>
      <w:hyperlink r:id="rId103" w:anchor="dst3192" w:history="1">
        <w:r w:rsidRPr="00596FFA">
          <w:rPr>
            <w:rStyle w:val="ab"/>
            <w:rFonts w:ascii="Times New Roman" w:hAnsi="Times New Roman" w:cs="Times New Roman"/>
            <w:sz w:val="24"/>
            <w:szCs w:val="24"/>
          </w:rPr>
          <w:t>частью 1.1</w:t>
        </w:r>
      </w:hyperlink>
      <w:r w:rsidRPr="00596FFA">
        <w:rPr>
          <w:rStyle w:val="blk"/>
          <w:rFonts w:ascii="Times New Roman" w:hAnsi="Times New Roman" w:cs="Times New Roman"/>
          <w:sz w:val="24"/>
          <w:szCs w:val="24"/>
        </w:rPr>
        <w:t xml:space="preserve">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rsidR="00596FFA" w:rsidRPr="00596FFA" w:rsidRDefault="00596FFA" w:rsidP="00596FFA">
      <w:pPr>
        <w:pStyle w:val="aa"/>
        <w:ind w:firstLine="709"/>
        <w:jc w:val="both"/>
        <w:rPr>
          <w:rFonts w:ascii="Times New Roman" w:hAnsi="Times New Roman" w:cs="Times New Roman"/>
        </w:rPr>
      </w:pPr>
      <w:bookmarkStart w:id="126" w:name="dst1915"/>
      <w:bookmarkEnd w:id="126"/>
      <w:r w:rsidRPr="00596FFA">
        <w:rPr>
          <w:rStyle w:val="blk"/>
          <w:rFonts w:ascii="Times New Roman" w:hAnsi="Times New Roman" w:cs="Times New Roman"/>
          <w:sz w:val="24"/>
          <w:szCs w:val="24"/>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596FFA" w:rsidRPr="00596FFA" w:rsidRDefault="00596FFA" w:rsidP="00596FFA">
      <w:pPr>
        <w:pStyle w:val="aa"/>
        <w:ind w:firstLine="709"/>
        <w:jc w:val="both"/>
        <w:rPr>
          <w:rFonts w:ascii="Times New Roman" w:hAnsi="Times New Roman" w:cs="Times New Roman"/>
        </w:rPr>
      </w:pPr>
      <w:bookmarkStart w:id="127" w:name="dst1916"/>
      <w:bookmarkEnd w:id="127"/>
      <w:r w:rsidRPr="00596FFA">
        <w:rPr>
          <w:rStyle w:val="blk"/>
          <w:rFonts w:ascii="Times New Roman" w:hAnsi="Times New Roman" w:cs="Times New Roman"/>
          <w:sz w:val="24"/>
          <w:szCs w:val="24"/>
        </w:rPr>
        <w:t>4) о минимальных отступах от границ земельного участка, в пределах которых разрешается строительство объектов капитального строительства;</w:t>
      </w:r>
    </w:p>
    <w:p w:rsidR="00596FFA" w:rsidRPr="00596FFA" w:rsidRDefault="00596FFA" w:rsidP="00596FFA">
      <w:pPr>
        <w:pStyle w:val="aa"/>
        <w:ind w:firstLine="709"/>
        <w:jc w:val="both"/>
        <w:rPr>
          <w:rFonts w:ascii="Times New Roman" w:hAnsi="Times New Roman" w:cs="Times New Roman"/>
        </w:rPr>
      </w:pPr>
      <w:bookmarkStart w:id="128" w:name="dst2888"/>
      <w:bookmarkEnd w:id="128"/>
      <w:r w:rsidRPr="00596FFA">
        <w:rPr>
          <w:rStyle w:val="blk"/>
          <w:rFonts w:ascii="Times New Roman" w:hAnsi="Times New Roman" w:cs="Times New Roman"/>
          <w:sz w:val="24"/>
          <w:szCs w:val="24"/>
        </w:rPr>
        <w:t>5) об основных, условно разрешенных и вспомогательных видах разрешенного использования земельного участка, установленных в соответствии с Градостроительным кодексом РФ, иным федеральным законом;</w:t>
      </w:r>
    </w:p>
    <w:p w:rsidR="00596FFA" w:rsidRPr="00596FFA" w:rsidRDefault="00596FFA" w:rsidP="00596FFA">
      <w:pPr>
        <w:pStyle w:val="aa"/>
        <w:ind w:firstLine="709"/>
        <w:jc w:val="both"/>
        <w:rPr>
          <w:rFonts w:ascii="Times New Roman" w:hAnsi="Times New Roman" w:cs="Times New Roman"/>
        </w:rPr>
      </w:pPr>
      <w:bookmarkStart w:id="129" w:name="dst1918"/>
      <w:bookmarkEnd w:id="129"/>
      <w:r w:rsidRPr="00596FFA">
        <w:rPr>
          <w:rStyle w:val="blk"/>
          <w:rFonts w:ascii="Times New Roman" w:hAnsi="Times New Roman" w:cs="Times New Roman"/>
          <w:sz w:val="24"/>
          <w:szCs w:val="24"/>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596FFA" w:rsidRPr="00596FFA" w:rsidRDefault="00596FFA" w:rsidP="00596FFA">
      <w:pPr>
        <w:pStyle w:val="aa"/>
        <w:ind w:firstLine="709"/>
        <w:jc w:val="both"/>
        <w:rPr>
          <w:rFonts w:ascii="Times New Roman" w:hAnsi="Times New Roman" w:cs="Times New Roman"/>
        </w:rPr>
      </w:pPr>
      <w:bookmarkStart w:id="130" w:name="dst2889"/>
      <w:bookmarkEnd w:id="130"/>
      <w:r w:rsidRPr="00596FFA">
        <w:rPr>
          <w:rStyle w:val="blk"/>
          <w:rFonts w:ascii="Times New Roman" w:hAnsi="Times New Roman" w:cs="Times New Roman"/>
          <w:sz w:val="24"/>
          <w:szCs w:val="24"/>
        </w:rPr>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w:t>
      </w:r>
      <w:hyperlink r:id="rId104" w:anchor="dst2866" w:history="1">
        <w:r w:rsidRPr="00596FFA">
          <w:rPr>
            <w:rStyle w:val="ab"/>
            <w:rFonts w:ascii="Times New Roman" w:hAnsi="Times New Roman" w:cs="Times New Roman"/>
            <w:sz w:val="24"/>
            <w:szCs w:val="24"/>
          </w:rPr>
          <w:t>частью 7 статьи 36</w:t>
        </w:r>
      </w:hyperlink>
      <w:r w:rsidRPr="00596FFA">
        <w:rPr>
          <w:rStyle w:val="blk"/>
          <w:rFonts w:ascii="Times New Roman" w:hAnsi="Times New Roman" w:cs="Times New Roman"/>
          <w:sz w:val="24"/>
          <w:szCs w:val="24"/>
        </w:rPr>
        <w:t> Градостроительного кодекса РФ,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w:t>
      </w:r>
      <w:hyperlink r:id="rId105" w:anchor="dst2890" w:history="1">
        <w:r w:rsidRPr="00596FFA">
          <w:rPr>
            <w:rStyle w:val="ab"/>
            <w:rFonts w:ascii="Times New Roman" w:hAnsi="Times New Roman" w:cs="Times New Roman"/>
            <w:sz w:val="24"/>
            <w:szCs w:val="24"/>
          </w:rPr>
          <w:t>пунктом 7.1</w:t>
        </w:r>
      </w:hyperlink>
      <w:r w:rsidRPr="00596FFA">
        <w:rPr>
          <w:rStyle w:val="blk"/>
          <w:rFonts w:ascii="Times New Roman" w:hAnsi="Times New Roman" w:cs="Times New Roman"/>
          <w:sz w:val="24"/>
          <w:szCs w:val="24"/>
        </w:rPr>
        <w:t> настоящей части;</w:t>
      </w:r>
    </w:p>
    <w:p w:rsidR="00596FFA" w:rsidRPr="00596FFA" w:rsidRDefault="00596FFA" w:rsidP="00596FFA">
      <w:pPr>
        <w:pStyle w:val="aa"/>
        <w:ind w:firstLine="709"/>
        <w:jc w:val="both"/>
        <w:rPr>
          <w:rFonts w:ascii="Times New Roman" w:hAnsi="Times New Roman" w:cs="Times New Roman"/>
        </w:rPr>
      </w:pPr>
      <w:bookmarkStart w:id="131" w:name="dst2890"/>
      <w:bookmarkEnd w:id="131"/>
      <w:r w:rsidRPr="00596FFA">
        <w:rPr>
          <w:rStyle w:val="blk"/>
          <w:rFonts w:ascii="Times New Roman" w:hAnsi="Times New Roman" w:cs="Times New Roman"/>
          <w:sz w:val="24"/>
          <w:szCs w:val="24"/>
        </w:rPr>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596FFA" w:rsidRPr="00596FFA" w:rsidRDefault="00596FFA" w:rsidP="00596FFA">
      <w:pPr>
        <w:pStyle w:val="aa"/>
        <w:ind w:firstLine="709"/>
        <w:jc w:val="both"/>
        <w:rPr>
          <w:rFonts w:ascii="Times New Roman" w:hAnsi="Times New Roman" w:cs="Times New Roman"/>
        </w:rPr>
      </w:pPr>
      <w:bookmarkStart w:id="132" w:name="dst1920"/>
      <w:bookmarkEnd w:id="132"/>
      <w:r w:rsidRPr="00596FFA">
        <w:rPr>
          <w:rStyle w:val="blk"/>
          <w:rFonts w:ascii="Times New Roman" w:hAnsi="Times New Roman" w:cs="Times New Roman"/>
          <w:sz w:val="24"/>
          <w:szCs w:val="24"/>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p w:rsidR="00596FFA" w:rsidRPr="00596FFA" w:rsidRDefault="00596FFA" w:rsidP="00596FFA">
      <w:pPr>
        <w:pStyle w:val="aa"/>
        <w:ind w:firstLine="709"/>
        <w:jc w:val="both"/>
        <w:rPr>
          <w:rFonts w:ascii="Times New Roman" w:hAnsi="Times New Roman" w:cs="Times New Roman"/>
        </w:rPr>
      </w:pPr>
      <w:bookmarkStart w:id="133" w:name="dst1921"/>
      <w:bookmarkEnd w:id="133"/>
      <w:r w:rsidRPr="00596FFA">
        <w:rPr>
          <w:rStyle w:val="blk"/>
          <w:rFonts w:ascii="Times New Roman" w:hAnsi="Times New Roman" w:cs="Times New Roman"/>
          <w:sz w:val="24"/>
          <w:szCs w:val="24"/>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596FFA" w:rsidRPr="00596FFA" w:rsidRDefault="00596FFA" w:rsidP="00596FFA">
      <w:pPr>
        <w:pStyle w:val="aa"/>
        <w:ind w:firstLine="709"/>
        <w:jc w:val="both"/>
        <w:rPr>
          <w:rFonts w:ascii="Times New Roman" w:hAnsi="Times New Roman" w:cs="Times New Roman"/>
        </w:rPr>
      </w:pPr>
      <w:bookmarkStart w:id="134" w:name="dst1922"/>
      <w:bookmarkEnd w:id="134"/>
      <w:r w:rsidRPr="00596FFA">
        <w:rPr>
          <w:rStyle w:val="blk"/>
          <w:rFonts w:ascii="Times New Roman" w:hAnsi="Times New Roman" w:cs="Times New Roman"/>
          <w:sz w:val="24"/>
          <w:szCs w:val="24"/>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596FFA" w:rsidRPr="00596FFA" w:rsidRDefault="00596FFA" w:rsidP="00596FFA">
      <w:pPr>
        <w:pStyle w:val="aa"/>
        <w:ind w:firstLine="709"/>
        <w:jc w:val="both"/>
        <w:rPr>
          <w:rFonts w:ascii="Times New Roman" w:hAnsi="Times New Roman" w:cs="Times New Roman"/>
        </w:rPr>
      </w:pPr>
      <w:bookmarkStart w:id="135" w:name="dst2891"/>
      <w:bookmarkEnd w:id="135"/>
      <w:r w:rsidRPr="00596FFA">
        <w:rPr>
          <w:rStyle w:val="blk"/>
          <w:rFonts w:ascii="Times New Roman" w:hAnsi="Times New Roman" w:cs="Times New Roman"/>
          <w:sz w:val="24"/>
          <w:szCs w:val="24"/>
        </w:rPr>
        <w:t>11) о границах публичных сервитутов;</w:t>
      </w:r>
    </w:p>
    <w:p w:rsidR="00596FFA" w:rsidRPr="00596FFA" w:rsidRDefault="00596FFA" w:rsidP="00596FFA">
      <w:pPr>
        <w:pStyle w:val="aa"/>
        <w:ind w:firstLine="709"/>
        <w:jc w:val="both"/>
        <w:rPr>
          <w:rFonts w:ascii="Times New Roman" w:hAnsi="Times New Roman" w:cs="Times New Roman"/>
        </w:rPr>
      </w:pPr>
      <w:bookmarkStart w:id="136" w:name="dst1924"/>
      <w:bookmarkEnd w:id="136"/>
      <w:r w:rsidRPr="00596FFA">
        <w:rPr>
          <w:rStyle w:val="blk"/>
          <w:rFonts w:ascii="Times New Roman" w:hAnsi="Times New Roman" w:cs="Times New Roman"/>
          <w:sz w:val="24"/>
          <w:szCs w:val="24"/>
        </w:rPr>
        <w:t>12) о номере и (или) наименовании элемента планировочной структуры, в границах которого расположен земельный участок;</w:t>
      </w:r>
    </w:p>
    <w:p w:rsidR="00596FFA" w:rsidRPr="00596FFA" w:rsidRDefault="00596FFA" w:rsidP="00596FFA">
      <w:pPr>
        <w:pStyle w:val="aa"/>
        <w:ind w:firstLine="709"/>
        <w:jc w:val="both"/>
        <w:rPr>
          <w:rFonts w:ascii="Times New Roman" w:hAnsi="Times New Roman" w:cs="Times New Roman"/>
        </w:rPr>
      </w:pPr>
      <w:bookmarkStart w:id="137" w:name="dst1925"/>
      <w:bookmarkEnd w:id="137"/>
      <w:r w:rsidRPr="00596FFA">
        <w:rPr>
          <w:rStyle w:val="blk"/>
          <w:rFonts w:ascii="Times New Roman" w:hAnsi="Times New Roman" w:cs="Times New Roman"/>
          <w:sz w:val="24"/>
          <w:szCs w:val="24"/>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596FFA" w:rsidRPr="00596FFA" w:rsidRDefault="00596FFA" w:rsidP="00596FFA">
      <w:pPr>
        <w:pStyle w:val="aa"/>
        <w:ind w:firstLine="709"/>
        <w:jc w:val="both"/>
        <w:rPr>
          <w:rFonts w:ascii="Times New Roman" w:hAnsi="Times New Roman" w:cs="Times New Roman"/>
        </w:rPr>
      </w:pPr>
      <w:bookmarkStart w:id="138" w:name="dst1926"/>
      <w:bookmarkEnd w:id="138"/>
      <w:r w:rsidRPr="00596FFA">
        <w:rPr>
          <w:rStyle w:val="blk"/>
          <w:rFonts w:ascii="Times New Roman" w:hAnsi="Times New Roman" w:cs="Times New Roman"/>
          <w:sz w:val="24"/>
          <w:szCs w:val="24"/>
        </w:rPr>
        <w:t>14) о наличии или отсутствии в границах земельного участка объектов культурного наследия, о границах территорий таких объектов;</w:t>
      </w:r>
    </w:p>
    <w:p w:rsidR="00596FFA" w:rsidRPr="00596FFA" w:rsidRDefault="00596FFA" w:rsidP="00596FFA">
      <w:pPr>
        <w:pStyle w:val="aa"/>
        <w:ind w:firstLine="709"/>
        <w:jc w:val="both"/>
        <w:rPr>
          <w:rFonts w:ascii="Times New Roman" w:hAnsi="Times New Roman" w:cs="Times New Roman"/>
        </w:rPr>
      </w:pPr>
      <w:bookmarkStart w:id="139" w:name="dst1927"/>
      <w:bookmarkEnd w:id="139"/>
      <w:r w:rsidRPr="00596FFA">
        <w:rPr>
          <w:rStyle w:val="blk"/>
          <w:rFonts w:ascii="Times New Roman" w:hAnsi="Times New Roman" w:cs="Times New Roman"/>
          <w:sz w:val="24"/>
          <w:szCs w:val="24"/>
        </w:rPr>
        <w:t>15)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городского округа;</w:t>
      </w:r>
    </w:p>
    <w:p w:rsidR="00596FFA" w:rsidRPr="00596FFA" w:rsidRDefault="00596FFA" w:rsidP="00596FFA">
      <w:pPr>
        <w:pStyle w:val="aa"/>
        <w:ind w:firstLine="709"/>
        <w:jc w:val="both"/>
        <w:rPr>
          <w:rFonts w:ascii="Times New Roman" w:hAnsi="Times New Roman" w:cs="Times New Roman"/>
        </w:rPr>
      </w:pPr>
      <w:bookmarkStart w:id="140" w:name="dst1928"/>
      <w:bookmarkEnd w:id="140"/>
      <w:r w:rsidRPr="00596FFA">
        <w:rPr>
          <w:rStyle w:val="blk"/>
          <w:rFonts w:ascii="Times New Roman" w:hAnsi="Times New Roman" w:cs="Times New Roman"/>
          <w:sz w:val="24"/>
          <w:szCs w:val="24"/>
        </w:rPr>
        <w:lastRenderedPageBreak/>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596FFA" w:rsidRPr="00596FFA" w:rsidRDefault="00596FFA" w:rsidP="00596FFA">
      <w:pPr>
        <w:pStyle w:val="aa"/>
        <w:ind w:firstLine="709"/>
        <w:jc w:val="both"/>
        <w:rPr>
          <w:rFonts w:ascii="Times New Roman" w:hAnsi="Times New Roman" w:cs="Times New Roman"/>
        </w:rPr>
      </w:pPr>
      <w:bookmarkStart w:id="141" w:name="dst1929"/>
      <w:bookmarkEnd w:id="141"/>
      <w:r w:rsidRPr="00596FFA">
        <w:rPr>
          <w:rStyle w:val="blk"/>
          <w:rFonts w:ascii="Times New Roman" w:hAnsi="Times New Roman" w:cs="Times New Roman"/>
          <w:sz w:val="24"/>
          <w:szCs w:val="24"/>
        </w:rPr>
        <w:t>17) о красных линиях.</w:t>
      </w:r>
    </w:p>
    <w:p w:rsidR="00596FFA" w:rsidRPr="00596FFA" w:rsidRDefault="00596FFA" w:rsidP="00596FFA">
      <w:pPr>
        <w:pStyle w:val="aa"/>
        <w:ind w:firstLine="709"/>
        <w:jc w:val="both"/>
        <w:rPr>
          <w:rFonts w:ascii="Times New Roman" w:hAnsi="Times New Roman" w:cs="Times New Roman"/>
        </w:rPr>
      </w:pPr>
      <w:bookmarkStart w:id="142" w:name="dst2834"/>
      <w:bookmarkEnd w:id="142"/>
      <w:r w:rsidRPr="00596FFA">
        <w:rPr>
          <w:rStyle w:val="blk"/>
          <w:rFonts w:ascii="Times New Roman" w:hAnsi="Times New Roman" w:cs="Times New Roman"/>
          <w:sz w:val="24"/>
          <w:szCs w:val="24"/>
        </w:rPr>
        <w:t>3.1. Субъекты Российской Федерации вправе установить законом субъекта Российской Федерации положение о том, что обязательным приложением к градостроительному плану земельного участка в случае его выдачи в электронной форме являются материалы и результаты ранее проведенных инженерных изысканий, содержащиеся в информационной системе обеспечения градостроительной деятельности, при условии, что указанные материалы и результаты не содержат сведений, отнесенных федеральными законами к категории ограниченного доступа.</w:t>
      </w:r>
    </w:p>
    <w:p w:rsidR="00596FFA" w:rsidRPr="00596FFA" w:rsidRDefault="00596FFA" w:rsidP="00596FFA">
      <w:pPr>
        <w:pStyle w:val="aa"/>
        <w:ind w:firstLine="709"/>
        <w:jc w:val="both"/>
        <w:rPr>
          <w:rFonts w:ascii="Times New Roman" w:hAnsi="Times New Roman" w:cs="Times New Roman"/>
        </w:rPr>
      </w:pPr>
      <w:bookmarkStart w:id="143" w:name="dst3194"/>
      <w:bookmarkEnd w:id="143"/>
      <w:r w:rsidRPr="00596FFA">
        <w:rPr>
          <w:rStyle w:val="blk"/>
          <w:rFonts w:ascii="Times New Roman" w:hAnsi="Times New Roman" w:cs="Times New Roman"/>
          <w:sz w:val="24"/>
          <w:szCs w:val="24"/>
        </w:rPr>
        <w:t>4. В случае, если в соответствии с Градостроительным кодексом РФ,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развитии застроенной территории или о комплексном развитии территории по инициативе органа местного самоуправления,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(за исключением случая принятия решения о самостоятельном осуществлении комплексного развития территории).</w:t>
      </w:r>
    </w:p>
    <w:p w:rsidR="00596FFA" w:rsidRPr="00596FFA" w:rsidRDefault="00596FFA" w:rsidP="00596FFA">
      <w:pPr>
        <w:pStyle w:val="aa"/>
        <w:ind w:firstLine="709"/>
        <w:jc w:val="both"/>
        <w:rPr>
          <w:rFonts w:ascii="Times New Roman" w:hAnsi="Times New Roman" w:cs="Times New Roman"/>
        </w:rPr>
      </w:pPr>
      <w:bookmarkStart w:id="144" w:name="dst3195"/>
      <w:bookmarkEnd w:id="144"/>
      <w:r w:rsidRPr="00596FFA">
        <w:rPr>
          <w:rStyle w:val="blk"/>
          <w:rFonts w:ascii="Times New Roman" w:hAnsi="Times New Roman" w:cs="Times New Roman"/>
          <w:sz w:val="24"/>
          <w:szCs w:val="24"/>
        </w:rPr>
        <w:t>5. В целях получения градостроительного плана земельного участка правообладатель земельного участка, иное лицо в случае, предусмотренном </w:t>
      </w:r>
      <w:hyperlink r:id="rId106" w:anchor="dst3192" w:history="1">
        <w:r w:rsidRPr="00596FFA">
          <w:rPr>
            <w:rStyle w:val="ab"/>
            <w:rFonts w:ascii="Times New Roman" w:hAnsi="Times New Roman" w:cs="Times New Roman"/>
            <w:sz w:val="24"/>
            <w:szCs w:val="24"/>
          </w:rPr>
          <w:t>частью 1.1</w:t>
        </w:r>
      </w:hyperlink>
      <w:r w:rsidRPr="00596FFA">
        <w:rPr>
          <w:rStyle w:val="blk"/>
          <w:rFonts w:ascii="Times New Roman" w:hAnsi="Times New Roman" w:cs="Times New Roman"/>
          <w:sz w:val="24"/>
          <w:szCs w:val="24"/>
        </w:rPr>
        <w:t>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подано заявителем через многофункциональный центр.</w:t>
      </w:r>
    </w:p>
    <w:p w:rsidR="00596FFA" w:rsidRPr="00596FFA" w:rsidRDefault="00596FFA" w:rsidP="00596FFA">
      <w:pPr>
        <w:pStyle w:val="aa"/>
        <w:ind w:firstLine="709"/>
        <w:jc w:val="both"/>
        <w:rPr>
          <w:rFonts w:ascii="Times New Roman" w:hAnsi="Times New Roman" w:cs="Times New Roman"/>
        </w:rPr>
      </w:pPr>
      <w:bookmarkStart w:id="145" w:name="dst1932"/>
      <w:bookmarkEnd w:id="145"/>
      <w:r w:rsidRPr="00596FFA">
        <w:rPr>
          <w:rStyle w:val="blk"/>
          <w:rFonts w:ascii="Times New Roman" w:hAnsi="Times New Roman" w:cs="Times New Roman"/>
          <w:sz w:val="24"/>
          <w:szCs w:val="24"/>
        </w:rPr>
        <w:t>6. Орган местного самоуправления в течение двадцати рабочих дней после получения заявления, указанного в </w:t>
      </w:r>
      <w:hyperlink r:id="rId107" w:anchor="dst3195" w:history="1">
        <w:r w:rsidRPr="00596FFA">
          <w:rPr>
            <w:rStyle w:val="ab"/>
            <w:rFonts w:ascii="Times New Roman" w:hAnsi="Times New Roman" w:cs="Times New Roman"/>
            <w:sz w:val="24"/>
            <w:szCs w:val="24"/>
          </w:rPr>
          <w:t>части 5</w:t>
        </w:r>
      </w:hyperlink>
      <w:r w:rsidRPr="00596FFA">
        <w:rPr>
          <w:rStyle w:val="blk"/>
          <w:rFonts w:ascii="Times New Roman" w:hAnsi="Times New Roman" w:cs="Times New Roman"/>
          <w:sz w:val="24"/>
          <w:szCs w:val="24"/>
        </w:rPr>
        <w:t>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w:t>
      </w:r>
    </w:p>
    <w:p w:rsidR="00596FFA" w:rsidRPr="00596FFA" w:rsidRDefault="00596FFA" w:rsidP="00596FFA">
      <w:pPr>
        <w:pStyle w:val="aa"/>
        <w:ind w:firstLine="709"/>
        <w:jc w:val="both"/>
        <w:rPr>
          <w:rFonts w:ascii="Times New Roman" w:hAnsi="Times New Roman" w:cs="Times New Roman"/>
        </w:rPr>
      </w:pPr>
      <w:bookmarkStart w:id="146" w:name="dst1933"/>
      <w:bookmarkEnd w:id="146"/>
      <w:r w:rsidRPr="00596FFA">
        <w:rPr>
          <w:rStyle w:val="blk"/>
          <w:rFonts w:ascii="Times New Roman" w:hAnsi="Times New Roman" w:cs="Times New Roman"/>
          <w:sz w:val="24"/>
          <w:szCs w:val="24"/>
        </w:rPr>
        <w:t>7. 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Указанные технические условия подлежат представлению в орган местного самоуправления в срок, установленный </w:t>
      </w:r>
      <w:hyperlink r:id="rId108" w:anchor="dst3174" w:history="1">
        <w:r w:rsidRPr="00596FFA">
          <w:rPr>
            <w:rStyle w:val="ab"/>
            <w:rFonts w:ascii="Times New Roman" w:hAnsi="Times New Roman" w:cs="Times New Roman"/>
            <w:sz w:val="24"/>
            <w:szCs w:val="24"/>
          </w:rPr>
          <w:t>частью 7 статьи 48</w:t>
        </w:r>
      </w:hyperlink>
      <w:r w:rsidRPr="00596FFA">
        <w:rPr>
          <w:rStyle w:val="blk"/>
          <w:rFonts w:ascii="Times New Roman" w:hAnsi="Times New Roman" w:cs="Times New Roman"/>
          <w:sz w:val="24"/>
          <w:szCs w:val="24"/>
        </w:rPr>
        <w:t> Градостроительного кодекса РФ.</w:t>
      </w:r>
    </w:p>
    <w:p w:rsidR="00596FFA" w:rsidRPr="00596FFA" w:rsidRDefault="00596FFA" w:rsidP="00596FFA">
      <w:pPr>
        <w:pStyle w:val="aa"/>
        <w:ind w:firstLine="709"/>
        <w:jc w:val="both"/>
        <w:rPr>
          <w:rFonts w:ascii="Times New Roman" w:hAnsi="Times New Roman" w:cs="Times New Roman"/>
        </w:rPr>
      </w:pPr>
      <w:bookmarkStart w:id="147" w:name="dst3196"/>
      <w:bookmarkEnd w:id="147"/>
      <w:r w:rsidRPr="00596FFA">
        <w:rPr>
          <w:rStyle w:val="blk"/>
          <w:rFonts w:ascii="Times New Roman" w:hAnsi="Times New Roman" w:cs="Times New Roman"/>
          <w:sz w:val="24"/>
          <w:szCs w:val="24"/>
        </w:rPr>
        <w:t>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 и в документации по планировке территории (при наличии такой документации). Информация о цели использования земельного участка при ее наличии в заявлении о выдаче градостроительного плана земельного участка, за исключением случая, если такая информация о цели использования земельного участка не соответствует правилам землепользования и застройки, или сведения из правил землепользования и застройки и (или) документации по планировке территории предоставляются организациям, осуществляющим эксплуатацию сетей инженерно-технического обеспечения, органами местного самоуправления в составе запроса, указанного в </w:t>
      </w:r>
      <w:hyperlink r:id="rId109" w:anchor="dst1933" w:history="1">
        <w:r w:rsidRPr="00596FFA">
          <w:rPr>
            <w:rStyle w:val="ab"/>
            <w:rFonts w:ascii="Times New Roman" w:hAnsi="Times New Roman" w:cs="Times New Roman"/>
            <w:sz w:val="24"/>
            <w:szCs w:val="24"/>
          </w:rPr>
          <w:t>части 7</w:t>
        </w:r>
      </w:hyperlink>
      <w:r w:rsidRPr="00596FFA">
        <w:rPr>
          <w:rStyle w:val="blk"/>
          <w:rFonts w:ascii="Times New Roman" w:hAnsi="Times New Roman" w:cs="Times New Roman"/>
          <w:sz w:val="24"/>
          <w:szCs w:val="24"/>
        </w:rPr>
        <w:t> настоящей статьи.</w:t>
      </w:r>
    </w:p>
    <w:p w:rsidR="00596FFA" w:rsidRPr="00596FFA" w:rsidRDefault="00596FFA" w:rsidP="00596FFA">
      <w:pPr>
        <w:pStyle w:val="aa"/>
        <w:ind w:firstLine="709"/>
        <w:jc w:val="both"/>
        <w:rPr>
          <w:rFonts w:ascii="Times New Roman" w:hAnsi="Times New Roman" w:cs="Times New Roman"/>
        </w:rPr>
      </w:pPr>
      <w:bookmarkStart w:id="148" w:name="dst3197"/>
      <w:bookmarkEnd w:id="148"/>
      <w:r w:rsidRPr="00596FFA">
        <w:rPr>
          <w:rStyle w:val="blk"/>
          <w:rFonts w:ascii="Times New Roman" w:hAnsi="Times New Roman" w:cs="Times New Roman"/>
          <w:sz w:val="24"/>
          <w:szCs w:val="24"/>
        </w:rPr>
        <w:lastRenderedPageBreak/>
        <w:t>9. </w:t>
      </w:r>
      <w:hyperlink r:id="rId110" w:anchor="dst100014" w:history="1">
        <w:r w:rsidRPr="00596FFA">
          <w:rPr>
            <w:rStyle w:val="ab"/>
            <w:rFonts w:ascii="Times New Roman" w:hAnsi="Times New Roman" w:cs="Times New Roman"/>
            <w:sz w:val="24"/>
            <w:szCs w:val="24"/>
          </w:rPr>
          <w:t>Форма</w:t>
        </w:r>
      </w:hyperlink>
      <w:r w:rsidRPr="00596FFA">
        <w:rPr>
          <w:rStyle w:val="blk"/>
          <w:rFonts w:ascii="Times New Roman" w:hAnsi="Times New Roman" w:cs="Times New Roman"/>
          <w:sz w:val="24"/>
          <w:szCs w:val="24"/>
        </w:rPr>
        <w:t> градостроительного плана земельного участка, </w:t>
      </w:r>
      <w:hyperlink r:id="rId111" w:anchor="dst100149" w:history="1">
        <w:r w:rsidRPr="00596FFA">
          <w:rPr>
            <w:rStyle w:val="ab"/>
            <w:rFonts w:ascii="Times New Roman" w:hAnsi="Times New Roman" w:cs="Times New Roman"/>
            <w:sz w:val="24"/>
            <w:szCs w:val="24"/>
          </w:rPr>
          <w:t>порядок</w:t>
        </w:r>
      </w:hyperlink>
      <w:r w:rsidRPr="00596FFA">
        <w:rPr>
          <w:rStyle w:val="blk"/>
          <w:rFonts w:ascii="Times New Roman" w:hAnsi="Times New Roman" w:cs="Times New Roman"/>
          <w:sz w:val="24"/>
          <w:szCs w:val="24"/>
        </w:rPr>
        <w:t>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rsidR="00596FFA" w:rsidRPr="00596FFA" w:rsidRDefault="00596FFA" w:rsidP="00596FFA">
      <w:pPr>
        <w:pStyle w:val="aa"/>
        <w:ind w:firstLine="709"/>
        <w:jc w:val="both"/>
        <w:rPr>
          <w:rFonts w:ascii="Times New Roman" w:hAnsi="Times New Roman" w:cs="Times New Roman"/>
        </w:rPr>
      </w:pPr>
      <w:bookmarkStart w:id="149" w:name="dst1936"/>
      <w:bookmarkEnd w:id="149"/>
      <w:r w:rsidRPr="00596FFA">
        <w:rPr>
          <w:rStyle w:val="blk"/>
          <w:rFonts w:ascii="Times New Roman" w:hAnsi="Times New Roman" w:cs="Times New Roman"/>
          <w:sz w:val="24"/>
          <w:szCs w:val="24"/>
        </w:rPr>
        <w:t>10.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596FFA" w:rsidRPr="00596FFA" w:rsidRDefault="00596FFA" w:rsidP="00596FFA">
      <w:pPr>
        <w:pStyle w:val="aa"/>
        <w:ind w:firstLine="709"/>
        <w:jc w:val="both"/>
        <w:rPr>
          <w:rFonts w:ascii="Times New Roman" w:hAnsi="Times New Roman" w:cs="Times New Roman"/>
        </w:rPr>
      </w:pPr>
      <w:bookmarkStart w:id="150" w:name="dst3087"/>
      <w:bookmarkEnd w:id="150"/>
      <w:r w:rsidRPr="00596FFA">
        <w:rPr>
          <w:rStyle w:val="blk"/>
          <w:rFonts w:ascii="Times New Roman" w:hAnsi="Times New Roman" w:cs="Times New Roman"/>
          <w:sz w:val="24"/>
          <w:szCs w:val="24"/>
        </w:rPr>
        <w:t>11.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прохождении в течение срока, установленного </w:t>
      </w:r>
      <w:hyperlink r:id="rId112" w:anchor="dst1936" w:history="1">
        <w:r w:rsidRPr="00596FFA">
          <w:rPr>
            <w:rStyle w:val="ab"/>
            <w:rFonts w:ascii="Times New Roman" w:hAnsi="Times New Roman" w:cs="Times New Roman"/>
            <w:sz w:val="24"/>
            <w:szCs w:val="24"/>
          </w:rPr>
          <w:t>частью 10</w:t>
        </w:r>
      </w:hyperlink>
      <w:r w:rsidRPr="00596FFA">
        <w:rPr>
          <w:rStyle w:val="blk"/>
          <w:rFonts w:ascii="Times New Roman" w:hAnsi="Times New Roman" w:cs="Times New Roman"/>
          <w:sz w:val="24"/>
          <w:szCs w:val="24"/>
        </w:rPr>
        <w:t> настоящей статьи, процедур, включенных в исчерпывающие перечни процедур в сферах строительства, в указанном случае используется градостроительный план исходного земельного участка.</w:t>
      </w:r>
    </w:p>
    <w:p w:rsidR="00596FFA" w:rsidRPr="00596FFA" w:rsidRDefault="00596FFA" w:rsidP="00596FFA">
      <w:pPr>
        <w:pStyle w:val="aa"/>
        <w:ind w:firstLine="709"/>
        <w:jc w:val="both"/>
        <w:rPr>
          <w:rFonts w:ascii="Times New Roman" w:hAnsi="Times New Roman" w:cs="Times New Roman"/>
          <w:b/>
        </w:rPr>
      </w:pPr>
    </w:p>
    <w:p w:rsidR="00596FFA" w:rsidRPr="00596FFA" w:rsidRDefault="00596FFA" w:rsidP="00596FFA">
      <w:pPr>
        <w:widowControl w:val="0"/>
        <w:spacing w:after="0" w:line="240" w:lineRule="auto"/>
        <w:ind w:firstLine="709"/>
        <w:jc w:val="both"/>
        <w:rPr>
          <w:rFonts w:ascii="Times New Roman" w:hAnsi="Times New Roman" w:cs="Times New Roman"/>
          <w:b/>
        </w:rPr>
      </w:pPr>
      <w:r w:rsidRPr="00596FFA">
        <w:rPr>
          <w:rFonts w:ascii="Times New Roman" w:hAnsi="Times New Roman" w:cs="Times New Roman"/>
          <w:b/>
        </w:rPr>
        <w:t>Статья 27. Выдача разрешений на строительство</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1. 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настоящей статьи), проектом планировки территории и проектом межевания территории (за исключением случаев, если в соответствии с Градостроительным кодексом Российской Федерации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Градостроительного кодекса Российской Федерации требованиям к назначению, параметрам и размещению объекта капитального строительства на указанном земельном участке.</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 xml:space="preserve">3.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w:t>
      </w:r>
      <w:r w:rsidRPr="00596FFA">
        <w:rPr>
          <w:rFonts w:ascii="Times New Roman" w:hAnsi="Times New Roman" w:cs="Times New Roman"/>
          <w:sz w:val="24"/>
          <w:szCs w:val="24"/>
        </w:rPr>
        <w:lastRenderedPageBreak/>
        <w:t>капитального строительства ограничениям использования объектов недвижимости, установленным на приаэродромной территории.</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3.1. В случае если земельный участок, находящийся в государственной или муниципальной собственности, предоставлен в аренду для комплексного освоения территории, выдача разрешения на строительство объектов капитального строительства - многоквартирных домов в границах данной территории допускается только после образования земельных участков из такого земельного участка в соответствии с утвержденными проектом планировки территории и проектом межевания территории.</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5. Разрешение на строительство выдается в случае осуществления строительства, реконструкции:</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1)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федеральным органом управления государственным фондом недр;</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2) объекта использования атомной энергии - Государственной корпорацией по атомной энергии "Росатом";</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2.1) объекта космической инфраструктуры - Государственной корпорацией по космической деятельности "Роскосмос";</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3) гидротехнических сооружений первого и второго классов, устанавливаемых в соответствии с законодательством о безопасности гидротехнических сооружений, аэропортов или иных объектов инфраструктуры воздушного транспорта,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территории Российской Федерации, - уполномоченными федеральными органами исполнительной власти;</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 xml:space="preserve">4) 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лечебно-оздоровительных местностей и курортов), - федеральным органом исполнительной власти, органом государственной власти субъекта Российской Федерации или органом местного самоуправления, в ведении которого находится соответствующая особо охраняемая природная территория. </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5.1.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 Градостроительным кодексом Российской Федерации.</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6. Разрешение на строительство, за исключением случаев, установленных частями 5 и 5.1 настоящей статьи и другими федеральными законами, выдается:</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 xml:space="preserve">1) </w:t>
      </w:r>
      <w:bookmarkStart w:id="151" w:name="sub_5161"/>
      <w:r w:rsidRPr="00596FFA">
        <w:rPr>
          <w:rFonts w:ascii="Times New Roman" w:hAnsi="Times New Roman" w:cs="Times New Roman"/>
          <w:sz w:val="24"/>
          <w:szCs w:val="24"/>
        </w:rPr>
        <w:t xml:space="preserve">уполномоченным федеральным органом исполнительной власти в случае, если строительство объекта капитального строительства планируется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 на территории закрытого административно-территориального образования, границы которого не совпадают с границами субъектов Российской Федерации, и в случае реконструкции объекта капитального строительства, расположенного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w:t>
      </w:r>
      <w:r w:rsidRPr="00596FFA">
        <w:rPr>
          <w:rFonts w:ascii="Times New Roman" w:hAnsi="Times New Roman" w:cs="Times New Roman"/>
          <w:sz w:val="24"/>
          <w:szCs w:val="24"/>
        </w:rPr>
        <w:lastRenderedPageBreak/>
        <w:t>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
    <w:bookmarkEnd w:id="151"/>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2) органом исполнительной власти субъекта Российской Федерации в случае, если строительство объекта капитального строительства планируется осуществлять на территориях двух и более муниципальных образований (муниципальных районов, городских округов), и в случае реконструкции объекта капитального строительства, расположенного на территориях двух и более муниципальных образований (муниципальных районов, городских округов);</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3) органом местного самоуправления муниципального района в случае, если строительство объекта капитального строительства планируется осуществить на территориях двух и более поселений или на межселенной территории в границах муниципального района, и в случае реконструкции объекта капитального строительства, расположенного на территориях двух и более поселений или на межселенной территории в границах муниципального района.</w:t>
      </w:r>
    </w:p>
    <w:p w:rsidR="00596FFA" w:rsidRPr="00596FFA" w:rsidRDefault="00596FFA" w:rsidP="00596FFA">
      <w:pPr>
        <w:pStyle w:val="aa"/>
        <w:ind w:firstLine="851"/>
        <w:jc w:val="both"/>
        <w:rPr>
          <w:rFonts w:ascii="Times New Roman" w:hAnsi="Times New Roman" w:cs="Times New Roman"/>
          <w:b/>
          <w:sz w:val="24"/>
          <w:szCs w:val="24"/>
        </w:rPr>
      </w:pPr>
      <w:r w:rsidRPr="00596FFA">
        <w:rPr>
          <w:rFonts w:ascii="Times New Roman" w:hAnsi="Times New Roman" w:cs="Times New Roman"/>
          <w:sz w:val="24"/>
          <w:szCs w:val="24"/>
        </w:rPr>
        <w:t xml:space="preserve">6.1. </w:t>
      </w:r>
      <w:r w:rsidRPr="00596FFA">
        <w:rPr>
          <w:rStyle w:val="affff2"/>
          <w:rFonts w:ascii="Times New Roman" w:hAnsi="Times New Roman" w:cs="Times New Roman"/>
          <w:sz w:val="24"/>
          <w:szCs w:val="24"/>
        </w:rPr>
        <w:t>Прием от застройщика заявления о выдаче разрешения на строительство, документов, необходимых для получения разрешения на строительство, информирование о порядке и ходе предоставления услуги и выдача разрешения на строительство могут осуществляться через многофункциональный центр предоставления государственных и муниципальных услуг (далее - многофункциональный центр), а для застройщиков, наименования которых содержат слова "специализированный застройщик", также с использованием единой информационной системы жилищного строительства, предусмотренной Федеральным </w:t>
      </w:r>
      <w:hyperlink r:id="rId113" w:anchor="dst0" w:history="1">
        <w:r w:rsidRPr="00596FFA">
          <w:rPr>
            <w:rStyle w:val="affff2"/>
            <w:rFonts w:ascii="Times New Roman" w:hAnsi="Times New Roman" w:cs="Times New Roman"/>
            <w:sz w:val="24"/>
            <w:szCs w:val="24"/>
          </w:rPr>
          <w:t>законом</w:t>
        </w:r>
      </w:hyperlink>
      <w:r w:rsidRPr="00596FFA">
        <w:rPr>
          <w:rStyle w:val="affff2"/>
          <w:rFonts w:ascii="Times New Roman" w:hAnsi="Times New Roman" w:cs="Times New Roman"/>
          <w:sz w:val="24"/>
          <w:szCs w:val="24"/>
        </w:rPr>
        <w:t>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r w:rsidRPr="00596FFA">
        <w:rPr>
          <w:rFonts w:ascii="Times New Roman" w:hAnsi="Times New Roman" w:cs="Times New Roman"/>
          <w:sz w:val="24"/>
          <w:szCs w:val="24"/>
          <w:shd w:val="clear" w:color="auto" w:fill="FFFFFF"/>
        </w:rPr>
        <w:t>.</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7.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администрацию муниципального образования Кошехабльский район, за исключением случаев, предусмотренных частями 5 - 6 настоящей статьи. Заявление о выдаче разрешения на строительство может быть подано, через многофункциональный центр в соответствии с соглашением о взаимодействии между многофункциональным центром и администрацией муниципального образования Кошехабльский район. К указанному заявлению прилагаются следующие документы:</w:t>
      </w:r>
    </w:p>
    <w:p w:rsidR="00596FFA" w:rsidRPr="00596FFA" w:rsidRDefault="00596FFA" w:rsidP="00596FFA">
      <w:pPr>
        <w:pStyle w:val="aa"/>
        <w:ind w:firstLine="851"/>
        <w:jc w:val="both"/>
        <w:rPr>
          <w:rStyle w:val="affff2"/>
          <w:rFonts w:ascii="Times New Roman" w:hAnsi="Times New Roman" w:cs="Times New Roman"/>
          <w:sz w:val="24"/>
          <w:szCs w:val="24"/>
        </w:rPr>
      </w:pPr>
      <w:r w:rsidRPr="00596FFA">
        <w:rPr>
          <w:rFonts w:ascii="Times New Roman" w:hAnsi="Times New Roman" w:cs="Times New Roman"/>
          <w:sz w:val="24"/>
          <w:szCs w:val="24"/>
        </w:rPr>
        <w:t xml:space="preserve">1) </w:t>
      </w:r>
      <w:r w:rsidRPr="00596FFA">
        <w:rPr>
          <w:rStyle w:val="affff2"/>
          <w:rFonts w:ascii="Times New Roman" w:hAnsi="Times New Roman" w:cs="Times New Roman"/>
          <w:sz w:val="24"/>
          <w:szCs w:val="24"/>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w:t>
      </w:r>
      <w:hyperlink r:id="rId114" w:anchor="dst3192" w:history="1">
        <w:r w:rsidRPr="00596FFA">
          <w:rPr>
            <w:rStyle w:val="affff2"/>
            <w:rFonts w:ascii="Times New Roman" w:hAnsi="Times New Roman" w:cs="Times New Roman"/>
            <w:sz w:val="24"/>
            <w:szCs w:val="24"/>
          </w:rPr>
          <w:t>частью 1.1 статьи 57.3</w:t>
        </w:r>
      </w:hyperlink>
      <w:r w:rsidRPr="00596FFA">
        <w:rPr>
          <w:rStyle w:val="affff2"/>
          <w:rFonts w:ascii="Times New Roman" w:hAnsi="Times New Roman" w:cs="Times New Roman"/>
          <w:sz w:val="24"/>
          <w:szCs w:val="24"/>
        </w:rPr>
        <w:t>  Градостроительного кодекса РФ;</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1.1) при наличии соглашения о передаче в случаях, установленных бюджетным законодательством Российской Федерации,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 xml:space="preserve">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w:t>
      </w:r>
      <w:r w:rsidRPr="00596FFA">
        <w:rPr>
          <w:rFonts w:ascii="Times New Roman" w:hAnsi="Times New Roman" w:cs="Times New Roman"/>
          <w:sz w:val="24"/>
          <w:szCs w:val="24"/>
        </w:rPr>
        <w:lastRenderedPageBreak/>
        <w:t>строительство линейного объекта, для размещения которого не требуется образование земельного участка;</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3) ре</w:t>
      </w:r>
      <w:r w:rsidRPr="00596FFA">
        <w:rPr>
          <w:rFonts w:ascii="Times New Roman" w:hAnsi="Times New Roman" w:cs="Times New Roman"/>
          <w:sz w:val="24"/>
          <w:szCs w:val="24"/>
          <w:shd w:val="clear" w:color="auto" w:fill="FFFFFF"/>
        </w:rPr>
        <w:t>зультаты инженерных изысканий и следующие материалы, содержащиеся в утвержденной в соответствии с </w:t>
      </w:r>
      <w:hyperlink r:id="rId115" w:anchor="dst3049" w:history="1">
        <w:r w:rsidRPr="00596FFA">
          <w:rPr>
            <w:rStyle w:val="ab"/>
            <w:rFonts w:ascii="Times New Roman" w:hAnsi="Times New Roman" w:cs="Times New Roman"/>
            <w:sz w:val="24"/>
            <w:szCs w:val="24"/>
            <w:shd w:val="clear" w:color="auto" w:fill="FFFFFF"/>
          </w:rPr>
          <w:t>частью 15 статьи 48</w:t>
        </w:r>
      </w:hyperlink>
      <w:r w:rsidRPr="00596FFA">
        <w:rPr>
          <w:rFonts w:ascii="Times New Roman" w:hAnsi="Times New Roman" w:cs="Times New Roman"/>
          <w:sz w:val="24"/>
          <w:szCs w:val="24"/>
          <w:shd w:val="clear" w:color="auto" w:fill="FFFFFF"/>
        </w:rPr>
        <w:t xml:space="preserve"> Градостроительного Кодекса РФ проектной документации</w:t>
      </w:r>
      <w:r w:rsidRPr="00596FFA">
        <w:rPr>
          <w:rFonts w:ascii="Times New Roman" w:hAnsi="Times New Roman" w:cs="Times New Roman"/>
          <w:sz w:val="24"/>
          <w:szCs w:val="24"/>
        </w:rPr>
        <w:t>:</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а) пояснительная записка;</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 xml:space="preserve">б) </w:t>
      </w:r>
      <w:r w:rsidRPr="00596FFA">
        <w:rPr>
          <w:rFonts w:ascii="Times New Roman" w:hAnsi="Times New Roman" w:cs="Times New Roman"/>
          <w:sz w:val="24"/>
          <w:szCs w:val="24"/>
          <w:shd w:val="clear" w:color="auto" w:fill="FFFFFF"/>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 xml:space="preserve">в) </w:t>
      </w:r>
      <w:r w:rsidRPr="00596FFA">
        <w:rPr>
          <w:rFonts w:ascii="Times New Roman" w:hAnsi="Times New Roman" w:cs="Times New Roman"/>
          <w:sz w:val="24"/>
          <w:szCs w:val="24"/>
          <w:shd w:val="clear" w:color="auto" w:fill="FFFFFF"/>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 xml:space="preserve">г) </w:t>
      </w:r>
      <w:r w:rsidRPr="00596FFA">
        <w:rPr>
          <w:rFonts w:ascii="Times New Roman" w:hAnsi="Times New Roman" w:cs="Times New Roman"/>
          <w:sz w:val="24"/>
          <w:szCs w:val="24"/>
          <w:shd w:val="clear" w:color="auto" w:fill="FFFFFF"/>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 xml:space="preserve">4) </w:t>
      </w:r>
      <w:r w:rsidRPr="00596FFA">
        <w:rPr>
          <w:rFonts w:ascii="Times New Roman" w:hAnsi="Times New Roman" w:cs="Times New Roman"/>
          <w:sz w:val="24"/>
          <w:szCs w:val="24"/>
          <w:shd w:val="clear" w:color="auto" w:fill="FFFFFF"/>
        </w:rPr>
        <w:t>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116" w:anchor="dst448" w:history="1">
        <w:r w:rsidRPr="00596FFA">
          <w:rPr>
            <w:rStyle w:val="ab"/>
            <w:rFonts w:ascii="Times New Roman" w:hAnsi="Times New Roman" w:cs="Times New Roman"/>
            <w:sz w:val="24"/>
            <w:szCs w:val="24"/>
            <w:shd w:val="clear" w:color="auto" w:fill="FFFFFF"/>
          </w:rPr>
          <w:t>частью 12.1 статьи 48</w:t>
        </w:r>
      </w:hyperlink>
      <w:r w:rsidRPr="00596FFA">
        <w:rPr>
          <w:rFonts w:ascii="Times New Roman" w:hAnsi="Times New Roman" w:cs="Times New Roman"/>
          <w:sz w:val="24"/>
          <w:szCs w:val="24"/>
          <w:shd w:val="clear" w:color="auto" w:fill="FFFFFF"/>
        </w:rPr>
        <w:t> Градостроительного Кодекса РФ), если такая проектная документация подлежит экспертизе в соответствии со </w:t>
      </w:r>
      <w:hyperlink r:id="rId117" w:anchor="dst2418" w:history="1">
        <w:r w:rsidRPr="00596FFA">
          <w:rPr>
            <w:rStyle w:val="ab"/>
            <w:rFonts w:ascii="Times New Roman" w:hAnsi="Times New Roman" w:cs="Times New Roman"/>
            <w:sz w:val="24"/>
            <w:szCs w:val="24"/>
            <w:shd w:val="clear" w:color="auto" w:fill="FFFFFF"/>
          </w:rPr>
          <w:t>статьей 49</w:t>
        </w:r>
      </w:hyperlink>
      <w:r w:rsidRPr="00596FFA">
        <w:rPr>
          <w:rFonts w:ascii="Times New Roman" w:hAnsi="Times New Roman" w:cs="Times New Roman"/>
          <w:sz w:val="24"/>
          <w:szCs w:val="24"/>
          <w:shd w:val="clear" w:color="auto" w:fill="FFFFFF"/>
        </w:rPr>
        <w:t> Градостроительного Кодекса РФ, положительное заключение государственной экспертизы проектной документации в случаях, предусмотренных </w:t>
      </w:r>
      <w:hyperlink r:id="rId118" w:anchor="dst3177" w:history="1">
        <w:r w:rsidRPr="00596FFA">
          <w:rPr>
            <w:rStyle w:val="ab"/>
            <w:rFonts w:ascii="Times New Roman" w:hAnsi="Times New Roman" w:cs="Times New Roman"/>
            <w:sz w:val="24"/>
            <w:szCs w:val="24"/>
            <w:shd w:val="clear" w:color="auto" w:fill="FFFFFF"/>
          </w:rPr>
          <w:t>частью 3.4 статьи 49</w:t>
        </w:r>
      </w:hyperlink>
      <w:r w:rsidRPr="00596FFA">
        <w:rPr>
          <w:rFonts w:ascii="Times New Roman" w:hAnsi="Times New Roman" w:cs="Times New Roman"/>
          <w:sz w:val="24"/>
          <w:szCs w:val="24"/>
          <w:shd w:val="clear" w:color="auto" w:fill="FFFFFF"/>
        </w:rPr>
        <w:t> Градостроительного Кодекса РФ, положительное заключение государственной экологической экспертизы проектной документации в случаях, предусмотренных </w:t>
      </w:r>
      <w:hyperlink r:id="rId119" w:anchor="dst3198" w:history="1">
        <w:r w:rsidRPr="00596FFA">
          <w:rPr>
            <w:rStyle w:val="ab"/>
            <w:rFonts w:ascii="Times New Roman" w:hAnsi="Times New Roman" w:cs="Times New Roman"/>
            <w:sz w:val="24"/>
            <w:szCs w:val="24"/>
            <w:shd w:val="clear" w:color="auto" w:fill="FFFFFF"/>
          </w:rPr>
          <w:t>частью 6 статьи 49</w:t>
        </w:r>
      </w:hyperlink>
      <w:r w:rsidRPr="00596FFA">
        <w:rPr>
          <w:rFonts w:ascii="Times New Roman" w:hAnsi="Times New Roman" w:cs="Times New Roman"/>
          <w:sz w:val="24"/>
          <w:szCs w:val="24"/>
          <w:shd w:val="clear" w:color="auto" w:fill="FFFFFF"/>
        </w:rPr>
        <w:t> Градостроительного Кодекса РФ;</w:t>
      </w:r>
    </w:p>
    <w:p w:rsidR="00596FFA" w:rsidRPr="00596FFA" w:rsidRDefault="00596FFA" w:rsidP="00596FFA">
      <w:pPr>
        <w:pStyle w:val="aa"/>
        <w:ind w:firstLine="851"/>
        <w:jc w:val="both"/>
        <w:rPr>
          <w:rFonts w:ascii="Times New Roman" w:hAnsi="Times New Roman" w:cs="Times New Roman"/>
          <w:sz w:val="24"/>
          <w:szCs w:val="24"/>
          <w:shd w:val="clear" w:color="auto" w:fill="FFFFFF"/>
        </w:rPr>
      </w:pPr>
      <w:r w:rsidRPr="00596FFA">
        <w:rPr>
          <w:rFonts w:ascii="Times New Roman" w:hAnsi="Times New Roman" w:cs="Times New Roman"/>
          <w:sz w:val="24"/>
          <w:szCs w:val="24"/>
        </w:rPr>
        <w:t xml:space="preserve">4.1) </w:t>
      </w:r>
      <w:r w:rsidRPr="00596FFA">
        <w:rPr>
          <w:rFonts w:ascii="Times New Roman" w:hAnsi="Times New Roman" w:cs="Times New Roman"/>
          <w:sz w:val="24"/>
          <w:szCs w:val="24"/>
          <w:shd w:val="clear" w:color="auto" w:fill="FFFFFF"/>
        </w:rPr>
        <w:t>подтверждение соответствия вносимых в проектную документацию изменений требованиям, указанным в </w:t>
      </w:r>
      <w:hyperlink r:id="rId120" w:anchor="dst3054" w:history="1">
        <w:r w:rsidRPr="00596FFA">
          <w:rPr>
            <w:rStyle w:val="ab"/>
            <w:rFonts w:ascii="Times New Roman" w:hAnsi="Times New Roman" w:cs="Times New Roman"/>
            <w:sz w:val="24"/>
            <w:szCs w:val="24"/>
            <w:shd w:val="clear" w:color="auto" w:fill="FFFFFF"/>
          </w:rPr>
          <w:t>части 3.8 статьи 49</w:t>
        </w:r>
      </w:hyperlink>
      <w:r w:rsidRPr="00596FFA">
        <w:rPr>
          <w:rFonts w:ascii="Times New Roman" w:hAnsi="Times New Roman" w:cs="Times New Roman"/>
          <w:sz w:val="24"/>
          <w:szCs w:val="24"/>
          <w:shd w:val="clear" w:color="auto" w:fill="FFFFFF"/>
        </w:rPr>
        <w:t> Градостроительного Кодекса РФ,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Градостроительного Кодекса РФ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w:t>
      </w:r>
      <w:hyperlink r:id="rId121" w:anchor="dst3054" w:history="1">
        <w:r w:rsidRPr="00596FFA">
          <w:rPr>
            <w:rStyle w:val="ab"/>
            <w:rFonts w:ascii="Times New Roman" w:hAnsi="Times New Roman" w:cs="Times New Roman"/>
            <w:sz w:val="24"/>
            <w:szCs w:val="24"/>
            <w:shd w:val="clear" w:color="auto" w:fill="FFFFFF"/>
          </w:rPr>
          <w:t>частью 3.8 статьи 49</w:t>
        </w:r>
      </w:hyperlink>
      <w:r w:rsidRPr="00596FFA">
        <w:rPr>
          <w:rFonts w:ascii="Times New Roman" w:hAnsi="Times New Roman" w:cs="Times New Roman"/>
          <w:sz w:val="24"/>
          <w:szCs w:val="24"/>
          <w:shd w:val="clear" w:color="auto" w:fill="FFFFFF"/>
        </w:rPr>
        <w:t> Градостроительного Кодекса РФ;</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shd w:val="clear" w:color="auto" w:fill="FFFFFF"/>
        </w:rPr>
        <w:t>4.2) подтверждение соответствия вносимых в проектную документацию изменений требованиям, указанным в </w:t>
      </w:r>
      <w:hyperlink r:id="rId122" w:anchor="dst3060" w:history="1">
        <w:r w:rsidRPr="00596FFA">
          <w:rPr>
            <w:rStyle w:val="ab"/>
            <w:rFonts w:ascii="Times New Roman" w:hAnsi="Times New Roman" w:cs="Times New Roman"/>
            <w:sz w:val="24"/>
            <w:szCs w:val="24"/>
            <w:shd w:val="clear" w:color="auto" w:fill="FFFFFF"/>
          </w:rPr>
          <w:t>части 3.9 статьи 49</w:t>
        </w:r>
      </w:hyperlink>
      <w:r w:rsidRPr="00596FFA">
        <w:rPr>
          <w:rFonts w:ascii="Times New Roman" w:hAnsi="Times New Roman" w:cs="Times New Roman"/>
          <w:sz w:val="24"/>
          <w:szCs w:val="24"/>
          <w:shd w:val="clear" w:color="auto" w:fill="FFFFFF"/>
        </w:rPr>
        <w:t> Градостроительного Кодекса РФ,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w:t>
      </w:r>
      <w:hyperlink r:id="rId123" w:anchor="dst3060" w:history="1">
        <w:r w:rsidRPr="00596FFA">
          <w:rPr>
            <w:rStyle w:val="ab"/>
            <w:rFonts w:ascii="Times New Roman" w:hAnsi="Times New Roman" w:cs="Times New Roman"/>
            <w:sz w:val="24"/>
            <w:szCs w:val="24"/>
            <w:shd w:val="clear" w:color="auto" w:fill="FFFFFF"/>
          </w:rPr>
          <w:t>частью 3.9 статьи 49</w:t>
        </w:r>
      </w:hyperlink>
      <w:r w:rsidRPr="00596FFA">
        <w:rPr>
          <w:rFonts w:ascii="Times New Roman" w:hAnsi="Times New Roman" w:cs="Times New Roman"/>
          <w:sz w:val="24"/>
          <w:szCs w:val="24"/>
          <w:shd w:val="clear" w:color="auto" w:fill="FFFFFF"/>
        </w:rPr>
        <w:t xml:space="preserve"> Градостроительного Кодекса РФ; </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lastRenderedPageBreak/>
        <w:t>6) согласие всех правообладателей объекта капитального строительства в случае реконструкции такого объекта, за исключением указанных в пункте 6.2 настоящей части случаев реконструкции многоквартирного дома;</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6.1) в случае проведения реконструкции государственным (муниципальным) заказчиком, являющимся органом государственной власти (государственным органом),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6.2)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9)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596FFA" w:rsidRPr="00596FFA" w:rsidRDefault="00596FFA" w:rsidP="00596FFA">
      <w:pPr>
        <w:autoSpaceDE w:val="0"/>
        <w:autoSpaceDN w:val="0"/>
        <w:adjustRightInd w:val="0"/>
        <w:spacing w:after="0" w:line="240" w:lineRule="auto"/>
        <w:ind w:firstLine="720"/>
        <w:jc w:val="both"/>
        <w:rPr>
          <w:rFonts w:ascii="Times New Roman" w:hAnsi="Times New Roman" w:cs="Times New Roman"/>
        </w:rPr>
      </w:pPr>
      <w:r w:rsidRPr="00596FFA">
        <w:rPr>
          <w:rFonts w:ascii="Times New Roman" w:hAnsi="Times New Roman" w:cs="Times New Roman"/>
        </w:rPr>
        <w:t>10) копия договора о развитии застроенной территории или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за исключением случая принятия решения о самостоятельном осуществлении комплексного развития территории.</w:t>
      </w:r>
    </w:p>
    <w:p w:rsidR="00596FFA" w:rsidRPr="00596FFA" w:rsidRDefault="00596FFA" w:rsidP="00596FFA">
      <w:pPr>
        <w:pStyle w:val="aa"/>
        <w:ind w:firstLine="851"/>
        <w:jc w:val="both"/>
        <w:rPr>
          <w:rFonts w:ascii="Times New Roman" w:hAnsi="Times New Roman" w:cs="Times New Roman"/>
          <w:sz w:val="24"/>
          <w:szCs w:val="24"/>
        </w:rPr>
      </w:pPr>
    </w:p>
    <w:p w:rsidR="00596FFA" w:rsidRPr="00596FFA" w:rsidRDefault="00596FFA" w:rsidP="00596FFA">
      <w:pPr>
        <w:pStyle w:val="aa"/>
        <w:ind w:firstLine="851"/>
        <w:jc w:val="both"/>
        <w:rPr>
          <w:rStyle w:val="affff2"/>
          <w:rFonts w:ascii="Times New Roman" w:hAnsi="Times New Roman" w:cs="Times New Roman"/>
          <w:sz w:val="24"/>
          <w:szCs w:val="24"/>
        </w:rPr>
      </w:pPr>
      <w:r w:rsidRPr="00596FFA">
        <w:rPr>
          <w:rFonts w:ascii="Times New Roman" w:hAnsi="Times New Roman" w:cs="Times New Roman"/>
          <w:sz w:val="24"/>
          <w:szCs w:val="24"/>
        </w:rPr>
        <w:t xml:space="preserve">7.1. </w:t>
      </w:r>
      <w:r w:rsidRPr="00596FFA">
        <w:rPr>
          <w:rStyle w:val="affff2"/>
          <w:rFonts w:ascii="Times New Roman" w:hAnsi="Times New Roman" w:cs="Times New Roman"/>
          <w:sz w:val="24"/>
          <w:szCs w:val="24"/>
        </w:rPr>
        <w:t>Документы (их копии или сведения, содержащиеся в них), указанные в </w:t>
      </w:r>
      <w:hyperlink r:id="rId124" w:anchor="dst3186" w:history="1">
        <w:r w:rsidRPr="00596FFA">
          <w:rPr>
            <w:rStyle w:val="affff2"/>
            <w:rFonts w:ascii="Times New Roman" w:hAnsi="Times New Roman" w:cs="Times New Roman"/>
            <w:sz w:val="24"/>
            <w:szCs w:val="24"/>
          </w:rPr>
          <w:t>пунктах 1</w:t>
        </w:r>
      </w:hyperlink>
      <w:r w:rsidRPr="00596FFA">
        <w:rPr>
          <w:rStyle w:val="affff2"/>
          <w:rFonts w:ascii="Times New Roman" w:hAnsi="Times New Roman" w:cs="Times New Roman"/>
          <w:sz w:val="24"/>
          <w:szCs w:val="24"/>
        </w:rPr>
        <w:t> - </w:t>
      </w:r>
      <w:hyperlink r:id="rId125" w:anchor="dst264" w:history="1">
        <w:r w:rsidRPr="00596FFA">
          <w:rPr>
            <w:rStyle w:val="affff2"/>
            <w:rFonts w:ascii="Times New Roman" w:hAnsi="Times New Roman" w:cs="Times New Roman"/>
            <w:sz w:val="24"/>
            <w:szCs w:val="24"/>
          </w:rPr>
          <w:t>5</w:t>
        </w:r>
      </w:hyperlink>
      <w:r w:rsidRPr="00596FFA">
        <w:rPr>
          <w:rStyle w:val="affff2"/>
          <w:rFonts w:ascii="Times New Roman" w:hAnsi="Times New Roman" w:cs="Times New Roman"/>
          <w:sz w:val="24"/>
          <w:szCs w:val="24"/>
        </w:rPr>
        <w:t>, </w:t>
      </w:r>
      <w:hyperlink r:id="rId126" w:anchor="dst573" w:history="1">
        <w:r w:rsidRPr="00596FFA">
          <w:rPr>
            <w:rStyle w:val="affff2"/>
            <w:rFonts w:ascii="Times New Roman" w:hAnsi="Times New Roman" w:cs="Times New Roman"/>
            <w:sz w:val="24"/>
            <w:szCs w:val="24"/>
          </w:rPr>
          <w:t>7</w:t>
        </w:r>
      </w:hyperlink>
      <w:r w:rsidRPr="00596FFA">
        <w:rPr>
          <w:rStyle w:val="affff2"/>
          <w:rFonts w:ascii="Times New Roman" w:hAnsi="Times New Roman" w:cs="Times New Roman"/>
          <w:sz w:val="24"/>
          <w:szCs w:val="24"/>
        </w:rPr>
        <w:t>, </w:t>
      </w:r>
      <w:hyperlink r:id="rId127" w:anchor="dst2536" w:history="1">
        <w:r w:rsidRPr="00596FFA">
          <w:rPr>
            <w:rStyle w:val="affff2"/>
            <w:rFonts w:ascii="Times New Roman" w:hAnsi="Times New Roman" w:cs="Times New Roman"/>
            <w:sz w:val="24"/>
            <w:szCs w:val="24"/>
          </w:rPr>
          <w:t>9</w:t>
        </w:r>
      </w:hyperlink>
      <w:r w:rsidRPr="00596FFA">
        <w:rPr>
          <w:rStyle w:val="affff2"/>
          <w:rFonts w:ascii="Times New Roman" w:hAnsi="Times New Roman" w:cs="Times New Roman"/>
          <w:sz w:val="24"/>
          <w:szCs w:val="24"/>
        </w:rPr>
        <w:t> и </w:t>
      </w:r>
      <w:hyperlink r:id="rId128" w:anchor="dst3187" w:history="1">
        <w:r w:rsidRPr="00596FFA">
          <w:rPr>
            <w:rStyle w:val="affff2"/>
            <w:rFonts w:ascii="Times New Roman" w:hAnsi="Times New Roman" w:cs="Times New Roman"/>
            <w:sz w:val="24"/>
            <w:szCs w:val="24"/>
          </w:rPr>
          <w:t>10 части 7</w:t>
        </w:r>
      </w:hyperlink>
      <w:r w:rsidRPr="00596FFA">
        <w:rPr>
          <w:rStyle w:val="affff2"/>
          <w:rFonts w:ascii="Times New Roman" w:hAnsi="Times New Roman" w:cs="Times New Roman"/>
          <w:sz w:val="24"/>
          <w:szCs w:val="24"/>
        </w:rPr>
        <w:t> настоящей статьи, запрашиваются органами, указанными в </w:t>
      </w:r>
      <w:hyperlink r:id="rId129" w:anchor="dst2532" w:history="1">
        <w:r w:rsidRPr="00596FFA">
          <w:rPr>
            <w:rStyle w:val="affff2"/>
            <w:rFonts w:ascii="Times New Roman" w:hAnsi="Times New Roman" w:cs="Times New Roman"/>
            <w:sz w:val="24"/>
            <w:szCs w:val="24"/>
          </w:rPr>
          <w:t>абзаце первом части 7</w:t>
        </w:r>
      </w:hyperlink>
      <w:r w:rsidRPr="00596FFA">
        <w:rPr>
          <w:rStyle w:val="affff2"/>
          <w:rFonts w:ascii="Times New Roman" w:hAnsi="Times New Roman" w:cs="Times New Roman"/>
          <w:sz w:val="24"/>
          <w:szCs w:val="24"/>
        </w:rPr>
        <w:t>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заявления о выдаче разрешения на строительство, если застройщик не представил указанные документы самостоятельно.</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По межведомственным запросам органов, указанных в абзаце первом части 7 настоящей статьи,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lastRenderedPageBreak/>
        <w:t>7.2. Документы, указанные в пунктах 1, 3 и 4 части 7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rsidR="00596FFA" w:rsidRPr="00596FFA" w:rsidRDefault="00596FFA" w:rsidP="00596FFA">
      <w:pPr>
        <w:pStyle w:val="aa"/>
        <w:ind w:firstLine="851"/>
        <w:jc w:val="both"/>
        <w:rPr>
          <w:rStyle w:val="affff2"/>
          <w:rFonts w:ascii="Times New Roman" w:hAnsi="Times New Roman" w:cs="Times New Roman"/>
          <w:sz w:val="24"/>
          <w:szCs w:val="24"/>
        </w:rPr>
      </w:pPr>
      <w:r w:rsidRPr="00596FFA">
        <w:rPr>
          <w:rFonts w:ascii="Times New Roman" w:hAnsi="Times New Roman" w:cs="Times New Roman"/>
          <w:sz w:val="24"/>
          <w:szCs w:val="24"/>
        </w:rPr>
        <w:t xml:space="preserve">8. </w:t>
      </w:r>
      <w:r w:rsidRPr="00596FFA">
        <w:rPr>
          <w:rStyle w:val="affff2"/>
          <w:rFonts w:ascii="Times New Roman" w:hAnsi="Times New Roman" w:cs="Times New Roman"/>
          <w:sz w:val="24"/>
          <w:szCs w:val="24"/>
        </w:rPr>
        <w:t>Не допускается требовать иные документы для получения разрешения на строительство, за исключением указанных в </w:t>
      </w:r>
      <w:hyperlink r:id="rId130" w:anchor="dst2532" w:history="1">
        <w:r w:rsidRPr="00596FFA">
          <w:rPr>
            <w:rStyle w:val="affff2"/>
            <w:rFonts w:ascii="Times New Roman" w:hAnsi="Times New Roman" w:cs="Times New Roman"/>
            <w:sz w:val="24"/>
            <w:szCs w:val="24"/>
          </w:rPr>
          <w:t>части 7</w:t>
        </w:r>
      </w:hyperlink>
      <w:r w:rsidRPr="00596FFA">
        <w:rPr>
          <w:rStyle w:val="affff2"/>
          <w:rFonts w:ascii="Times New Roman" w:hAnsi="Times New Roman" w:cs="Times New Roman"/>
          <w:sz w:val="24"/>
          <w:szCs w:val="24"/>
        </w:rPr>
        <w:t> настоящей статьи документов. Документы, предусмотренные </w:t>
      </w:r>
      <w:hyperlink r:id="rId131" w:anchor="dst2532" w:history="1">
        <w:r w:rsidRPr="00596FFA">
          <w:rPr>
            <w:rStyle w:val="affff2"/>
            <w:rFonts w:ascii="Times New Roman" w:hAnsi="Times New Roman" w:cs="Times New Roman"/>
            <w:sz w:val="24"/>
            <w:szCs w:val="24"/>
          </w:rPr>
          <w:t>частью 7</w:t>
        </w:r>
      </w:hyperlink>
      <w:r w:rsidRPr="00596FFA">
        <w:rPr>
          <w:rStyle w:val="affff2"/>
          <w:rFonts w:ascii="Times New Roman" w:hAnsi="Times New Roman" w:cs="Times New Roman"/>
          <w:sz w:val="24"/>
          <w:szCs w:val="24"/>
        </w:rPr>
        <w:t> настоящей статьи, могут быть направлены в электронной форме.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строительство органами исполнительной власти субъектов Российской Федерации, органами местного самоуправления) могут быть установлены </w:t>
      </w:r>
      <w:hyperlink r:id="rId132" w:anchor="dst100005" w:history="1">
        <w:r w:rsidRPr="00596FFA">
          <w:rPr>
            <w:rStyle w:val="affff2"/>
            <w:rFonts w:ascii="Times New Roman" w:hAnsi="Times New Roman" w:cs="Times New Roman"/>
            <w:sz w:val="24"/>
            <w:szCs w:val="24"/>
          </w:rPr>
          <w:t>случаи</w:t>
        </w:r>
      </w:hyperlink>
      <w:r w:rsidRPr="00596FFA">
        <w:rPr>
          <w:rStyle w:val="affff2"/>
          <w:rFonts w:ascii="Times New Roman" w:hAnsi="Times New Roman" w:cs="Times New Roman"/>
          <w:sz w:val="24"/>
          <w:szCs w:val="24"/>
        </w:rPr>
        <w:t>, в которых направление указанных в </w:t>
      </w:r>
      <w:hyperlink r:id="rId133" w:anchor="dst2532" w:history="1">
        <w:r w:rsidRPr="00596FFA">
          <w:rPr>
            <w:rStyle w:val="affff2"/>
            <w:rFonts w:ascii="Times New Roman" w:hAnsi="Times New Roman" w:cs="Times New Roman"/>
            <w:sz w:val="24"/>
            <w:szCs w:val="24"/>
          </w:rPr>
          <w:t>части 7</w:t>
        </w:r>
      </w:hyperlink>
      <w:r w:rsidRPr="00596FFA">
        <w:rPr>
          <w:rStyle w:val="affff2"/>
          <w:rFonts w:ascii="Times New Roman" w:hAnsi="Times New Roman" w:cs="Times New Roman"/>
          <w:sz w:val="24"/>
          <w:szCs w:val="24"/>
        </w:rPr>
        <w:t> настоящей статьи документов и выдача разрешений на строительство осуществляются исключительно в электронной форме. </w:t>
      </w:r>
      <w:hyperlink r:id="rId134" w:anchor="dst100009" w:history="1">
        <w:r w:rsidRPr="00596FFA">
          <w:rPr>
            <w:rStyle w:val="affff2"/>
            <w:rFonts w:ascii="Times New Roman" w:hAnsi="Times New Roman" w:cs="Times New Roman"/>
            <w:sz w:val="24"/>
            <w:szCs w:val="24"/>
          </w:rPr>
          <w:t>Порядок</w:t>
        </w:r>
      </w:hyperlink>
      <w:r w:rsidRPr="00596FFA">
        <w:rPr>
          <w:rStyle w:val="affff2"/>
          <w:rFonts w:ascii="Times New Roman" w:hAnsi="Times New Roman" w:cs="Times New Roman"/>
          <w:sz w:val="24"/>
          <w:szCs w:val="24"/>
        </w:rPr>
        <w:t> направления документов, указанных в </w:t>
      </w:r>
      <w:hyperlink r:id="rId135" w:anchor="dst2532" w:history="1">
        <w:r w:rsidRPr="00596FFA">
          <w:rPr>
            <w:rStyle w:val="affff2"/>
            <w:rFonts w:ascii="Times New Roman" w:hAnsi="Times New Roman" w:cs="Times New Roman"/>
            <w:sz w:val="24"/>
            <w:szCs w:val="24"/>
          </w:rPr>
          <w:t>части 7</w:t>
        </w:r>
      </w:hyperlink>
      <w:r w:rsidRPr="00596FFA">
        <w:rPr>
          <w:rStyle w:val="affff2"/>
          <w:rFonts w:ascii="Times New Roman" w:hAnsi="Times New Roman" w:cs="Times New Roman"/>
          <w:sz w:val="24"/>
          <w:szCs w:val="24"/>
        </w:rPr>
        <w:t xml:space="preserve"> настоящей статьи, в уполномоченные на выдачу разрешений на строительство федеральные органы исполнительной власти, органы исполнительной власти субъектов Российской Федерации, органы местного самоуправления и организации в электронной форме устанавливается Правительством Российской Федерации. </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9.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 течение семи рабочих дней со дня получения заявления о выдаче разрешения на строительство:</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1) проводят проверку наличия документов, необходимых для принятия решения о выдаче разрешения на строительство;</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3) выдают разрешение на строительство или отказывают в выдаче такого разрешения с указанием причин отказа.</w:t>
      </w:r>
    </w:p>
    <w:p w:rsidR="00596FFA" w:rsidRPr="00596FFA" w:rsidRDefault="00596FFA" w:rsidP="00596FFA">
      <w:pPr>
        <w:pStyle w:val="aa"/>
        <w:ind w:firstLine="851"/>
        <w:jc w:val="both"/>
        <w:rPr>
          <w:rStyle w:val="affff2"/>
          <w:rFonts w:ascii="Times New Roman" w:hAnsi="Times New Roman" w:cs="Times New Roman"/>
          <w:sz w:val="24"/>
          <w:szCs w:val="24"/>
        </w:rPr>
      </w:pPr>
      <w:r w:rsidRPr="00596FFA">
        <w:rPr>
          <w:rFonts w:ascii="Times New Roman" w:hAnsi="Times New Roman" w:cs="Times New Roman"/>
          <w:sz w:val="24"/>
          <w:szCs w:val="24"/>
        </w:rPr>
        <w:t>9.1. В</w:t>
      </w:r>
      <w:r w:rsidRPr="00596FFA">
        <w:rPr>
          <w:rFonts w:ascii="Times New Roman" w:hAnsi="Times New Roman" w:cs="Times New Roman"/>
          <w:sz w:val="24"/>
          <w:szCs w:val="24"/>
          <w:shd w:val="clear" w:color="auto" w:fill="FFFFFF"/>
        </w:rPr>
        <w:t> </w:t>
      </w:r>
      <w:r w:rsidRPr="00596FFA">
        <w:rPr>
          <w:rStyle w:val="affff2"/>
          <w:rFonts w:ascii="Times New Roman" w:hAnsi="Times New Roman" w:cs="Times New Roman"/>
          <w:sz w:val="24"/>
          <w:szCs w:val="24"/>
        </w:rPr>
        <w:t>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w:t>
      </w:r>
      <w:hyperlink r:id="rId136" w:anchor="dst3024" w:history="1">
        <w:r w:rsidRPr="00596FFA">
          <w:rPr>
            <w:rStyle w:val="affff2"/>
            <w:rFonts w:ascii="Times New Roman" w:hAnsi="Times New Roman" w:cs="Times New Roman"/>
            <w:sz w:val="24"/>
            <w:szCs w:val="24"/>
          </w:rPr>
          <w:t>части 8.1</w:t>
        </w:r>
      </w:hyperlink>
      <w:r w:rsidRPr="00596FFA">
        <w:rPr>
          <w:rStyle w:val="affff2"/>
          <w:rFonts w:ascii="Times New Roman" w:hAnsi="Times New Roman" w:cs="Times New Roman"/>
          <w:sz w:val="24"/>
          <w:szCs w:val="24"/>
        </w:rPr>
        <w:t> настоящей статьи,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w:t>
      </w:r>
    </w:p>
    <w:p w:rsidR="00596FFA" w:rsidRPr="00596FFA" w:rsidRDefault="00596FFA" w:rsidP="00596FFA">
      <w:pPr>
        <w:pStyle w:val="aa"/>
        <w:ind w:firstLine="851"/>
        <w:jc w:val="both"/>
        <w:rPr>
          <w:rFonts w:ascii="Times New Roman" w:hAnsi="Times New Roman" w:cs="Times New Roman"/>
          <w:sz w:val="24"/>
          <w:szCs w:val="24"/>
          <w:shd w:val="clear" w:color="auto" w:fill="FFFFFF"/>
        </w:rPr>
      </w:pPr>
      <w:r w:rsidRPr="00596FFA">
        <w:rPr>
          <w:rFonts w:ascii="Times New Roman" w:hAnsi="Times New Roman" w:cs="Times New Roman"/>
          <w:sz w:val="24"/>
          <w:szCs w:val="24"/>
        </w:rPr>
        <w:lastRenderedPageBreak/>
        <w:t xml:space="preserve">1) </w:t>
      </w:r>
      <w:r w:rsidRPr="00596FFA">
        <w:rPr>
          <w:rFonts w:ascii="Times New Roman" w:hAnsi="Times New Roman" w:cs="Times New Roman"/>
          <w:sz w:val="24"/>
          <w:szCs w:val="24"/>
          <w:shd w:val="clear" w:color="auto" w:fill="FFFFFF"/>
        </w:rPr>
        <w:t>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направляют приложенный к нему раздел проектной документации объекта капитального строительства, содержащий архитектурные решения, в орган исполнительной власти субъекта Российской Федерации, уполномоченный в области охраны объектов культурного наследия, или отказывают в выдаче разрешения на строительство при отсутствии документов, необходимых для принятия решения о выдаче разрешения на строительство;</w:t>
      </w:r>
    </w:p>
    <w:p w:rsidR="00596FFA" w:rsidRPr="00596FFA" w:rsidRDefault="00596FFA" w:rsidP="00596FFA">
      <w:pPr>
        <w:pStyle w:val="aa"/>
        <w:ind w:firstLine="851"/>
        <w:jc w:val="both"/>
        <w:rPr>
          <w:rFonts w:ascii="Times New Roman" w:hAnsi="Times New Roman" w:cs="Times New Roman"/>
          <w:sz w:val="24"/>
          <w:szCs w:val="24"/>
          <w:shd w:val="clear" w:color="auto" w:fill="FFFFFF"/>
        </w:rPr>
      </w:pPr>
      <w:r w:rsidRPr="00596FFA">
        <w:rPr>
          <w:rFonts w:ascii="Times New Roman" w:hAnsi="Times New Roman" w:cs="Times New Roman"/>
          <w:sz w:val="24"/>
          <w:szCs w:val="24"/>
          <w:shd w:val="clear" w:color="auto" w:fill="FFFFFF"/>
        </w:rPr>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rsidR="00596FFA" w:rsidRPr="00596FFA" w:rsidRDefault="00596FFA" w:rsidP="00596FFA">
      <w:pPr>
        <w:pStyle w:val="aa"/>
        <w:ind w:firstLine="851"/>
        <w:jc w:val="both"/>
        <w:rPr>
          <w:rFonts w:ascii="Times New Roman" w:hAnsi="Times New Roman" w:cs="Times New Roman"/>
          <w:sz w:val="24"/>
          <w:szCs w:val="24"/>
          <w:shd w:val="clear" w:color="auto" w:fill="FFFFFF"/>
        </w:rPr>
      </w:pPr>
      <w:r w:rsidRPr="00596FFA">
        <w:rPr>
          <w:rFonts w:ascii="Times New Roman" w:hAnsi="Times New Roman" w:cs="Times New Roman"/>
          <w:sz w:val="24"/>
          <w:szCs w:val="24"/>
          <w:shd w:val="clear" w:color="auto" w:fill="FFFFFF"/>
        </w:rPr>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shd w:val="clear" w:color="auto" w:fill="FFFFFF"/>
        </w:rPr>
        <w:t xml:space="preserve">9.2. </w:t>
      </w:r>
      <w:r w:rsidRPr="00596FFA">
        <w:rPr>
          <w:rFonts w:ascii="Times New Roman" w:hAnsi="Times New Roman" w:cs="Times New Roman"/>
          <w:sz w:val="24"/>
          <w:szCs w:val="24"/>
        </w:rPr>
        <w:t>Орган исполнительной власти субъекта Российской Федерации, уполномоченный в области охраны объектов культурного наследия, в течение двадцати пяти дней со дня поступления от органа или организации, уполномоченных в соответствии с Градостроительным кодексом РФ на выдачу разрешений на строительство, раздела проектной документации объекта капитального строительства, содержащего архитектурные решения, рассматривает указанный раздел проектной документации объекта капитального строительства и направляет в указанные орган или организацию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Направление органом или организацией, уполномоченными в соответствии с Градостроительным кодексом РФ на выдачу разрешений на строительство, указанного раздела проектной документации объекта капитального строительства в орган исполнительной власти субъекта Российской Федерации, уполномоченный в области охраны объектов культурного наследия, и направление органом исполнительной власти субъекта Российской Федерации, уполномоченным в области охраны объектов культурного наследия, указанных в настоящей части заключений в орган или организацию, уполномоченные в соответствии с Градостроительным кодексом РФ на выдачу разрешений на строительство, осуществляются в порядке межведомственного информационного взаимодействия.</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10.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по заявлению застройщика могут выдать разрешение на отдельные этапы строительства, реконструкции.</w:t>
      </w:r>
    </w:p>
    <w:p w:rsidR="00596FFA" w:rsidRPr="00596FFA" w:rsidRDefault="00596FFA" w:rsidP="00596FFA">
      <w:pPr>
        <w:pStyle w:val="aa"/>
        <w:ind w:firstLine="851"/>
        <w:jc w:val="both"/>
        <w:rPr>
          <w:rStyle w:val="affff2"/>
          <w:rFonts w:ascii="Times New Roman" w:hAnsi="Times New Roman" w:cs="Times New Roman"/>
          <w:sz w:val="24"/>
          <w:szCs w:val="24"/>
        </w:rPr>
      </w:pPr>
      <w:r w:rsidRPr="00596FFA">
        <w:rPr>
          <w:rFonts w:ascii="Times New Roman" w:hAnsi="Times New Roman" w:cs="Times New Roman"/>
          <w:sz w:val="24"/>
          <w:szCs w:val="24"/>
        </w:rPr>
        <w:t xml:space="preserve">10.1. </w:t>
      </w:r>
      <w:r w:rsidRPr="00596FFA">
        <w:rPr>
          <w:rStyle w:val="affff2"/>
          <w:rFonts w:ascii="Times New Roman" w:hAnsi="Times New Roman" w:cs="Times New Roman"/>
          <w:sz w:val="24"/>
          <w:szCs w:val="24"/>
        </w:rPr>
        <w:t>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 десятидневный срок со дня выдачи застройщику разрешения на строительство в границах приаэродромной территории представляет копию такого разрешения в уполномоченный Правительством Российской Федерации федеральный орган исполнительной власти.</w:t>
      </w:r>
    </w:p>
    <w:p w:rsidR="00596FFA" w:rsidRPr="00596FFA" w:rsidRDefault="00596FFA" w:rsidP="00596FFA">
      <w:pPr>
        <w:pStyle w:val="aa"/>
        <w:ind w:firstLine="851"/>
        <w:jc w:val="both"/>
        <w:rPr>
          <w:rStyle w:val="affff2"/>
          <w:rFonts w:ascii="Times New Roman" w:hAnsi="Times New Roman" w:cs="Times New Roman"/>
          <w:sz w:val="24"/>
          <w:szCs w:val="24"/>
        </w:rPr>
      </w:pPr>
      <w:r w:rsidRPr="00596FFA">
        <w:rPr>
          <w:rStyle w:val="affff2"/>
          <w:rFonts w:ascii="Times New Roman" w:hAnsi="Times New Roman" w:cs="Times New Roman"/>
          <w:sz w:val="24"/>
          <w:szCs w:val="24"/>
        </w:rPr>
        <w:t xml:space="preserve">10.2. Уполномоченный Правительством Российской Федерации федеральный орган исполнительной власти в тридцатидневный срок осуществляет проверку соответствия </w:t>
      </w:r>
      <w:r w:rsidRPr="00596FFA">
        <w:rPr>
          <w:rStyle w:val="affff2"/>
          <w:rFonts w:ascii="Times New Roman" w:hAnsi="Times New Roman" w:cs="Times New Roman"/>
          <w:sz w:val="24"/>
          <w:szCs w:val="24"/>
        </w:rPr>
        <w:lastRenderedPageBreak/>
        <w:t>выданного разрешения на строительство ограничениям использования объектов недвижимости, установленным на приаэродромной территории, и в случае выявления нарушения ограничений использования объектов недвижимости, установленных на приаэродромной территории, направляет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предписание о прекращении действия разрешения на строительство.</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 xml:space="preserve">11. </w:t>
      </w:r>
      <w:r w:rsidRPr="00596FFA">
        <w:rPr>
          <w:rStyle w:val="affff2"/>
          <w:rFonts w:ascii="Times New Roman" w:hAnsi="Times New Roman" w:cs="Times New Roman"/>
          <w:sz w:val="24"/>
          <w:szCs w:val="24"/>
        </w:rPr>
        <w:t>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отказывают в выдаче разрешения на строительство при отсутствии документов, предусмотренных </w:t>
      </w:r>
      <w:hyperlink r:id="rId137" w:anchor="dst2536" w:history="1">
        <w:r w:rsidRPr="00596FFA">
          <w:rPr>
            <w:rStyle w:val="affff2"/>
            <w:rFonts w:ascii="Times New Roman" w:hAnsi="Times New Roman" w:cs="Times New Roman"/>
            <w:sz w:val="24"/>
            <w:szCs w:val="24"/>
          </w:rPr>
          <w:t>частью 7</w:t>
        </w:r>
      </w:hyperlink>
      <w:r w:rsidRPr="00596FFA">
        <w:rPr>
          <w:rStyle w:val="affff2"/>
          <w:rFonts w:ascii="Times New Roman" w:hAnsi="Times New Roman" w:cs="Times New Roman"/>
          <w:sz w:val="24"/>
          <w:szCs w:val="24"/>
        </w:rPr>
        <w:t> настоящей статьи, или несоответствии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Неполучение или несвоевременное получение документов, запрошенных в соответствии с </w:t>
      </w:r>
      <w:hyperlink r:id="rId138" w:anchor="dst2518" w:history="1">
        <w:r w:rsidRPr="00596FFA">
          <w:rPr>
            <w:rStyle w:val="affff2"/>
            <w:rFonts w:ascii="Times New Roman" w:hAnsi="Times New Roman" w:cs="Times New Roman"/>
            <w:sz w:val="24"/>
            <w:szCs w:val="24"/>
          </w:rPr>
          <w:t>частью 7.1</w:t>
        </w:r>
      </w:hyperlink>
      <w:r w:rsidRPr="00596FFA">
        <w:rPr>
          <w:rStyle w:val="affff2"/>
          <w:rFonts w:ascii="Times New Roman" w:hAnsi="Times New Roman" w:cs="Times New Roman"/>
          <w:sz w:val="24"/>
          <w:szCs w:val="24"/>
        </w:rPr>
        <w:t> настоящей статьи, не может являться основанием для отказа в выдаче разрешения на строительство. В случае, предусмотренном </w:t>
      </w:r>
      <w:hyperlink r:id="rId139" w:anchor="dst2546" w:history="1">
        <w:r w:rsidRPr="00596FFA">
          <w:rPr>
            <w:rStyle w:val="affff2"/>
            <w:rFonts w:ascii="Times New Roman" w:hAnsi="Times New Roman" w:cs="Times New Roman"/>
            <w:sz w:val="24"/>
            <w:szCs w:val="24"/>
          </w:rPr>
          <w:t>частью 9.1</w:t>
        </w:r>
      </w:hyperlink>
      <w:r w:rsidRPr="00596FFA">
        <w:rPr>
          <w:rStyle w:val="affff2"/>
          <w:rFonts w:ascii="Times New Roman" w:hAnsi="Times New Roman" w:cs="Times New Roman"/>
          <w:sz w:val="24"/>
          <w:szCs w:val="24"/>
        </w:rPr>
        <w:t> настоящей статьи,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основанием для отказа в выдаче разрешения на строительство также является отсутствие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(за исключением случая принятия решения о самостоятельном осуществлении комплексного развития территории).</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12. Отказ в выдаче разрешения на строительство может быть оспорен застройщиком в судебном порядке.</w:t>
      </w:r>
    </w:p>
    <w:p w:rsidR="00596FFA" w:rsidRPr="00596FFA" w:rsidRDefault="00596FFA" w:rsidP="00596FFA">
      <w:pPr>
        <w:pStyle w:val="aa"/>
        <w:ind w:firstLine="851"/>
        <w:jc w:val="both"/>
        <w:rPr>
          <w:rStyle w:val="affff2"/>
          <w:rFonts w:ascii="Times New Roman" w:hAnsi="Times New Roman" w:cs="Times New Roman"/>
          <w:sz w:val="24"/>
          <w:szCs w:val="24"/>
        </w:rPr>
      </w:pPr>
      <w:r w:rsidRPr="00596FFA">
        <w:rPr>
          <w:rFonts w:ascii="Times New Roman" w:hAnsi="Times New Roman" w:cs="Times New Roman"/>
          <w:sz w:val="24"/>
          <w:szCs w:val="24"/>
        </w:rPr>
        <w:t xml:space="preserve">13. </w:t>
      </w:r>
      <w:r w:rsidRPr="00596FFA">
        <w:rPr>
          <w:rStyle w:val="affff2"/>
          <w:rFonts w:ascii="Times New Roman" w:hAnsi="Times New Roman" w:cs="Times New Roman"/>
          <w:sz w:val="24"/>
          <w:szCs w:val="24"/>
        </w:rPr>
        <w:t xml:space="preserve">Выдача разрешения на строительство осуществляется уполномоченными на выдачу разрешения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без взимания платы. В течение трех дней со дня выдачи разрешения на строительство указанные органы, Государственная корпорация по атомной энергии "Росатом" или Государственная корпорация по космической деятельности "Роскосмос" направляют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w:t>
      </w:r>
      <w:r w:rsidRPr="00596FFA">
        <w:rPr>
          <w:rStyle w:val="affff2"/>
          <w:rFonts w:ascii="Times New Roman" w:hAnsi="Times New Roman" w:cs="Times New Roman"/>
          <w:sz w:val="24"/>
          <w:szCs w:val="24"/>
        </w:rPr>
        <w:lastRenderedPageBreak/>
        <w:t>строительства, указанных в </w:t>
      </w:r>
      <w:hyperlink r:id="rId140" w:anchor="dst3118" w:history="1">
        <w:r w:rsidRPr="00596FFA">
          <w:rPr>
            <w:rStyle w:val="affff2"/>
            <w:rFonts w:ascii="Times New Roman" w:hAnsi="Times New Roman" w:cs="Times New Roman"/>
            <w:sz w:val="24"/>
            <w:szCs w:val="24"/>
          </w:rPr>
          <w:t>пункте 5.1 статьи 6</w:t>
        </w:r>
      </w:hyperlink>
      <w:r w:rsidRPr="00596FFA">
        <w:rPr>
          <w:rStyle w:val="affff2"/>
          <w:rFonts w:ascii="Times New Roman" w:hAnsi="Times New Roman" w:cs="Times New Roman"/>
          <w:sz w:val="24"/>
          <w:szCs w:val="24"/>
        </w:rPr>
        <w:t> Градостроительного кодекса РФ,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13.1. В случаях, предусмотренных пунктом 9 части 7 настоящей статьи, в течение трех рабочих дней со дня выдачи разрешения на строительство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14. Форма разрешения на строительство устанавливается уполномоченным Правительством Российской Федерации федеральным органом исполнительной власти.</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15. Выдача разрешения на строительство не требуется в случае:</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земельном участке, предоставленном для ведения садоводства;</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1.1) строительства, реконструкции объектов индивидуального жилищного строительства;</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2) строительства, реконструкции объектов, не являющихся объектами капитального строительства;</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3) строительства на земельном участке строений и сооружений вспомогательного использования;</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4.1) капитального ремонта объектов капитального строительства;</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4.3) строительства, реконструкции посольств, консульств и представительств Российской Федерации за рубежом;</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4.4) строительства, реконструкции объектов, предназначенных для транспортировки природного газа под давлением до 0,6 мегапаскаля включительно;</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4.5) размещения</w:t>
      </w:r>
      <w:r w:rsidRPr="00596FFA">
        <w:rPr>
          <w:rFonts w:ascii="Times New Roman" w:hAnsi="Times New Roman" w:cs="Times New Roman"/>
          <w:sz w:val="24"/>
          <w:szCs w:val="24"/>
          <w:shd w:val="clear" w:color="auto" w:fill="FFFFFF"/>
        </w:rPr>
        <w:t xml:space="preserve"> антенных опор (мачт и башен) высотой до 50 метров, предназначенных для размещения средств связи;</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5) иных случаях, если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 xml:space="preserve">16.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разрешение на строительство, в течение пяти рабочих дней со дня выдачи такого разрешения обеспечивают (в том числе с использованием единой системы </w:t>
      </w:r>
      <w:r w:rsidRPr="00596FFA">
        <w:rPr>
          <w:rFonts w:ascii="Times New Roman" w:hAnsi="Times New Roman" w:cs="Times New Roman"/>
          <w:sz w:val="24"/>
          <w:szCs w:val="24"/>
        </w:rPr>
        <w:lastRenderedPageBreak/>
        <w:t xml:space="preserve">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городских округов сведений, документов, материалов, указанных в </w:t>
      </w:r>
      <w:r w:rsidRPr="00596FFA">
        <w:rPr>
          <w:rFonts w:ascii="Times New Roman" w:hAnsi="Times New Roman" w:cs="Times New Roman"/>
          <w:bCs/>
          <w:sz w:val="24"/>
          <w:szCs w:val="24"/>
        </w:rPr>
        <w:t>пунктах 3.1 - 3.3</w:t>
      </w:r>
      <w:r w:rsidRPr="00596FFA">
        <w:rPr>
          <w:rFonts w:ascii="Times New Roman" w:hAnsi="Times New Roman" w:cs="Times New Roman"/>
          <w:sz w:val="24"/>
          <w:szCs w:val="24"/>
        </w:rPr>
        <w:t xml:space="preserve"> и </w:t>
      </w:r>
      <w:r w:rsidRPr="00596FFA">
        <w:rPr>
          <w:rFonts w:ascii="Times New Roman" w:hAnsi="Times New Roman" w:cs="Times New Roman"/>
          <w:bCs/>
          <w:sz w:val="24"/>
          <w:szCs w:val="24"/>
        </w:rPr>
        <w:t>6 части 5 статьи 56</w:t>
      </w:r>
      <w:r w:rsidRPr="00596FFA">
        <w:rPr>
          <w:rFonts w:ascii="Times New Roman" w:hAnsi="Times New Roman" w:cs="Times New Roman"/>
          <w:sz w:val="24"/>
          <w:szCs w:val="24"/>
        </w:rPr>
        <w:t xml:space="preserve"> Градостроительного кодекса Российской Федерации.</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17.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 частью 10 настоящей статьи. Разрешение на индивидуальное жилищное строительство выдается на десять лет.</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18.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частью 18.1 настоящей статьи.</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18.1. Действие разрешения на строительство прекращается на основании решения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Государственной корпорации по атомной энергии "Росатом" или Государственной корпорации по космической деятельности "Роскосмос" в случае:</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1.1) 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на основании несоответствия разрешения на строительство ограничениям использования объектов недвижимости, установленным на приаэродромной территории;</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2) отказа от права собственности и иных прав на земельные участки;</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3) расторжения договора аренды и иных договоров, на основании которых у граждан и юридических лиц возникли права на земельные участки;</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 xml:space="preserve">18.2.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недрами по основаниям, указанным в части 18.1 настоящей статьи. </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18.3. Органы, уполномоченные на предоставление сведений из Единого государственного реестра недвижимости, предоставляют сведения о государственной регистрации прекращения прав на земельные участки по основаниям, указанным в пунктах  1 - 3 части 18.1 настоящей статьи, посредством обеспечения доступа органам государственной власти и органам местного самоуправления к информационному ресурсу, содержащему сведения Единого государственного реестра недвижимости.</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18.4.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принимается также решение о прекращении действия разрешения на строительство в срок, указанный в части 18.2 настоящей статьи, при получении одного из следующих документов:</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lastRenderedPageBreak/>
        <w:t>1) 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2) 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18.5.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18.6. В случае образования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18.7.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Градостроительным кодексом Российской Федерации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18.8. В случае, если земельные участки были образованы в границах зоны размещения линейного объекта, предусмотренной проектом планировки территории, и 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18.9.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18.10. Лица, указанные в частях 18.5 - 18.7 и 18.9 настоящей статьи, обязаны уведомить в письменной форме о переходе к ним прав на земельные участки, права пользования недрами, об образовании земельного участка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с указанием реквизитов:</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1) правоустанавливающих документов на такие земельные участки в случае, указанном в части 18.5 настоящей статьи;</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2) решения об образовании земельных участков в случаях, предусмотренных частями 18.6 и 18.7 настоящей статьи,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lastRenderedPageBreak/>
        <w:t>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18.7 настоящей статьи;</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4) решения о предоставлении права пользования недрами и решения о переоформлении лицензии на право пользования недрами в случае, предусмотренном частью 18.9 настоящей статьи.</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18.11. Лица, указанные в частях 18.5 - 18.7 и 18.9 настоящей статьи, вправе одновременно с уведомлением о переходе к ним прав на земельные участки, права пользования недрами, об образовании земельного участка представить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копии документов, предусмотренных пунктами 1 - 4 части 18.10 настоящей статьи.</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18.12. В случае, если документы, предусмотренные пунктами 1 - 4 части 18.10 настоящей статьи, не представлены заявителем,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обязаны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18.13. В случае,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обязано представить лицо, указанное в части 18.5 настоящей статьи.</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18.14. В срок не более чем семь рабочих дней со дня получения уведомления, указанного в части 18.10 настоящей статьи, или со дня получения заявления застройщика о внесении изменений в разрешение на строительство (в том числе в связи с необходимостью продления срока действия разрешения на строительство)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принимают решение о внесении изменений в разрешение на строительство или об отказе во внесении изменений в такое разрешение с указанием причин отказа.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необходимы документы, предусмотренные частью 7 настоящей статьи. Представление указанных документов осуществляется по правилам, установленным частями 7.1 и 7.2 настоящей статьи.</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18.15. Основанием для отказа во внесении изменений в разрешение на строительство является:</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пунктами 1 - 4 части 18.10 настоящей статьи, или отсутствие правоустанавливающего документа на земельный участок в случае, указанном в части 18.13 настоящей статьи, либо отсутствие документов, предусмотренных частью 7 настоящей статьи,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lastRenderedPageBreak/>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частью 18.7 настоящей статьи. При этом градостроительный план земельного участка должен быть выдан не ранее чем за три года до дня направления уведомления, указанного в части 18.10 настоящей статьи;</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частью 18.7 настоящей статьи,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596FFA" w:rsidRPr="00596FFA" w:rsidRDefault="00596FFA" w:rsidP="00596FFA">
      <w:pPr>
        <w:pStyle w:val="aa"/>
        <w:ind w:firstLine="851"/>
        <w:jc w:val="both"/>
        <w:rPr>
          <w:rStyle w:val="affff2"/>
          <w:rFonts w:ascii="Times New Roman" w:hAnsi="Times New Roman" w:cs="Times New Roman"/>
          <w:sz w:val="24"/>
          <w:szCs w:val="24"/>
        </w:rPr>
      </w:pPr>
      <w:r w:rsidRPr="00596FFA">
        <w:rPr>
          <w:rFonts w:ascii="Times New Roman" w:hAnsi="Times New Roman" w:cs="Times New Roman"/>
          <w:sz w:val="24"/>
          <w:szCs w:val="24"/>
        </w:rPr>
        <w:t xml:space="preserve">7) </w:t>
      </w:r>
      <w:r w:rsidRPr="00596FFA">
        <w:rPr>
          <w:rStyle w:val="affff2"/>
          <w:rFonts w:ascii="Times New Roman" w:hAnsi="Times New Roman" w:cs="Times New Roman"/>
          <w:sz w:val="24"/>
          <w:szCs w:val="24"/>
        </w:rPr>
        <w:t>наличие у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Государственной корпорации по атомной энергии "Росатом" или Государственной корпорации по космической деятельности "Роскосмос"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w:t>
      </w:r>
      <w:hyperlink r:id="rId141" w:anchor="dst2621" w:history="1">
        <w:r w:rsidRPr="00596FFA">
          <w:rPr>
            <w:rStyle w:val="affff2"/>
            <w:rFonts w:ascii="Times New Roman" w:hAnsi="Times New Roman" w:cs="Times New Roman"/>
            <w:sz w:val="24"/>
            <w:szCs w:val="24"/>
          </w:rPr>
          <w:t>части 5 статьи 52</w:t>
        </w:r>
      </w:hyperlink>
      <w:r w:rsidRPr="00596FFA">
        <w:rPr>
          <w:rStyle w:val="affff2"/>
          <w:rFonts w:ascii="Times New Roman" w:hAnsi="Times New Roman" w:cs="Times New Roman"/>
          <w:sz w:val="24"/>
          <w:szCs w:val="24"/>
        </w:rPr>
        <w:t> настоящего Кодекса, в случае, если внесение изменений в разрешение на строительство связано с продлением срока действия разрешения на строительство. В этом случае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обязаны запросить такую информацию в 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lastRenderedPageBreak/>
        <w:t>18.16. 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указанные органы, организация, государственная корпорация уведомляют о таком решении или таких изменениях:</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1)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разрешения на строительство которого прекращено или в разрешение на строительство которого внесено изменение;</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2) орган регистрации прав;</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3) застройщика в случае внесения изменений в разрешение на строительство.</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18.17. В случае, если разрешение на строительство выдано обладателю сервитута, публичного сервитута, при образовании земельных участков в границах сервитута, публичного сервитута, переходе прав на такие земельные участки действие указанного разрешения сохраняется.</w:t>
      </w:r>
    </w:p>
    <w:p w:rsidR="00596FFA" w:rsidRPr="00596FFA" w:rsidRDefault="00596FFA" w:rsidP="00596FFA">
      <w:pPr>
        <w:pStyle w:val="aa"/>
        <w:ind w:firstLine="851"/>
        <w:jc w:val="both"/>
        <w:rPr>
          <w:rFonts w:ascii="Times New Roman" w:hAnsi="Times New Roman" w:cs="Times New Roman"/>
          <w:sz w:val="24"/>
          <w:szCs w:val="24"/>
        </w:rPr>
      </w:pPr>
      <w:r w:rsidRPr="00596FFA">
        <w:rPr>
          <w:rFonts w:ascii="Times New Roman" w:hAnsi="Times New Roman" w:cs="Times New Roman"/>
          <w:sz w:val="24"/>
          <w:szCs w:val="24"/>
        </w:rPr>
        <w:t>19.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p w:rsidR="00596FFA" w:rsidRPr="00596FFA" w:rsidRDefault="00596FFA" w:rsidP="00596FFA">
      <w:pPr>
        <w:widowControl w:val="0"/>
        <w:spacing w:after="0" w:line="240" w:lineRule="auto"/>
        <w:ind w:firstLine="709"/>
        <w:jc w:val="both"/>
        <w:rPr>
          <w:rFonts w:ascii="Times New Roman" w:hAnsi="Times New Roman" w:cs="Times New Roman"/>
        </w:rPr>
      </w:pPr>
    </w:p>
    <w:p w:rsidR="00596FFA" w:rsidRPr="00596FFA" w:rsidRDefault="00596FFA" w:rsidP="00596FFA">
      <w:pPr>
        <w:widowControl w:val="0"/>
        <w:spacing w:after="0" w:line="240" w:lineRule="auto"/>
        <w:ind w:firstLine="709"/>
        <w:jc w:val="both"/>
        <w:outlineLvl w:val="0"/>
        <w:rPr>
          <w:rFonts w:ascii="Times New Roman" w:hAnsi="Times New Roman" w:cs="Times New Roman"/>
          <w:b/>
        </w:rPr>
      </w:pPr>
      <w:r w:rsidRPr="00596FFA">
        <w:rPr>
          <w:rFonts w:ascii="Times New Roman" w:hAnsi="Times New Roman" w:cs="Times New Roman"/>
          <w:b/>
        </w:rPr>
        <w:t>Статья 26.1. Уведомление о планируемых строительстве или реконструкции объекта индивидуального жилищного строительства или садового дома</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w:t>
      </w:r>
      <w:bookmarkStart w:id="152" w:name="dst100094"/>
      <w:bookmarkEnd w:id="152"/>
      <w:r w:rsidRPr="00596FFA">
        <w:rPr>
          <w:rFonts w:ascii="Times New Roman" w:hAnsi="Times New Roman" w:cs="Times New Roman"/>
        </w:rPr>
        <w:t>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153" w:name="dst100095"/>
      <w:bookmarkEnd w:id="153"/>
      <w:r w:rsidRPr="00596FFA">
        <w:rPr>
          <w:rFonts w:ascii="Times New Roman" w:hAnsi="Times New Roman" w:cs="Times New Roman"/>
        </w:rPr>
        <w:t>1) фамилия, имя, отчество (при наличии), место жительства застройщика, реквизиты документа, удостоверяющего личность (для физического лица);</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154" w:name="dst100096"/>
      <w:bookmarkEnd w:id="154"/>
      <w:r w:rsidRPr="00596FFA">
        <w:rPr>
          <w:rFonts w:ascii="Times New Roman" w:hAnsi="Times New Roman" w:cs="Times New Roman"/>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155" w:name="dst100097"/>
      <w:bookmarkEnd w:id="155"/>
      <w:r w:rsidRPr="00596FFA">
        <w:rPr>
          <w:rFonts w:ascii="Times New Roman" w:hAnsi="Times New Roman" w:cs="Times New Roman"/>
        </w:rPr>
        <w:t>3) кадастровый номер земельного участка (при его наличии), адрес или описание местоположения земельного участка;</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156" w:name="dst100098"/>
      <w:bookmarkEnd w:id="156"/>
      <w:r w:rsidRPr="00596FFA">
        <w:rPr>
          <w:rFonts w:ascii="Times New Roman" w:hAnsi="Times New Roman" w:cs="Times New Roman"/>
        </w:rPr>
        <w:t>4) сведения о праве застройщика на земельный участок, а также сведения о наличии прав иных лиц на земельный участок (при наличии таких лиц);</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157" w:name="dst100099"/>
      <w:bookmarkEnd w:id="157"/>
      <w:r w:rsidRPr="00596FFA">
        <w:rPr>
          <w:rFonts w:ascii="Times New Roman" w:hAnsi="Times New Roman" w:cs="Times New Roman"/>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158" w:name="dst100100"/>
      <w:bookmarkEnd w:id="158"/>
      <w:r w:rsidRPr="00596FFA">
        <w:rPr>
          <w:rFonts w:ascii="Times New Roman" w:hAnsi="Times New Roman" w:cs="Times New Roman"/>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159" w:name="dst100101"/>
      <w:bookmarkEnd w:id="159"/>
      <w:r w:rsidRPr="00596FFA">
        <w:rPr>
          <w:rFonts w:ascii="Times New Roman" w:hAnsi="Times New Roman" w:cs="Times New Roman"/>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160" w:name="dst100102"/>
      <w:bookmarkEnd w:id="160"/>
      <w:r w:rsidRPr="00596FFA">
        <w:rPr>
          <w:rFonts w:ascii="Times New Roman" w:hAnsi="Times New Roman" w:cs="Times New Roman"/>
        </w:rPr>
        <w:t>8) почтовый адрес и (или) адрес электронной почты для связи с застройщиком;</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161" w:name="dst100103"/>
      <w:bookmarkEnd w:id="161"/>
      <w:r w:rsidRPr="00596FFA">
        <w:rPr>
          <w:rFonts w:ascii="Times New Roman" w:hAnsi="Times New Roman" w:cs="Times New Roman"/>
        </w:rPr>
        <w:t>9) способ направления застройщику уведомлений, предусмотренных пунктом 2 части 7 и пунктом 3 части 8 статьи 51.1 Градостроительного кодекса Российской Федерации.</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162" w:name="dst100104"/>
      <w:bookmarkEnd w:id="162"/>
      <w:r w:rsidRPr="00596FFA">
        <w:rPr>
          <w:rFonts w:ascii="Times New Roman" w:hAnsi="Times New Roman" w:cs="Times New Roman"/>
        </w:rPr>
        <w:t xml:space="preserve">2. 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w:t>
      </w:r>
      <w:r w:rsidRPr="00596FFA">
        <w:rPr>
          <w:rFonts w:ascii="Times New Roman" w:hAnsi="Times New Roman" w:cs="Times New Roman"/>
        </w:rPr>
        <w:lastRenderedPageBreak/>
        <w:t>политики и нормативно-правовому регулированию в сфере строительства, архитектуры, градостроительства.</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163" w:name="dst100105"/>
      <w:bookmarkEnd w:id="163"/>
      <w:r w:rsidRPr="00596FFA">
        <w:rPr>
          <w:rFonts w:ascii="Times New Roman" w:hAnsi="Times New Roman" w:cs="Times New Roman"/>
        </w:rPr>
        <w:t>3. К уведомлению о планируемом строительстве прилагаются:</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164" w:name="dst100106"/>
      <w:bookmarkEnd w:id="164"/>
      <w:r w:rsidRPr="00596FFA">
        <w:rPr>
          <w:rFonts w:ascii="Times New Roman" w:hAnsi="Times New Roman" w:cs="Times New Roman"/>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165" w:name="dst100107"/>
      <w:bookmarkEnd w:id="165"/>
      <w:r w:rsidRPr="00596FFA">
        <w:rPr>
          <w:rFonts w:ascii="Times New Roman" w:hAnsi="Times New Roman" w:cs="Times New Roman"/>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166" w:name="dst100108"/>
      <w:bookmarkEnd w:id="166"/>
      <w:r w:rsidRPr="00596FFA">
        <w:rPr>
          <w:rFonts w:ascii="Times New Roman" w:hAnsi="Times New Roman" w:cs="Times New Roman"/>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167" w:name="dst100109"/>
      <w:bookmarkEnd w:id="167"/>
      <w:r w:rsidRPr="00596FFA">
        <w:rPr>
          <w:rFonts w:ascii="Times New Roman" w:hAnsi="Times New Roman" w:cs="Times New Roman"/>
        </w:rPr>
        <w:t>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 настоящей статьи.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168" w:name="dst100110"/>
      <w:bookmarkEnd w:id="168"/>
      <w:r w:rsidRPr="00596FFA">
        <w:rPr>
          <w:rFonts w:ascii="Times New Roman" w:hAnsi="Times New Roman" w:cs="Times New Roman"/>
        </w:rPr>
        <w:t>4. Документы (их копии или сведения, содержащиеся в них), указанные в пункте 1 части 3 настоящей статьи, запрашиваются органами, указанными в абзаце первом части 1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органов, указанных в абзаце первом части 1 настоящей статьи, документы (их копии или сведения, содержащиеся в них), указанные в пункте 1 части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169" w:name="dst100111"/>
      <w:bookmarkEnd w:id="169"/>
      <w:r w:rsidRPr="00596FFA">
        <w:rPr>
          <w:rFonts w:ascii="Times New Roman" w:hAnsi="Times New Roman" w:cs="Times New Roman"/>
        </w:rPr>
        <w:t>5. В случае отсутствия в уведомлении о планируемом строительстве сведений, предусмотренных частью 1 настоящей статьи, или документов, предусмотренных пунктами 2 - 4 части 3 настоящей статьи,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170" w:name="dst100112"/>
      <w:bookmarkEnd w:id="170"/>
      <w:r w:rsidRPr="00596FFA">
        <w:rPr>
          <w:rFonts w:ascii="Times New Roman" w:hAnsi="Times New Roman" w:cs="Times New Roman"/>
        </w:rPr>
        <w:t>6. Уполномоченные на выдачу разрешений на строительство орган администрации муниципального образования Кошехабльский район в течение семи рабочих дней со дня поступления уведомления о планируемом строительстве, за исключением случая, предусмотренного частью 8 статьи 51.1 Градостроительного кодекса Российской Федерации:</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171" w:name="dst100114"/>
      <w:bookmarkEnd w:id="171"/>
      <w:r w:rsidRPr="00596FFA">
        <w:rPr>
          <w:rFonts w:ascii="Times New Roman" w:hAnsi="Times New Roman" w:cs="Times New Roman"/>
        </w:rPr>
        <w:t xml:space="preserve">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w:t>
      </w:r>
      <w:r w:rsidRPr="00596FFA">
        <w:rPr>
          <w:rFonts w:ascii="Times New Roman" w:hAnsi="Times New Roman" w:cs="Times New Roman"/>
        </w:rPr>
        <w:lastRenderedPageBreak/>
        <w:t>иным законодательством Российской Федерации;</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172" w:name="dst100115"/>
      <w:bookmarkEnd w:id="172"/>
      <w:r w:rsidRPr="00596FFA">
        <w:rPr>
          <w:rFonts w:ascii="Times New Roman" w:hAnsi="Times New Roman" w:cs="Times New Roman"/>
        </w:rPr>
        <w:t>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Формы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173" w:name="dst100113"/>
      <w:bookmarkEnd w:id="173"/>
      <w:r w:rsidRPr="00596FFA">
        <w:rPr>
          <w:rFonts w:ascii="Times New Roman" w:hAnsi="Times New Roman" w:cs="Times New Roman"/>
        </w:rPr>
        <w:t>7.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174" w:name="dst100122"/>
      <w:bookmarkEnd w:id="174"/>
      <w:r w:rsidRPr="00596FFA">
        <w:rPr>
          <w:rFonts w:ascii="Times New Roman" w:hAnsi="Times New Roman" w:cs="Times New Roman"/>
        </w:rPr>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уведомления о планируемом строительстве;</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175" w:name="dst100123"/>
      <w:bookmarkEnd w:id="175"/>
      <w:r w:rsidRPr="00596FFA">
        <w:rPr>
          <w:rFonts w:ascii="Times New Roman" w:hAnsi="Times New Roman" w:cs="Times New Roman"/>
        </w:rP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176" w:name="dst100124"/>
      <w:bookmarkEnd w:id="176"/>
      <w:r w:rsidRPr="00596FFA">
        <w:rPr>
          <w:rFonts w:ascii="Times New Roman" w:hAnsi="Times New Roman" w:cs="Times New Roman"/>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177" w:name="dst100116"/>
      <w:bookmarkEnd w:id="177"/>
      <w:r w:rsidRPr="00596FFA">
        <w:rPr>
          <w:rFonts w:ascii="Times New Roman" w:hAnsi="Times New Roman" w:cs="Times New Roman"/>
        </w:rPr>
        <w:t>8. 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Градостроительным кодексом Российской Федерации,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178" w:name="dst100120"/>
      <w:bookmarkEnd w:id="178"/>
      <w:r w:rsidRPr="00596FFA">
        <w:rPr>
          <w:rFonts w:ascii="Times New Roman" w:hAnsi="Times New Roman" w:cs="Times New Roman"/>
        </w:rPr>
        <w:t xml:space="preserve">9. </w:t>
      </w:r>
      <w:bookmarkStart w:id="179" w:name="dst100121"/>
      <w:bookmarkEnd w:id="179"/>
      <w:r w:rsidRPr="00596FFA">
        <w:rPr>
          <w:rFonts w:ascii="Times New Roman" w:hAnsi="Times New Roman" w:cs="Times New Roman"/>
        </w:rPr>
        <w:t xml:space="preserve">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сроки, указанные в части 7 или пункте 3 части 8 статьи 51.1 Градостроительного кодекса Российской Федерации, также направляет, в том числе с использованием единой системы межведомственного электронного взаимодействия и подключаемых к ней региональных систем </w:t>
      </w:r>
      <w:r w:rsidRPr="00596FFA">
        <w:rPr>
          <w:rFonts w:ascii="Times New Roman" w:hAnsi="Times New Roman" w:cs="Times New Roman"/>
        </w:rPr>
        <w:lastRenderedPageBreak/>
        <w:t>межведомственного электронного взаимодействия,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180" w:name="dst100128"/>
      <w:bookmarkEnd w:id="180"/>
      <w:r w:rsidRPr="00596FFA">
        <w:rPr>
          <w:rFonts w:ascii="Times New Roman" w:hAnsi="Times New Roman" w:cs="Times New Roman"/>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 пунктом 1 части 10 статьи 51.1 Градостроительного кодекса Российской Федерации;</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181" w:name="dst100129"/>
      <w:bookmarkEnd w:id="181"/>
      <w:r w:rsidRPr="00596FFA">
        <w:rPr>
          <w:rFonts w:ascii="Times New Roman" w:hAnsi="Times New Roman" w:cs="Times New Roman"/>
        </w:rPr>
        <w:t>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 пунктом 2 или 3 части 10 статьи 51.1 Градостроительного кодекса Российской Федерации;</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182" w:name="dst100130"/>
      <w:bookmarkEnd w:id="182"/>
      <w:r w:rsidRPr="00596FFA">
        <w:rPr>
          <w:rFonts w:ascii="Times New Roman" w:hAnsi="Times New Roman" w:cs="Times New Roman"/>
        </w:rPr>
        <w:t>3) в орган исполнительной власти субъекта Российской Федерации, уполномоченный в области охраны объектов культурного наследия, в случае направления указанного уведомления по основанию, предусмотренному пунктом 4 части 10 статьи 51.1 Градостроительного кодекса Российской Федерации.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10. 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либо не направление указанными органами в срок, предусмотренный частью 7 или пунктом 3 части 8 статьи 51.1 Градостроительного кодекса Российской Федерации,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считается согласованием указанными органами 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планируемом строительстве, в течение десяти лет со дня направления застройщиком такого уведомления о планируемом строительстве в соответствии с частью 1 настоящей статьи. Данное право сохраняется при переходе прав на земельный участок и объект индивидуального жилищного строительства или садовый дом, за исключением случаев, предусмотренных пунктами 1 - 3 части 21.1 статьи 51 настоящего Кодекса. При этом направление нового уведомления о планируемом строительстве не требуется.</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183" w:name="dst100125"/>
      <w:bookmarkStart w:id="184" w:name="dst100126"/>
      <w:bookmarkEnd w:id="183"/>
      <w:bookmarkEnd w:id="184"/>
      <w:r w:rsidRPr="00596FFA">
        <w:rPr>
          <w:rFonts w:ascii="Times New Roman" w:hAnsi="Times New Roman" w:cs="Times New Roman"/>
        </w:rPr>
        <w:t xml:space="preserve">11. </w:t>
      </w:r>
      <w:bookmarkStart w:id="185" w:name="dst100127"/>
      <w:bookmarkEnd w:id="185"/>
      <w:r w:rsidRPr="00596FFA">
        <w:rPr>
          <w:rFonts w:ascii="Times New Roman" w:hAnsi="Times New Roman" w:cs="Times New Roman"/>
        </w:rPr>
        <w:t>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 части 1 настоящей статьи, уведомление об этом в уполномоченные на выдачу разрешений на строительство администрацию муниципального образования Кошехабльский район с указанием изменяемых параметров. Рассмотрение указанного уведомления осуществляется в соответствии с частями 4 - 13 статьи 51.1 Градостроительного кодекса Российской Федерации. Форма 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12. В случае получения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уполномоченного на выдачу разрешений на строительство органа местного самоуправления либо не направления указанными органами в срок, предусмотренный частью 7 или пунктом 3 части 8 статьи 51.1 Градостроительного кодекса Российской Федерации,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убытки, причиненные застройщику сносом или приведением в соответствие с установленными требованиями объекта индивидуального жилищного строительства или садового дома, построенных или реконструированных в соответствии с параметрами, указанными в уведомлении о планируемом </w:t>
      </w:r>
      <w:r w:rsidRPr="00596FFA">
        <w:rPr>
          <w:rFonts w:ascii="Times New Roman" w:hAnsi="Times New Roman" w:cs="Times New Roman"/>
        </w:rPr>
        <w:lastRenderedPageBreak/>
        <w:t>строительстве, в связи с признанием таких объекта индивидуального жилищного строительства или садового дома самовольной постройкой вследствие несоответствия их параметров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 либо вследствие недопустимости размещения таких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 в полном объеме подлежат возмещению за счет соответственно казны Российской Федерации, казны субъекта Российской Федерации, казны муниципального образования при условии, что судом будет установлена вина должностного лица органа государственной власти или органа местного самоуправления, направившего застройщику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 исполнившего обязанности по направлению в срок, предусмотренный частью 7 или пунктом 3 части 8 статьи 51.1 Градостроительного кодекса Российской Федерации,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596FFA" w:rsidRPr="00596FFA" w:rsidRDefault="00596FFA" w:rsidP="00596FFA">
      <w:pPr>
        <w:widowControl w:val="0"/>
        <w:spacing w:after="0" w:line="240" w:lineRule="auto"/>
        <w:ind w:firstLine="709"/>
        <w:jc w:val="both"/>
        <w:outlineLvl w:val="0"/>
        <w:rPr>
          <w:rFonts w:ascii="Times New Roman" w:hAnsi="Times New Roman" w:cs="Times New Roman"/>
          <w:b/>
        </w:rPr>
      </w:pPr>
      <w:bookmarkStart w:id="186" w:name="dst100131"/>
      <w:bookmarkEnd w:id="186"/>
    </w:p>
    <w:p w:rsidR="00596FFA" w:rsidRPr="00596FFA" w:rsidRDefault="00596FFA" w:rsidP="00596FFA">
      <w:pPr>
        <w:widowControl w:val="0"/>
        <w:spacing w:after="0" w:line="240" w:lineRule="auto"/>
        <w:ind w:firstLine="709"/>
        <w:jc w:val="both"/>
        <w:rPr>
          <w:rFonts w:ascii="Times New Roman" w:hAnsi="Times New Roman" w:cs="Times New Roman"/>
          <w:b/>
        </w:rPr>
      </w:pPr>
      <w:r w:rsidRPr="00596FFA">
        <w:rPr>
          <w:rFonts w:ascii="Times New Roman" w:hAnsi="Times New Roman" w:cs="Times New Roman"/>
          <w:b/>
        </w:rPr>
        <w:t>Статья 27. Выдача разрешения на ввод объекта в эксплуатацию</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 xml:space="preserve">2. </w:t>
      </w:r>
      <w:r w:rsidRPr="00596FFA">
        <w:rPr>
          <w:rFonts w:ascii="Times New Roman" w:hAnsi="Times New Roman" w:cs="Times New Roman"/>
          <w:sz w:val="24"/>
          <w:szCs w:val="24"/>
          <w:shd w:val="clear" w:color="auto" w:fill="FFFFFF"/>
        </w:rPr>
        <w:t>Для ввода объекта в эксплуатацию застройщик </w:t>
      </w:r>
      <w:r w:rsidRPr="00596FFA">
        <w:rPr>
          <w:rFonts w:ascii="Times New Roman" w:hAnsi="Times New Roman" w:cs="Times New Roman"/>
          <w:sz w:val="24"/>
          <w:szCs w:val="24"/>
        </w:rPr>
        <w:t>обращается</w:t>
      </w:r>
      <w:r w:rsidRPr="00596FFA">
        <w:rPr>
          <w:rFonts w:ascii="Times New Roman" w:hAnsi="Times New Roman" w:cs="Times New Roman"/>
          <w:sz w:val="24"/>
          <w:szCs w:val="24"/>
          <w:shd w:val="clear" w:color="auto" w:fill="FFFFFF"/>
        </w:rPr>
        <w:t>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выдавшие разрешение на строительство, непосредственно или через многофункциональный центр с заявлением о выдаче разрешения на ввод объекта в эксплуатацию. Застройщики, наименования которых содержат слова "специализированный застройщик", также могут обратиться с указанным заявлением с использованием единой информационной системы жилищного строительства, за исключением случаев, если в соответствии с нормативным правовым актом субъекта Российской Федерации выдача разрешения на ввод объекта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3. Для принятия решения о выдаче разрешения на ввод объекта в эксплуатацию необходимы следующие документы:</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 xml:space="preserve">2)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w:t>
      </w:r>
      <w:r w:rsidRPr="00596FFA">
        <w:rPr>
          <w:rFonts w:ascii="Times New Roman" w:hAnsi="Times New Roman" w:cs="Times New Roman"/>
          <w:sz w:val="24"/>
          <w:szCs w:val="24"/>
        </w:rPr>
        <w:lastRenderedPageBreak/>
        <w:t>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3) разрешение на строительство;</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4) акт приемки объекта капитального строительства (в случае осуществления строительства, реконструкции на основании договора);</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5) акт,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 контроля на основании договора);</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6)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7)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 xml:space="preserve">8) </w:t>
      </w:r>
      <w:r w:rsidRPr="00596FFA">
        <w:rPr>
          <w:rFonts w:ascii="Times New Roman" w:hAnsi="Times New Roman" w:cs="Times New Roman"/>
          <w:sz w:val="24"/>
          <w:szCs w:val="24"/>
          <w:shd w:val="clear" w:color="auto" w:fill="FFFFFF"/>
        </w:rPr>
        <w:t>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r:id="rId142" w:anchor="dst171" w:history="1">
        <w:r w:rsidRPr="00596FFA">
          <w:rPr>
            <w:rStyle w:val="ab"/>
            <w:rFonts w:ascii="Times New Roman" w:hAnsi="Times New Roman" w:cs="Times New Roman"/>
            <w:sz w:val="24"/>
            <w:szCs w:val="24"/>
            <w:shd w:val="clear" w:color="auto" w:fill="FFFFFF"/>
          </w:rPr>
          <w:t>частью 1 статьи 54</w:t>
        </w:r>
      </w:hyperlink>
      <w:r w:rsidRPr="00596FFA">
        <w:rPr>
          <w:rFonts w:ascii="Times New Roman" w:hAnsi="Times New Roman" w:cs="Times New Roman"/>
          <w:sz w:val="24"/>
          <w:szCs w:val="24"/>
          <w:shd w:val="clear" w:color="auto" w:fill="FFFFFF"/>
        </w:rPr>
        <w:t> Градостроительного Кодекса РФ)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w:t>
      </w:r>
      <w:hyperlink r:id="rId143" w:anchor="dst3054" w:history="1">
        <w:r w:rsidRPr="00596FFA">
          <w:rPr>
            <w:rStyle w:val="ab"/>
            <w:rFonts w:ascii="Times New Roman" w:hAnsi="Times New Roman" w:cs="Times New Roman"/>
            <w:sz w:val="24"/>
            <w:szCs w:val="24"/>
            <w:shd w:val="clear" w:color="auto" w:fill="FFFFFF"/>
          </w:rPr>
          <w:t>частями 3.8</w:t>
        </w:r>
      </w:hyperlink>
      <w:r w:rsidRPr="00596FFA">
        <w:rPr>
          <w:rFonts w:ascii="Times New Roman" w:hAnsi="Times New Roman" w:cs="Times New Roman"/>
          <w:sz w:val="24"/>
          <w:szCs w:val="24"/>
          <w:shd w:val="clear" w:color="auto" w:fill="FFFFFF"/>
        </w:rPr>
        <w:t> и </w:t>
      </w:r>
      <w:hyperlink r:id="rId144" w:anchor="dst3060" w:history="1">
        <w:r w:rsidRPr="00596FFA">
          <w:rPr>
            <w:rStyle w:val="ab"/>
            <w:rFonts w:ascii="Times New Roman" w:hAnsi="Times New Roman" w:cs="Times New Roman"/>
            <w:sz w:val="24"/>
            <w:szCs w:val="24"/>
            <w:shd w:val="clear" w:color="auto" w:fill="FFFFFF"/>
          </w:rPr>
          <w:t>3.9 статьи 49</w:t>
        </w:r>
      </w:hyperlink>
      <w:r w:rsidRPr="00596FFA">
        <w:rPr>
          <w:rFonts w:ascii="Times New Roman" w:hAnsi="Times New Roman" w:cs="Times New Roman"/>
          <w:sz w:val="24"/>
          <w:szCs w:val="24"/>
          <w:shd w:val="clear" w:color="auto" w:fill="FFFFFF"/>
        </w:rPr>
        <w:t> Градостроительного Кодекса РФ),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w:t>
      </w:r>
      <w:hyperlink r:id="rId145" w:anchor="dst2426" w:history="1">
        <w:r w:rsidRPr="00596FFA">
          <w:rPr>
            <w:rStyle w:val="ab"/>
            <w:rFonts w:ascii="Times New Roman" w:hAnsi="Times New Roman" w:cs="Times New Roman"/>
            <w:sz w:val="24"/>
            <w:szCs w:val="24"/>
            <w:shd w:val="clear" w:color="auto" w:fill="FFFFFF"/>
          </w:rPr>
          <w:t>частью 7 статьи 54</w:t>
        </w:r>
      </w:hyperlink>
      <w:r w:rsidRPr="00596FFA">
        <w:rPr>
          <w:rFonts w:ascii="Times New Roman" w:hAnsi="Times New Roman" w:cs="Times New Roman"/>
          <w:sz w:val="24"/>
          <w:szCs w:val="24"/>
          <w:shd w:val="clear" w:color="auto" w:fill="FFFFFF"/>
        </w:rPr>
        <w:t> Градостроительного Кодекса РФ</w:t>
      </w:r>
      <w:r w:rsidRPr="00596FFA">
        <w:rPr>
          <w:rFonts w:ascii="Times New Roman" w:hAnsi="Times New Roman" w:cs="Times New Roman"/>
          <w:sz w:val="24"/>
          <w:szCs w:val="24"/>
        </w:rPr>
        <w:t>;</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9)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10)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года №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11) технический план объекта капитального строительства, подготовленный в соответствии с Федеральным законом от 13 июля 2015 года № 218-ФЗ "О государственной регистрации недвижимости".</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 xml:space="preserve">3.1. </w:t>
      </w:r>
      <w:r w:rsidRPr="00596FFA">
        <w:rPr>
          <w:rFonts w:ascii="Times New Roman" w:hAnsi="Times New Roman" w:cs="Times New Roman"/>
          <w:sz w:val="24"/>
          <w:szCs w:val="24"/>
          <w:shd w:val="clear" w:color="auto" w:fill="FFFFFF"/>
        </w:rPr>
        <w:t>Указанные в </w:t>
      </w:r>
      <w:hyperlink r:id="rId146" w:anchor="dst278" w:history="1">
        <w:r w:rsidRPr="00596FFA">
          <w:rPr>
            <w:rStyle w:val="ab"/>
            <w:rFonts w:ascii="Times New Roman" w:hAnsi="Times New Roman" w:cs="Times New Roman"/>
            <w:sz w:val="24"/>
            <w:szCs w:val="24"/>
            <w:shd w:val="clear" w:color="auto" w:fill="FFFFFF"/>
          </w:rPr>
          <w:t>пунктах 6</w:t>
        </w:r>
      </w:hyperlink>
      <w:r w:rsidRPr="00596FFA">
        <w:rPr>
          <w:rFonts w:ascii="Times New Roman" w:hAnsi="Times New Roman" w:cs="Times New Roman"/>
          <w:sz w:val="24"/>
          <w:szCs w:val="24"/>
          <w:shd w:val="clear" w:color="auto" w:fill="FFFFFF"/>
        </w:rPr>
        <w:t> и </w:t>
      </w:r>
      <w:hyperlink r:id="rId147" w:anchor="dst278" w:history="1">
        <w:r w:rsidRPr="00596FFA">
          <w:rPr>
            <w:rStyle w:val="ab"/>
            <w:rFonts w:ascii="Times New Roman" w:hAnsi="Times New Roman" w:cs="Times New Roman"/>
            <w:sz w:val="24"/>
            <w:szCs w:val="24"/>
            <w:shd w:val="clear" w:color="auto" w:fill="FFFFFF"/>
          </w:rPr>
          <w:t>9 части 3</w:t>
        </w:r>
      </w:hyperlink>
      <w:r w:rsidRPr="00596FFA">
        <w:rPr>
          <w:rFonts w:ascii="Times New Roman" w:hAnsi="Times New Roman" w:cs="Times New Roman"/>
          <w:sz w:val="24"/>
          <w:szCs w:val="24"/>
          <w:shd w:val="clear" w:color="auto" w:fill="FFFFFF"/>
        </w:rPr>
        <w:t xml:space="preserve"> настоящей статьи документ и заключение должны содержать информацию о нормативных значениях показателей, включенных в состав </w:t>
      </w:r>
      <w:r w:rsidRPr="00596FFA">
        <w:rPr>
          <w:rFonts w:ascii="Times New Roman" w:hAnsi="Times New Roman" w:cs="Times New Roman"/>
          <w:sz w:val="24"/>
          <w:szCs w:val="24"/>
          <w:shd w:val="clear" w:color="auto" w:fill="FFFFFF"/>
        </w:rPr>
        <w:lastRenderedPageBreak/>
        <w:t>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w:t>
      </w:r>
      <w:hyperlink r:id="rId148" w:anchor="dst100126" w:history="1">
        <w:r w:rsidRPr="00596FFA">
          <w:rPr>
            <w:rStyle w:val="ab"/>
            <w:rFonts w:ascii="Times New Roman" w:hAnsi="Times New Roman" w:cs="Times New Roman"/>
            <w:sz w:val="24"/>
            <w:szCs w:val="24"/>
            <w:shd w:val="clear" w:color="auto" w:fill="FFFFFF"/>
          </w:rPr>
          <w:t>законодательством</w:t>
        </w:r>
      </w:hyperlink>
      <w:r w:rsidRPr="00596FFA">
        <w:rPr>
          <w:rFonts w:ascii="Times New Roman" w:hAnsi="Times New Roman" w:cs="Times New Roman"/>
          <w:sz w:val="24"/>
          <w:szCs w:val="24"/>
          <w:shd w:val="clear" w:color="auto" w:fill="FFFFFF"/>
        </w:rPr>
        <w:t> об энергосбережении и о повышении энергетической эффективности.</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 xml:space="preserve">3.2. </w:t>
      </w:r>
      <w:r w:rsidRPr="00596FFA">
        <w:rPr>
          <w:rFonts w:ascii="Times New Roman" w:hAnsi="Times New Roman" w:cs="Times New Roman"/>
          <w:sz w:val="24"/>
          <w:szCs w:val="24"/>
          <w:shd w:val="clear" w:color="auto" w:fill="FFFFFF"/>
        </w:rPr>
        <w:t>Документы (их копии или сведения, содержащиеся в них), указанные в </w:t>
      </w:r>
      <w:hyperlink r:id="rId149" w:anchor="dst2884" w:history="1">
        <w:r w:rsidRPr="00596FFA">
          <w:rPr>
            <w:rStyle w:val="ab"/>
            <w:rFonts w:ascii="Times New Roman" w:hAnsi="Times New Roman" w:cs="Times New Roman"/>
            <w:sz w:val="24"/>
            <w:szCs w:val="24"/>
            <w:shd w:val="clear" w:color="auto" w:fill="FFFFFF"/>
          </w:rPr>
          <w:t>пунктах 1</w:t>
        </w:r>
      </w:hyperlink>
      <w:r w:rsidRPr="00596FFA">
        <w:rPr>
          <w:rFonts w:ascii="Times New Roman" w:hAnsi="Times New Roman" w:cs="Times New Roman"/>
          <w:sz w:val="24"/>
          <w:szCs w:val="24"/>
          <w:shd w:val="clear" w:color="auto" w:fill="FFFFFF"/>
        </w:rPr>
        <w:t>, </w:t>
      </w:r>
      <w:hyperlink r:id="rId150" w:anchor="dst2885" w:history="1">
        <w:r w:rsidRPr="00596FFA">
          <w:rPr>
            <w:rStyle w:val="ab"/>
            <w:rFonts w:ascii="Times New Roman" w:hAnsi="Times New Roman" w:cs="Times New Roman"/>
            <w:sz w:val="24"/>
            <w:szCs w:val="24"/>
            <w:shd w:val="clear" w:color="auto" w:fill="FFFFFF"/>
          </w:rPr>
          <w:t>2</w:t>
        </w:r>
      </w:hyperlink>
      <w:r w:rsidRPr="00596FFA">
        <w:rPr>
          <w:rFonts w:ascii="Times New Roman" w:hAnsi="Times New Roman" w:cs="Times New Roman"/>
          <w:sz w:val="24"/>
          <w:szCs w:val="24"/>
          <w:shd w:val="clear" w:color="auto" w:fill="FFFFFF"/>
        </w:rPr>
        <w:t>, </w:t>
      </w:r>
      <w:hyperlink r:id="rId151" w:anchor="dst281" w:history="1">
        <w:r w:rsidRPr="00596FFA">
          <w:rPr>
            <w:rStyle w:val="ab"/>
            <w:rFonts w:ascii="Times New Roman" w:hAnsi="Times New Roman" w:cs="Times New Roman"/>
            <w:sz w:val="24"/>
            <w:szCs w:val="24"/>
            <w:shd w:val="clear" w:color="auto" w:fill="FFFFFF"/>
          </w:rPr>
          <w:t>3</w:t>
        </w:r>
      </w:hyperlink>
      <w:r w:rsidRPr="00596FFA">
        <w:rPr>
          <w:rFonts w:ascii="Times New Roman" w:hAnsi="Times New Roman" w:cs="Times New Roman"/>
          <w:sz w:val="24"/>
          <w:szCs w:val="24"/>
          <w:shd w:val="clear" w:color="auto" w:fill="FFFFFF"/>
        </w:rPr>
        <w:t> и </w:t>
      </w:r>
      <w:hyperlink r:id="rId152" w:anchor="dst3078" w:history="1">
        <w:r w:rsidRPr="00596FFA">
          <w:rPr>
            <w:rStyle w:val="ab"/>
            <w:rFonts w:ascii="Times New Roman" w:hAnsi="Times New Roman" w:cs="Times New Roman"/>
            <w:sz w:val="24"/>
            <w:szCs w:val="24"/>
            <w:shd w:val="clear" w:color="auto" w:fill="FFFFFF"/>
          </w:rPr>
          <w:t>9 части 3</w:t>
        </w:r>
      </w:hyperlink>
      <w:r w:rsidRPr="00596FFA">
        <w:rPr>
          <w:rFonts w:ascii="Times New Roman" w:hAnsi="Times New Roman" w:cs="Times New Roman"/>
          <w:sz w:val="24"/>
          <w:szCs w:val="24"/>
          <w:shd w:val="clear" w:color="auto" w:fill="FFFFFF"/>
        </w:rPr>
        <w:t> настоящей статьи, запрашиваются органами, указанными в </w:t>
      </w:r>
      <w:hyperlink r:id="rId153" w:anchor="dst3077" w:history="1">
        <w:r w:rsidRPr="00596FFA">
          <w:rPr>
            <w:rStyle w:val="ab"/>
            <w:rFonts w:ascii="Times New Roman" w:hAnsi="Times New Roman" w:cs="Times New Roman"/>
            <w:sz w:val="24"/>
            <w:szCs w:val="24"/>
            <w:shd w:val="clear" w:color="auto" w:fill="FFFFFF"/>
          </w:rPr>
          <w:t>части 2</w:t>
        </w:r>
      </w:hyperlink>
      <w:r w:rsidRPr="00596FFA">
        <w:rPr>
          <w:rFonts w:ascii="Times New Roman" w:hAnsi="Times New Roman" w:cs="Times New Roman"/>
          <w:sz w:val="24"/>
          <w:szCs w:val="24"/>
          <w:shd w:val="clear" w:color="auto" w:fill="FFFFFF"/>
        </w:rPr>
        <w:t>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596FFA" w:rsidRPr="00596FFA" w:rsidRDefault="00596FFA" w:rsidP="00596FFA">
      <w:pPr>
        <w:pStyle w:val="aa"/>
        <w:ind w:firstLine="709"/>
        <w:jc w:val="both"/>
        <w:rPr>
          <w:rFonts w:ascii="Times New Roman" w:hAnsi="Times New Roman" w:cs="Times New Roman"/>
          <w:sz w:val="24"/>
          <w:szCs w:val="24"/>
          <w:shd w:val="clear" w:color="auto" w:fill="FFFFFF"/>
        </w:rPr>
      </w:pPr>
      <w:r w:rsidRPr="00596FFA">
        <w:rPr>
          <w:rFonts w:ascii="Times New Roman" w:hAnsi="Times New Roman" w:cs="Times New Roman"/>
          <w:sz w:val="24"/>
          <w:szCs w:val="24"/>
        </w:rPr>
        <w:t xml:space="preserve">3.3. </w:t>
      </w:r>
      <w:r w:rsidRPr="00596FFA">
        <w:rPr>
          <w:rFonts w:ascii="Times New Roman" w:hAnsi="Times New Roman" w:cs="Times New Roman"/>
          <w:sz w:val="24"/>
          <w:szCs w:val="24"/>
          <w:shd w:val="clear" w:color="auto" w:fill="FFFFFF"/>
        </w:rPr>
        <w:t>Документы (их копии или сведения, содержащиеся в них), указанные в </w:t>
      </w:r>
      <w:hyperlink r:id="rId154" w:anchor="dst2884" w:history="1">
        <w:r w:rsidRPr="00596FFA">
          <w:rPr>
            <w:rStyle w:val="ab"/>
            <w:rFonts w:ascii="Times New Roman" w:hAnsi="Times New Roman" w:cs="Times New Roman"/>
            <w:sz w:val="24"/>
            <w:szCs w:val="24"/>
            <w:shd w:val="clear" w:color="auto" w:fill="FFFFFF"/>
          </w:rPr>
          <w:t>пунктах 1</w:t>
        </w:r>
      </w:hyperlink>
      <w:r w:rsidRPr="00596FFA">
        <w:rPr>
          <w:rFonts w:ascii="Times New Roman" w:hAnsi="Times New Roman" w:cs="Times New Roman"/>
          <w:sz w:val="24"/>
          <w:szCs w:val="24"/>
          <w:shd w:val="clear" w:color="auto" w:fill="FFFFFF"/>
        </w:rPr>
        <w:t>, </w:t>
      </w:r>
      <w:hyperlink r:id="rId155" w:anchor="dst2885" w:history="1">
        <w:r w:rsidRPr="00596FFA">
          <w:rPr>
            <w:rStyle w:val="ab"/>
            <w:rFonts w:ascii="Times New Roman" w:hAnsi="Times New Roman" w:cs="Times New Roman"/>
            <w:sz w:val="24"/>
            <w:szCs w:val="24"/>
            <w:shd w:val="clear" w:color="auto" w:fill="FFFFFF"/>
          </w:rPr>
          <w:t>2</w:t>
        </w:r>
      </w:hyperlink>
      <w:r w:rsidRPr="00596FFA">
        <w:rPr>
          <w:rFonts w:ascii="Times New Roman" w:hAnsi="Times New Roman" w:cs="Times New Roman"/>
          <w:sz w:val="24"/>
          <w:szCs w:val="24"/>
          <w:shd w:val="clear" w:color="auto" w:fill="FFFFFF"/>
        </w:rPr>
        <w:t>, </w:t>
      </w:r>
      <w:hyperlink r:id="rId156" w:anchor="dst281" w:history="1">
        <w:r w:rsidRPr="00596FFA">
          <w:rPr>
            <w:rStyle w:val="ab"/>
            <w:rFonts w:ascii="Times New Roman" w:hAnsi="Times New Roman" w:cs="Times New Roman"/>
            <w:sz w:val="24"/>
            <w:szCs w:val="24"/>
            <w:shd w:val="clear" w:color="auto" w:fill="FFFFFF"/>
          </w:rPr>
          <w:t>3</w:t>
        </w:r>
      </w:hyperlink>
      <w:r w:rsidRPr="00596FFA">
        <w:rPr>
          <w:rFonts w:ascii="Times New Roman" w:hAnsi="Times New Roman" w:cs="Times New Roman"/>
          <w:sz w:val="24"/>
          <w:szCs w:val="24"/>
          <w:shd w:val="clear" w:color="auto" w:fill="FFFFFF"/>
        </w:rPr>
        <w:t> и </w:t>
      </w:r>
      <w:hyperlink r:id="rId157" w:anchor="dst3078" w:history="1">
        <w:r w:rsidRPr="00596FFA">
          <w:rPr>
            <w:rStyle w:val="ab"/>
            <w:rFonts w:ascii="Times New Roman" w:hAnsi="Times New Roman" w:cs="Times New Roman"/>
            <w:sz w:val="24"/>
            <w:szCs w:val="24"/>
            <w:shd w:val="clear" w:color="auto" w:fill="FFFFFF"/>
          </w:rPr>
          <w:t>9 части 3</w:t>
        </w:r>
      </w:hyperlink>
      <w:r w:rsidRPr="00596FFA">
        <w:rPr>
          <w:rFonts w:ascii="Times New Roman" w:hAnsi="Times New Roman" w:cs="Times New Roman"/>
          <w:sz w:val="24"/>
          <w:szCs w:val="24"/>
          <w:shd w:val="clear" w:color="auto" w:fill="FFFFFF"/>
        </w:rPr>
        <w:t> настоящей статьи, запрашиваются органами, указанными в </w:t>
      </w:r>
      <w:hyperlink r:id="rId158" w:anchor="dst3077" w:history="1">
        <w:r w:rsidRPr="00596FFA">
          <w:rPr>
            <w:rStyle w:val="ab"/>
            <w:rFonts w:ascii="Times New Roman" w:hAnsi="Times New Roman" w:cs="Times New Roman"/>
            <w:sz w:val="24"/>
            <w:szCs w:val="24"/>
            <w:shd w:val="clear" w:color="auto" w:fill="FFFFFF"/>
          </w:rPr>
          <w:t>части 2</w:t>
        </w:r>
      </w:hyperlink>
      <w:r w:rsidRPr="00596FFA">
        <w:rPr>
          <w:rFonts w:ascii="Times New Roman" w:hAnsi="Times New Roman" w:cs="Times New Roman"/>
          <w:sz w:val="24"/>
          <w:szCs w:val="24"/>
          <w:shd w:val="clear" w:color="auto" w:fill="FFFFFF"/>
        </w:rPr>
        <w:t>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shd w:val="clear" w:color="auto" w:fill="FFFFFF"/>
        </w:rPr>
        <w:t>3.4. По межведомственным запросам органов, указанных в </w:t>
      </w:r>
      <w:hyperlink r:id="rId159" w:anchor="dst3077" w:history="1">
        <w:r w:rsidRPr="00596FFA">
          <w:rPr>
            <w:rStyle w:val="ab"/>
            <w:rFonts w:ascii="Times New Roman" w:hAnsi="Times New Roman" w:cs="Times New Roman"/>
            <w:sz w:val="24"/>
            <w:szCs w:val="24"/>
            <w:shd w:val="clear" w:color="auto" w:fill="FFFFFF"/>
          </w:rPr>
          <w:t>части 2</w:t>
        </w:r>
      </w:hyperlink>
      <w:r w:rsidRPr="00596FFA">
        <w:rPr>
          <w:rFonts w:ascii="Times New Roman" w:hAnsi="Times New Roman" w:cs="Times New Roman"/>
          <w:sz w:val="24"/>
          <w:szCs w:val="24"/>
          <w:shd w:val="clear" w:color="auto" w:fill="FFFFFF"/>
        </w:rPr>
        <w:t> настоящей статьи, документы (их копии или сведения, содержащиеся в них), предусмотренные </w:t>
      </w:r>
      <w:hyperlink r:id="rId160" w:anchor="dst278" w:history="1">
        <w:r w:rsidRPr="00596FFA">
          <w:rPr>
            <w:rStyle w:val="ab"/>
            <w:rFonts w:ascii="Times New Roman" w:hAnsi="Times New Roman" w:cs="Times New Roman"/>
            <w:sz w:val="24"/>
            <w:szCs w:val="24"/>
            <w:shd w:val="clear" w:color="auto" w:fill="FFFFFF"/>
          </w:rPr>
          <w:t>частью 3</w:t>
        </w:r>
      </w:hyperlink>
      <w:r w:rsidRPr="00596FFA">
        <w:rPr>
          <w:rFonts w:ascii="Times New Roman" w:hAnsi="Times New Roman" w:cs="Times New Roman"/>
          <w:sz w:val="24"/>
          <w:szCs w:val="24"/>
          <w:shd w:val="clear" w:color="auto" w:fill="FFFFFF"/>
        </w:rPr>
        <w:t>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4. Правительством Российской Федерации могут устанавливаться помимо предусмотренных частью 3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4.1.</w:t>
      </w:r>
      <w:r w:rsidRPr="00596FFA">
        <w:rPr>
          <w:rFonts w:ascii="Times New Roman" w:hAnsi="Times New Roman" w:cs="Times New Roman"/>
          <w:sz w:val="24"/>
          <w:szCs w:val="24"/>
          <w:shd w:val="clear" w:color="auto" w:fill="FFFFFF"/>
        </w:rPr>
        <w:t xml:space="preserve"> Для получения разрешения на ввод объекта в эксплуатацию разрешается требовать только указанные в </w:t>
      </w:r>
      <w:hyperlink r:id="rId161" w:anchor="dst278" w:history="1">
        <w:r w:rsidRPr="00596FFA">
          <w:rPr>
            <w:rStyle w:val="ab"/>
            <w:rFonts w:ascii="Times New Roman" w:hAnsi="Times New Roman" w:cs="Times New Roman"/>
            <w:sz w:val="24"/>
            <w:szCs w:val="24"/>
            <w:shd w:val="clear" w:color="auto" w:fill="FFFFFF"/>
          </w:rPr>
          <w:t>частях 3</w:t>
        </w:r>
      </w:hyperlink>
      <w:r w:rsidRPr="00596FFA">
        <w:rPr>
          <w:rFonts w:ascii="Times New Roman" w:hAnsi="Times New Roman" w:cs="Times New Roman"/>
          <w:sz w:val="24"/>
          <w:szCs w:val="24"/>
          <w:shd w:val="clear" w:color="auto" w:fill="FFFFFF"/>
        </w:rPr>
        <w:t> и </w:t>
      </w:r>
      <w:hyperlink r:id="rId162" w:anchor="dst100893" w:history="1">
        <w:r w:rsidRPr="00596FFA">
          <w:rPr>
            <w:rStyle w:val="ab"/>
            <w:rFonts w:ascii="Times New Roman" w:hAnsi="Times New Roman" w:cs="Times New Roman"/>
            <w:sz w:val="24"/>
            <w:szCs w:val="24"/>
            <w:shd w:val="clear" w:color="auto" w:fill="FFFFFF"/>
          </w:rPr>
          <w:t>4</w:t>
        </w:r>
      </w:hyperlink>
      <w:r w:rsidRPr="00596FFA">
        <w:rPr>
          <w:rFonts w:ascii="Times New Roman" w:hAnsi="Times New Roman" w:cs="Times New Roman"/>
          <w:sz w:val="24"/>
          <w:szCs w:val="24"/>
          <w:shd w:val="clear" w:color="auto" w:fill="FFFFFF"/>
        </w:rPr>
        <w:t> настоящей статьи документы. Документы, предусмотренные </w:t>
      </w:r>
      <w:hyperlink r:id="rId163" w:anchor="dst278" w:history="1">
        <w:r w:rsidRPr="00596FFA">
          <w:rPr>
            <w:rStyle w:val="ab"/>
            <w:rFonts w:ascii="Times New Roman" w:hAnsi="Times New Roman" w:cs="Times New Roman"/>
            <w:sz w:val="24"/>
            <w:szCs w:val="24"/>
            <w:shd w:val="clear" w:color="auto" w:fill="FFFFFF"/>
          </w:rPr>
          <w:t>частями 3</w:t>
        </w:r>
      </w:hyperlink>
      <w:r w:rsidRPr="00596FFA">
        <w:rPr>
          <w:rFonts w:ascii="Times New Roman" w:hAnsi="Times New Roman" w:cs="Times New Roman"/>
          <w:sz w:val="24"/>
          <w:szCs w:val="24"/>
          <w:shd w:val="clear" w:color="auto" w:fill="FFFFFF"/>
        </w:rPr>
        <w:t> и </w:t>
      </w:r>
      <w:hyperlink r:id="rId164" w:anchor="dst100893" w:history="1">
        <w:r w:rsidRPr="00596FFA">
          <w:rPr>
            <w:rStyle w:val="ab"/>
            <w:rFonts w:ascii="Times New Roman" w:hAnsi="Times New Roman" w:cs="Times New Roman"/>
            <w:sz w:val="24"/>
            <w:szCs w:val="24"/>
            <w:shd w:val="clear" w:color="auto" w:fill="FFFFFF"/>
          </w:rPr>
          <w:t>4</w:t>
        </w:r>
      </w:hyperlink>
      <w:r w:rsidRPr="00596FFA">
        <w:rPr>
          <w:rFonts w:ascii="Times New Roman" w:hAnsi="Times New Roman" w:cs="Times New Roman"/>
          <w:sz w:val="24"/>
          <w:szCs w:val="24"/>
          <w:shd w:val="clear" w:color="auto" w:fill="FFFFFF"/>
        </w:rPr>
        <w:t> настоящей статьи, могут быть направлены в электронной форме.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 органами местного самоуправления) могут быть установлены </w:t>
      </w:r>
      <w:hyperlink r:id="rId165" w:anchor="dst100003" w:history="1">
        <w:r w:rsidRPr="00596FFA">
          <w:rPr>
            <w:rStyle w:val="ab"/>
            <w:rFonts w:ascii="Times New Roman" w:hAnsi="Times New Roman" w:cs="Times New Roman"/>
            <w:sz w:val="24"/>
            <w:szCs w:val="24"/>
            <w:shd w:val="clear" w:color="auto" w:fill="FFFFFF"/>
          </w:rPr>
          <w:t>случаи</w:t>
        </w:r>
      </w:hyperlink>
      <w:r w:rsidRPr="00596FFA">
        <w:rPr>
          <w:rFonts w:ascii="Times New Roman" w:hAnsi="Times New Roman" w:cs="Times New Roman"/>
          <w:sz w:val="24"/>
          <w:szCs w:val="24"/>
          <w:shd w:val="clear" w:color="auto" w:fill="FFFFFF"/>
        </w:rPr>
        <w:t>, в которых направление указанных в </w:t>
      </w:r>
      <w:hyperlink r:id="rId166" w:anchor="dst278" w:history="1">
        <w:r w:rsidRPr="00596FFA">
          <w:rPr>
            <w:rStyle w:val="ab"/>
            <w:rFonts w:ascii="Times New Roman" w:hAnsi="Times New Roman" w:cs="Times New Roman"/>
            <w:sz w:val="24"/>
            <w:szCs w:val="24"/>
            <w:shd w:val="clear" w:color="auto" w:fill="FFFFFF"/>
          </w:rPr>
          <w:t>частях 3</w:t>
        </w:r>
      </w:hyperlink>
      <w:r w:rsidRPr="00596FFA">
        <w:rPr>
          <w:rFonts w:ascii="Times New Roman" w:hAnsi="Times New Roman" w:cs="Times New Roman"/>
          <w:sz w:val="24"/>
          <w:szCs w:val="24"/>
          <w:shd w:val="clear" w:color="auto" w:fill="FFFFFF"/>
        </w:rPr>
        <w:t> и </w:t>
      </w:r>
      <w:hyperlink r:id="rId167" w:anchor="dst100893" w:history="1">
        <w:r w:rsidRPr="00596FFA">
          <w:rPr>
            <w:rStyle w:val="ab"/>
            <w:rFonts w:ascii="Times New Roman" w:hAnsi="Times New Roman" w:cs="Times New Roman"/>
            <w:sz w:val="24"/>
            <w:szCs w:val="24"/>
            <w:shd w:val="clear" w:color="auto" w:fill="FFFFFF"/>
          </w:rPr>
          <w:t>4</w:t>
        </w:r>
      </w:hyperlink>
      <w:r w:rsidRPr="00596FFA">
        <w:rPr>
          <w:rFonts w:ascii="Times New Roman" w:hAnsi="Times New Roman" w:cs="Times New Roman"/>
          <w:sz w:val="24"/>
          <w:szCs w:val="24"/>
          <w:shd w:val="clear" w:color="auto" w:fill="FFFFFF"/>
        </w:rPr>
        <w:t> настоящей статьи документов и выдача разрешений на ввод в эксплуатацию осуществляются исключительно в электронной форме. Порядок направления документов, указанных в </w:t>
      </w:r>
      <w:hyperlink r:id="rId168" w:anchor="dst278" w:history="1">
        <w:r w:rsidRPr="00596FFA">
          <w:rPr>
            <w:rStyle w:val="ab"/>
            <w:rFonts w:ascii="Times New Roman" w:hAnsi="Times New Roman" w:cs="Times New Roman"/>
            <w:sz w:val="24"/>
            <w:szCs w:val="24"/>
            <w:shd w:val="clear" w:color="auto" w:fill="FFFFFF"/>
          </w:rPr>
          <w:t>частях 3</w:t>
        </w:r>
      </w:hyperlink>
      <w:r w:rsidRPr="00596FFA">
        <w:rPr>
          <w:rFonts w:ascii="Times New Roman" w:hAnsi="Times New Roman" w:cs="Times New Roman"/>
          <w:sz w:val="24"/>
          <w:szCs w:val="24"/>
          <w:shd w:val="clear" w:color="auto" w:fill="FFFFFF"/>
        </w:rPr>
        <w:t> и </w:t>
      </w:r>
      <w:hyperlink r:id="rId169" w:anchor="dst100893" w:history="1">
        <w:r w:rsidRPr="00596FFA">
          <w:rPr>
            <w:rStyle w:val="ab"/>
            <w:rFonts w:ascii="Times New Roman" w:hAnsi="Times New Roman" w:cs="Times New Roman"/>
            <w:sz w:val="24"/>
            <w:szCs w:val="24"/>
            <w:shd w:val="clear" w:color="auto" w:fill="FFFFFF"/>
          </w:rPr>
          <w:t>4</w:t>
        </w:r>
      </w:hyperlink>
      <w:r w:rsidRPr="00596FFA">
        <w:rPr>
          <w:rFonts w:ascii="Times New Roman" w:hAnsi="Times New Roman" w:cs="Times New Roman"/>
          <w:sz w:val="24"/>
          <w:szCs w:val="24"/>
          <w:shd w:val="clear" w:color="auto" w:fill="FFFFFF"/>
        </w:rPr>
        <w:t> настоящей статьи, в уполномоченные на выдачу разрешений на ввод объекта в эксплуатацию федеральные органы исполнительной власти, органы исполнительной власти субъекта Российской Федерации, органы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 электронной форме устанавливается Правительством Российской Федерации.</w:t>
      </w:r>
      <w:r w:rsidRPr="00596FFA">
        <w:rPr>
          <w:rFonts w:ascii="Times New Roman" w:hAnsi="Times New Roman" w:cs="Times New Roman"/>
          <w:sz w:val="24"/>
          <w:szCs w:val="24"/>
        </w:rPr>
        <w:t>.</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 xml:space="preserve">5. Орган, Государственная корпорация по атомной энергии "Росатом" или Государственная корпорация по космической деятельности "Роскосмос", выдавший разрешение на строительство, в течение семи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 части 3 настоящей статьи, осмотр объекта капитального строительства и выдать заявителю разрешение на ввод объекта в эксплуатацию </w:t>
      </w:r>
      <w:r w:rsidRPr="00596FFA">
        <w:rPr>
          <w:rFonts w:ascii="Times New Roman" w:hAnsi="Times New Roman" w:cs="Times New Roman"/>
          <w:sz w:val="24"/>
          <w:szCs w:val="24"/>
        </w:rPr>
        <w:lastRenderedPageBreak/>
        <w:t>или отказать в выдаче такого разрешения с указанием причин отказа.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частью 1 статьи 54 Градостроительного кодекса Российской Федерации, осмотр такого объекта органом, выдавшим разрешение на строительство, не проводится.</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6. Основанием для отказа в выдаче разрешения на ввод объекта в эксплуатацию является:</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1) отсутствие документов, указанных в частях 3 и 4 настоящей статьи;</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3) несоответствие объекта капитального строительства требованиям, установленным в разрешении на строительство;</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4) несоответствие параметров построенного, реконструированного объекта капитального строительства проектной документации;</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6.1. Неполучение (несвоевременное получение) документов, запрошенных в соответствии с частями 3.2 и 3.3 настоящей статьи, не может являться основанием для отказа в выдаче разрешения на ввод объекта в эксплуатацию.</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7. Отказ в выдаче разрешения на ввод объекта в эксплуатацию может быть оспорен в судебном порядке.</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 xml:space="preserve">8. Разрешение на ввод объекта в эксплуатацию (за исключением линейного объекта) выдается застройщику в случае, если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выдавшие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w:t>
      </w:r>
      <w:r w:rsidRPr="00596FFA">
        <w:rPr>
          <w:rFonts w:ascii="Times New Roman" w:hAnsi="Times New Roman" w:cs="Times New Roman"/>
          <w:sz w:val="24"/>
          <w:szCs w:val="24"/>
        </w:rPr>
        <w:lastRenderedPageBreak/>
        <w:t xml:space="preserve">организацию земельного участка, для размещения такой копии в информационной системе обеспечения градостроительной деятельности. </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8.1.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разрешение на ввод объекта в эксплуатацию,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городских округов сведения, документы, материалы, указанные в пунктах 3, 9 - 9.2, 11 и 12 части 5 статьи 56 Градостроительного кодекса Российской Федерации.</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9.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для внесения изменений, в документы государственного учета реконструированного объекта капитального строительства.</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9.1.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года № 218-ФЗ "О государственной регистрации недвижимости".</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10.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года № 218-ФЗ "О государственной регистрации недвижимости" требованиям к составу сведений в графической и текстовой частях технического плана.</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10.1.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10.2.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законодательством Российской Федерации об охране объектов культурного наследия.</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11.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12. В течение трех рабочих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пункте 5.1 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 xml:space="preserve">13. В случаях, предусмотренных пунктом 9 части 7 статьи 51 Градостроительного кодекса Российской Федерации, в течение трех рабочих дней со дня выдачи разрешения на ввод объекта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w:t>
      </w:r>
      <w:r w:rsidRPr="00596FFA">
        <w:rPr>
          <w:rFonts w:ascii="Times New Roman" w:hAnsi="Times New Roman" w:cs="Times New Roman"/>
          <w:sz w:val="24"/>
          <w:szCs w:val="24"/>
        </w:rPr>
        <w:lastRenderedPageBreak/>
        <w:t>деятельности "Роскосмос", выдавшие такое разрешение,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14. Разрешение на ввод объекта в эксплуатацию не требуется в случае, если в соответствии с частью 17 статьи 51 Градостроительного кодекса Российской Федерации для строительства или реконструкции объекта не требуется выдача разрешения на строительство.</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15.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орган администрации муниципального образования Кошехабльский район,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пунктами 1 - 5, 7 и 8 части 1 статьи 51.1 Градостроительного кодекса Российской Федерации,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 пунктом 5 части 17 настоящей статьи. К уведомлению об окончании строительства прилагаются:</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1) документы, предусмотренные пунктами 2 и 3 части 3 статьи 51.1 Градостроительного кодекса Российской Федерации;</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2) технический план объекта индивидуального жилищного строительства или садового дома;</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16. В случае отсутствия в уведомлении об окончании строительства сведений, предусмотренных абзацем первым части 15 настоящей статьи, или отсутствия документов, прилагаемых к нему и предусмотренных пунктами 1 - 3 части 15 настоящей статьи,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51.1 Градостроительного кодекса Российской Федерации), уполномоченные на выдачу разрешений на строительство орган администрации муниципального образования Кошехабльский район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lastRenderedPageBreak/>
        <w:t>17. Форма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18. Уполномоченные на выдачу разрешений на строительство орган администрация муниципального образования Кошехабльский района в течение семи рабочих дней со дня поступления уведомления об окончании строительства:</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пунктом 3 части 8 статьи 51.1 Градостроительного кодекса Российской Федерации,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 xml:space="preserve">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w:t>
      </w:r>
      <w:r w:rsidRPr="00596FFA">
        <w:rPr>
          <w:rFonts w:ascii="Times New Roman" w:hAnsi="Times New Roman" w:cs="Times New Roman"/>
          <w:sz w:val="24"/>
          <w:szCs w:val="24"/>
        </w:rPr>
        <w:lastRenderedPageBreak/>
        <w:t>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5)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Формы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19.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1)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18 настоящей статьи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Градостроительного кодекса Российской Федерации, другими федеральными законами;</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 xml:space="preserve">20.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w:t>
      </w:r>
      <w:r w:rsidRPr="00596FFA">
        <w:rPr>
          <w:rFonts w:ascii="Times New Roman" w:hAnsi="Times New Roman" w:cs="Times New Roman"/>
          <w:sz w:val="24"/>
          <w:szCs w:val="24"/>
        </w:rPr>
        <w:lastRenderedPageBreak/>
        <w:t>о градостроительной деятельности направляется в срок, указанный в части 18 настоящей статьи, уполномоченным на выдачу разрешений на строительство органом администрации муниципального образования Кошехабльский район в орган регистрации прав, а также:</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пунктом 1 или 2 части 19 статьи 55 Градостроительного кодекса Российской Федерации;</w:t>
      </w:r>
    </w:p>
    <w:p w:rsidR="00596FFA" w:rsidRPr="00596FFA" w:rsidRDefault="00596FFA" w:rsidP="00596FFA">
      <w:pPr>
        <w:pStyle w:val="aa"/>
        <w:ind w:firstLine="709"/>
        <w:jc w:val="both"/>
        <w:rPr>
          <w:rFonts w:ascii="Times New Roman" w:hAnsi="Times New Roman" w:cs="Times New Roman"/>
          <w:sz w:val="24"/>
          <w:szCs w:val="24"/>
        </w:rPr>
      </w:pPr>
      <w:r w:rsidRPr="00596FFA">
        <w:rPr>
          <w:rFonts w:ascii="Times New Roman" w:hAnsi="Times New Roman" w:cs="Times New Roman"/>
          <w:sz w:val="24"/>
          <w:szCs w:val="24"/>
        </w:rPr>
        <w:t>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 пунктом 2 части 19 статьи 55 Градостроительного кодекса Российской Федерации;</w:t>
      </w:r>
    </w:p>
    <w:p w:rsidR="00596FFA" w:rsidRPr="00596FFA" w:rsidRDefault="00596FFA" w:rsidP="00596FFA">
      <w:pPr>
        <w:pStyle w:val="aa"/>
        <w:ind w:firstLine="709"/>
        <w:jc w:val="both"/>
        <w:rPr>
          <w:rFonts w:ascii="Times New Roman" w:hAnsi="Times New Roman" w:cs="Times New Roman"/>
        </w:rPr>
      </w:pPr>
      <w:r w:rsidRPr="00596FFA">
        <w:rPr>
          <w:rFonts w:ascii="Times New Roman" w:hAnsi="Times New Roman" w:cs="Times New Roman"/>
          <w:sz w:val="24"/>
          <w:szCs w:val="24"/>
        </w:rPr>
        <w:t>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 пунктом 3 или 4 части 19 статьи 55 Градостроительного кодекса Российской Федерации</w:t>
      </w:r>
      <w:r w:rsidRPr="00596FFA">
        <w:rPr>
          <w:rFonts w:ascii="Times New Roman" w:hAnsi="Times New Roman" w:cs="Times New Roman"/>
        </w:rPr>
        <w:t>.</w:t>
      </w:r>
    </w:p>
    <w:p w:rsidR="00596FFA" w:rsidRPr="00596FFA" w:rsidRDefault="00596FFA" w:rsidP="00596FFA">
      <w:pPr>
        <w:widowControl w:val="0"/>
        <w:spacing w:after="0" w:line="240" w:lineRule="auto"/>
        <w:jc w:val="both"/>
        <w:rPr>
          <w:rFonts w:ascii="Times New Roman" w:hAnsi="Times New Roman" w:cs="Times New Roman"/>
          <w:b/>
        </w:rPr>
      </w:pPr>
    </w:p>
    <w:p w:rsidR="00596FFA" w:rsidRPr="00596FFA" w:rsidRDefault="00596FFA" w:rsidP="00596FFA">
      <w:pPr>
        <w:widowControl w:val="0"/>
        <w:spacing w:after="0" w:line="240" w:lineRule="auto"/>
        <w:ind w:firstLine="709"/>
        <w:jc w:val="both"/>
        <w:rPr>
          <w:rFonts w:ascii="Times New Roman" w:hAnsi="Times New Roman" w:cs="Times New Roman"/>
          <w:b/>
        </w:rPr>
      </w:pPr>
      <w:bookmarkStart w:id="187" w:name="sub_54"/>
      <w:r w:rsidRPr="00596FFA">
        <w:rPr>
          <w:rFonts w:ascii="Times New Roman" w:hAnsi="Times New Roman" w:cs="Times New Roman"/>
          <w:b/>
        </w:rPr>
        <w:t>Статья 28. Государственный строительный надзор</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Государственный строительный надзор осуществляется при: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строительстве объектов капитального строительства, проектная документация которых подлежит экспертизе в соответствии со статьей 49 Градостроительного кодекса Российской Федерации;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реконструкции объектов капитального строительства, в том числе при проведении работ по сохранению объектов культурного наследия, затрагивающих конструктивные и другие характеристики надежности и безопасности таких объектов, если проектная документация на осуществление реконструкции объектов капитального строительства, в том числе указанных работ по сохранению объектов культурного наследия, подлежит экспертизе в соответствии со статьей 49 Градостроительного кодекса Российской Федерации.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1.1. При строительстве, реконструкции объектов капитального строительства, не указанных в части 1 настоящей статьи, а также в отношении таких объектов капитального строительства, работы по строительству, реконструкции которых завершены (за исключением случая, если по завершении указанных работ получено разрешение на ввод объекта в эксплуатацию), государственный строительный надзор осуществляется в форме выездной проверки только при наличии оснований, предусмотренных подпунктом "б" пункта 2, подпунктом "б" или "в" пункта 3 части 4 настоящей статьи, либо на основании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органа государственного надзора), органов местного самоуправления, из средств массовой информации о нарушении при строительстве, реконструкции объектов капитального строительства, не указанных в части 1 настоящей статьи, установленных правилами землепользования и застройки, документацией по планировке территории предельных параметров разрешенного строительства, реконструкции объектов капитального строительства или обязательных требований к параметрам объектов капитального строительства, установленных настоящим Кодексом, другими федеральными законами. В отношении указанных в настоящей части объектов капитального строительства государственный строительный надзор осуществляется с учетом особенностей, установленных частями 5.1 и 5.2 настоящей статьи.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Предметом государственного строительного надзора в отношении объектов капитального строительства, указанных в части 1 настоящей статьи, является проверка:</w:t>
      </w:r>
    </w:p>
    <w:p w:rsidR="00596FFA" w:rsidRPr="00596FFA" w:rsidRDefault="00596FFA" w:rsidP="00596FFA">
      <w:pPr>
        <w:widowControl w:val="0"/>
        <w:spacing w:after="0" w:line="240" w:lineRule="auto"/>
        <w:ind w:firstLine="709"/>
        <w:jc w:val="both"/>
        <w:rPr>
          <w:rFonts w:ascii="Times New Roman" w:hAnsi="Times New Roman" w:cs="Times New Roman"/>
          <w:shd w:val="clear" w:color="auto" w:fill="FFFFFF"/>
        </w:rPr>
      </w:pPr>
      <w:bookmarkStart w:id="188" w:name="sub_5022"/>
      <w:r w:rsidRPr="00596FFA">
        <w:rPr>
          <w:rFonts w:ascii="Times New Roman" w:hAnsi="Times New Roman" w:cs="Times New Roman"/>
        </w:rPr>
        <w:t xml:space="preserve">1) </w:t>
      </w:r>
      <w:r w:rsidRPr="00596FFA">
        <w:rPr>
          <w:rFonts w:ascii="Times New Roman" w:hAnsi="Times New Roman" w:cs="Times New Roman"/>
          <w:shd w:val="clear" w:color="auto" w:fill="FFFFFF"/>
        </w:rPr>
        <w:t>соответствия выполнения работ и применяемых строительных материалов в процессе строительства, реконструкции объекта капитального строительства, а также результатов таких работ требованиям утвержденной в соответствии с </w:t>
      </w:r>
      <w:hyperlink r:id="rId170" w:anchor="dst3049" w:history="1">
        <w:r w:rsidRPr="00596FFA">
          <w:rPr>
            <w:rStyle w:val="ab"/>
            <w:rFonts w:ascii="Times New Roman" w:hAnsi="Times New Roman" w:cs="Times New Roman"/>
            <w:shd w:val="clear" w:color="auto" w:fill="FFFFFF"/>
          </w:rPr>
          <w:t>частями 15</w:t>
        </w:r>
      </w:hyperlink>
      <w:r w:rsidRPr="00596FFA">
        <w:rPr>
          <w:rFonts w:ascii="Times New Roman" w:hAnsi="Times New Roman" w:cs="Times New Roman"/>
          <w:shd w:val="clear" w:color="auto" w:fill="FFFFFF"/>
        </w:rPr>
        <w:t>, </w:t>
      </w:r>
      <w:hyperlink r:id="rId171" w:anchor="dst3050" w:history="1">
        <w:r w:rsidRPr="00596FFA">
          <w:rPr>
            <w:rStyle w:val="ab"/>
            <w:rFonts w:ascii="Times New Roman" w:hAnsi="Times New Roman" w:cs="Times New Roman"/>
            <w:shd w:val="clear" w:color="auto" w:fill="FFFFFF"/>
          </w:rPr>
          <w:t>15.2</w:t>
        </w:r>
      </w:hyperlink>
      <w:r w:rsidRPr="00596FFA">
        <w:rPr>
          <w:rFonts w:ascii="Times New Roman" w:hAnsi="Times New Roman" w:cs="Times New Roman"/>
          <w:shd w:val="clear" w:color="auto" w:fill="FFFFFF"/>
        </w:rPr>
        <w:t> и </w:t>
      </w:r>
      <w:hyperlink r:id="rId172" w:anchor="dst3051" w:history="1">
        <w:r w:rsidRPr="00596FFA">
          <w:rPr>
            <w:rStyle w:val="ab"/>
            <w:rFonts w:ascii="Times New Roman" w:hAnsi="Times New Roman" w:cs="Times New Roman"/>
            <w:shd w:val="clear" w:color="auto" w:fill="FFFFFF"/>
          </w:rPr>
          <w:t>15.3 статьи 48</w:t>
        </w:r>
      </w:hyperlink>
      <w:r w:rsidRPr="00596FFA">
        <w:rPr>
          <w:rFonts w:ascii="Times New Roman" w:hAnsi="Times New Roman" w:cs="Times New Roman"/>
          <w:shd w:val="clear" w:color="auto" w:fill="FFFFFF"/>
        </w:rPr>
        <w:t xml:space="preserve"> Градостроительного Кодекса РФ проектной документации (с учетом изменений, внесенных в проектную документацию в соответствии с </w:t>
      </w:r>
      <w:hyperlink r:id="rId173" w:anchor="dst3054" w:history="1">
        <w:r w:rsidRPr="00596FFA">
          <w:rPr>
            <w:rStyle w:val="ab"/>
            <w:rFonts w:ascii="Times New Roman" w:hAnsi="Times New Roman" w:cs="Times New Roman"/>
            <w:shd w:val="clear" w:color="auto" w:fill="FFFFFF"/>
          </w:rPr>
          <w:t>частями 3.8</w:t>
        </w:r>
      </w:hyperlink>
      <w:r w:rsidRPr="00596FFA">
        <w:rPr>
          <w:rFonts w:ascii="Times New Roman" w:hAnsi="Times New Roman" w:cs="Times New Roman"/>
          <w:shd w:val="clear" w:color="auto" w:fill="FFFFFF"/>
        </w:rPr>
        <w:t> и </w:t>
      </w:r>
      <w:hyperlink r:id="rId174" w:anchor="dst3060" w:history="1">
        <w:r w:rsidRPr="00596FFA">
          <w:rPr>
            <w:rStyle w:val="ab"/>
            <w:rFonts w:ascii="Times New Roman" w:hAnsi="Times New Roman" w:cs="Times New Roman"/>
            <w:shd w:val="clear" w:color="auto" w:fill="FFFFFF"/>
          </w:rPr>
          <w:t>3.9 статьи 49</w:t>
        </w:r>
      </w:hyperlink>
      <w:r w:rsidRPr="00596FFA">
        <w:rPr>
          <w:rFonts w:ascii="Times New Roman" w:hAnsi="Times New Roman" w:cs="Times New Roman"/>
          <w:shd w:val="clear" w:color="auto" w:fill="FFFFFF"/>
        </w:rPr>
        <w:t>Градостроительного Кодекса РФ) и (или) информационной модели (в случае, если формирование и ведение информационной модели являются обязательными в соответствии с требованиями Градостроительного Кодекса РФ), в том числе требованиям энергетической эффективности (за исключением объектов капитального строительства, на которые требования энергетической эффективности не распространяются) и требованиям оснащенности объекта капитального строительства приборами учета используемых энергетических ресурсов;</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наличия разрешения на строительство;</w:t>
      </w:r>
    </w:p>
    <w:bookmarkEnd w:id="188"/>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lastRenderedPageBreak/>
        <w:t>3) выполнения требований частей 2,3 – 3.1 статьи 52 Градостроительного кодекса Российской Федерации.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Государственный строительный надзор осуществляется федеральным органом исполнительной власти, уполномоченным на осуществление федерального государственного строительного надзора, при строительстве, реконструкции всех объектов, указанных в пункте 5.1 статьи 6 Градостроительного Кодекса, если иное не установлено Федеральным законом о введении в действие Градостроительного Кодекса Российской Федерации.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4. К отношениям, связанным с осуществлением государственного строительного надзора, организацией и проведением проверок юридических лиц, индивидуальных предпринимателей, применяются положения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следующих особенностей организации и проведения проверок:</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189" w:name="sub_540511"/>
      <w:r w:rsidRPr="00596FFA">
        <w:rPr>
          <w:rFonts w:ascii="Times New Roman" w:hAnsi="Times New Roman" w:cs="Times New Roman"/>
        </w:rPr>
        <w:t>1) проверки проводятся без формирования ежегодного плана проведения плановых проверок;</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190" w:name="sub_540512"/>
      <w:bookmarkEnd w:id="189"/>
      <w:r w:rsidRPr="00596FFA">
        <w:rPr>
          <w:rFonts w:ascii="Times New Roman" w:hAnsi="Times New Roman" w:cs="Times New Roman"/>
        </w:rPr>
        <w:t>2) проверки проводятся на основании поступивших в орган государственного строительного надзора:</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191" w:name="sub_54051201"/>
      <w:bookmarkEnd w:id="190"/>
      <w:r w:rsidRPr="00596FFA">
        <w:rPr>
          <w:rFonts w:ascii="Times New Roman" w:hAnsi="Times New Roman" w:cs="Times New Roman"/>
        </w:rPr>
        <w:t>а) извещения от застройщика (заказчика) или лица, осуществляющего строительство, направленного в соответствии с частями 5 и 6 статьи 52 Градостроительного кодекса Российской Федерации, а также об устранении нарушений, об окончании строительства;</w:t>
      </w:r>
    </w:p>
    <w:bookmarkEnd w:id="191"/>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б) обращений и заявлений граждан, в том числе индивидуальных предпринимателей, юридических лиц, включая извещения, направляемые лицами, осуществляющими строительство в соответствии с частью 3 статьи 53 Градостроительного кодекса Российской Федерации, информации от органов государственной власти (должностных лиц органа государственного надзора), органов местного самоуправления, включая извещения, направляемые лицами, осуществляющими строительство в соответствии с частью 3 статьи 53 Градостроительного кодекса Российской Федерации, из средств массовой информации о фактах произошедшей аварии, нарушений технических регламентов, иных нормативных правовых актов и проектной документации при выполнении работ в процессе строительства, реконструкции объекта капитального строительства, в том числе нарушений обязательных требований к применяемым строительным материалам, если такие нарушения создают угрозу причинения вреда жизни, здоровью людей, окружающей среде, безопасности государства, имуществу физических и юридических лиц, государственному или муниципальному имуществу либо повлекли причинение такого вреда;</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в)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органа государственного надзора), органов местного самоуправления, из средств массовой информации о фактах привлечения денежных средств граждан для долевого строительства многоквартирных домов и (или) иных объектов недвижимости в нарушение законодательства об участии в долевом строительстве многоквартирных домов и (или) иных объектов недвижимости;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основанием для проведения проверки помимо основания, указанного в пункте 2 настоящей части, является: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а) программа проверок, разрабатываемая органом государственного строительного надзора;</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192" w:name="sub_54533"/>
      <w:r w:rsidRPr="00596FFA">
        <w:rPr>
          <w:rFonts w:ascii="Times New Roman" w:hAnsi="Times New Roman" w:cs="Times New Roman"/>
        </w:rPr>
        <w:t>б) истечение срока исполнения юридическим лицом, индивидуальным предпринимателем выданного органом государственного строительного надзора предписания об устранении выявленного нарушения обязательных требований;</w:t>
      </w:r>
    </w:p>
    <w:bookmarkEnd w:id="192"/>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в) наличие приказа (распоряжения) руководителя (заместителя руководителя) органа государственного строительного надзора о проведении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193" w:name="sub_5454"/>
      <w:r w:rsidRPr="00596FFA">
        <w:rPr>
          <w:rFonts w:ascii="Times New Roman" w:hAnsi="Times New Roman" w:cs="Times New Roman"/>
        </w:rPr>
        <w:t>4) выездная проверка по основанию, указанному в подпункте "б" пункта 2 настоящей части, может быть проведена органом государственного строительного надзора незамедлительно с извещением органа прокуратуры в порядке, установленном частью 12 статьи 10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96FFA" w:rsidRPr="00596FFA" w:rsidRDefault="00596FFA" w:rsidP="00596FFA">
      <w:pPr>
        <w:widowControl w:val="0"/>
        <w:spacing w:after="0" w:line="240" w:lineRule="auto"/>
        <w:ind w:firstLine="709"/>
        <w:jc w:val="both"/>
        <w:rPr>
          <w:rFonts w:ascii="Times New Roman" w:hAnsi="Times New Roman" w:cs="Times New Roman"/>
        </w:rPr>
      </w:pPr>
      <w:bookmarkStart w:id="194" w:name="sub_5455"/>
      <w:bookmarkEnd w:id="193"/>
      <w:r w:rsidRPr="00596FFA">
        <w:rPr>
          <w:rFonts w:ascii="Times New Roman" w:hAnsi="Times New Roman" w:cs="Times New Roman"/>
        </w:rPr>
        <w:t>5) предварительное уведомление юридического лица, индивидуального предпринимателя о проведении выездной проверки по основанию, указанному в подпункте "б" пункта 2 настоящей части, не требуется;</w:t>
      </w:r>
    </w:p>
    <w:bookmarkEnd w:id="194"/>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6) в приказе (распоряжении) органа государственного строительного надзора о назначении </w:t>
      </w:r>
      <w:r w:rsidRPr="00596FFA">
        <w:rPr>
          <w:rFonts w:ascii="Times New Roman" w:hAnsi="Times New Roman" w:cs="Times New Roman"/>
        </w:rPr>
        <w:lastRenderedPageBreak/>
        <w:t>проверки, акте проверки дополнительно указываются наименование и место нахождения объекта капитального строительства, в отношении которого соответственно планируется проведение мероприятий по контролю, и фактически были проведены указанные мероприятия.</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5. По результатам проведенной проверки органом государственного строительного надзора составляется акт, являющийся основанием для выдачи лицу, осуществляющему строительство, предписания об устранении выявленных нарушений. В предписании указываются вид нарушения, ссылка на нормативный правовой акт, технический регламент, проектную документацию, требования, которых нарушены, а также устанавливается срок устранения выявленных нарушений. Приостановление строительства, реконструкции объекта капитального строительства на указанный срок осуществляется в порядке, установленном законодательством Российской Федерации.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5.1. Предметом государственного строительного надзора в отношении объектов, указанных в части 1.1 настоящей статьи, являются проверка наличия разрешения на строительство и соответствия объекта капитального строительства требованиям, указанным в разрешении на строительство, а в случае, если для строительства или реконструкции объекта капитального строительства не требуется выдача разрешения на строительство, проверка соответствия параметров объектов капитального строительства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Застройщик обязан обеспечить должностным лицам органа государственного строительного надзора доступ в объекты капитального строительства в целях проведения соответствующей проверки по предъявлению служебного удостоверения и копии приказа (распоряжения) органа государственного строительного надзора о назначении соответствующей проверки.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5.2. В случае, если по результатам проведенной проверки органом государственного строительного надзора выявлен факт осуществления строительства или реконструкции объекта капитального строительства без разрешения на строительство (за исключением случаев, если для строительства или реконструкции объекта капитального строительства не требуется выдача такого разрешения) или факт несоответствия объекта капитального строительства требованиям, указанным в разрешении на строительство, а в случае, если для строительства или реконструкции объекта капитального строительства не требуется выдача разрешения на строительство, факт несоответствия объекта капитального строительства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орган государственного строительного надзора в срок не позднее пяти рабочих дней со дня окончания проверки направляет в орган местного самоуправления поселения, городского округа по месту нахождения такого объекта капитального строительства или в случае нахождения объекта капитального строительства на межселенной территории в орган местного самоуправления муниципального района уведомление о выявлении самовольной постройки с приложением документов, подтверждающих соответствующий факт.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в соответствии с частью 3 статьи 55.32 Градостроительного кодекса Российской Федерации.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5.3. Результаты проведенной проверки, указанные в части 5.2 настоящей статьи, могут быть обжалованы застройщиком в судебном порядке.</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6. Не допускается осуществление иных видов государственного надзора при строительстве, реконструкции объектов капитального строительства, кроме государственного строительного надзора, предусмотренного настоящим Кодексом, а также федерального государственного экологического надзора в отношении объектов, строительство, реконструкция которых осуществляются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в границах особо охраняемых природных территорий, на искусственных земельных участках на водных объектах, и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при проведении работ по сохранению объектов культурного наследия, и при строительстве, реконструкции объектов капитального строительства, относящихся в соответствии с законодательством в области охраны окружающей среды к объектам I категории.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lastRenderedPageBreak/>
        <w:t>7. Порядок осуществления государственного строительного надзора, включая порядок организации и проведения проверок деятельности физических лиц, не являющихся индивидуальными предпринимателями, при осуществлении государственного строительного надзора, устанавливается Правительством Российской Федерации.</w:t>
      </w: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8. </w:t>
      </w:r>
      <w:r w:rsidRPr="00596FFA">
        <w:rPr>
          <w:rFonts w:ascii="Times New Roman" w:hAnsi="Times New Roman" w:cs="Times New Roman"/>
          <w:shd w:val="clear" w:color="auto" w:fill="FFFFFF"/>
        </w:rPr>
        <w:t>В случаях, установленных Правительством Российской Федерации, при осуществлении государственного строительного надзора органами государственного строительного надзора используются проектная документация и (или) информационная модель, содержащиеся в едином государственном реестре заключений и государственных информационных системах обеспечения градостроительной деятельности.</w:t>
      </w:r>
    </w:p>
    <w:p w:rsidR="00596FFA" w:rsidRPr="00596FFA" w:rsidRDefault="00596FFA" w:rsidP="00596FFA">
      <w:pPr>
        <w:widowControl w:val="0"/>
        <w:spacing w:after="0" w:line="240" w:lineRule="auto"/>
        <w:ind w:firstLine="709"/>
        <w:jc w:val="both"/>
        <w:rPr>
          <w:rFonts w:ascii="Times New Roman" w:hAnsi="Times New Roman" w:cs="Times New Roman"/>
          <w:b/>
        </w:rPr>
      </w:pPr>
    </w:p>
    <w:bookmarkEnd w:id="187"/>
    <w:p w:rsidR="00596FFA" w:rsidRPr="00596FFA" w:rsidRDefault="00596FFA" w:rsidP="00596FFA">
      <w:pPr>
        <w:widowControl w:val="0"/>
        <w:spacing w:after="0" w:line="240" w:lineRule="auto"/>
        <w:ind w:firstLine="709"/>
        <w:jc w:val="both"/>
        <w:rPr>
          <w:rFonts w:ascii="Times New Roman" w:hAnsi="Times New Roman" w:cs="Times New Roman"/>
          <w:b/>
        </w:rPr>
      </w:pPr>
      <w:r w:rsidRPr="00596FFA">
        <w:rPr>
          <w:rFonts w:ascii="Times New Roman" w:hAnsi="Times New Roman" w:cs="Times New Roman"/>
          <w:b/>
        </w:rPr>
        <w:t> Статья 29. Снос объектов капитального строительства</w:t>
      </w:r>
      <w:bookmarkStart w:id="195" w:name="dst100270"/>
      <w:bookmarkEnd w:id="195"/>
      <w:r w:rsidRPr="00596FFA">
        <w:rPr>
          <w:rFonts w:ascii="Times New Roman" w:hAnsi="Times New Roman" w:cs="Times New Roman"/>
          <w:b/>
        </w:rPr>
        <w:t>. Общие положения о сносе объектов капитального строительства</w:t>
      </w:r>
      <w:bookmarkStart w:id="196" w:name="dst100271"/>
      <w:bookmarkEnd w:id="196"/>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Снос объекта капитального строительства осуществляется на основании решения собственника объекта капитального строительства или застройщика либо в случаях, предусмотренных Градостроительным кодексом Российской Федерации, другими федеральными законами, на основании решения суда или органа местного самоуправления.</w:t>
      </w:r>
      <w:bookmarkStart w:id="197" w:name="dst100272"/>
      <w:bookmarkEnd w:id="197"/>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В целях сноса объекта капитального строительства застройщик или технический заказчик обеспечивает подготовку проекта организации работ по сносу объекта капитального строительства в качестве самостоятельного документа, за исключением случаев, предусмотренных частями 3 и 8 статьи 55.30 Градостроительного кодекса Российской Федерации. Подготовка проекта организации работ по сносу объекта капитального строительства осуществляется специалистом по организации архитектурно-строительного проектирования, сведения о котором включены в национальный реестр специалистов в области архитектурно-строительного проектирования.</w:t>
      </w:r>
      <w:bookmarkStart w:id="198" w:name="dst100273"/>
      <w:bookmarkEnd w:id="198"/>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Подготовка проекта организации работ по сносу объекта капитального строительства не требуется для сноса объектов, указанных в пунктах 1 - 3 части 17 статьи 51 Градостроительного кодекса Российской Федерации. В этом случае застройщик по собственной инициативе вправе обеспечить подготовку проекта организации работ по сносу таких объектов капитального строительства.</w:t>
      </w:r>
      <w:bookmarkStart w:id="199" w:name="dst100274"/>
      <w:bookmarkEnd w:id="199"/>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4. Подготовка проекта организации работ по сносу объекта капитального строительства осуществляется на основании результатов и материалов обследования объекта капитального строительства в соответствии с требованиями технических регламентов, санитарно-эпидемиологическими требованиями, требованиями в области охраны окружающей среды, требованиями безопасности деятельности в области использования атомной энергии, требованиями к осуществлению деятельности в области промышленной безопасности.</w:t>
      </w:r>
      <w:bookmarkStart w:id="200" w:name="dst100275"/>
      <w:bookmarkEnd w:id="200"/>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5. Требования к составу и содержанию проекта организации работ по сносу объекта капитального строительства устанавливаются Правительством Российской Федерации.</w:t>
      </w:r>
      <w:bookmarkStart w:id="201" w:name="dst100276"/>
      <w:bookmarkEnd w:id="201"/>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6. В случае, если снос объекта капитального строительства планируется осуществлять с привлечением средств бюджетов бюджетной системы Российской Федерации, средств лиц, указанных в части 2 статьи 8.3 Градостроительного кодекса Российской Федерации, застройщик или технический заказчик обеспечивает подготовку сметы на снос объекта капитального строительства.</w:t>
      </w:r>
      <w:bookmarkStart w:id="202" w:name="dst100277"/>
      <w:bookmarkEnd w:id="202"/>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7. В случае, если снос объекта капитального строительства, расположенного на земельном участке, находящемся в государственной или муниципальной собственности и не предоставленном в пользование и (или) во владение гражданам или юридическим лицам, в соответствии с Градостроительным кодексом Российской Федерации, другими федеральными законами обеспечивается органом государственной власти или органом местного самоуправления, функции застройщика выполняют указанные органы или лица, с которыми указанными органами заключен договор о сносе указанного объекта капитального строительства.</w:t>
      </w:r>
      <w:bookmarkStart w:id="203" w:name="dst100278"/>
      <w:bookmarkEnd w:id="203"/>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8. Положения настоящей главы не распространяются на случаи сноса объекта капитального строительства в целях строительства нового объекта капитального строительства, реконструкции объекта капитального строительства. Снос объекта капитального строительства осуществляется в порядке, установленном главой 6 Градостроительного кодекса Российской Федерации для строительства объектов капитального строительства.</w:t>
      </w:r>
      <w:bookmarkStart w:id="204" w:name="dst100279"/>
      <w:bookmarkEnd w:id="204"/>
    </w:p>
    <w:p w:rsidR="00596FFA" w:rsidRPr="00596FFA" w:rsidRDefault="00596FFA" w:rsidP="00596FFA">
      <w:pPr>
        <w:widowControl w:val="0"/>
        <w:spacing w:after="0" w:line="240" w:lineRule="auto"/>
        <w:ind w:firstLine="709"/>
        <w:jc w:val="both"/>
        <w:rPr>
          <w:rFonts w:ascii="Times New Roman" w:hAnsi="Times New Roman" w:cs="Times New Roman"/>
        </w:rPr>
      </w:pPr>
    </w:p>
    <w:p w:rsidR="00596FFA" w:rsidRPr="00596FFA" w:rsidRDefault="00596FFA" w:rsidP="00596FFA">
      <w:pPr>
        <w:widowControl w:val="0"/>
        <w:spacing w:after="0" w:line="240" w:lineRule="auto"/>
        <w:ind w:firstLine="709"/>
        <w:jc w:val="both"/>
        <w:rPr>
          <w:rFonts w:ascii="Times New Roman" w:hAnsi="Times New Roman" w:cs="Times New Roman"/>
          <w:b/>
        </w:rPr>
      </w:pPr>
      <w:r w:rsidRPr="00596FFA">
        <w:rPr>
          <w:rFonts w:ascii="Times New Roman" w:hAnsi="Times New Roman" w:cs="Times New Roman"/>
          <w:b/>
        </w:rPr>
        <w:t>Статья 29.1. Осуществление сноса объекта капитального строительства</w:t>
      </w:r>
      <w:bookmarkStart w:id="205" w:name="dst100280"/>
      <w:bookmarkEnd w:id="205"/>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1. Снос объекта капитального строительства осуществляется в соответствии с проектом организации работ по сносу объекта капитального строительства после отключения объекта капитального строительства от сетей инженерно-технического обеспечения в соответствии с условиями отключения объекта капитального строительства от сетей инженерно-технического обеспечения, выданными организациями, осуществляющими эксплуатацию сетей инженерно-технического </w:t>
      </w:r>
      <w:r w:rsidRPr="00596FFA">
        <w:rPr>
          <w:rFonts w:ascii="Times New Roman" w:hAnsi="Times New Roman" w:cs="Times New Roman"/>
        </w:rPr>
        <w:lastRenderedPageBreak/>
        <w:t>обеспечения, а также после вывода объекта капитального строительства из эксплуатации в случае, если это предусмотрено федеральными законами.</w:t>
      </w:r>
      <w:bookmarkStart w:id="206" w:name="dst100281"/>
      <w:bookmarkEnd w:id="206"/>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Условия отключения объекта капитального строительства от сетей инженерно-технического обеспечения выдаются организациями, осуществляющими эксплуатацию сетей инженерно-технического обеспечения, без взимания платы в течение не более чем десяти рабочих дней со дня поступления заявления о выдаче таких условий от застройщика, исполнительного органа государственной власти или органа местного самоуправления. Отключение объекта капитального строительства от сетей инженерно-технического обеспечения подтверждается актом, подписанным организацией, осуществляющей эксплуатацию соответствующих сетей инженерно-технического обеспечения. Порядок отключения объекта капитального строительства от сетей инженерно-технического обеспечения устанавливается Правительством Российской Федерации.</w:t>
      </w:r>
      <w:bookmarkStart w:id="207" w:name="dst100282"/>
      <w:bookmarkEnd w:id="207"/>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В процессе сноса объекта капитального строительства принимаются меры, направленные на предупреждение причинения вреда жизни или здоровью людей, имуществу физических или юридических лиц, государственному или муниципальному имуществу, окружающей среде, предусматривается устройство временных ограждений, подъездных путей, осуществляются мероприятия по утилизации строительного мусора.</w:t>
      </w:r>
      <w:bookmarkStart w:id="208" w:name="dst100283"/>
      <w:bookmarkEnd w:id="208"/>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4. Работы по договорам подряда на осуществление сноса выполняются только индивидуальными предпринимателями или юридическими лицами, которые являются членами саморегулируемых организаций в области строительства, если иное не установлено настоящей статьей. Выполнение работ по сносу объектов капитального строительства по договорам подряда на осуществление сноса обеспечивается специалистами по организации строительства (главными инженерами проектов). Работы по договорам о сносе объектов капитального строительства, заключенным с лицами, не являющимися застройщиками, техническими заказчиками, лицами, ответственными за эксплуатацию здания, сооружения, могут выполняться индивидуальными предпринимателями или юридическими лицами, не являющимися членами таких саморегулируемых организаций.</w:t>
      </w:r>
      <w:bookmarkStart w:id="209" w:name="dst100284"/>
      <w:bookmarkEnd w:id="209"/>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5. Индивидуальный предприниматель или юридическое лицо, не являющиеся членами саморегулируемых организаций в области строительства, может выполнять работы по договорам подряда на осуществление сноса в случае, если размер обязательств по каждому из таких договоров не превышает одного миллиона рублей.</w:t>
      </w:r>
      <w:bookmarkStart w:id="210" w:name="dst100285"/>
      <w:bookmarkEnd w:id="210"/>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6. Не требуется членство в саморегулируемых организациях в области строительства для выполнения работ по сносу объектов капитального строительства:</w:t>
      </w:r>
      <w:bookmarkStart w:id="211" w:name="dst100286"/>
      <w:bookmarkEnd w:id="211"/>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государственных и муниципальных унитарных предприятий, в том числе государственных и муниципальных казенных предприятий, государственных и муниципальных учреждений в случае заключения ими договоров подряда на осуществление сноса с федеральными органами исполнительной власти, государственными корпорациями, осуществляющими нормативно-правовое регулирование в соответствующей области, органами государственной власти субъектов Российской Федерации, органами местного самоуправления, в ведении которых находятся такие предприятия, учреждения, или в случае выполнения такими предприятиями, учреждениями функций технического заказчика от имени указанных федеральных органов исполнительной власти, государственных корпораций, органов государственной власти субъектов Российской Федерации, органов местного самоуправления;</w:t>
      </w:r>
      <w:bookmarkStart w:id="212" w:name="dst100287"/>
      <w:bookmarkEnd w:id="212"/>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2) коммерческих организаций, в уставных (складочных) капиталах которых доля государственных и муниципальных унитарных предприятий, государственных и муниципальных автономных учреждений составляет более пятидесяти процентов, в случае заключения такими коммерческими организациями договоров подряда на осуществление сноса с указанными предприятиями, учреждениями, а также с федеральными органами исполнительной власти, государственными корпорациями, органами государственной власти </w:t>
      </w:r>
      <w:r w:rsidR="0053323D">
        <w:rPr>
          <w:rFonts w:ascii="Times New Roman" w:hAnsi="Times New Roman" w:cs="Times New Roman"/>
        </w:rPr>
        <w:t>Республики Адыгея</w:t>
      </w:r>
      <w:r w:rsidRPr="00596FFA">
        <w:rPr>
          <w:rFonts w:ascii="Times New Roman" w:hAnsi="Times New Roman" w:cs="Times New Roman"/>
        </w:rPr>
        <w:t xml:space="preserve">, администрация муниципального образования Кошехабльский район, которые предусмотрены пунктом 1 настоящей части и в ведении, которых находятся указанные предприятия, учреждения, или в случае выполнения такими коммерческими организациями функций технического заказчика от имени указанных предприятий, учреждений, федеральных органов исполнительной власти, государственных корпораций, органов государственной власти </w:t>
      </w:r>
      <w:r w:rsidR="0053323D">
        <w:rPr>
          <w:rFonts w:ascii="Times New Roman" w:hAnsi="Times New Roman" w:cs="Times New Roman"/>
        </w:rPr>
        <w:t>Республики Адыгея</w:t>
      </w:r>
      <w:r w:rsidRPr="00596FFA">
        <w:rPr>
          <w:rFonts w:ascii="Times New Roman" w:hAnsi="Times New Roman" w:cs="Times New Roman"/>
        </w:rPr>
        <w:t>, администрации муниципального образования Кошехабльский район;</w:t>
      </w:r>
      <w:bookmarkStart w:id="213" w:name="dst100288"/>
      <w:bookmarkEnd w:id="213"/>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3) юридических лиц, созданных публично-правовыми образованиями (за исключением юридических лиц, предусмотренных пунктом 1 настоящей части), в случае заключения указанными юридическими лицами договоров подряда на осуществление сноса в установленных сферах деятельности (в областях, для целей осуществления деятельности в которых созданы такие юридические лица),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w:t>
      </w:r>
      <w:r w:rsidRPr="00596FFA">
        <w:rPr>
          <w:rFonts w:ascii="Times New Roman" w:hAnsi="Times New Roman" w:cs="Times New Roman"/>
        </w:rPr>
        <w:lastRenderedPageBreak/>
        <w:t>организациями договоров подряда на осуществление сноса с указанными юридическими лицами или в случае выполнения такими коммерческими организациями функций технического заказчика от имени указанных юридических лиц;</w:t>
      </w:r>
      <w:bookmarkStart w:id="214" w:name="dst100289"/>
      <w:bookmarkEnd w:id="214"/>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4) юридических лиц, в уставных (складочных) капиталах которых доля публично-правовых образований составляет более пятидесяти процентов, в случае заключения указанными юридическими лицами договоров подряда на осуществление сноса с федеральными органами исполнительной власти, органами государственной власти </w:t>
      </w:r>
      <w:r w:rsidR="0053323D">
        <w:rPr>
          <w:rFonts w:ascii="Times New Roman" w:hAnsi="Times New Roman" w:cs="Times New Roman"/>
        </w:rPr>
        <w:t>Республики Адыгея</w:t>
      </w:r>
      <w:r w:rsidRPr="00596FFA">
        <w:rPr>
          <w:rFonts w:ascii="Times New Roman" w:hAnsi="Times New Roman" w:cs="Times New Roman"/>
        </w:rPr>
        <w:t xml:space="preserve">, администрация  муниципального образования Кошехабльский район, в установленных сферах деятельности которых указанные юридические лица осуществляют уставную деятельность, или в случае выполнения указанными юридическими лицами функций технического заказчика от имени этих федеральных органов исполнительной власти, органов государственной власти </w:t>
      </w:r>
      <w:r w:rsidR="0053323D">
        <w:rPr>
          <w:rFonts w:ascii="Times New Roman" w:hAnsi="Times New Roman" w:cs="Times New Roman"/>
        </w:rPr>
        <w:t>Республики Адыгея</w:t>
      </w:r>
      <w:r w:rsidRPr="00596FFA">
        <w:rPr>
          <w:rFonts w:ascii="Times New Roman" w:hAnsi="Times New Roman" w:cs="Times New Roman"/>
        </w:rPr>
        <w:t xml:space="preserve">, администрация  муниципального образования Кошехабльский район,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строительного подряда с указанными федеральными органами исполнительной власти, органами государственной власти </w:t>
      </w:r>
      <w:r w:rsidR="0053323D">
        <w:rPr>
          <w:rFonts w:ascii="Times New Roman" w:hAnsi="Times New Roman" w:cs="Times New Roman"/>
        </w:rPr>
        <w:t>Республики Адыгея</w:t>
      </w:r>
      <w:r w:rsidRPr="00596FFA">
        <w:rPr>
          <w:rFonts w:ascii="Times New Roman" w:hAnsi="Times New Roman" w:cs="Times New Roman"/>
        </w:rPr>
        <w:t xml:space="preserve">, администрация  муниципального образования Кошехабльский район, юридическими лицами или в случае выполнения такими коммерческими организациями функций технического заказчика от имени указанных федеральных органов исполнительной власти, органов государственной власти </w:t>
      </w:r>
      <w:r w:rsidR="0053323D">
        <w:rPr>
          <w:rFonts w:ascii="Times New Roman" w:hAnsi="Times New Roman" w:cs="Times New Roman"/>
        </w:rPr>
        <w:t>Республики Адыгея</w:t>
      </w:r>
      <w:r w:rsidRPr="00596FFA">
        <w:rPr>
          <w:rFonts w:ascii="Times New Roman" w:hAnsi="Times New Roman" w:cs="Times New Roman"/>
        </w:rPr>
        <w:t>, администрация  муниципального образования Кошехабльский район, юридических лиц;</w:t>
      </w:r>
      <w:bookmarkStart w:id="215" w:name="dst100290"/>
      <w:bookmarkEnd w:id="215"/>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5) лиц, осуществляющих снос объектов, указанных в пунктах 1 - 3 части 17 статьи 51 Градостроительного кодекса Российской Федерации.</w:t>
      </w:r>
      <w:bookmarkStart w:id="216" w:name="dst100291"/>
      <w:bookmarkEnd w:id="216"/>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7. Лицом, осуществляющим снос объекта капитального строительства (далее - лицо, осуществляющее снос), может являться застройщик либо индивидуальный предприниматель или юридическое лицо, заключившие договор подряда на осуществление сноса. Лицо, осуществляющее снос, обеспечивает соблюдение требований проекта организации работ по сносу объекта капитального строительства, технических регламентов, техники безопасности в процессе выполнения работ по сносу объекта капитального строительства и несет ответственность за качество выполненных работ.</w:t>
      </w:r>
      <w:bookmarkStart w:id="217" w:name="dst100292"/>
      <w:bookmarkEnd w:id="217"/>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8. Застройщик вправе осуществлять снос объектов капитального строительства самостоятельно при условии, что он является членом саморегулируемой организации в области строительства, если иное не предусмотрено настоящей статьей, либо с привлечением иных лиц по договору подряда на осуществление сноса.</w:t>
      </w:r>
      <w:bookmarkStart w:id="218" w:name="dst100293"/>
      <w:bookmarkEnd w:id="218"/>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9. В целях сноса объекта капитального строительства застройщик или технический заказчик подает на бумажном носителе посредством личного обращения в администрацию  муниципального образования Кошехабльский район, в том числе через многофункциональный центр, либо направляет в администрацию  муниципального образования Кошехабльский район посредством почтового отправления или единого портала государственных и муниципальных услуг уведомление о планируемом сносе объекта капитального строительства не позднее, чем за семь рабочих дней до начала выполнения работ по сносу объекта капитального строительства. Указанное уведомление должно содержать следующие сведения:</w:t>
      </w:r>
      <w:bookmarkStart w:id="219" w:name="dst100294"/>
      <w:bookmarkEnd w:id="219"/>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фамилия, имя, отчество (при наличии), место жительства застройщика, реквизиты документа, удостоверяющего личность (для физического лица);</w:t>
      </w:r>
      <w:bookmarkStart w:id="220" w:name="dst100295"/>
      <w:bookmarkEnd w:id="220"/>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наименование и место нахождения застройщика или технического заказчика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bookmarkStart w:id="221" w:name="dst100296"/>
      <w:bookmarkEnd w:id="221"/>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кадастровый номер земельного участка (при наличии), адрес или описание местоположения земельного участка;</w:t>
      </w:r>
      <w:bookmarkStart w:id="222" w:name="dst100297"/>
      <w:bookmarkEnd w:id="222"/>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4) сведения о праве застройщика на земельный участок, а также сведения о наличии прав иных лиц на земельный участок (при наличии таких лиц);</w:t>
      </w:r>
      <w:bookmarkStart w:id="223" w:name="dst100298"/>
      <w:bookmarkEnd w:id="223"/>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5) сведения о праве застройщика на объект капитального строительства, подлежащий сносу, а также сведения о наличии прав иных лиц на объект капитального строительства, подлежащий сносу (при наличии таких лиц);</w:t>
      </w:r>
      <w:bookmarkStart w:id="224" w:name="dst100299"/>
      <w:bookmarkEnd w:id="224"/>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6) 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(при наличии таких решения либо обязательства);</w:t>
      </w:r>
      <w:bookmarkStart w:id="225" w:name="dst100300"/>
      <w:bookmarkEnd w:id="225"/>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7) почтовый адрес и (или) адрес электронной почты для связи с застройщиком или техническим заказчиком.</w:t>
      </w:r>
      <w:bookmarkStart w:id="226" w:name="dst100301"/>
      <w:bookmarkEnd w:id="226"/>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lastRenderedPageBreak/>
        <w:t>10. К уведомлению о планируемом сносе объекта капитального строительства, за исключением объектов, указанных в пунктах 1 - 3 части 17 статьи 51 Градостроительного кодекса Российской Федерации, прилагаются следующие документы:</w:t>
      </w:r>
      <w:bookmarkStart w:id="227" w:name="dst100302"/>
      <w:bookmarkEnd w:id="227"/>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результаты и материалы обследования объекта капитального строительства;</w:t>
      </w:r>
      <w:bookmarkStart w:id="228" w:name="dst100303"/>
      <w:bookmarkEnd w:id="228"/>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проект организации работ по сносу объекта капитального строительства.</w:t>
      </w:r>
      <w:bookmarkStart w:id="229" w:name="dst100304"/>
      <w:bookmarkEnd w:id="229"/>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11. Администрация  муниципального образования Кошехабльский район, в которую поступило уведомление о планируемом сносе объекта капитального строительства, в течение семи рабочих дней со дня поступления этого уведомления проводит проверку наличия документов, указанных в части 10 статьи 55.31 Градостроительного кодекса Российской Федерации, обеспечивает размещение этих уведомления и документов в информационной системе обеспечения градостроительной деятельности и уведомляет о таком размещении орган регионального государственного строительного надзора. В случае непредставления документов, указанных в части 10 статьи 55.31 Градостроительного кодекса Российской Федерации, администрация муниципального образования Кошехабльский район запрашивает их у заявителя.</w:t>
      </w:r>
      <w:bookmarkStart w:id="230" w:name="dst100305"/>
      <w:bookmarkEnd w:id="230"/>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12. Застройщик или технический заказчик не позднее семи рабочих дней после завершения сноса объекта капитального строительства подает на бумажном носителе посредством личного обращения в администрацию  муниципального образования Кошехабльский район, в том числе через многофункциональный центр, либо направляет в администрацию  муниципального образования Кошехабльский район посредством почтового отправления или единого портала государственных и муниципальных услуг уведомление о завершении сноса объекта капитального строительства.</w:t>
      </w:r>
      <w:bookmarkStart w:id="231" w:name="dst100306"/>
      <w:bookmarkEnd w:id="231"/>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13. Формы уведомления о планируемом сносе объекта капитального строительства, уведомления о завершении сноса объекта капитального строительства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bookmarkStart w:id="232" w:name="dst100307"/>
      <w:bookmarkEnd w:id="232"/>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14. Администрация  муниципального образования Кошехабльский район, в который поступило уведомление о завершении сноса объекта капитального строительства, в течение семи рабочих дней со дня поступления этого уведомления обеспечивает размещение этого уведомления в информационной системе обеспечения градостроительной деятельности и уведомляет об этом орган регионального государственного строительного надзора.</w:t>
      </w:r>
      <w:bookmarkStart w:id="233" w:name="dst100308"/>
      <w:bookmarkEnd w:id="233"/>
    </w:p>
    <w:p w:rsidR="00596FFA" w:rsidRPr="00596FFA" w:rsidRDefault="00596FFA" w:rsidP="00596FFA">
      <w:pPr>
        <w:widowControl w:val="0"/>
        <w:spacing w:after="0" w:line="240" w:lineRule="auto"/>
        <w:ind w:firstLine="709"/>
        <w:jc w:val="both"/>
        <w:rPr>
          <w:rFonts w:ascii="Times New Roman" w:hAnsi="Times New Roman" w:cs="Times New Roman"/>
          <w:b/>
        </w:rPr>
      </w:pPr>
    </w:p>
    <w:p w:rsidR="00596FFA" w:rsidRPr="00596FFA" w:rsidRDefault="00596FFA" w:rsidP="00596FFA">
      <w:pPr>
        <w:widowControl w:val="0"/>
        <w:spacing w:after="0" w:line="240" w:lineRule="auto"/>
        <w:ind w:firstLine="709"/>
        <w:jc w:val="both"/>
        <w:rPr>
          <w:rFonts w:ascii="Times New Roman" w:hAnsi="Times New Roman" w:cs="Times New Roman"/>
          <w:b/>
        </w:rPr>
      </w:pPr>
      <w:r w:rsidRPr="00596FFA">
        <w:rPr>
          <w:rFonts w:ascii="Times New Roman" w:hAnsi="Times New Roman" w:cs="Times New Roman"/>
          <w:b/>
        </w:rPr>
        <w:t>Статья 29.2. Особенности сноса самовольных построек или приведения их в соответствие с установленными требованиями</w:t>
      </w:r>
      <w:bookmarkStart w:id="234" w:name="dst100309"/>
      <w:bookmarkEnd w:id="234"/>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Снос объектов капитального строительства, являющихся самовольными постройками, или их приведение в соответствие с установленными требованиями в принудительном порядке осуществляется на основании решения суда или органа местного самоуправления, принимаемого в соответствии со статьей 222 Гражданского кодекса Российской Федерации.</w:t>
      </w:r>
      <w:bookmarkStart w:id="235" w:name="dst100310"/>
      <w:bookmarkEnd w:id="235"/>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Администрация  муниципального образования Кошехабльский район в срок, не превышающий двадцати рабочих дней со дня получения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уведомления о выявлении самовольной постройки и документов, подтверждающих наличие признаков самовольной постройки, предусмотренных пунктом 1 статьи 222 Гражданского кодекса Российской Федерации, обязана рассмотреть указанные уведомление и документы и по результатам такого рассмотрения совершить одно из следующих действий:</w:t>
      </w:r>
      <w:bookmarkStart w:id="236" w:name="dst100311"/>
      <w:bookmarkEnd w:id="236"/>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принять решение о сносе самовольной постройки либо решение о сносе самовольной постройки или ее приведении в соответствие с установленными требованиями в случаях, предусмотренных пунктом 4 статьи 222 Гражданского кодекса Российской Федерации;</w:t>
      </w:r>
      <w:bookmarkStart w:id="237" w:name="dst100312"/>
      <w:bookmarkEnd w:id="237"/>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2) обратиться в суд с иском о сносе самовольной постройки или ее приведении в соответствие с </w:t>
      </w:r>
      <w:r w:rsidRPr="00596FFA">
        <w:rPr>
          <w:rFonts w:ascii="Times New Roman" w:hAnsi="Times New Roman" w:cs="Times New Roman"/>
        </w:rPr>
        <w:lastRenderedPageBreak/>
        <w:t>установленными требованиями;</w:t>
      </w:r>
      <w:bookmarkStart w:id="238" w:name="dst100313"/>
      <w:bookmarkEnd w:id="238"/>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направить,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том, что наличие признаков самовольной постройки не усматривается,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уведомление о выявлении самовольной постройки.</w:t>
      </w:r>
      <w:bookmarkStart w:id="239" w:name="dst100314"/>
      <w:bookmarkEnd w:id="239"/>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bookmarkStart w:id="240" w:name="dst100315"/>
      <w:bookmarkEnd w:id="240"/>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4. В течение семи рабочих дней со дня принятия решения о сносе самовольной постройки либо решения о сносе самовольной постройки или ее приведении в соответствие с установленными требованиями администрация  муниципального образования Кошехабльский район, принявшая соответствующее решение, обязана направить копию соответствующего решения лицу, осуществившему самовольную постройку, а при отсутствии у администрация  муниципального образования Кошехабльский район сведений о таком лице правообладателю земельного участка, на котором создана или возведена самовольная постройка.</w:t>
      </w:r>
      <w:bookmarkStart w:id="241" w:name="dst100316"/>
      <w:bookmarkEnd w:id="241"/>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5. В случае, если лица, указанные в части 4 статьи 55.32 Градостроительного кодекса Российской Федерации, не были выявлены, администрация  муниципального образования Кошехабльский район, принявшая решение о сносе самовольной постройки либо решение о сносе самовольной постройки или ее приведении в соответствие с установленными требованиями, в течение семи рабочих дней со дня принятия соответствующего решения обязана:</w:t>
      </w:r>
      <w:bookmarkStart w:id="242" w:name="dst100317"/>
      <w:bookmarkEnd w:id="242"/>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обеспечить опубликование в порядке, установленном уставом администрация  муниципального образования Кошехабльский район для официального опубликования (обнародования) муниципальных правовых актов, сообщения о планируемых сносе самовольной постройки или ее приведении в соответствие с установленными требованиями;</w:t>
      </w:r>
      <w:bookmarkStart w:id="243" w:name="dst100318"/>
      <w:bookmarkEnd w:id="243"/>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обеспечить размещение на своем официальном сайте в информационно-телекоммуникационной сети "Интернет" сообщения о планируемых сносе самовольной постройки или ее приведении в соответствие с установленными требованиями;</w:t>
      </w:r>
      <w:bookmarkStart w:id="244" w:name="dst100319"/>
      <w:bookmarkEnd w:id="244"/>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обеспечить размещение на информационном щите в границах земельного участка, на котором создана или возведена самовольная постройка, сообщения о планируемых сносе самовольной постройки или ее приведении в соответствие с установленными требованиями.</w:t>
      </w:r>
      <w:bookmarkStart w:id="245" w:name="dst100320"/>
      <w:bookmarkEnd w:id="245"/>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6. Снос самовольной постройки или ее приведение в соответствие с установленными требованиями осуществляет лицо, которое создало или возвело самовольную постройку, а при отсутствии сведений о таком лице правообладатель земельного участка, на котором создана или возведена самовольная постройка, в срок, установленный соответствующим решением суда или администрация  муниципального образования Кошехабльский район.</w:t>
      </w:r>
      <w:bookmarkStart w:id="246" w:name="dst100321"/>
      <w:bookmarkEnd w:id="246"/>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7. В случае осуществления сноса самовольной постройки или ее приведения в соответствие с установленными требованиями лицом, которое создало или возвело самовольную постройку, либо лицом, с которым администрация  муниципального образования Кошехабльский район заключен договор о сносе самовольной постройки или ее приведении в соответствие с установленными требованиями, которые не являются правообладателями земельного участка, на котором создана или возведена самовольная постройка, указанные лица выполняют функции застройщика.</w:t>
      </w:r>
      <w:bookmarkStart w:id="247" w:name="dst100322"/>
      <w:bookmarkEnd w:id="247"/>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8. В случае, если в установленный срок лицами, указанными в части 6 статьи 55.32 Градостроительного кодекса Российской Федерация, не выполнены обязанности, предусмотренные частью 11 статьи 55.32 Градостроительного кодекса Российской Федерация, при переходе прав на земельный участок обязательство по сносу самовольной постройки или ее приведению в соответствие с установленными требованиями в сроки, установленные в соответствии с Земельным кодексом Российской Федерации, переходит к новому правообладателю земельного участка.</w:t>
      </w:r>
      <w:bookmarkStart w:id="248" w:name="dst100323"/>
      <w:bookmarkEnd w:id="248"/>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9. В случае, если принято решение о сносе самовольной постройки или ее приведении в соответствие с установленными требованиями, лица, указанные в части 6 статьи 55.32 Градостроительного кодекса Российской Федерация, а в случаях, предусмотренных частями 7 и 13 статьи 55.32 Градостроительного кодекса Российской Федерация, соответственно новый правообладатель земельного участка, орган местного самоуправления по своему выбору осуществляют снос самовольной постройки или ее приведение в соответствие с установленными требованиями.</w:t>
      </w:r>
      <w:bookmarkStart w:id="249" w:name="dst100324"/>
      <w:bookmarkEnd w:id="249"/>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10. Снос самовольной постройки осуществляется в соответствии со статьями 55.30 и 55.31 </w:t>
      </w:r>
      <w:r w:rsidRPr="00596FFA">
        <w:rPr>
          <w:rFonts w:ascii="Times New Roman" w:hAnsi="Times New Roman" w:cs="Times New Roman"/>
        </w:rPr>
        <w:lastRenderedPageBreak/>
        <w:t>Градостроительного кодекса Российской Федерация. Приведение самовольной постройки в соответствие с установленными требованиями осуществляется путем ее реконструкции в порядке, установленном главой 6 статьи 55.32 Градостроительного кодекса Российской Федерации.</w:t>
      </w:r>
      <w:bookmarkStart w:id="250" w:name="dst100325"/>
      <w:bookmarkEnd w:id="250"/>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11. Лица, указанные в части 6 статьи 55.32 Градостроительного кодекса Российской Федерации, обязаны:</w:t>
      </w:r>
      <w:bookmarkStart w:id="251" w:name="dst100326"/>
      <w:bookmarkEnd w:id="251"/>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осуществить снос самовольной постройки в случае, если принято решение о сносе самовольной постройки, в срок, установленный указанным решением;</w:t>
      </w:r>
      <w:bookmarkStart w:id="252" w:name="dst100327"/>
      <w:bookmarkEnd w:id="252"/>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осуществить снос самовольной постройки либо представить в администрацию  муниципального образования Кошехабльский район утвержденную проектную документацию, предусматривающую реконструкцию самовольной постройки в целях приведения ее в соответствие с установленными требованиями при условии, что принято решение о сносе самовольной постройки или ее приведении в соответствие с установленными требованиями, в срок, установленный указанным решением для сноса самовольной постройки;</w:t>
      </w:r>
      <w:bookmarkStart w:id="253" w:name="dst100328"/>
      <w:bookmarkEnd w:id="253"/>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осуществить приведение самовольной постройки в соответствие с установленными требованиями в случае, если принято решение о сносе самовольной постройки или ее приведении в соответствие с установленными требованиями, в срок, установленный указанным решением для приведения самовольной постройки в соответствие с установленными требованиями. При этом необходимо, чтобы в срок, предусмотренный пунктом 2 настоящей части, такие лица представили в администрацию  муниципального образования Кошехабльский район утвержденную проектную документацию, предусматривающую реконструкцию самовольной постройки в целях ее приведения в соответствие с установленными требованиями.</w:t>
      </w:r>
      <w:bookmarkStart w:id="254" w:name="dst100329"/>
      <w:bookmarkEnd w:id="254"/>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12. В случае, если указанными в части 6 статьи 55.32 Градостроительного кодекса Российской Федерация лицами в установленные сроки не выполнены обязанности, предусмотренные частью 11 статьи 55.32 Градостроительного кодекса Российской Федерации, администрацию муниципального образования Кошехабльский район выполняет одно из следующих действий:</w:t>
      </w:r>
      <w:bookmarkStart w:id="255" w:name="dst100330"/>
      <w:bookmarkEnd w:id="255"/>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направляет в течение семи рабочих дней со дня истечения срока, предусмотренного частью 11 статьи 55.32 Градостроительного кодекса Российской Федерация для выполнения соответствующей обязанности, уведомление об этом в исполнительный орган государственной власти или орган местного самоуправления, уполномоченные на предоставление земельных участков, находящихся в государственной или муниципальной собственности, при условии, что самовольная постройка создана или возведена на земельном участке, находящемся в государственной или муниципальной собственности;</w:t>
      </w:r>
      <w:bookmarkStart w:id="256" w:name="dst100331"/>
      <w:bookmarkEnd w:id="256"/>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2) обращается в течение шести месяцев со дня истечения срока, предусмотренного частью 11 статьи 55.32 Градостроительного кодекса Российской Федерация для выполнения соответствующей обязанности, в суд с требованием об изъятии земельного участка и о его продаже с публичных торгов при условии, что самовольная постройка создана или возведена на земельном участке, находящемся в частной собственности, за исключением случая, предусмотренного пунктом 3 части 13 статьи 55.32 Градостроительного кодекса Российской Федерация;</w:t>
      </w:r>
      <w:bookmarkStart w:id="257" w:name="dst100332"/>
      <w:bookmarkEnd w:id="257"/>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обращается в течение шести месяцев со дня истечения срока, предусмотренного частью 11 статьи 55.32 Градостроительного кодекса Российской Федерация и для выполнения соответствующей обязанности, в суд с требованием об изъятии земельного участка и о его передаче в государственную или муниципальную собственность при условии, что самовольная постройка создана или возведена на земельном участке, находящемся в частной собственности, и такой земельный участок расположен в границах территории общего пользования, за исключением случая, предусмотренного пунктом 3 части 13 статьи 55.32 Градостроительного кодекса Российской Федерация.</w:t>
      </w:r>
      <w:bookmarkStart w:id="258" w:name="dst100333"/>
      <w:bookmarkEnd w:id="258"/>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13. Снос самовольной постройки или ее приведение в соответствие с установленными требованиями осуществляется администрацией муниципального образования Кошехабльский район в следующих случаях:</w:t>
      </w:r>
      <w:bookmarkStart w:id="259" w:name="dst100334"/>
      <w:bookmarkEnd w:id="259"/>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в течение двух месяцев со дня размещения на официальном сайте органа местного самоуправления в информационно-телекоммуникационной сети "Интернет" сообщения о планируемых сносе самовольной постройки или ее приведении в соответствие с установленными требованиями лица, указанные в части 6 статьи 55.32 Градостроительного кодекса Российской Федерация, не были выявлены;</w:t>
      </w:r>
      <w:bookmarkStart w:id="260" w:name="dst100335"/>
      <w:bookmarkEnd w:id="260"/>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2) в течение шести месяцев со дня истечения срока, установленного решением суда или администрацией  муниципального образования Кошехабльский район о сносе самовольной постройки либо решением суда или администрацией  муниципального образования Кошехабльский район о сносе самовольной постройки или ее приведении в соответствие с установленными требованиями, лица, указанные в части 6 статьи 55.32 Градостроительного кодекса Российской Федерация, не выполнили </w:t>
      </w:r>
      <w:r w:rsidRPr="00596FFA">
        <w:rPr>
          <w:rFonts w:ascii="Times New Roman" w:hAnsi="Times New Roman" w:cs="Times New Roman"/>
        </w:rPr>
        <w:lastRenderedPageBreak/>
        <w:t>соответствующие обязанности, предусмотренные частью 11 статьи 55.32 Градостроительного кодекса Российской Федерация, и земельный участок, на котором создана или возведена самовольная постройка, не предоставлен иному лицу в пользование и (или) владение либо по результатам публичных торгов не приобретен иным лицом;</w:t>
      </w:r>
      <w:bookmarkStart w:id="261" w:name="dst100336"/>
      <w:bookmarkEnd w:id="261"/>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в срок, установленный решением суда или администрацией  муниципального образования Кошехабльский район о сносе самовольной постройки либо решением суда или администрацией  муниципального образования Кошехабльский район о сносе самовольной постройки или ее приведении в соответствие с установленными требованиями, лицами, указанными в части 6 статьи 55.32 Градостроительного кодекса Российской Федерация, не выполнены соответствующие обязанности, предусмотренные частью 11 статьи 55.32 Градостроительного кодекса Российской Федерация, при условии, что самовольная постройка создана или возведена на неделимом земельном участке, на котором также расположены объекты капитального строительства, не являющиеся самовольными постройками.</w:t>
      </w:r>
      <w:bookmarkStart w:id="262" w:name="dst100337"/>
      <w:bookmarkEnd w:id="262"/>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14. В течение двух месяцев со дня истечения сроков, указанных соответственно в пунктах 1 - 3 части 13 статьи 55.32 Градостроительного кодекса Российской Федерация, администрация  муниципального образования Кошехабльский район обязана принять решение об осуществлении сноса самовольной постройки или ее приведения в соответствие с установленными требованиями с указанием сроков таких сноса, приведения в соответствие с установленными требованиями.</w:t>
      </w:r>
      <w:bookmarkStart w:id="263" w:name="dst100338"/>
      <w:bookmarkEnd w:id="263"/>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15. В случаях, предусмотренных пунктами 2 и 3 части 13 статьи 55.32 Градостроительного кодекса Российской Федерация, администрация  муниципального образования Кошехабльский район, осуществившая снос самовольной постройки или ее приведение в соответствие с установленными требованиями, вправе требовать возмещения расходов на выполнение работ по сносу самовольной постройки или ее приведению в соответствие с установленными требованиями от лиц, указанных в части 6 статьи 55.32 Градостроительного кодекса Российской Федерация, за исключением случая, если в соответствии с федеральным законом администрация  муниципального образования Кошехабльский район имеет право на возмещение за счет казны Российской Федерации расходов местного бюджета на выполнение работ по сносу самовольной постройки или ее приведению в соответствие с установленными требованиями.</w:t>
      </w:r>
      <w:bookmarkStart w:id="264" w:name="dst100339"/>
      <w:bookmarkEnd w:id="264"/>
    </w:p>
    <w:p w:rsidR="00596FFA" w:rsidRPr="00596FFA" w:rsidRDefault="00596FFA" w:rsidP="00596FFA">
      <w:pPr>
        <w:widowControl w:val="0"/>
        <w:spacing w:after="0" w:line="240" w:lineRule="auto"/>
        <w:ind w:firstLine="709"/>
        <w:jc w:val="both"/>
        <w:rPr>
          <w:rFonts w:ascii="Times New Roman" w:hAnsi="Times New Roman" w:cs="Times New Roman"/>
        </w:rPr>
      </w:pPr>
    </w:p>
    <w:p w:rsidR="00596FFA" w:rsidRPr="00596FFA" w:rsidRDefault="00596FFA" w:rsidP="00596FFA">
      <w:pPr>
        <w:widowControl w:val="0"/>
        <w:spacing w:after="0" w:line="240" w:lineRule="auto"/>
        <w:ind w:firstLine="709"/>
        <w:jc w:val="both"/>
        <w:rPr>
          <w:rFonts w:ascii="Times New Roman" w:hAnsi="Times New Roman" w:cs="Times New Roman"/>
          <w:b/>
        </w:rPr>
      </w:pPr>
      <w:r w:rsidRPr="00596FFA">
        <w:rPr>
          <w:rFonts w:ascii="Times New Roman" w:hAnsi="Times New Roman" w:cs="Times New Roman"/>
          <w:b/>
        </w:rPr>
        <w:t>Статья 29.3. Особенности сноса объектов капитального строительства, расположенных в зонах с особыми условиями использования территорий, или приведения таких объектов капитального строительства в соответствие с ограничениями использования земельных участков, установленными в границах зон с особыми условиями использования территорий</w:t>
      </w:r>
      <w:bookmarkStart w:id="265" w:name="dst100340"/>
      <w:bookmarkEnd w:id="265"/>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1. Объект капитального строительства, расположенный в границах зоны с особыми условиями использования территории, подлежит сносу или приведению в соответствие с ограничениями использования земельных участков, установленными в границах зоны с особыми условиями использования территории, в случае, если режим указанной зоны не допускает размещения такого объекта капитального строительства и иное не предусмотрено федеральным законом.</w:t>
      </w:r>
      <w:bookmarkStart w:id="266" w:name="dst100341"/>
      <w:bookmarkEnd w:id="266"/>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2. В случае, предусмотренном частью 1 статьи 55.33 Градостроительного кодекса Российской Федерация, снос объекта капитального строительства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решение о сносе самовольной постройки или ее приведении в соответствие с установленными требованиями принято исключительно в связи с несоответствием указанного объекта капитального строительства предельному количеству этажей и (или) предельной высоте зданий, строений, сооружений, установленным правилами землепользования и застройки, документацией по планировке территории, Градостроительным кодексом Российской Федерации, другими федеральными законами, требованиями разрешения на строительство) или его приведение в соответствие с ограничениями использования земельных участков, установленными в границах зоны с особыми условиями использования территории, осуществляется на основании решения собственника объекта капитального строительства или собственников помещений в нем самостоятельно либо на основании соглашения о возмещении убытков, причиненных ограничением прав указанных собственника объекта капитального строительства или собственников помещений в нем в связи с установлением зоны с особыми условиями использования территории. Указанное соглашение о возмещении убытков заключается собственником объекта капитального строительства или собственниками помещений в нем с правообладателем здания или сооружения, в связи, с размещением которых установлена зона с особыми условиями использования территории, в случае установления зоны с особыми условиями использования территории в отношении планируемого строительства или реконструкции здания или </w:t>
      </w:r>
      <w:r w:rsidRPr="00596FFA">
        <w:rPr>
          <w:rFonts w:ascii="Times New Roman" w:hAnsi="Times New Roman" w:cs="Times New Roman"/>
        </w:rPr>
        <w:lastRenderedPageBreak/>
        <w:t>сооружения с застройщиком, а при отсутствии указанных правообладателя или застройщика или в случае установления зоны с особыми условиями использования территории по основаниям, не связанным с размещением здания или сооружения, с органом государственной власти или органом местного самоуправления, принявшими решение об установлении или изменении зоны с особыми условиями использования территории либо установившими границы зоны с особыми условиями использования территории, возникающей в силу федерального закона. В случае недостижения соглашения о возмещении убытков снос такого объекта капитального строительства или его приведение в соответствие осуществляется исключительно на основании решения суда.</w:t>
      </w:r>
      <w:bookmarkStart w:id="267" w:name="dst100342"/>
      <w:bookmarkEnd w:id="267"/>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3. Указанное в части 2 статьи 55.33 Градостроительного кодекса Российской Федерация соглашение о возмещении убытков должно предусматривать, в том числе условие о сносе объекта капитального строительства либо приведении объекта капитального строительства и (или) его разрешенного использования (назначения) в соответствие с ограничениями использования земельных участков, установленными в границах зоны с особыми условиями использования территории. Заключение данного соглашения, возмещение убытков, причиненных ограничением прав собственника объекта капитального строительства, собственников помещений в нем, нанимателей по договорам социального найма или договорам найма жилых помещений государственного или муниципального жилищного фонда в многоквартирном доме в связи с установлением зоны с особыми условиями использования территории, осуществляются в соответствии с гражданским законодательством и земельным законодательством.</w:t>
      </w:r>
      <w:bookmarkStart w:id="268" w:name="dst100343"/>
      <w:bookmarkEnd w:id="268"/>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4. В случае, если установление зоны с особыми условиями использования территории приводит к невозможности использования объекта капитального строительства в соответствии с его разрешенным использованием (назначением)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решение о сносе самовольной постройки или ее приведении в соответствие с установленными требованиями принято исключительно в связи с несоответствием указанного объекта капитального строительства предельному количеству этажей и (или) предельной высоте зданий, строений, сооружений, установленным правилами землепользования и застройки, документацией по планировке территории, Градостроительным кодексом Российской Федерации, другими федеральными законами, требованиями разрешения на строительство), по требованию собственника объекта капитального строительства или собственников помещений в нем указанные в части 2 статьи 55.33 Градостроительного кодекса Российской Федерация правообладатели зданий, сооружений, в связи, с размещением которых установлена зона с особыми условиями использования территории, органы государственной власти, органы местного самоуправления обязаны в соответствии с земельным законодательством выкупить такой объект капитального строительства.</w:t>
      </w:r>
    </w:p>
    <w:p w:rsidR="00596FFA" w:rsidRPr="00596FFA" w:rsidRDefault="00596FFA" w:rsidP="00596FFA">
      <w:pPr>
        <w:widowControl w:val="0"/>
        <w:spacing w:after="0" w:line="240" w:lineRule="auto"/>
        <w:ind w:firstLine="709"/>
        <w:jc w:val="both"/>
        <w:rPr>
          <w:rFonts w:ascii="Times New Roman" w:hAnsi="Times New Roman" w:cs="Times New Roman"/>
        </w:rPr>
      </w:pPr>
    </w:p>
    <w:p w:rsidR="00596FFA" w:rsidRPr="00596FFA" w:rsidRDefault="00596FFA" w:rsidP="00596FFA">
      <w:pPr>
        <w:widowControl w:val="0"/>
        <w:spacing w:after="0" w:line="240" w:lineRule="auto"/>
        <w:ind w:firstLine="709"/>
        <w:jc w:val="both"/>
        <w:rPr>
          <w:rFonts w:ascii="Times New Roman" w:hAnsi="Times New Roman" w:cs="Times New Roman"/>
          <w:b/>
        </w:rPr>
      </w:pPr>
      <w:r w:rsidRPr="00596FFA">
        <w:rPr>
          <w:rFonts w:ascii="Times New Roman" w:hAnsi="Times New Roman" w:cs="Times New Roman"/>
          <w:b/>
        </w:rPr>
        <w:t>Статья 30. Ответственность за нарушения Правил</w:t>
      </w:r>
    </w:p>
    <w:p w:rsidR="00596FFA" w:rsidRPr="00596FFA" w:rsidRDefault="00596FFA" w:rsidP="00596FFA">
      <w:pPr>
        <w:widowControl w:val="0"/>
        <w:spacing w:after="0" w:line="240" w:lineRule="auto"/>
        <w:ind w:firstLine="709"/>
        <w:jc w:val="both"/>
        <w:rPr>
          <w:rFonts w:ascii="Times New Roman" w:hAnsi="Times New Roman" w:cs="Times New Roman"/>
          <w:b/>
        </w:rPr>
      </w:pPr>
    </w:p>
    <w:p w:rsidR="00596FFA" w:rsidRPr="00596FFA" w:rsidRDefault="00596FFA" w:rsidP="00596FFA">
      <w:pPr>
        <w:widowControl w:val="0"/>
        <w:spacing w:after="0" w:line="240" w:lineRule="auto"/>
        <w:ind w:firstLine="709"/>
        <w:jc w:val="both"/>
        <w:rPr>
          <w:rFonts w:ascii="Times New Roman" w:hAnsi="Times New Roman" w:cs="Times New Roman"/>
        </w:rPr>
      </w:pPr>
      <w:r w:rsidRPr="00596FFA">
        <w:rPr>
          <w:rFonts w:ascii="Times New Roman" w:hAnsi="Times New Roman" w:cs="Times New Roman"/>
        </w:rPr>
        <w:t xml:space="preserve">За нарушение настоящих Правил физические и юридические лица, а также должностные лица несут ответственность, предусмотренную Кодексом Российской Федерации от 30 декабря 2001 года № 195-ФЗ «Об административных правонарушениях», Законом </w:t>
      </w:r>
      <w:r w:rsidR="0053323D">
        <w:rPr>
          <w:rFonts w:ascii="Times New Roman" w:hAnsi="Times New Roman" w:cs="Times New Roman"/>
        </w:rPr>
        <w:t>Республики Адыгея</w:t>
      </w:r>
      <w:r w:rsidRPr="00596FFA">
        <w:rPr>
          <w:rFonts w:ascii="Times New Roman" w:hAnsi="Times New Roman" w:cs="Times New Roman"/>
        </w:rPr>
        <w:t xml:space="preserve"> 23 июля2003 года № 608-КЗ «Об административных правонарушениях».</w:t>
      </w:r>
    </w:p>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spacing w:after="0" w:line="240" w:lineRule="auto"/>
        <w:ind w:firstLine="851"/>
        <w:jc w:val="both"/>
        <w:rPr>
          <w:rFonts w:ascii="Times New Roman" w:hAnsi="Times New Roman" w:cs="Times New Roman"/>
        </w:rPr>
      </w:pPr>
    </w:p>
    <w:p w:rsidR="00596FFA" w:rsidRPr="00596FFA" w:rsidRDefault="00596FFA" w:rsidP="00596FFA">
      <w:pPr>
        <w:widowControl w:val="0"/>
        <w:spacing w:after="0" w:line="240" w:lineRule="auto"/>
        <w:ind w:firstLine="709"/>
        <w:jc w:val="center"/>
        <w:rPr>
          <w:rFonts w:ascii="Times New Roman" w:hAnsi="Times New Roman" w:cs="Times New Roman"/>
          <w:b/>
        </w:rPr>
      </w:pPr>
      <w:r w:rsidRPr="00596FFA">
        <w:rPr>
          <w:rFonts w:ascii="Times New Roman" w:hAnsi="Times New Roman" w:cs="Times New Roman"/>
          <w:b/>
        </w:rPr>
        <w:t>ЧАСТЬ II. КАРТА(Ы) ГРАДОСТРОИТЕЛЬНОГО ЗОНИРОВАНИЯ, КАРТА(Ы) ЗОН С ОСОБЫМИ УСЛОВИЯМИ ИСПОЛЬЗОВАНИЯ ТЕРРИТОРИИ</w:t>
      </w:r>
    </w:p>
    <w:p w:rsidR="00596FFA" w:rsidRPr="00596FFA" w:rsidRDefault="00596FFA" w:rsidP="00596FFA">
      <w:pPr>
        <w:widowControl w:val="0"/>
        <w:spacing w:after="0" w:line="240" w:lineRule="auto"/>
        <w:ind w:firstLine="709"/>
        <w:rPr>
          <w:rFonts w:ascii="Times New Roman" w:hAnsi="Times New Roman" w:cs="Times New Roman"/>
          <w:b/>
        </w:rPr>
      </w:pPr>
    </w:p>
    <w:p w:rsidR="00596FFA" w:rsidRPr="00596FFA" w:rsidRDefault="00596FFA" w:rsidP="00596FFA">
      <w:pPr>
        <w:widowControl w:val="0"/>
        <w:spacing w:after="0" w:line="240" w:lineRule="auto"/>
        <w:ind w:firstLine="709"/>
        <w:jc w:val="both"/>
        <w:rPr>
          <w:rFonts w:ascii="Times New Roman" w:hAnsi="Times New Roman" w:cs="Times New Roman"/>
          <w:b/>
        </w:rPr>
      </w:pPr>
      <w:r w:rsidRPr="00596FFA">
        <w:rPr>
          <w:rFonts w:ascii="Times New Roman" w:hAnsi="Times New Roman" w:cs="Times New Roman"/>
          <w:b/>
        </w:rPr>
        <w:t>Статья 31. Карта(ы) градостроительного зонирования территории Ходзинское сельского поселения Кошехабльского района, карта(ы) зон с особыми условиями использования территории (совмещено на одной), прилагается.</w:t>
      </w:r>
    </w:p>
    <w:p w:rsidR="00596FFA" w:rsidRPr="00596FFA" w:rsidRDefault="00596FFA" w:rsidP="00596FFA">
      <w:pPr>
        <w:widowControl w:val="0"/>
        <w:spacing w:after="0" w:line="240" w:lineRule="auto"/>
        <w:ind w:firstLine="709"/>
        <w:jc w:val="both"/>
        <w:rPr>
          <w:rFonts w:ascii="Times New Roman" w:hAnsi="Times New Roman" w:cs="Times New Roman"/>
          <w:b/>
        </w:rPr>
      </w:pPr>
    </w:p>
    <w:p w:rsidR="00596FFA" w:rsidRPr="00596FFA" w:rsidRDefault="00596FFA" w:rsidP="00596FFA">
      <w:pPr>
        <w:spacing w:after="0" w:line="240" w:lineRule="auto"/>
        <w:ind w:firstLine="851"/>
        <w:jc w:val="both"/>
        <w:rPr>
          <w:rFonts w:ascii="Times New Roman" w:hAnsi="Times New Roman" w:cs="Times New Roman"/>
          <w:b/>
        </w:rPr>
      </w:pPr>
    </w:p>
    <w:p w:rsidR="00596FFA" w:rsidRPr="00596FFA" w:rsidRDefault="00596FFA" w:rsidP="00596FFA">
      <w:pPr>
        <w:spacing w:after="0" w:line="240" w:lineRule="auto"/>
        <w:jc w:val="both"/>
        <w:rPr>
          <w:rFonts w:ascii="Times New Roman" w:eastAsia="MS Mincho" w:hAnsi="Times New Roman" w:cs="Times New Roman"/>
          <w:b/>
          <w:i/>
          <w:sz w:val="28"/>
          <w:szCs w:val="28"/>
        </w:rPr>
        <w:sectPr w:rsidR="00596FFA" w:rsidRPr="00596FFA" w:rsidSect="005D371D">
          <w:headerReference w:type="default" r:id="rId175"/>
          <w:pgSz w:w="11906" w:h="16838"/>
          <w:pgMar w:top="765" w:right="567" w:bottom="1134" w:left="1417" w:header="709" w:footer="709" w:gutter="0"/>
          <w:cols w:space="720"/>
          <w:docGrid w:linePitch="600" w:charSpace="32768"/>
        </w:sectPr>
      </w:pPr>
    </w:p>
    <w:p w:rsidR="00596FFA" w:rsidRPr="00596FFA" w:rsidRDefault="00596FFA" w:rsidP="00596FFA">
      <w:pPr>
        <w:widowControl w:val="0"/>
        <w:spacing w:after="0" w:line="240" w:lineRule="auto"/>
        <w:jc w:val="center"/>
        <w:rPr>
          <w:rFonts w:ascii="Times New Roman" w:hAnsi="Times New Roman" w:cs="Times New Roman"/>
          <w:b/>
        </w:rPr>
      </w:pPr>
      <w:r w:rsidRPr="00596FFA">
        <w:rPr>
          <w:rFonts w:ascii="Times New Roman" w:hAnsi="Times New Roman" w:cs="Times New Roman"/>
          <w:b/>
        </w:rPr>
        <w:lastRenderedPageBreak/>
        <w:t>ЧАСТЬ III. ГРАДОСТРОИТЕЛЬНЫЕ РЕГЛАМЕНТЫ</w:t>
      </w:r>
    </w:p>
    <w:p w:rsidR="00596FFA" w:rsidRPr="00596FFA" w:rsidRDefault="00596FFA" w:rsidP="00596FFA">
      <w:pPr>
        <w:widowControl w:val="0"/>
        <w:spacing w:after="0" w:line="240" w:lineRule="auto"/>
        <w:jc w:val="center"/>
        <w:rPr>
          <w:rFonts w:ascii="Times New Roman" w:hAnsi="Times New Roman" w:cs="Times New Roman"/>
          <w:b/>
        </w:rPr>
      </w:pPr>
      <w:r w:rsidRPr="00596FFA">
        <w:rPr>
          <w:rFonts w:ascii="Times New Roman" w:hAnsi="Times New Roman" w:cs="Times New Roman"/>
          <w:b/>
        </w:rPr>
        <w:t>Правила землепользования и застройки Ходзинского сельского поселения Кошехабльского района</w:t>
      </w:r>
    </w:p>
    <w:p w:rsidR="00596FFA" w:rsidRPr="00596FFA" w:rsidRDefault="00596FFA" w:rsidP="00596FFA">
      <w:pPr>
        <w:widowControl w:val="0"/>
        <w:spacing w:after="0" w:line="240" w:lineRule="auto"/>
        <w:jc w:val="center"/>
        <w:rPr>
          <w:rFonts w:ascii="Times New Roman" w:hAnsi="Times New Roman" w:cs="Times New Roman"/>
          <w:bCs/>
          <w:u w:val="single"/>
        </w:rPr>
      </w:pPr>
    </w:p>
    <w:p w:rsidR="00596FFA" w:rsidRPr="00596FFA" w:rsidRDefault="00596FFA" w:rsidP="00596FFA">
      <w:pPr>
        <w:widowControl w:val="0"/>
        <w:tabs>
          <w:tab w:val="left" w:pos="0"/>
        </w:tabs>
        <w:spacing w:after="0" w:line="240" w:lineRule="auto"/>
        <w:ind w:hanging="851"/>
        <w:jc w:val="both"/>
        <w:rPr>
          <w:rFonts w:ascii="Times New Roman" w:hAnsi="Times New Roman" w:cs="Times New Roman"/>
          <w:b/>
        </w:rPr>
      </w:pPr>
      <w:r w:rsidRPr="00596FFA">
        <w:rPr>
          <w:rFonts w:ascii="Times New Roman" w:hAnsi="Times New Roman" w:cs="Times New Roman"/>
          <w:b/>
        </w:rPr>
        <w:t xml:space="preserve">              Статья 32. Виды территориальных зон, выделенных на карте градостроительного зонирования территории Ходзинского сельского поселения Кошехабльского района          </w:t>
      </w:r>
    </w:p>
    <w:p w:rsidR="00596FFA" w:rsidRPr="00596FFA" w:rsidRDefault="00596FFA" w:rsidP="00596FFA">
      <w:pPr>
        <w:widowControl w:val="0"/>
        <w:spacing w:after="0" w:line="240" w:lineRule="auto"/>
        <w:rPr>
          <w:rFonts w:ascii="Times New Roman" w:hAnsi="Times New Roman" w:cs="Times New Roman"/>
          <w:bCs/>
          <w:u w:val="single"/>
        </w:rPr>
      </w:pPr>
      <w:r w:rsidRPr="00596FFA">
        <w:rPr>
          <w:rFonts w:ascii="Times New Roman" w:hAnsi="Times New Roman" w:cs="Times New Roman"/>
        </w:rPr>
        <w:t xml:space="preserve">Настоящими Правилами устанавливаются следующие виды территориальных зон на территории Ходзинское сельского </w:t>
      </w:r>
      <w:r w:rsidRPr="00596FFA">
        <w:rPr>
          <w:rFonts w:ascii="Times New Roman" w:hAnsi="Times New Roman" w:cs="Times New Roman"/>
          <w:bCs/>
        </w:rPr>
        <w:t>поселения</w:t>
      </w:r>
      <w:r w:rsidRPr="00596FFA">
        <w:rPr>
          <w:rFonts w:ascii="Times New Roman" w:hAnsi="Times New Roman" w:cs="Times New Roman"/>
        </w:rPr>
        <w:t>:</w:t>
      </w:r>
    </w:p>
    <w:tbl>
      <w:tblPr>
        <w:tblW w:w="14601" w:type="dxa"/>
        <w:tblInd w:w="-34" w:type="dxa"/>
        <w:tblLayout w:type="fixed"/>
        <w:tblLook w:val="0000"/>
      </w:tblPr>
      <w:tblGrid>
        <w:gridCol w:w="1843"/>
        <w:gridCol w:w="12758"/>
      </w:tblGrid>
      <w:tr w:rsidR="00596FFA" w:rsidRPr="00596FFA" w:rsidTr="00B2509A">
        <w:trPr>
          <w:cantSplit/>
        </w:trPr>
        <w:tc>
          <w:tcPr>
            <w:tcW w:w="1843" w:type="dxa"/>
            <w:tcBorders>
              <w:top w:val="single" w:sz="4" w:space="0" w:color="000000"/>
              <w:left w:val="single" w:sz="4" w:space="0" w:color="000000"/>
              <w:bottom w:val="single" w:sz="4" w:space="0" w:color="000000"/>
            </w:tcBorders>
            <w:shd w:val="clear" w:color="auto" w:fill="auto"/>
          </w:tcPr>
          <w:p w:rsidR="00596FFA" w:rsidRPr="00596FFA" w:rsidRDefault="00596FFA" w:rsidP="00596FFA">
            <w:pPr>
              <w:widowControl w:val="0"/>
              <w:snapToGrid w:val="0"/>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lang w:eastAsia="zh-CN"/>
              </w:rPr>
              <w:t>Кодовые обозначения территориальных зон</w:t>
            </w:r>
          </w:p>
        </w:tc>
        <w:tc>
          <w:tcPr>
            <w:tcW w:w="127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6FFA" w:rsidRPr="00596FFA" w:rsidRDefault="00596FFA" w:rsidP="00596FFA">
            <w:pPr>
              <w:widowControl w:val="0"/>
              <w:snapToGrid w:val="0"/>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lang w:eastAsia="zh-CN"/>
              </w:rPr>
              <w:t>Наименование территориальных зон</w:t>
            </w:r>
          </w:p>
        </w:tc>
      </w:tr>
      <w:tr w:rsidR="00596FFA" w:rsidRPr="00596FFA" w:rsidTr="00B2509A">
        <w:trPr>
          <w:cantSplit/>
        </w:trPr>
        <w:tc>
          <w:tcPr>
            <w:tcW w:w="1843" w:type="dxa"/>
            <w:tcBorders>
              <w:left w:val="single" w:sz="4" w:space="0" w:color="000000"/>
              <w:bottom w:val="single" w:sz="4" w:space="0" w:color="000000"/>
            </w:tcBorders>
            <w:shd w:val="clear" w:color="auto" w:fill="auto"/>
            <w:vAlign w:val="center"/>
          </w:tcPr>
          <w:p w:rsidR="00596FFA" w:rsidRPr="00596FFA" w:rsidRDefault="00596FFA" w:rsidP="00596FFA">
            <w:pPr>
              <w:widowControl w:val="0"/>
              <w:snapToGrid w:val="0"/>
              <w:spacing w:after="0" w:line="240" w:lineRule="auto"/>
              <w:jc w:val="center"/>
              <w:rPr>
                <w:rFonts w:ascii="Times New Roman" w:eastAsia="SimSun" w:hAnsi="Times New Roman" w:cs="Times New Roman"/>
                <w:lang w:eastAsia="zh-CN"/>
              </w:rPr>
            </w:pPr>
          </w:p>
        </w:tc>
        <w:tc>
          <w:tcPr>
            <w:tcW w:w="12758" w:type="dxa"/>
            <w:tcBorders>
              <w:left w:val="single" w:sz="4" w:space="0" w:color="000000"/>
              <w:bottom w:val="single" w:sz="4" w:space="0" w:color="000000"/>
              <w:right w:val="single" w:sz="4" w:space="0" w:color="000000"/>
            </w:tcBorders>
            <w:shd w:val="clear" w:color="auto" w:fill="auto"/>
            <w:vAlign w:val="center"/>
          </w:tcPr>
          <w:p w:rsidR="00596FFA" w:rsidRPr="00596FFA" w:rsidRDefault="00596FFA" w:rsidP="00596FFA">
            <w:pPr>
              <w:widowControl w:val="0"/>
              <w:snapToGrid w:val="0"/>
              <w:spacing w:after="0" w:line="240" w:lineRule="auto"/>
              <w:jc w:val="center"/>
              <w:rPr>
                <w:rFonts w:ascii="Times New Roman" w:hAnsi="Times New Roman" w:cs="Times New Roman"/>
                <w:caps/>
              </w:rPr>
            </w:pPr>
            <w:r w:rsidRPr="00596FFA">
              <w:rPr>
                <w:rFonts w:ascii="Times New Roman" w:hAnsi="Times New Roman" w:cs="Times New Roman"/>
                <w:caps/>
              </w:rPr>
              <w:t>Жилые зоны</w:t>
            </w:r>
          </w:p>
        </w:tc>
      </w:tr>
      <w:tr w:rsidR="00596FFA" w:rsidRPr="00596FFA" w:rsidTr="00B2509A">
        <w:tc>
          <w:tcPr>
            <w:tcW w:w="1843" w:type="dxa"/>
            <w:tcBorders>
              <w:top w:val="single" w:sz="4" w:space="0" w:color="000000"/>
              <w:left w:val="single" w:sz="4" w:space="0" w:color="000000"/>
              <w:bottom w:val="single" w:sz="4" w:space="0" w:color="000000"/>
            </w:tcBorders>
            <w:shd w:val="clear" w:color="auto" w:fill="auto"/>
            <w:vAlign w:val="center"/>
          </w:tcPr>
          <w:p w:rsidR="00596FFA" w:rsidRPr="00596FFA" w:rsidRDefault="00596FFA" w:rsidP="00596FFA">
            <w:pPr>
              <w:widowControl w:val="0"/>
              <w:snapToGrid w:val="0"/>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lang w:eastAsia="zh-CN"/>
              </w:rPr>
              <w:t>Ж-1</w:t>
            </w:r>
          </w:p>
        </w:tc>
        <w:tc>
          <w:tcPr>
            <w:tcW w:w="127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6FFA" w:rsidRPr="00596FFA" w:rsidRDefault="00596FFA" w:rsidP="00596FFA">
            <w:pPr>
              <w:snapToGrid w:val="0"/>
              <w:spacing w:after="0" w:line="240" w:lineRule="auto"/>
              <w:rPr>
                <w:rFonts w:ascii="Times New Roman" w:eastAsia="SimSun" w:hAnsi="Times New Roman" w:cs="Times New Roman"/>
                <w:bCs/>
                <w:lang w:eastAsia="zh-CN"/>
              </w:rPr>
            </w:pPr>
            <w:r w:rsidRPr="00596FFA">
              <w:rPr>
                <w:rFonts w:ascii="Times New Roman" w:hAnsi="Times New Roman" w:cs="Times New Roman"/>
                <w:bCs/>
              </w:rPr>
              <w:t xml:space="preserve">Зона застройки индивидуальными жилыми домами </w:t>
            </w:r>
            <w:r w:rsidRPr="00596FFA">
              <w:rPr>
                <w:rFonts w:ascii="Times New Roman" w:hAnsi="Times New Roman" w:cs="Times New Roman"/>
                <w:bCs/>
                <w:iCs/>
              </w:rPr>
              <w:t>с возможностью ведения личного подсобного хозяйства</w:t>
            </w:r>
          </w:p>
        </w:tc>
      </w:tr>
      <w:tr w:rsidR="00596FFA" w:rsidRPr="00596FFA" w:rsidTr="00B2509A">
        <w:tc>
          <w:tcPr>
            <w:tcW w:w="1843" w:type="dxa"/>
            <w:tcBorders>
              <w:top w:val="single" w:sz="4" w:space="0" w:color="000000"/>
              <w:left w:val="single" w:sz="4" w:space="0" w:color="000000"/>
              <w:bottom w:val="single" w:sz="4" w:space="0" w:color="000000"/>
            </w:tcBorders>
            <w:shd w:val="clear" w:color="auto" w:fill="auto"/>
            <w:vAlign w:val="center"/>
          </w:tcPr>
          <w:p w:rsidR="00596FFA" w:rsidRPr="00596FFA" w:rsidRDefault="00596FFA" w:rsidP="00596FFA">
            <w:pPr>
              <w:widowControl w:val="0"/>
              <w:snapToGrid w:val="0"/>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lang w:eastAsia="zh-CN"/>
              </w:rPr>
              <w:t>Ж-2</w:t>
            </w:r>
          </w:p>
        </w:tc>
        <w:tc>
          <w:tcPr>
            <w:tcW w:w="127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6FFA" w:rsidRPr="00596FFA" w:rsidRDefault="00596FFA" w:rsidP="00596FFA">
            <w:pPr>
              <w:snapToGrid w:val="0"/>
              <w:spacing w:after="0" w:line="240" w:lineRule="auto"/>
              <w:rPr>
                <w:rFonts w:ascii="Times New Roman" w:hAnsi="Times New Roman" w:cs="Times New Roman"/>
                <w:bCs/>
              </w:rPr>
            </w:pPr>
            <w:r w:rsidRPr="00596FFA">
              <w:rPr>
                <w:rFonts w:ascii="Times New Roman" w:hAnsi="Times New Roman" w:cs="Times New Roman"/>
                <w:bCs/>
              </w:rPr>
              <w:t>Зона развития жилой застройки</w:t>
            </w:r>
          </w:p>
        </w:tc>
      </w:tr>
      <w:tr w:rsidR="00596FFA" w:rsidRPr="00596FFA" w:rsidTr="00B2509A">
        <w:tc>
          <w:tcPr>
            <w:tcW w:w="1843" w:type="dxa"/>
            <w:tcBorders>
              <w:top w:val="single" w:sz="4" w:space="0" w:color="000000"/>
              <w:left w:val="single" w:sz="4" w:space="0" w:color="000000"/>
              <w:bottom w:val="single" w:sz="4" w:space="0" w:color="000000"/>
            </w:tcBorders>
            <w:shd w:val="clear" w:color="auto" w:fill="auto"/>
            <w:vAlign w:val="center"/>
          </w:tcPr>
          <w:p w:rsidR="00596FFA" w:rsidRPr="00596FFA" w:rsidRDefault="00596FFA" w:rsidP="00596FFA">
            <w:pPr>
              <w:widowControl w:val="0"/>
              <w:snapToGrid w:val="0"/>
              <w:spacing w:after="0" w:line="240" w:lineRule="auto"/>
              <w:jc w:val="center"/>
              <w:rPr>
                <w:rFonts w:ascii="Times New Roman" w:eastAsia="SimSun" w:hAnsi="Times New Roman" w:cs="Times New Roman"/>
                <w:lang w:eastAsia="zh-CN"/>
              </w:rPr>
            </w:pPr>
          </w:p>
        </w:tc>
        <w:tc>
          <w:tcPr>
            <w:tcW w:w="127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6FFA" w:rsidRPr="00596FFA" w:rsidRDefault="00596FFA" w:rsidP="00596FFA">
            <w:pPr>
              <w:snapToGrid w:val="0"/>
              <w:spacing w:after="0" w:line="240" w:lineRule="auto"/>
              <w:rPr>
                <w:rFonts w:ascii="Times New Roman" w:eastAsia="SimSun" w:hAnsi="Times New Roman" w:cs="Times New Roman"/>
                <w:lang w:eastAsia="zh-CN"/>
              </w:rPr>
            </w:pPr>
          </w:p>
        </w:tc>
      </w:tr>
      <w:tr w:rsidR="00596FFA" w:rsidRPr="00596FFA" w:rsidTr="00B2509A">
        <w:tc>
          <w:tcPr>
            <w:tcW w:w="1843" w:type="dxa"/>
            <w:tcBorders>
              <w:top w:val="single" w:sz="4" w:space="0" w:color="000000"/>
              <w:left w:val="single" w:sz="4" w:space="0" w:color="000000"/>
              <w:bottom w:val="single" w:sz="4" w:space="0" w:color="000000"/>
            </w:tcBorders>
            <w:shd w:val="clear" w:color="auto" w:fill="auto"/>
            <w:vAlign w:val="center"/>
          </w:tcPr>
          <w:p w:rsidR="00596FFA" w:rsidRPr="00596FFA" w:rsidRDefault="00596FFA" w:rsidP="00596FFA">
            <w:pPr>
              <w:widowControl w:val="0"/>
              <w:snapToGrid w:val="0"/>
              <w:spacing w:after="0" w:line="240" w:lineRule="auto"/>
              <w:jc w:val="center"/>
              <w:rPr>
                <w:rFonts w:ascii="Times New Roman" w:eastAsia="SimSun" w:hAnsi="Times New Roman" w:cs="Times New Roman"/>
                <w:caps/>
                <w:lang w:eastAsia="zh-CN"/>
              </w:rPr>
            </w:pPr>
          </w:p>
        </w:tc>
        <w:tc>
          <w:tcPr>
            <w:tcW w:w="12758" w:type="dxa"/>
            <w:tcBorders>
              <w:top w:val="single" w:sz="4" w:space="0" w:color="000000"/>
              <w:left w:val="single" w:sz="4" w:space="0" w:color="000000"/>
              <w:bottom w:val="single" w:sz="4" w:space="0" w:color="000000"/>
              <w:right w:val="single" w:sz="4" w:space="0" w:color="000000"/>
            </w:tcBorders>
            <w:shd w:val="clear" w:color="auto" w:fill="auto"/>
          </w:tcPr>
          <w:p w:rsidR="00596FFA" w:rsidRPr="00596FFA" w:rsidRDefault="00596FFA" w:rsidP="00596FFA">
            <w:pPr>
              <w:widowControl w:val="0"/>
              <w:snapToGrid w:val="0"/>
              <w:spacing w:after="0" w:line="240" w:lineRule="auto"/>
              <w:jc w:val="center"/>
              <w:rPr>
                <w:rFonts w:ascii="Times New Roman" w:eastAsia="SimSun" w:hAnsi="Times New Roman" w:cs="Times New Roman"/>
                <w:caps/>
                <w:lang w:eastAsia="zh-CN"/>
              </w:rPr>
            </w:pPr>
            <w:r w:rsidRPr="00596FFA">
              <w:rPr>
                <w:rFonts w:ascii="Times New Roman" w:eastAsia="SimSun" w:hAnsi="Times New Roman" w:cs="Times New Roman"/>
                <w:caps/>
                <w:lang w:eastAsia="zh-CN"/>
              </w:rPr>
              <w:t>ОБЩЕСТВЕННО - ДЕЛОВЫЕ ЗОНЫ</w:t>
            </w:r>
          </w:p>
        </w:tc>
      </w:tr>
      <w:tr w:rsidR="00596FFA" w:rsidRPr="00596FFA" w:rsidTr="00B2509A">
        <w:tc>
          <w:tcPr>
            <w:tcW w:w="1843" w:type="dxa"/>
            <w:tcBorders>
              <w:top w:val="single" w:sz="4" w:space="0" w:color="000000"/>
              <w:left w:val="single" w:sz="4" w:space="0" w:color="000000"/>
              <w:bottom w:val="single" w:sz="4" w:space="0" w:color="000000"/>
            </w:tcBorders>
            <w:shd w:val="clear" w:color="auto" w:fill="auto"/>
            <w:vAlign w:val="center"/>
          </w:tcPr>
          <w:p w:rsidR="00596FFA" w:rsidRPr="00596FFA" w:rsidRDefault="00596FFA" w:rsidP="00596FFA">
            <w:pPr>
              <w:widowControl w:val="0"/>
              <w:snapToGrid w:val="0"/>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lang w:eastAsia="zh-CN"/>
              </w:rPr>
              <w:t>Ц-1</w:t>
            </w:r>
          </w:p>
        </w:tc>
        <w:tc>
          <w:tcPr>
            <w:tcW w:w="127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6FFA" w:rsidRPr="00596FFA" w:rsidRDefault="00596FFA" w:rsidP="00596FFA">
            <w:pPr>
              <w:widowControl w:val="0"/>
              <w:snapToGrid w:val="0"/>
              <w:spacing w:after="0" w:line="240" w:lineRule="auto"/>
              <w:rPr>
                <w:rFonts w:ascii="Times New Roman" w:eastAsia="SimSun" w:hAnsi="Times New Roman" w:cs="Times New Roman"/>
                <w:lang w:eastAsia="zh-CN"/>
              </w:rPr>
            </w:pPr>
            <w:r w:rsidRPr="00596FFA">
              <w:rPr>
                <w:rFonts w:ascii="Times New Roman" w:hAnsi="Times New Roman" w:cs="Times New Roman"/>
                <w:bCs/>
              </w:rPr>
              <w:t>Зона застройки объектами общественно-делового назначения центральной части административного центра поселения</w:t>
            </w:r>
          </w:p>
        </w:tc>
      </w:tr>
      <w:tr w:rsidR="00596FFA" w:rsidRPr="00596FFA" w:rsidTr="00B2509A">
        <w:tc>
          <w:tcPr>
            <w:tcW w:w="1843" w:type="dxa"/>
            <w:tcBorders>
              <w:top w:val="single" w:sz="4" w:space="0" w:color="000000"/>
              <w:left w:val="single" w:sz="4" w:space="0" w:color="000000"/>
              <w:bottom w:val="single" w:sz="4" w:space="0" w:color="000000"/>
            </w:tcBorders>
            <w:shd w:val="clear" w:color="auto" w:fill="auto"/>
            <w:vAlign w:val="center"/>
          </w:tcPr>
          <w:p w:rsidR="00596FFA" w:rsidRPr="00596FFA" w:rsidRDefault="00596FFA" w:rsidP="00596FFA">
            <w:pPr>
              <w:widowControl w:val="0"/>
              <w:snapToGrid w:val="0"/>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lang w:eastAsia="zh-CN"/>
              </w:rPr>
              <w:t>Ц-2</w:t>
            </w:r>
          </w:p>
        </w:tc>
        <w:tc>
          <w:tcPr>
            <w:tcW w:w="127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6FFA" w:rsidRPr="00596FFA" w:rsidRDefault="00596FFA" w:rsidP="00596FFA">
            <w:pPr>
              <w:widowControl w:val="0"/>
              <w:snapToGrid w:val="0"/>
              <w:spacing w:after="0" w:line="240" w:lineRule="auto"/>
              <w:rPr>
                <w:rFonts w:ascii="Times New Roman" w:eastAsia="SimSun" w:hAnsi="Times New Roman" w:cs="Times New Roman"/>
                <w:lang w:eastAsia="zh-CN"/>
              </w:rPr>
            </w:pPr>
            <w:r w:rsidRPr="00596FFA">
              <w:rPr>
                <w:rFonts w:ascii="Times New Roman" w:hAnsi="Times New Roman" w:cs="Times New Roman"/>
                <w:bCs/>
              </w:rPr>
              <w:t>Зона застройки объектами образования, здравоохранения и социального обеспечения и спорта</w:t>
            </w:r>
          </w:p>
        </w:tc>
      </w:tr>
      <w:tr w:rsidR="00596FFA" w:rsidRPr="00596FFA" w:rsidTr="00B2509A">
        <w:tc>
          <w:tcPr>
            <w:tcW w:w="1843" w:type="dxa"/>
            <w:tcBorders>
              <w:top w:val="single" w:sz="4" w:space="0" w:color="000000"/>
              <w:left w:val="single" w:sz="4" w:space="0" w:color="000000"/>
              <w:bottom w:val="single" w:sz="4" w:space="0" w:color="000000"/>
            </w:tcBorders>
            <w:shd w:val="clear" w:color="auto" w:fill="auto"/>
            <w:vAlign w:val="center"/>
          </w:tcPr>
          <w:p w:rsidR="00596FFA" w:rsidRPr="00596FFA" w:rsidRDefault="00596FFA" w:rsidP="00596FFA">
            <w:pPr>
              <w:widowControl w:val="0"/>
              <w:snapToGrid w:val="0"/>
              <w:spacing w:after="0" w:line="240" w:lineRule="auto"/>
              <w:jc w:val="center"/>
              <w:rPr>
                <w:rFonts w:ascii="Times New Roman" w:eastAsia="SimSun" w:hAnsi="Times New Roman" w:cs="Times New Roman"/>
                <w:lang w:eastAsia="zh-CN"/>
              </w:rPr>
            </w:pPr>
          </w:p>
        </w:tc>
        <w:tc>
          <w:tcPr>
            <w:tcW w:w="127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6FFA" w:rsidRPr="00596FFA" w:rsidRDefault="00596FFA" w:rsidP="00596FFA">
            <w:pPr>
              <w:widowControl w:val="0"/>
              <w:snapToGrid w:val="0"/>
              <w:spacing w:after="0" w:line="240" w:lineRule="auto"/>
              <w:rPr>
                <w:rFonts w:ascii="Times New Roman" w:eastAsia="SimSun" w:hAnsi="Times New Roman" w:cs="Times New Roman"/>
                <w:lang w:eastAsia="zh-CN"/>
              </w:rPr>
            </w:pPr>
          </w:p>
        </w:tc>
      </w:tr>
      <w:tr w:rsidR="00596FFA" w:rsidRPr="00596FFA" w:rsidTr="00B2509A">
        <w:tc>
          <w:tcPr>
            <w:tcW w:w="1843" w:type="dxa"/>
            <w:tcBorders>
              <w:top w:val="single" w:sz="4" w:space="0" w:color="000000"/>
              <w:left w:val="single" w:sz="4" w:space="0" w:color="000000"/>
              <w:bottom w:val="single" w:sz="4" w:space="0" w:color="000000"/>
            </w:tcBorders>
            <w:shd w:val="clear" w:color="auto" w:fill="auto"/>
            <w:vAlign w:val="center"/>
          </w:tcPr>
          <w:p w:rsidR="00596FFA" w:rsidRPr="00596FFA" w:rsidRDefault="00596FFA" w:rsidP="00596FFA">
            <w:pPr>
              <w:widowControl w:val="0"/>
              <w:snapToGrid w:val="0"/>
              <w:spacing w:after="0" w:line="240" w:lineRule="auto"/>
              <w:jc w:val="center"/>
              <w:rPr>
                <w:rFonts w:ascii="Times New Roman" w:eastAsia="SimSun" w:hAnsi="Times New Roman" w:cs="Times New Roman"/>
                <w:lang w:eastAsia="zh-CN"/>
              </w:rPr>
            </w:pPr>
          </w:p>
        </w:tc>
        <w:tc>
          <w:tcPr>
            <w:tcW w:w="127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6FFA" w:rsidRPr="00596FFA" w:rsidRDefault="00596FFA" w:rsidP="00596FFA">
            <w:pPr>
              <w:widowControl w:val="0"/>
              <w:snapToGrid w:val="0"/>
              <w:spacing w:after="0" w:line="240" w:lineRule="auto"/>
              <w:rPr>
                <w:rFonts w:ascii="Times New Roman" w:eastAsia="SimSun" w:hAnsi="Times New Roman" w:cs="Times New Roman"/>
                <w:lang w:eastAsia="zh-CN"/>
              </w:rPr>
            </w:pPr>
            <w:r w:rsidRPr="00596FFA">
              <w:rPr>
                <w:rFonts w:ascii="Times New Roman" w:eastAsia="SimSun" w:hAnsi="Times New Roman" w:cs="Times New Roman"/>
                <w:bCs/>
                <w:caps/>
                <w:lang w:eastAsia="zh-CN"/>
              </w:rPr>
              <w:t xml:space="preserve">                                     Производственные функциональные зоны</w:t>
            </w:r>
          </w:p>
        </w:tc>
      </w:tr>
      <w:tr w:rsidR="00596FFA" w:rsidRPr="00596FFA" w:rsidTr="00B2509A">
        <w:tc>
          <w:tcPr>
            <w:tcW w:w="1843" w:type="dxa"/>
            <w:tcBorders>
              <w:top w:val="single" w:sz="4" w:space="0" w:color="000000"/>
              <w:left w:val="single" w:sz="4" w:space="0" w:color="000000"/>
              <w:bottom w:val="single" w:sz="4" w:space="0" w:color="000000"/>
            </w:tcBorders>
            <w:shd w:val="clear" w:color="auto" w:fill="auto"/>
            <w:vAlign w:val="center"/>
          </w:tcPr>
          <w:p w:rsidR="00596FFA" w:rsidRPr="00596FFA" w:rsidRDefault="00596FFA" w:rsidP="00596FFA">
            <w:pPr>
              <w:widowControl w:val="0"/>
              <w:snapToGrid w:val="0"/>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lang w:eastAsia="zh-CN"/>
              </w:rPr>
              <w:t>П-1</w:t>
            </w:r>
          </w:p>
        </w:tc>
        <w:tc>
          <w:tcPr>
            <w:tcW w:w="127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6FFA" w:rsidRPr="00596FFA" w:rsidRDefault="00596FFA" w:rsidP="00596FFA">
            <w:pPr>
              <w:widowControl w:val="0"/>
              <w:snapToGrid w:val="0"/>
              <w:spacing w:after="0" w:line="240" w:lineRule="auto"/>
              <w:rPr>
                <w:rFonts w:ascii="Times New Roman" w:eastAsia="SimSun" w:hAnsi="Times New Roman" w:cs="Times New Roman"/>
                <w:lang w:eastAsia="zh-CN"/>
              </w:rPr>
            </w:pPr>
            <w:r w:rsidRPr="00596FFA">
              <w:rPr>
                <w:rFonts w:ascii="Times New Roman" w:hAnsi="Times New Roman" w:cs="Times New Roman"/>
                <w:bCs/>
              </w:rPr>
              <w:t>Зона производственно-коммунальных объектов</w:t>
            </w:r>
          </w:p>
        </w:tc>
      </w:tr>
      <w:tr w:rsidR="00596FFA" w:rsidRPr="00596FFA" w:rsidTr="00B2509A">
        <w:tc>
          <w:tcPr>
            <w:tcW w:w="1843" w:type="dxa"/>
            <w:tcBorders>
              <w:top w:val="single" w:sz="4" w:space="0" w:color="000000"/>
              <w:left w:val="single" w:sz="4" w:space="0" w:color="000000"/>
              <w:bottom w:val="single" w:sz="4" w:space="0" w:color="000000"/>
            </w:tcBorders>
            <w:shd w:val="clear" w:color="auto" w:fill="auto"/>
            <w:vAlign w:val="center"/>
          </w:tcPr>
          <w:p w:rsidR="00596FFA" w:rsidRPr="00596FFA" w:rsidRDefault="00596FFA" w:rsidP="00596FFA">
            <w:pPr>
              <w:widowControl w:val="0"/>
              <w:snapToGrid w:val="0"/>
              <w:spacing w:after="0" w:line="240" w:lineRule="auto"/>
              <w:jc w:val="center"/>
              <w:rPr>
                <w:rFonts w:ascii="Times New Roman" w:eastAsia="SimSun" w:hAnsi="Times New Roman" w:cs="Times New Roman"/>
                <w:lang w:eastAsia="zh-CN"/>
              </w:rPr>
            </w:pPr>
          </w:p>
        </w:tc>
        <w:tc>
          <w:tcPr>
            <w:tcW w:w="127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6FFA" w:rsidRPr="00596FFA" w:rsidRDefault="00596FFA" w:rsidP="00596FFA">
            <w:pPr>
              <w:widowControl w:val="0"/>
              <w:snapToGrid w:val="0"/>
              <w:spacing w:after="0" w:line="240" w:lineRule="auto"/>
              <w:rPr>
                <w:rFonts w:ascii="Times New Roman" w:eastAsia="SimSun" w:hAnsi="Times New Roman" w:cs="Times New Roman"/>
                <w:lang w:eastAsia="zh-CN"/>
              </w:rPr>
            </w:pPr>
          </w:p>
        </w:tc>
      </w:tr>
      <w:tr w:rsidR="00596FFA" w:rsidRPr="00596FFA" w:rsidTr="00B2509A">
        <w:tc>
          <w:tcPr>
            <w:tcW w:w="1843" w:type="dxa"/>
            <w:tcBorders>
              <w:top w:val="single" w:sz="4" w:space="0" w:color="000000"/>
              <w:left w:val="single" w:sz="4" w:space="0" w:color="000000"/>
              <w:bottom w:val="single" w:sz="4" w:space="0" w:color="000000"/>
            </w:tcBorders>
            <w:shd w:val="clear" w:color="auto" w:fill="auto"/>
            <w:vAlign w:val="center"/>
          </w:tcPr>
          <w:p w:rsidR="00596FFA" w:rsidRPr="00596FFA" w:rsidRDefault="00596FFA" w:rsidP="00596FFA">
            <w:pPr>
              <w:widowControl w:val="0"/>
              <w:snapToGrid w:val="0"/>
              <w:spacing w:after="0" w:line="240" w:lineRule="auto"/>
              <w:jc w:val="center"/>
              <w:rPr>
                <w:rFonts w:ascii="Times New Roman" w:eastAsia="SimSun" w:hAnsi="Times New Roman" w:cs="Times New Roman"/>
                <w:lang w:eastAsia="zh-CN"/>
              </w:rPr>
            </w:pPr>
          </w:p>
        </w:tc>
        <w:tc>
          <w:tcPr>
            <w:tcW w:w="127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6FFA" w:rsidRPr="00596FFA" w:rsidRDefault="00596FFA" w:rsidP="00596FFA">
            <w:pPr>
              <w:widowControl w:val="0"/>
              <w:snapToGrid w:val="0"/>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bCs/>
                <w:caps/>
                <w:lang w:eastAsia="zh-CN"/>
              </w:rPr>
              <w:t>Зоны сельскохозяйственного использования</w:t>
            </w:r>
          </w:p>
        </w:tc>
      </w:tr>
      <w:tr w:rsidR="00596FFA" w:rsidRPr="00596FFA" w:rsidTr="00B2509A">
        <w:tc>
          <w:tcPr>
            <w:tcW w:w="1843" w:type="dxa"/>
            <w:tcBorders>
              <w:top w:val="single" w:sz="4" w:space="0" w:color="000000"/>
              <w:left w:val="single" w:sz="4" w:space="0" w:color="000000"/>
              <w:bottom w:val="single" w:sz="4" w:space="0" w:color="000000"/>
            </w:tcBorders>
            <w:shd w:val="clear" w:color="auto" w:fill="auto"/>
            <w:vAlign w:val="center"/>
          </w:tcPr>
          <w:p w:rsidR="00596FFA" w:rsidRPr="00596FFA" w:rsidRDefault="00596FFA" w:rsidP="00596FFA">
            <w:pPr>
              <w:widowControl w:val="0"/>
              <w:snapToGrid w:val="0"/>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lang w:eastAsia="zh-CN"/>
              </w:rPr>
              <w:t>СХ-1</w:t>
            </w:r>
          </w:p>
        </w:tc>
        <w:tc>
          <w:tcPr>
            <w:tcW w:w="12758" w:type="dxa"/>
            <w:tcBorders>
              <w:top w:val="single" w:sz="4" w:space="0" w:color="000000"/>
              <w:left w:val="single" w:sz="4" w:space="0" w:color="000000"/>
              <w:bottom w:val="single" w:sz="4" w:space="0" w:color="000000"/>
              <w:right w:val="single" w:sz="4" w:space="0" w:color="000000"/>
            </w:tcBorders>
            <w:shd w:val="clear" w:color="auto" w:fill="auto"/>
          </w:tcPr>
          <w:p w:rsidR="00596FFA" w:rsidRPr="00596FFA" w:rsidRDefault="00596FFA" w:rsidP="00596FFA">
            <w:pPr>
              <w:snapToGrid w:val="0"/>
              <w:spacing w:after="0" w:line="240" w:lineRule="auto"/>
              <w:rPr>
                <w:rFonts w:ascii="Times New Roman" w:eastAsia="SimSun" w:hAnsi="Times New Roman" w:cs="Times New Roman"/>
                <w:lang w:eastAsia="zh-CN"/>
              </w:rPr>
            </w:pPr>
            <w:r w:rsidRPr="00596FFA">
              <w:rPr>
                <w:rFonts w:ascii="Times New Roman" w:eastAsia="SimSun" w:hAnsi="Times New Roman" w:cs="Times New Roman"/>
                <w:lang w:eastAsia="zh-CN"/>
              </w:rPr>
              <w:t>Зона занятая объектами сельскохозяйственного назначения</w:t>
            </w:r>
          </w:p>
        </w:tc>
      </w:tr>
      <w:tr w:rsidR="00596FFA" w:rsidRPr="00596FFA" w:rsidTr="00B2509A">
        <w:tc>
          <w:tcPr>
            <w:tcW w:w="1843" w:type="dxa"/>
            <w:tcBorders>
              <w:top w:val="single" w:sz="4" w:space="0" w:color="000000"/>
              <w:left w:val="single" w:sz="4" w:space="0" w:color="000000"/>
              <w:bottom w:val="single" w:sz="4" w:space="0" w:color="000000"/>
            </w:tcBorders>
            <w:shd w:val="clear" w:color="auto" w:fill="auto"/>
            <w:vAlign w:val="center"/>
          </w:tcPr>
          <w:p w:rsidR="00596FFA" w:rsidRPr="00596FFA" w:rsidRDefault="00596FFA" w:rsidP="00596FFA">
            <w:pPr>
              <w:widowControl w:val="0"/>
              <w:snapToGrid w:val="0"/>
              <w:spacing w:after="0" w:line="240" w:lineRule="auto"/>
              <w:jc w:val="center"/>
              <w:rPr>
                <w:rFonts w:ascii="Times New Roman" w:eastAsia="SimSun" w:hAnsi="Times New Roman" w:cs="Times New Roman"/>
                <w:lang w:eastAsia="zh-CN"/>
              </w:rPr>
            </w:pPr>
          </w:p>
        </w:tc>
        <w:tc>
          <w:tcPr>
            <w:tcW w:w="12758" w:type="dxa"/>
            <w:tcBorders>
              <w:top w:val="single" w:sz="4" w:space="0" w:color="000000"/>
              <w:left w:val="single" w:sz="4" w:space="0" w:color="000000"/>
              <w:bottom w:val="single" w:sz="4" w:space="0" w:color="000000"/>
              <w:right w:val="single" w:sz="4" w:space="0" w:color="000000"/>
            </w:tcBorders>
            <w:shd w:val="clear" w:color="auto" w:fill="auto"/>
          </w:tcPr>
          <w:p w:rsidR="00596FFA" w:rsidRPr="00596FFA" w:rsidRDefault="00596FFA" w:rsidP="00596FFA">
            <w:pPr>
              <w:snapToGrid w:val="0"/>
              <w:spacing w:after="0" w:line="240" w:lineRule="auto"/>
              <w:rPr>
                <w:rFonts w:ascii="Times New Roman" w:eastAsia="SimSun" w:hAnsi="Times New Roman" w:cs="Times New Roman"/>
                <w:lang w:eastAsia="zh-CN"/>
              </w:rPr>
            </w:pPr>
          </w:p>
        </w:tc>
      </w:tr>
      <w:tr w:rsidR="00596FFA" w:rsidRPr="00596FFA" w:rsidTr="00B2509A">
        <w:tc>
          <w:tcPr>
            <w:tcW w:w="1843" w:type="dxa"/>
            <w:tcBorders>
              <w:top w:val="single" w:sz="4" w:space="0" w:color="000000"/>
              <w:left w:val="single" w:sz="4" w:space="0" w:color="000000"/>
              <w:bottom w:val="single" w:sz="4" w:space="0" w:color="000000"/>
            </w:tcBorders>
            <w:shd w:val="clear" w:color="auto" w:fill="auto"/>
            <w:vAlign w:val="center"/>
          </w:tcPr>
          <w:p w:rsidR="00596FFA" w:rsidRPr="00596FFA" w:rsidRDefault="00596FFA" w:rsidP="00596FFA">
            <w:pPr>
              <w:widowControl w:val="0"/>
              <w:snapToGrid w:val="0"/>
              <w:spacing w:after="0" w:line="240" w:lineRule="auto"/>
              <w:jc w:val="center"/>
              <w:rPr>
                <w:rFonts w:ascii="Times New Roman" w:eastAsia="SimSun" w:hAnsi="Times New Roman" w:cs="Times New Roman"/>
                <w:lang w:eastAsia="zh-CN"/>
              </w:rPr>
            </w:pPr>
          </w:p>
        </w:tc>
        <w:tc>
          <w:tcPr>
            <w:tcW w:w="12758" w:type="dxa"/>
            <w:tcBorders>
              <w:top w:val="single" w:sz="4" w:space="0" w:color="000000"/>
              <w:left w:val="single" w:sz="4" w:space="0" w:color="000000"/>
              <w:bottom w:val="single" w:sz="4" w:space="0" w:color="000000"/>
              <w:right w:val="single" w:sz="4" w:space="0" w:color="000000"/>
            </w:tcBorders>
            <w:shd w:val="clear" w:color="auto" w:fill="auto"/>
          </w:tcPr>
          <w:p w:rsidR="00596FFA" w:rsidRPr="00596FFA" w:rsidRDefault="00596FFA" w:rsidP="00596FFA">
            <w:pPr>
              <w:snapToGrid w:val="0"/>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lang w:eastAsia="zh-CN"/>
              </w:rPr>
              <w:t>ЗЕМЛИ СЕЛЬСКОХОЗЯЙСТВЕННОГО НАЗНАЧЕНИЯ</w:t>
            </w:r>
          </w:p>
        </w:tc>
      </w:tr>
      <w:tr w:rsidR="00596FFA" w:rsidRPr="00596FFA" w:rsidTr="00B2509A">
        <w:tc>
          <w:tcPr>
            <w:tcW w:w="1843" w:type="dxa"/>
            <w:tcBorders>
              <w:top w:val="single" w:sz="4" w:space="0" w:color="000000"/>
              <w:left w:val="single" w:sz="4" w:space="0" w:color="000000"/>
              <w:bottom w:val="single" w:sz="4" w:space="0" w:color="000000"/>
            </w:tcBorders>
            <w:shd w:val="clear" w:color="auto" w:fill="auto"/>
          </w:tcPr>
          <w:p w:rsidR="00596FFA" w:rsidRPr="00596FFA" w:rsidRDefault="00596FFA" w:rsidP="00596FFA">
            <w:pPr>
              <w:pStyle w:val="aa"/>
              <w:jc w:val="center"/>
              <w:rPr>
                <w:rFonts w:ascii="Times New Roman" w:hAnsi="Times New Roman" w:cs="Times New Roman"/>
                <w:sz w:val="24"/>
                <w:szCs w:val="24"/>
              </w:rPr>
            </w:pPr>
            <w:r w:rsidRPr="00596FFA">
              <w:rPr>
                <w:rFonts w:ascii="Times New Roman" w:hAnsi="Times New Roman" w:cs="Times New Roman"/>
                <w:sz w:val="24"/>
                <w:szCs w:val="24"/>
              </w:rPr>
              <w:t>ЗСХ– 1</w:t>
            </w:r>
          </w:p>
        </w:tc>
        <w:tc>
          <w:tcPr>
            <w:tcW w:w="12758" w:type="dxa"/>
            <w:tcBorders>
              <w:top w:val="single" w:sz="4" w:space="0" w:color="000000"/>
              <w:left w:val="single" w:sz="4" w:space="0" w:color="000000"/>
              <w:bottom w:val="single" w:sz="4" w:space="0" w:color="000000"/>
              <w:right w:val="single" w:sz="4" w:space="0" w:color="000000"/>
            </w:tcBorders>
            <w:shd w:val="clear" w:color="auto" w:fill="auto"/>
          </w:tcPr>
          <w:p w:rsidR="00596FFA" w:rsidRPr="00596FFA" w:rsidRDefault="00596FFA" w:rsidP="00596FFA">
            <w:pPr>
              <w:pStyle w:val="aa"/>
              <w:rPr>
                <w:rFonts w:ascii="Times New Roman" w:hAnsi="Times New Roman" w:cs="Times New Roman"/>
                <w:bCs/>
                <w:sz w:val="24"/>
                <w:szCs w:val="24"/>
              </w:rPr>
            </w:pPr>
            <w:r w:rsidRPr="00596FFA">
              <w:rPr>
                <w:rFonts w:ascii="Times New Roman" w:hAnsi="Times New Roman" w:cs="Times New Roman"/>
                <w:bCs/>
                <w:sz w:val="24"/>
                <w:szCs w:val="24"/>
              </w:rPr>
              <w:t xml:space="preserve">Зона земель сельскохозяйственных угодий </w:t>
            </w:r>
            <w:r w:rsidRPr="00596FFA">
              <w:rPr>
                <w:rFonts w:ascii="Times New Roman" w:eastAsia="SimSun" w:hAnsi="Times New Roman" w:cs="Times New Roman"/>
                <w:sz w:val="24"/>
                <w:szCs w:val="24"/>
              </w:rPr>
              <w:t>(регламенты не подлежат установлению)</w:t>
            </w:r>
          </w:p>
        </w:tc>
      </w:tr>
      <w:tr w:rsidR="00596FFA" w:rsidRPr="00596FFA" w:rsidTr="00B2509A">
        <w:tc>
          <w:tcPr>
            <w:tcW w:w="1843" w:type="dxa"/>
            <w:tcBorders>
              <w:top w:val="single" w:sz="4" w:space="0" w:color="000000"/>
              <w:left w:val="single" w:sz="4" w:space="0" w:color="000000"/>
              <w:bottom w:val="single" w:sz="4" w:space="0" w:color="000000"/>
            </w:tcBorders>
            <w:shd w:val="clear" w:color="auto" w:fill="auto"/>
          </w:tcPr>
          <w:p w:rsidR="00596FFA" w:rsidRPr="00596FFA" w:rsidRDefault="00596FFA" w:rsidP="00596FFA">
            <w:pPr>
              <w:pStyle w:val="aa"/>
              <w:jc w:val="center"/>
              <w:rPr>
                <w:rFonts w:ascii="Times New Roman" w:hAnsi="Times New Roman" w:cs="Times New Roman"/>
                <w:sz w:val="24"/>
                <w:szCs w:val="24"/>
              </w:rPr>
            </w:pPr>
            <w:r w:rsidRPr="00596FFA">
              <w:rPr>
                <w:rFonts w:ascii="Times New Roman" w:hAnsi="Times New Roman" w:cs="Times New Roman"/>
                <w:sz w:val="24"/>
                <w:szCs w:val="24"/>
              </w:rPr>
              <w:t>ЗСХ– 2</w:t>
            </w:r>
          </w:p>
        </w:tc>
        <w:tc>
          <w:tcPr>
            <w:tcW w:w="12758" w:type="dxa"/>
            <w:tcBorders>
              <w:top w:val="single" w:sz="4" w:space="0" w:color="000000"/>
              <w:left w:val="single" w:sz="4" w:space="0" w:color="000000"/>
              <w:bottom w:val="single" w:sz="4" w:space="0" w:color="000000"/>
              <w:right w:val="single" w:sz="4" w:space="0" w:color="000000"/>
            </w:tcBorders>
            <w:shd w:val="clear" w:color="auto" w:fill="auto"/>
          </w:tcPr>
          <w:p w:rsidR="00596FFA" w:rsidRPr="00596FFA" w:rsidRDefault="00596FFA" w:rsidP="00596FFA">
            <w:pPr>
              <w:pStyle w:val="aa"/>
              <w:rPr>
                <w:rFonts w:ascii="Times New Roman" w:hAnsi="Times New Roman" w:cs="Times New Roman"/>
                <w:bCs/>
                <w:sz w:val="24"/>
                <w:szCs w:val="24"/>
              </w:rPr>
            </w:pPr>
            <w:r w:rsidRPr="00596FFA">
              <w:rPr>
                <w:rFonts w:ascii="Times New Roman" w:hAnsi="Times New Roman" w:cs="Times New Roman"/>
                <w:bCs/>
                <w:sz w:val="24"/>
                <w:szCs w:val="24"/>
              </w:rPr>
              <w:t xml:space="preserve">Зона земель занятая защитными лесными насаждениями </w:t>
            </w:r>
          </w:p>
        </w:tc>
      </w:tr>
      <w:tr w:rsidR="00596FFA" w:rsidRPr="00596FFA" w:rsidTr="00B2509A">
        <w:trPr>
          <w:cantSplit/>
          <w:trHeight w:val="153"/>
        </w:trPr>
        <w:tc>
          <w:tcPr>
            <w:tcW w:w="1843" w:type="dxa"/>
            <w:tcBorders>
              <w:top w:val="single" w:sz="4" w:space="0" w:color="000000"/>
              <w:left w:val="single" w:sz="4" w:space="0" w:color="000000"/>
              <w:bottom w:val="single" w:sz="4" w:space="0" w:color="000000"/>
            </w:tcBorders>
            <w:shd w:val="clear" w:color="auto" w:fill="auto"/>
          </w:tcPr>
          <w:p w:rsidR="00596FFA" w:rsidRPr="00596FFA" w:rsidRDefault="00596FFA" w:rsidP="00596FFA">
            <w:pPr>
              <w:pStyle w:val="aa"/>
              <w:jc w:val="center"/>
              <w:rPr>
                <w:rFonts w:ascii="Times New Roman" w:hAnsi="Times New Roman" w:cs="Times New Roman"/>
                <w:sz w:val="24"/>
                <w:szCs w:val="24"/>
              </w:rPr>
            </w:pPr>
            <w:r w:rsidRPr="00596FFA">
              <w:rPr>
                <w:rFonts w:ascii="Times New Roman" w:hAnsi="Times New Roman" w:cs="Times New Roman"/>
                <w:sz w:val="24"/>
                <w:szCs w:val="24"/>
              </w:rPr>
              <w:t>ЗСХ – 3</w:t>
            </w:r>
          </w:p>
        </w:tc>
        <w:tc>
          <w:tcPr>
            <w:tcW w:w="12758" w:type="dxa"/>
            <w:tcBorders>
              <w:top w:val="single" w:sz="4" w:space="0" w:color="000000"/>
              <w:left w:val="single" w:sz="4" w:space="0" w:color="000000"/>
              <w:bottom w:val="single" w:sz="4" w:space="0" w:color="000000"/>
              <w:right w:val="single" w:sz="4" w:space="0" w:color="000000"/>
            </w:tcBorders>
            <w:shd w:val="clear" w:color="auto" w:fill="auto"/>
          </w:tcPr>
          <w:p w:rsidR="00596FFA" w:rsidRPr="00596FFA" w:rsidRDefault="00596FFA" w:rsidP="00596FFA">
            <w:pPr>
              <w:pStyle w:val="aa"/>
              <w:rPr>
                <w:rFonts w:ascii="Times New Roman" w:hAnsi="Times New Roman" w:cs="Times New Roman"/>
                <w:bCs/>
                <w:sz w:val="24"/>
                <w:szCs w:val="24"/>
              </w:rPr>
            </w:pPr>
            <w:r w:rsidRPr="00596FFA">
              <w:rPr>
                <w:rFonts w:ascii="Times New Roman" w:hAnsi="Times New Roman" w:cs="Times New Roman"/>
                <w:bCs/>
                <w:sz w:val="24"/>
                <w:szCs w:val="24"/>
              </w:rPr>
              <w:t>Зона земель объектов сельскохозяйственного производства, хранения и переработки сельскохозяйственной продукции</w:t>
            </w:r>
          </w:p>
        </w:tc>
      </w:tr>
      <w:tr w:rsidR="00596FFA" w:rsidRPr="00596FFA" w:rsidTr="00B2509A">
        <w:trPr>
          <w:cantSplit/>
        </w:trPr>
        <w:tc>
          <w:tcPr>
            <w:tcW w:w="1843" w:type="dxa"/>
            <w:tcBorders>
              <w:top w:val="single" w:sz="4" w:space="0" w:color="000000"/>
              <w:left w:val="single" w:sz="4" w:space="0" w:color="000000"/>
              <w:bottom w:val="single" w:sz="4" w:space="0" w:color="000000"/>
            </w:tcBorders>
            <w:shd w:val="clear" w:color="auto" w:fill="auto"/>
          </w:tcPr>
          <w:p w:rsidR="00596FFA" w:rsidRPr="00596FFA" w:rsidRDefault="00596FFA" w:rsidP="00596FFA">
            <w:pPr>
              <w:pStyle w:val="aa"/>
              <w:jc w:val="center"/>
              <w:rPr>
                <w:rFonts w:ascii="Times New Roman" w:hAnsi="Times New Roman" w:cs="Times New Roman"/>
                <w:sz w:val="24"/>
                <w:szCs w:val="24"/>
              </w:rPr>
            </w:pPr>
            <w:r w:rsidRPr="00596FFA">
              <w:rPr>
                <w:rFonts w:ascii="Times New Roman" w:hAnsi="Times New Roman" w:cs="Times New Roman"/>
                <w:sz w:val="24"/>
                <w:szCs w:val="24"/>
              </w:rPr>
              <w:t>ЗСХ – В</w:t>
            </w:r>
          </w:p>
        </w:tc>
        <w:tc>
          <w:tcPr>
            <w:tcW w:w="12758" w:type="dxa"/>
            <w:tcBorders>
              <w:top w:val="single" w:sz="4" w:space="0" w:color="000000"/>
              <w:left w:val="single" w:sz="4" w:space="0" w:color="000000"/>
              <w:bottom w:val="single" w:sz="4" w:space="0" w:color="000000"/>
              <w:right w:val="single" w:sz="4" w:space="0" w:color="000000"/>
            </w:tcBorders>
            <w:shd w:val="clear" w:color="auto" w:fill="auto"/>
          </w:tcPr>
          <w:p w:rsidR="00596FFA" w:rsidRPr="00596FFA" w:rsidRDefault="00596FFA" w:rsidP="00596FFA">
            <w:pPr>
              <w:pStyle w:val="aa"/>
              <w:rPr>
                <w:rFonts w:ascii="Times New Roman" w:hAnsi="Times New Roman" w:cs="Times New Roman"/>
                <w:bCs/>
                <w:sz w:val="24"/>
                <w:szCs w:val="24"/>
              </w:rPr>
            </w:pPr>
            <w:r w:rsidRPr="00596FFA">
              <w:rPr>
                <w:rFonts w:ascii="Times New Roman" w:hAnsi="Times New Roman" w:cs="Times New Roman"/>
                <w:bCs/>
                <w:sz w:val="24"/>
                <w:szCs w:val="24"/>
              </w:rPr>
              <w:t>Зона земель занятая водными объектами</w:t>
            </w:r>
          </w:p>
        </w:tc>
      </w:tr>
      <w:tr w:rsidR="00596FFA" w:rsidRPr="00596FFA" w:rsidTr="00B2509A">
        <w:trPr>
          <w:cantSplit/>
        </w:trPr>
        <w:tc>
          <w:tcPr>
            <w:tcW w:w="1843" w:type="dxa"/>
            <w:tcBorders>
              <w:top w:val="single" w:sz="4" w:space="0" w:color="000000"/>
              <w:left w:val="single" w:sz="4" w:space="0" w:color="000000"/>
              <w:bottom w:val="single" w:sz="4" w:space="0" w:color="000000"/>
            </w:tcBorders>
            <w:shd w:val="clear" w:color="auto" w:fill="auto"/>
            <w:vAlign w:val="center"/>
          </w:tcPr>
          <w:p w:rsidR="00596FFA" w:rsidRPr="00596FFA" w:rsidRDefault="00596FFA" w:rsidP="00596FFA">
            <w:pPr>
              <w:widowControl w:val="0"/>
              <w:snapToGrid w:val="0"/>
              <w:spacing w:after="0" w:line="240" w:lineRule="auto"/>
              <w:jc w:val="center"/>
              <w:rPr>
                <w:rFonts w:ascii="Times New Roman" w:eastAsia="SimSun" w:hAnsi="Times New Roman" w:cs="Times New Roman"/>
                <w:bCs/>
                <w:lang w:eastAsia="zh-CN"/>
              </w:rPr>
            </w:pPr>
          </w:p>
        </w:tc>
        <w:tc>
          <w:tcPr>
            <w:tcW w:w="127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6FFA" w:rsidRPr="00596FFA" w:rsidRDefault="00596FFA" w:rsidP="00596FFA">
            <w:pPr>
              <w:snapToGrid w:val="0"/>
              <w:spacing w:after="0" w:line="240" w:lineRule="auto"/>
              <w:rPr>
                <w:rFonts w:ascii="Times New Roman" w:eastAsia="SimSun" w:hAnsi="Times New Roman" w:cs="Times New Roman"/>
                <w:bCs/>
                <w:lang w:eastAsia="zh-CN"/>
              </w:rPr>
            </w:pPr>
          </w:p>
        </w:tc>
      </w:tr>
      <w:tr w:rsidR="00596FFA" w:rsidRPr="00596FFA" w:rsidTr="00B2509A">
        <w:trPr>
          <w:cantSplit/>
        </w:trPr>
        <w:tc>
          <w:tcPr>
            <w:tcW w:w="1843" w:type="dxa"/>
            <w:tcBorders>
              <w:top w:val="single" w:sz="4" w:space="0" w:color="000000"/>
              <w:left w:val="single" w:sz="4" w:space="0" w:color="000000"/>
              <w:bottom w:val="single" w:sz="4" w:space="0" w:color="000000"/>
            </w:tcBorders>
            <w:shd w:val="clear" w:color="auto" w:fill="auto"/>
            <w:vAlign w:val="center"/>
          </w:tcPr>
          <w:p w:rsidR="00596FFA" w:rsidRPr="00596FFA" w:rsidRDefault="00596FFA" w:rsidP="00596FFA">
            <w:pPr>
              <w:widowControl w:val="0"/>
              <w:snapToGrid w:val="0"/>
              <w:spacing w:after="0" w:line="240" w:lineRule="auto"/>
              <w:jc w:val="center"/>
              <w:rPr>
                <w:rFonts w:ascii="Times New Roman" w:eastAsia="SimSun" w:hAnsi="Times New Roman" w:cs="Times New Roman"/>
                <w:lang w:eastAsia="zh-CN"/>
              </w:rPr>
            </w:pPr>
          </w:p>
        </w:tc>
        <w:tc>
          <w:tcPr>
            <w:tcW w:w="12758" w:type="dxa"/>
            <w:tcBorders>
              <w:top w:val="single" w:sz="4" w:space="0" w:color="000000"/>
              <w:left w:val="single" w:sz="4" w:space="0" w:color="000000"/>
              <w:bottom w:val="single" w:sz="4" w:space="0" w:color="000000"/>
              <w:right w:val="single" w:sz="4" w:space="0" w:color="000000"/>
            </w:tcBorders>
            <w:shd w:val="clear" w:color="auto" w:fill="auto"/>
          </w:tcPr>
          <w:p w:rsidR="00596FFA" w:rsidRPr="00596FFA" w:rsidRDefault="00596FFA" w:rsidP="00596FFA">
            <w:pPr>
              <w:widowControl w:val="0"/>
              <w:snapToGrid w:val="0"/>
              <w:spacing w:after="0" w:line="240" w:lineRule="auto"/>
              <w:jc w:val="center"/>
              <w:rPr>
                <w:rFonts w:ascii="Times New Roman" w:eastAsia="SimSun" w:hAnsi="Times New Roman" w:cs="Times New Roman"/>
                <w:caps/>
                <w:lang w:eastAsia="zh-CN"/>
              </w:rPr>
            </w:pPr>
            <w:r w:rsidRPr="00596FFA">
              <w:rPr>
                <w:rFonts w:ascii="Times New Roman" w:eastAsia="SimSun" w:hAnsi="Times New Roman" w:cs="Times New Roman"/>
                <w:caps/>
                <w:lang w:eastAsia="zh-CN"/>
              </w:rPr>
              <w:t>Зоны специального назначения</w:t>
            </w:r>
          </w:p>
        </w:tc>
      </w:tr>
      <w:tr w:rsidR="00596FFA" w:rsidRPr="00596FFA" w:rsidTr="00B2509A">
        <w:trPr>
          <w:cantSplit/>
        </w:trPr>
        <w:tc>
          <w:tcPr>
            <w:tcW w:w="1843" w:type="dxa"/>
            <w:tcBorders>
              <w:top w:val="single" w:sz="4" w:space="0" w:color="000000"/>
              <w:left w:val="single" w:sz="4" w:space="0" w:color="000000"/>
              <w:bottom w:val="single" w:sz="4" w:space="0" w:color="000000"/>
            </w:tcBorders>
            <w:shd w:val="clear" w:color="auto" w:fill="auto"/>
            <w:vAlign w:val="center"/>
          </w:tcPr>
          <w:p w:rsidR="00596FFA" w:rsidRPr="00596FFA" w:rsidRDefault="00596FFA" w:rsidP="00596FFA">
            <w:pPr>
              <w:widowControl w:val="0"/>
              <w:snapToGrid w:val="0"/>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lang w:eastAsia="zh-CN"/>
              </w:rPr>
              <w:t>ЗСН-1</w:t>
            </w:r>
          </w:p>
        </w:tc>
        <w:tc>
          <w:tcPr>
            <w:tcW w:w="12758" w:type="dxa"/>
            <w:tcBorders>
              <w:top w:val="single" w:sz="4" w:space="0" w:color="000000"/>
              <w:left w:val="single" w:sz="4" w:space="0" w:color="000000"/>
              <w:bottom w:val="single" w:sz="4" w:space="0" w:color="000000"/>
              <w:right w:val="single" w:sz="4" w:space="0" w:color="000000"/>
            </w:tcBorders>
            <w:shd w:val="clear" w:color="auto" w:fill="auto"/>
          </w:tcPr>
          <w:p w:rsidR="00596FFA" w:rsidRPr="00596FFA" w:rsidRDefault="00596FFA" w:rsidP="00596FFA">
            <w:pPr>
              <w:widowControl w:val="0"/>
              <w:snapToGrid w:val="0"/>
              <w:spacing w:after="0" w:line="240" w:lineRule="auto"/>
              <w:rPr>
                <w:rFonts w:ascii="Times New Roman" w:eastAsia="SimSun" w:hAnsi="Times New Roman" w:cs="Times New Roman"/>
                <w:bCs/>
                <w:lang w:eastAsia="zh-CN"/>
              </w:rPr>
            </w:pPr>
            <w:r w:rsidRPr="00596FFA">
              <w:rPr>
                <w:rFonts w:ascii="Times New Roman" w:eastAsia="SimSun" w:hAnsi="Times New Roman" w:cs="Times New Roman"/>
                <w:bCs/>
                <w:lang w:eastAsia="zh-CN"/>
              </w:rPr>
              <w:t>Зона земель специального назначения (кладбища)</w:t>
            </w:r>
          </w:p>
        </w:tc>
      </w:tr>
      <w:tr w:rsidR="00596FFA" w:rsidRPr="00596FFA" w:rsidTr="00B2509A">
        <w:trPr>
          <w:cantSplit/>
        </w:trPr>
        <w:tc>
          <w:tcPr>
            <w:tcW w:w="1843" w:type="dxa"/>
            <w:tcBorders>
              <w:top w:val="single" w:sz="4" w:space="0" w:color="000000"/>
              <w:left w:val="single" w:sz="4" w:space="0" w:color="000000"/>
              <w:bottom w:val="single" w:sz="4" w:space="0" w:color="000000"/>
            </w:tcBorders>
            <w:shd w:val="clear" w:color="auto" w:fill="auto"/>
            <w:vAlign w:val="center"/>
          </w:tcPr>
          <w:p w:rsidR="00596FFA" w:rsidRPr="00596FFA" w:rsidRDefault="00596FFA" w:rsidP="00596FFA">
            <w:pPr>
              <w:widowControl w:val="0"/>
              <w:snapToGrid w:val="0"/>
              <w:spacing w:after="0" w:line="240" w:lineRule="auto"/>
              <w:jc w:val="center"/>
              <w:rPr>
                <w:rFonts w:ascii="Times New Roman" w:eastAsia="SimSun" w:hAnsi="Times New Roman" w:cs="Times New Roman"/>
                <w:lang w:eastAsia="zh-CN"/>
              </w:rPr>
            </w:pPr>
          </w:p>
        </w:tc>
        <w:tc>
          <w:tcPr>
            <w:tcW w:w="12758" w:type="dxa"/>
            <w:tcBorders>
              <w:top w:val="single" w:sz="4" w:space="0" w:color="000000"/>
              <w:left w:val="single" w:sz="4" w:space="0" w:color="000000"/>
              <w:bottom w:val="single" w:sz="4" w:space="0" w:color="000000"/>
              <w:right w:val="single" w:sz="4" w:space="0" w:color="000000"/>
            </w:tcBorders>
            <w:shd w:val="clear" w:color="auto" w:fill="auto"/>
          </w:tcPr>
          <w:p w:rsidR="00596FFA" w:rsidRPr="00596FFA" w:rsidRDefault="00596FFA" w:rsidP="00596FFA">
            <w:pPr>
              <w:widowControl w:val="0"/>
              <w:snapToGrid w:val="0"/>
              <w:spacing w:after="0" w:line="240" w:lineRule="auto"/>
              <w:rPr>
                <w:rFonts w:ascii="Times New Roman" w:eastAsia="SimSun" w:hAnsi="Times New Roman" w:cs="Times New Roman"/>
                <w:lang w:eastAsia="zh-CN"/>
              </w:rPr>
            </w:pPr>
          </w:p>
        </w:tc>
      </w:tr>
      <w:tr w:rsidR="00596FFA" w:rsidRPr="00596FFA" w:rsidTr="00B2509A">
        <w:trPr>
          <w:cantSplit/>
        </w:trPr>
        <w:tc>
          <w:tcPr>
            <w:tcW w:w="1843" w:type="dxa"/>
            <w:tcBorders>
              <w:top w:val="single" w:sz="4" w:space="0" w:color="000000"/>
              <w:left w:val="single" w:sz="4" w:space="0" w:color="000000"/>
              <w:bottom w:val="single" w:sz="4" w:space="0" w:color="000000"/>
            </w:tcBorders>
            <w:shd w:val="clear" w:color="auto" w:fill="auto"/>
            <w:vAlign w:val="center"/>
          </w:tcPr>
          <w:p w:rsidR="00596FFA" w:rsidRPr="00596FFA" w:rsidRDefault="00596FFA" w:rsidP="00596FFA">
            <w:pPr>
              <w:widowControl w:val="0"/>
              <w:snapToGrid w:val="0"/>
              <w:spacing w:after="0" w:line="240" w:lineRule="auto"/>
              <w:jc w:val="center"/>
              <w:rPr>
                <w:rFonts w:ascii="Times New Roman" w:eastAsia="SimSun" w:hAnsi="Times New Roman" w:cs="Times New Roman"/>
                <w:lang w:eastAsia="zh-CN"/>
              </w:rPr>
            </w:pPr>
          </w:p>
        </w:tc>
        <w:tc>
          <w:tcPr>
            <w:tcW w:w="12758" w:type="dxa"/>
            <w:tcBorders>
              <w:top w:val="single" w:sz="4" w:space="0" w:color="000000"/>
              <w:left w:val="single" w:sz="4" w:space="0" w:color="000000"/>
              <w:bottom w:val="single" w:sz="4" w:space="0" w:color="000000"/>
              <w:right w:val="single" w:sz="4" w:space="0" w:color="000000"/>
            </w:tcBorders>
            <w:shd w:val="clear" w:color="auto" w:fill="auto"/>
          </w:tcPr>
          <w:p w:rsidR="00596FFA" w:rsidRPr="00596FFA" w:rsidRDefault="00596FFA" w:rsidP="00596FFA">
            <w:pPr>
              <w:widowControl w:val="0"/>
              <w:snapToGrid w:val="0"/>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bCs/>
                <w:caps/>
                <w:lang w:eastAsia="zh-CN"/>
              </w:rPr>
              <w:t>иные виды территориальных зон</w:t>
            </w:r>
          </w:p>
        </w:tc>
      </w:tr>
      <w:tr w:rsidR="00596FFA" w:rsidRPr="00596FFA" w:rsidTr="00B2509A">
        <w:trPr>
          <w:cantSplit/>
        </w:trPr>
        <w:tc>
          <w:tcPr>
            <w:tcW w:w="1843" w:type="dxa"/>
            <w:tcBorders>
              <w:top w:val="single" w:sz="4" w:space="0" w:color="000000"/>
              <w:left w:val="single" w:sz="4" w:space="0" w:color="000000"/>
              <w:bottom w:val="single" w:sz="4" w:space="0" w:color="000000"/>
            </w:tcBorders>
            <w:shd w:val="clear" w:color="auto" w:fill="auto"/>
            <w:vAlign w:val="center"/>
          </w:tcPr>
          <w:p w:rsidR="00596FFA" w:rsidRPr="00596FFA" w:rsidRDefault="00596FFA" w:rsidP="00596FFA">
            <w:pPr>
              <w:widowControl w:val="0"/>
              <w:snapToGrid w:val="0"/>
              <w:spacing w:after="0" w:line="240" w:lineRule="auto"/>
              <w:ind w:firstLine="426"/>
              <w:rPr>
                <w:rFonts w:ascii="Times New Roman" w:eastAsia="SimSun" w:hAnsi="Times New Roman" w:cs="Times New Roman"/>
                <w:bCs/>
                <w:lang w:eastAsia="zh-CN"/>
              </w:rPr>
            </w:pPr>
            <w:r w:rsidRPr="00596FFA">
              <w:rPr>
                <w:rFonts w:ascii="Times New Roman" w:eastAsia="SimSun" w:hAnsi="Times New Roman" w:cs="Times New Roman"/>
                <w:bCs/>
                <w:lang w:eastAsia="zh-CN"/>
              </w:rPr>
              <w:t>ЛФ</w:t>
            </w:r>
          </w:p>
        </w:tc>
        <w:tc>
          <w:tcPr>
            <w:tcW w:w="12758" w:type="dxa"/>
            <w:tcBorders>
              <w:top w:val="single" w:sz="4" w:space="0" w:color="000000"/>
              <w:left w:val="single" w:sz="4" w:space="0" w:color="000000"/>
              <w:bottom w:val="single" w:sz="4" w:space="0" w:color="000000"/>
              <w:right w:val="single" w:sz="4" w:space="0" w:color="000000"/>
            </w:tcBorders>
            <w:shd w:val="clear" w:color="auto" w:fill="auto"/>
          </w:tcPr>
          <w:p w:rsidR="00596FFA" w:rsidRPr="00596FFA" w:rsidRDefault="00596FFA" w:rsidP="00596FFA">
            <w:pPr>
              <w:widowControl w:val="0"/>
              <w:snapToGrid w:val="0"/>
              <w:spacing w:after="0" w:line="240" w:lineRule="auto"/>
              <w:rPr>
                <w:rFonts w:ascii="Times New Roman" w:eastAsia="SimSun" w:hAnsi="Times New Roman" w:cs="Times New Roman"/>
                <w:bCs/>
                <w:caps/>
                <w:lang w:eastAsia="zh-CN"/>
              </w:rPr>
            </w:pPr>
            <w:r w:rsidRPr="00596FFA">
              <w:rPr>
                <w:rFonts w:ascii="Times New Roman" w:eastAsia="SimSun" w:hAnsi="Times New Roman" w:cs="Times New Roman"/>
              </w:rPr>
              <w:t>Зона земель лесного фонда (регламенты не подлежат установлению)</w:t>
            </w:r>
          </w:p>
        </w:tc>
      </w:tr>
      <w:tr w:rsidR="00596FFA" w:rsidRPr="00596FFA" w:rsidTr="00B2509A">
        <w:trPr>
          <w:cantSplit/>
        </w:trPr>
        <w:tc>
          <w:tcPr>
            <w:tcW w:w="1843" w:type="dxa"/>
            <w:tcBorders>
              <w:top w:val="single" w:sz="4" w:space="0" w:color="000000"/>
              <w:left w:val="single" w:sz="4" w:space="0" w:color="000000"/>
              <w:bottom w:val="single" w:sz="4" w:space="0" w:color="000000"/>
            </w:tcBorders>
            <w:shd w:val="clear" w:color="auto" w:fill="auto"/>
            <w:vAlign w:val="center"/>
          </w:tcPr>
          <w:p w:rsidR="00596FFA" w:rsidRPr="00596FFA" w:rsidRDefault="00596FFA" w:rsidP="00596FFA">
            <w:pPr>
              <w:widowControl w:val="0"/>
              <w:snapToGrid w:val="0"/>
              <w:spacing w:after="0" w:line="240" w:lineRule="auto"/>
              <w:ind w:firstLine="426"/>
              <w:rPr>
                <w:rFonts w:ascii="Times New Roman" w:eastAsia="SimSun" w:hAnsi="Times New Roman" w:cs="Times New Roman"/>
                <w:bCs/>
                <w:lang w:eastAsia="zh-CN"/>
              </w:rPr>
            </w:pPr>
            <w:r w:rsidRPr="00596FFA">
              <w:rPr>
                <w:rFonts w:ascii="Times New Roman" w:eastAsia="SimSun" w:hAnsi="Times New Roman" w:cs="Times New Roman"/>
                <w:bCs/>
                <w:lang w:eastAsia="zh-CN"/>
              </w:rPr>
              <w:t>ВФ</w:t>
            </w:r>
          </w:p>
        </w:tc>
        <w:tc>
          <w:tcPr>
            <w:tcW w:w="12758" w:type="dxa"/>
            <w:tcBorders>
              <w:top w:val="single" w:sz="4" w:space="0" w:color="000000"/>
              <w:left w:val="single" w:sz="4" w:space="0" w:color="000000"/>
              <w:bottom w:val="single" w:sz="4" w:space="0" w:color="000000"/>
              <w:right w:val="single" w:sz="4" w:space="0" w:color="000000"/>
            </w:tcBorders>
            <w:shd w:val="clear" w:color="auto" w:fill="auto"/>
          </w:tcPr>
          <w:p w:rsidR="00596FFA" w:rsidRPr="00596FFA" w:rsidRDefault="00596FFA" w:rsidP="00596FFA">
            <w:pPr>
              <w:widowControl w:val="0"/>
              <w:snapToGrid w:val="0"/>
              <w:spacing w:after="0" w:line="240" w:lineRule="auto"/>
              <w:rPr>
                <w:rFonts w:ascii="Times New Roman" w:eastAsia="SimSun" w:hAnsi="Times New Roman" w:cs="Times New Roman"/>
                <w:bCs/>
                <w:lang w:eastAsia="zh-CN"/>
              </w:rPr>
            </w:pPr>
            <w:r w:rsidRPr="00596FFA">
              <w:rPr>
                <w:rFonts w:ascii="Times New Roman" w:eastAsia="SimSun" w:hAnsi="Times New Roman" w:cs="Times New Roman"/>
                <w:bCs/>
                <w:lang w:eastAsia="zh-CN"/>
              </w:rPr>
              <w:t xml:space="preserve">Зона акваторий </w:t>
            </w:r>
            <w:r w:rsidRPr="00596FFA">
              <w:rPr>
                <w:rFonts w:ascii="Times New Roman" w:eastAsia="SimSun" w:hAnsi="Times New Roman" w:cs="Times New Roman"/>
              </w:rPr>
              <w:t>(регламенты не подлежат установлению)</w:t>
            </w:r>
          </w:p>
        </w:tc>
      </w:tr>
    </w:tbl>
    <w:p w:rsidR="00596FFA" w:rsidRPr="00596FFA" w:rsidRDefault="00596FFA" w:rsidP="00596FFA">
      <w:pPr>
        <w:widowControl w:val="0"/>
        <w:spacing w:after="0" w:line="240" w:lineRule="auto"/>
        <w:ind w:left="-142" w:firstLine="851"/>
        <w:rPr>
          <w:rFonts w:ascii="Times New Roman" w:eastAsia="SimSun" w:hAnsi="Times New Roman" w:cs="Times New Roman"/>
          <w:bCs/>
          <w:lang w:eastAsia="zh-CN"/>
        </w:rPr>
      </w:pPr>
    </w:p>
    <w:p w:rsidR="00596FFA" w:rsidRPr="00596FFA" w:rsidRDefault="00596FFA" w:rsidP="00596FFA">
      <w:pPr>
        <w:widowControl w:val="0"/>
        <w:spacing w:after="0" w:line="240" w:lineRule="auto"/>
        <w:ind w:left="-142" w:firstLine="851"/>
        <w:rPr>
          <w:rFonts w:ascii="Times New Roman" w:hAnsi="Times New Roman" w:cs="Times New Roman"/>
          <w:b/>
        </w:rPr>
      </w:pPr>
      <w:r w:rsidRPr="00596FFA">
        <w:rPr>
          <w:rFonts w:ascii="Times New Roman" w:hAnsi="Times New Roman" w:cs="Times New Roman"/>
          <w:b/>
        </w:rPr>
        <w:t>Статья 33. Виды разрешенного использования земельных участков и объектов капитального строительства в различных территориальных зонах</w:t>
      </w:r>
    </w:p>
    <w:p w:rsidR="00596FFA" w:rsidRPr="00596FFA" w:rsidRDefault="00596FFA" w:rsidP="00596FFA">
      <w:pPr>
        <w:widowControl w:val="0"/>
        <w:spacing w:after="0" w:line="240" w:lineRule="auto"/>
        <w:ind w:left="-142" w:firstLine="851"/>
        <w:rPr>
          <w:rFonts w:ascii="Times New Roman" w:eastAsia="SimSun" w:hAnsi="Times New Roman" w:cs="Times New Roman"/>
          <w:caps/>
          <w:lang w:eastAsia="zh-CN"/>
        </w:rPr>
      </w:pPr>
    </w:p>
    <w:p w:rsidR="00596FFA" w:rsidRPr="00596FFA" w:rsidRDefault="00596FFA" w:rsidP="00596FFA">
      <w:pPr>
        <w:widowControl w:val="0"/>
        <w:spacing w:after="0" w:line="240" w:lineRule="auto"/>
        <w:ind w:left="-142" w:firstLine="851"/>
        <w:jc w:val="both"/>
        <w:rPr>
          <w:rFonts w:ascii="Times New Roman" w:hAnsi="Times New Roman" w:cs="Times New Roman"/>
          <w:i/>
        </w:rPr>
      </w:pPr>
      <w:r w:rsidRPr="00596FFA">
        <w:rPr>
          <w:rFonts w:ascii="Times New Roman" w:hAnsi="Times New Roman" w:cs="Times New Roman"/>
          <w:i/>
        </w:rPr>
        <w:t xml:space="preserve">Примечание: В квадратных скобках [……] указан код (числовое обозначение) вида разрешенного использования земельного участка. </w:t>
      </w:r>
    </w:p>
    <w:p w:rsidR="00596FFA" w:rsidRPr="00596FFA" w:rsidRDefault="00596FFA" w:rsidP="00596FFA">
      <w:pPr>
        <w:widowControl w:val="0"/>
        <w:spacing w:after="0" w:line="240" w:lineRule="auto"/>
        <w:ind w:left="-142" w:firstLine="851"/>
        <w:jc w:val="both"/>
        <w:rPr>
          <w:rFonts w:ascii="Times New Roman" w:hAnsi="Times New Roman" w:cs="Times New Roman"/>
          <w:i/>
        </w:rPr>
      </w:pPr>
      <w:r w:rsidRPr="00596FFA">
        <w:rPr>
          <w:rFonts w:ascii="Times New Roman" w:hAnsi="Times New Roman" w:cs="Times New Roman"/>
          <w:i/>
        </w:rPr>
        <w:t>Текстовое наименование вида разрешенного использования земельного участка и его код (числовое обозначение) являются равнозначными. (Приказ Минэкономразвития России от 01.09.2014 N 540 "Об утверждении классификатора видов разрешенного использования земельных участков" (Зарегистрировано в Минюсте России 08.09.2014 N 33995).</w:t>
      </w:r>
    </w:p>
    <w:p w:rsidR="00596FFA" w:rsidRPr="00596FFA" w:rsidRDefault="00596FFA" w:rsidP="00596FFA">
      <w:pPr>
        <w:widowControl w:val="0"/>
        <w:spacing w:after="0" w:line="240" w:lineRule="auto"/>
        <w:ind w:left="-142" w:firstLine="851"/>
        <w:jc w:val="both"/>
        <w:rPr>
          <w:rFonts w:ascii="Times New Roman" w:hAnsi="Times New Roman" w:cs="Times New Roman"/>
          <w:i/>
        </w:rPr>
      </w:pPr>
      <w:r w:rsidRPr="00596FFA">
        <w:rPr>
          <w:rFonts w:ascii="Times New Roman" w:hAnsi="Times New Roman" w:cs="Times New Roman"/>
          <w:i/>
        </w:rPr>
        <w:t>При размещении зданий, строений и сооружений должны соблюдаться технические регламенты, градостроительные и строительные нормы и правила, а также,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w:t>
      </w:r>
    </w:p>
    <w:p w:rsidR="00596FFA" w:rsidRPr="00596FFA" w:rsidRDefault="00596FFA" w:rsidP="00596FFA">
      <w:pPr>
        <w:widowControl w:val="0"/>
        <w:spacing w:after="0" w:line="240" w:lineRule="auto"/>
        <w:ind w:left="-142" w:firstLine="851"/>
        <w:jc w:val="both"/>
        <w:rPr>
          <w:rFonts w:ascii="Times New Roman" w:hAnsi="Times New Roman" w:cs="Times New Roman"/>
          <w:i/>
        </w:rPr>
      </w:pPr>
      <w:r w:rsidRPr="00596FFA">
        <w:rPr>
          <w:rFonts w:ascii="Times New Roman" w:hAnsi="Times New Roman" w:cs="Times New Roman"/>
          <w:i/>
        </w:rPr>
        <w:t>Проектные и строительные работы необходимо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596FFA" w:rsidRPr="00596FFA" w:rsidRDefault="00596FFA" w:rsidP="00596FFA">
      <w:pPr>
        <w:widowControl w:val="0"/>
        <w:spacing w:after="0" w:line="240" w:lineRule="auto"/>
        <w:ind w:left="-142" w:firstLine="851"/>
        <w:jc w:val="both"/>
        <w:rPr>
          <w:rFonts w:ascii="Times New Roman" w:hAnsi="Times New Roman" w:cs="Times New Roman"/>
          <w:i/>
        </w:rPr>
      </w:pPr>
      <w:r w:rsidRPr="00596FFA">
        <w:rPr>
          <w:rFonts w:ascii="Times New Roman" w:hAnsi="Times New Roman" w:cs="Times New Roman"/>
          <w:i/>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596FFA" w:rsidRPr="00596FFA" w:rsidRDefault="00596FFA" w:rsidP="00596FFA">
      <w:pPr>
        <w:widowControl w:val="0"/>
        <w:spacing w:after="0" w:line="240" w:lineRule="auto"/>
        <w:ind w:left="-142" w:firstLine="851"/>
        <w:jc w:val="both"/>
        <w:rPr>
          <w:rFonts w:ascii="Times New Roman" w:hAnsi="Times New Roman" w:cs="Times New Roman"/>
          <w:i/>
        </w:rPr>
      </w:pPr>
      <w:r w:rsidRPr="00596FFA">
        <w:rPr>
          <w:rFonts w:ascii="Times New Roman" w:hAnsi="Times New Roman" w:cs="Times New Roman"/>
          <w:i/>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596FFA" w:rsidRPr="00596FFA" w:rsidRDefault="00596FFA" w:rsidP="00596FFA">
      <w:pPr>
        <w:spacing w:after="0" w:line="240" w:lineRule="auto"/>
        <w:ind w:left="-142" w:firstLine="851"/>
        <w:jc w:val="both"/>
        <w:rPr>
          <w:rFonts w:ascii="Times New Roman" w:eastAsia="SimSun" w:hAnsi="Times New Roman" w:cs="Times New Roman"/>
          <w:i/>
          <w:lang w:eastAsia="zh-CN"/>
        </w:rPr>
      </w:pPr>
      <w:r w:rsidRPr="00596FFA">
        <w:rPr>
          <w:rFonts w:ascii="Times New Roman" w:eastAsia="SimSun" w:hAnsi="Times New Roman" w:cs="Times New Roman"/>
          <w:i/>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596FFA" w:rsidRPr="00596FFA" w:rsidRDefault="00596FFA" w:rsidP="00596FFA">
      <w:pPr>
        <w:widowControl w:val="0"/>
        <w:spacing w:after="0" w:line="240" w:lineRule="auto"/>
        <w:ind w:left="-142" w:firstLine="851"/>
        <w:jc w:val="both"/>
        <w:rPr>
          <w:rFonts w:ascii="Times New Roman" w:hAnsi="Times New Roman" w:cs="Times New Roman"/>
          <w:i/>
        </w:rPr>
      </w:pPr>
      <w:r w:rsidRPr="00596FFA">
        <w:rPr>
          <w:rFonts w:ascii="Times New Roman" w:hAnsi="Times New Roman" w:cs="Times New Roman"/>
          <w:i/>
        </w:rPr>
        <w:t>Границы территорий, подверженных затоплению (Р=1%)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596FFA" w:rsidRPr="00596FFA" w:rsidRDefault="00596FFA" w:rsidP="00596FFA">
      <w:pPr>
        <w:widowControl w:val="0"/>
        <w:spacing w:after="0" w:line="240" w:lineRule="auto"/>
        <w:ind w:left="-142" w:firstLine="851"/>
        <w:jc w:val="both"/>
        <w:rPr>
          <w:rFonts w:ascii="Times New Roman" w:hAnsi="Times New Roman" w:cs="Times New Roman"/>
          <w:i/>
        </w:rPr>
      </w:pPr>
      <w:r w:rsidRPr="00596FFA">
        <w:rPr>
          <w:rFonts w:ascii="Times New Roman" w:hAnsi="Times New Roman" w:cs="Times New Roman"/>
          <w:i/>
        </w:rPr>
        <w:t>На территориях, подверженных затоплению (Р=1%),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596FFA" w:rsidRPr="00596FFA" w:rsidRDefault="00596FFA" w:rsidP="00596FFA">
      <w:pPr>
        <w:spacing w:after="0" w:line="240" w:lineRule="auto"/>
        <w:ind w:left="-142" w:firstLine="851"/>
        <w:jc w:val="both"/>
        <w:rPr>
          <w:rFonts w:ascii="Times New Roman" w:eastAsia="SimSun" w:hAnsi="Times New Roman" w:cs="Times New Roman"/>
          <w:i/>
          <w:lang w:eastAsia="zh-CN"/>
        </w:rPr>
      </w:pPr>
      <w:r w:rsidRPr="00596FFA">
        <w:rPr>
          <w:rFonts w:ascii="Times New Roman" w:eastAsia="SimSun" w:hAnsi="Times New Roman" w:cs="Times New Roman"/>
          <w:i/>
          <w:lang w:eastAsia="zh-CN"/>
        </w:rPr>
        <w:t>В границах зон затопления, подтопления запрещаются:</w:t>
      </w:r>
    </w:p>
    <w:p w:rsidR="00596FFA" w:rsidRPr="00596FFA" w:rsidRDefault="00596FFA" w:rsidP="00596FFA">
      <w:pPr>
        <w:spacing w:after="0" w:line="240" w:lineRule="auto"/>
        <w:ind w:left="-142" w:firstLine="851"/>
        <w:jc w:val="both"/>
        <w:rPr>
          <w:rFonts w:ascii="Times New Roman" w:eastAsia="SimSun" w:hAnsi="Times New Roman" w:cs="Times New Roman"/>
          <w:i/>
          <w:lang w:eastAsia="zh-CN"/>
        </w:rPr>
      </w:pPr>
      <w:r w:rsidRPr="00596FFA">
        <w:rPr>
          <w:rFonts w:ascii="Times New Roman" w:eastAsia="SimSun" w:hAnsi="Times New Roman" w:cs="Times New Roman"/>
          <w:i/>
          <w:lang w:eastAsia="zh-CN"/>
        </w:rPr>
        <w:t>1) использование сточных вод в целях регулирования плодородия почв;</w:t>
      </w:r>
    </w:p>
    <w:p w:rsidR="00596FFA" w:rsidRPr="00596FFA" w:rsidRDefault="00596FFA" w:rsidP="00596FFA">
      <w:pPr>
        <w:spacing w:after="0" w:line="240" w:lineRule="auto"/>
        <w:ind w:left="-142" w:firstLine="851"/>
        <w:jc w:val="both"/>
        <w:rPr>
          <w:rFonts w:ascii="Times New Roman" w:eastAsia="SimSun" w:hAnsi="Times New Roman" w:cs="Times New Roman"/>
          <w:i/>
          <w:lang w:eastAsia="zh-CN"/>
        </w:rPr>
      </w:pPr>
      <w:r w:rsidRPr="00596FFA">
        <w:rPr>
          <w:rFonts w:ascii="Times New Roman" w:eastAsia="SimSun" w:hAnsi="Times New Roman" w:cs="Times New Roman"/>
          <w:i/>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596FFA" w:rsidRPr="00596FFA" w:rsidRDefault="00596FFA" w:rsidP="00596FFA">
      <w:pPr>
        <w:spacing w:after="0" w:line="240" w:lineRule="auto"/>
        <w:ind w:left="-142" w:firstLine="851"/>
        <w:jc w:val="both"/>
        <w:rPr>
          <w:rFonts w:ascii="Times New Roman" w:eastAsia="SimSun" w:hAnsi="Times New Roman" w:cs="Times New Roman"/>
          <w:i/>
          <w:lang w:eastAsia="zh-CN"/>
        </w:rPr>
      </w:pPr>
      <w:r w:rsidRPr="00596FFA">
        <w:rPr>
          <w:rFonts w:ascii="Times New Roman" w:eastAsia="SimSun" w:hAnsi="Times New Roman" w:cs="Times New Roman"/>
          <w:i/>
          <w:lang w:eastAsia="zh-CN"/>
        </w:rPr>
        <w:t>3) осуществление авиационных мер по борьбе с вредными организмами.</w:t>
      </w:r>
    </w:p>
    <w:p w:rsidR="00596FFA" w:rsidRPr="00596FFA" w:rsidRDefault="00596FFA" w:rsidP="00596FFA">
      <w:pPr>
        <w:spacing w:after="0" w:line="240" w:lineRule="auto"/>
        <w:ind w:left="-142" w:firstLine="851"/>
        <w:jc w:val="both"/>
        <w:rPr>
          <w:rFonts w:ascii="Times New Roman" w:eastAsia="SimSun" w:hAnsi="Times New Roman" w:cs="Times New Roman"/>
          <w:i/>
          <w:lang w:eastAsia="zh-CN"/>
        </w:rPr>
      </w:pPr>
      <w:r w:rsidRPr="00596FFA">
        <w:rPr>
          <w:rFonts w:ascii="Times New Roman" w:eastAsia="SimSun" w:hAnsi="Times New Roman" w:cs="Times New Roman"/>
          <w:i/>
          <w:lang w:eastAsia="zh-CN"/>
        </w:rPr>
        <w:t>На курортной территории в отношении основных стилистических объектов городской застройки необходимо предусматривать:</w:t>
      </w:r>
    </w:p>
    <w:p w:rsidR="00596FFA" w:rsidRPr="00596FFA" w:rsidRDefault="00596FFA" w:rsidP="00596FFA">
      <w:pPr>
        <w:spacing w:after="0" w:line="240" w:lineRule="auto"/>
        <w:ind w:left="-142" w:firstLine="851"/>
        <w:jc w:val="both"/>
        <w:rPr>
          <w:rFonts w:ascii="Times New Roman" w:eastAsia="SimSun" w:hAnsi="Times New Roman" w:cs="Times New Roman"/>
          <w:i/>
          <w:lang w:eastAsia="zh-CN"/>
        </w:rPr>
      </w:pPr>
      <w:r w:rsidRPr="00596FFA">
        <w:rPr>
          <w:rFonts w:ascii="Times New Roman" w:eastAsia="SimSun" w:hAnsi="Times New Roman" w:cs="Times New Roman"/>
          <w:i/>
          <w:lang w:eastAsia="zh-CN"/>
        </w:rPr>
        <w:t>-для вертикальных поверхностей группы объектов использовать основные базовые цвета: белый, бежевый, охра;</w:t>
      </w:r>
    </w:p>
    <w:p w:rsidR="00596FFA" w:rsidRPr="00596FFA" w:rsidRDefault="00596FFA" w:rsidP="00596FFA">
      <w:pPr>
        <w:spacing w:after="0" w:line="240" w:lineRule="auto"/>
        <w:ind w:left="-142" w:firstLine="851"/>
        <w:jc w:val="both"/>
        <w:rPr>
          <w:rFonts w:ascii="Times New Roman" w:eastAsia="SimSun" w:hAnsi="Times New Roman" w:cs="Times New Roman"/>
          <w:i/>
          <w:lang w:eastAsia="zh-CN"/>
        </w:rPr>
      </w:pPr>
      <w:r w:rsidRPr="00596FFA">
        <w:rPr>
          <w:rFonts w:ascii="Times New Roman" w:eastAsia="SimSun" w:hAnsi="Times New Roman" w:cs="Times New Roman"/>
          <w:i/>
          <w:lang w:eastAsia="zh-CN"/>
        </w:rPr>
        <w:lastRenderedPageBreak/>
        <w:t>- при размещении на фасадах различных элементов, в т.ч. рекламных объектов, использовать единые высотные характеристики - не менее 2,5 м от поверхности земли до нижнего края рекламной конструкции.</w:t>
      </w:r>
    </w:p>
    <w:p w:rsidR="00596FFA" w:rsidRPr="00596FFA" w:rsidRDefault="00596FFA" w:rsidP="00596FFA">
      <w:pPr>
        <w:spacing w:after="0" w:line="240" w:lineRule="auto"/>
        <w:ind w:left="-142" w:firstLine="851"/>
        <w:jc w:val="both"/>
        <w:rPr>
          <w:rFonts w:ascii="Times New Roman" w:eastAsia="SimSun" w:hAnsi="Times New Roman" w:cs="Times New Roman"/>
          <w:i/>
          <w:lang w:eastAsia="zh-CN"/>
        </w:rPr>
      </w:pPr>
      <w:r w:rsidRPr="00596FFA">
        <w:rPr>
          <w:rFonts w:ascii="Times New Roman" w:eastAsia="SimSun" w:hAnsi="Times New Roman" w:cs="Times New Roman"/>
          <w:i/>
          <w:lang w:eastAsia="zh-CN"/>
        </w:rPr>
        <w:t>- при оформлении рекреационного пространства и застройки использовать однотипные стилевые элементы и их повтор.</w:t>
      </w:r>
    </w:p>
    <w:p w:rsidR="00596FFA" w:rsidRPr="00596FFA" w:rsidRDefault="00596FFA" w:rsidP="00596FFA">
      <w:pPr>
        <w:spacing w:after="0" w:line="240" w:lineRule="auto"/>
        <w:ind w:left="-142" w:firstLine="851"/>
        <w:jc w:val="both"/>
        <w:rPr>
          <w:rFonts w:ascii="Times New Roman" w:eastAsia="SimSun" w:hAnsi="Times New Roman" w:cs="Times New Roman"/>
          <w:i/>
          <w:lang w:eastAsia="zh-CN"/>
        </w:rPr>
      </w:pPr>
      <w:r w:rsidRPr="00596FFA">
        <w:rPr>
          <w:rFonts w:ascii="Times New Roman" w:eastAsia="SimSun" w:hAnsi="Times New Roman" w:cs="Times New Roman"/>
          <w:i/>
          <w:lang w:eastAsia="zh-CN"/>
        </w:rPr>
        <w:t>- при оформлении рекламы и информации использовать единый шрифт и цифры с четкой геометрией, двуязычный, четко читаемый (на светлом фоне - темный, либо на темном фоне – светлый. Рекомендуемые шрифты FranklinGothicDemiCond, Rockwell, Magneto. Размер рекламных конструкций, размещаемых на фасадах зданий и сооружений  не должны занимать более 20 % от площади фасада.</w:t>
      </w:r>
    </w:p>
    <w:p w:rsidR="00596FFA" w:rsidRPr="00596FFA" w:rsidRDefault="00596FFA" w:rsidP="00596FFA">
      <w:pPr>
        <w:spacing w:after="0" w:line="240" w:lineRule="auto"/>
        <w:ind w:left="-142" w:firstLine="851"/>
        <w:jc w:val="both"/>
        <w:rPr>
          <w:rFonts w:ascii="Times New Roman" w:eastAsia="SimSun" w:hAnsi="Times New Roman" w:cs="Times New Roman"/>
          <w:i/>
          <w:lang w:eastAsia="zh-CN"/>
        </w:rPr>
      </w:pPr>
      <w:r w:rsidRPr="00596FFA">
        <w:rPr>
          <w:rFonts w:ascii="Times New Roman" w:eastAsia="SimSun" w:hAnsi="Times New Roman" w:cs="Times New Roman"/>
          <w:i/>
          <w:lang w:eastAsia="zh-CN"/>
        </w:rPr>
        <w:t>На территории допускается:</w:t>
      </w:r>
    </w:p>
    <w:p w:rsidR="00596FFA" w:rsidRPr="00596FFA" w:rsidRDefault="00596FFA" w:rsidP="00596FFA">
      <w:pPr>
        <w:spacing w:after="0" w:line="240" w:lineRule="auto"/>
        <w:ind w:left="-142" w:firstLine="851"/>
        <w:jc w:val="both"/>
        <w:rPr>
          <w:rFonts w:ascii="Times New Roman" w:eastAsia="SimSun" w:hAnsi="Times New Roman" w:cs="Times New Roman"/>
          <w:i/>
          <w:lang w:eastAsia="zh-CN"/>
        </w:rPr>
      </w:pPr>
      <w:r w:rsidRPr="00596FFA">
        <w:rPr>
          <w:rFonts w:ascii="Times New Roman" w:eastAsia="SimSun" w:hAnsi="Times New Roman" w:cs="Times New Roman"/>
          <w:i/>
          <w:lang w:eastAsia="zh-CN"/>
        </w:rPr>
        <w:t>- регенерация градостроительной среды посредством полной или частичной реконструкции.</w:t>
      </w:r>
    </w:p>
    <w:p w:rsidR="00596FFA" w:rsidRPr="00596FFA" w:rsidRDefault="00596FFA" w:rsidP="00596FFA">
      <w:pPr>
        <w:spacing w:after="0" w:line="240" w:lineRule="auto"/>
        <w:ind w:left="-142" w:firstLine="851"/>
        <w:jc w:val="both"/>
        <w:rPr>
          <w:rFonts w:ascii="Times New Roman" w:eastAsia="SimSun" w:hAnsi="Times New Roman" w:cs="Times New Roman"/>
          <w:i/>
          <w:lang w:eastAsia="zh-CN"/>
        </w:rPr>
      </w:pPr>
      <w:r w:rsidRPr="00596FFA">
        <w:rPr>
          <w:rFonts w:ascii="Times New Roman" w:eastAsia="SimSun" w:hAnsi="Times New Roman" w:cs="Times New Roman"/>
          <w:i/>
          <w:lang w:eastAsia="zh-CN"/>
        </w:rPr>
        <w:t>- частичные изменения планировочной структуры и модуля кварталов при сохранении градоформирующих объектов: разделение кварталов, организация проездов и пешеходных проходов в рамках разработки проектов планировки.</w:t>
      </w:r>
    </w:p>
    <w:p w:rsidR="00596FFA" w:rsidRPr="00596FFA" w:rsidRDefault="00596FFA" w:rsidP="00596FFA">
      <w:pPr>
        <w:spacing w:after="0" w:line="240" w:lineRule="auto"/>
        <w:ind w:left="-142" w:firstLine="851"/>
        <w:jc w:val="both"/>
        <w:rPr>
          <w:rFonts w:ascii="Times New Roman" w:eastAsia="SimSun" w:hAnsi="Times New Roman" w:cs="Times New Roman"/>
          <w:i/>
          <w:lang w:eastAsia="zh-CN"/>
        </w:rPr>
      </w:pPr>
      <w:r w:rsidRPr="00596FFA">
        <w:rPr>
          <w:rFonts w:ascii="Times New Roman" w:eastAsia="SimSun" w:hAnsi="Times New Roman" w:cs="Times New Roman"/>
          <w:i/>
          <w:lang w:eastAsia="zh-CN"/>
        </w:rPr>
        <w:t>- устройство мансард на главных фасадах без изменения конфигурации крыши.  Повышение отметки конька кровли с сохранением конфигурации крыши допускается не более на 2 м.</w:t>
      </w:r>
    </w:p>
    <w:p w:rsidR="00596FFA" w:rsidRPr="00596FFA" w:rsidRDefault="00596FFA" w:rsidP="00596FFA">
      <w:pPr>
        <w:spacing w:after="0" w:line="240" w:lineRule="auto"/>
        <w:ind w:left="-142" w:firstLine="851"/>
        <w:jc w:val="both"/>
        <w:rPr>
          <w:rFonts w:ascii="Times New Roman" w:eastAsia="SimSun" w:hAnsi="Times New Roman" w:cs="Times New Roman"/>
          <w:i/>
          <w:lang w:eastAsia="zh-CN"/>
        </w:rPr>
      </w:pPr>
      <w:r w:rsidRPr="00596FFA">
        <w:rPr>
          <w:rFonts w:ascii="Times New Roman" w:eastAsia="SimSun" w:hAnsi="Times New Roman" w:cs="Times New Roman"/>
          <w:i/>
          <w:lang w:eastAsia="zh-CN"/>
        </w:rPr>
        <w:t>- изменения архитектурных решений фасадов зданий, строений на уровне первых и цокольных этажей, связанных с устройством витрин, новых дверных и оконных проемов и т.д., не искажающих общее архитектурное решение объектов и при согласовании с Градостроительным советом муниципального образования Кошехабльский район.</w:t>
      </w:r>
    </w:p>
    <w:p w:rsidR="00596FFA" w:rsidRPr="00596FFA" w:rsidRDefault="00596FFA" w:rsidP="00596FFA">
      <w:pPr>
        <w:spacing w:after="0" w:line="240" w:lineRule="auto"/>
        <w:ind w:left="-142" w:firstLine="851"/>
        <w:jc w:val="both"/>
        <w:rPr>
          <w:rFonts w:ascii="Times New Roman" w:eastAsia="SimSun" w:hAnsi="Times New Roman" w:cs="Times New Roman"/>
          <w:i/>
          <w:lang w:eastAsia="zh-CN"/>
        </w:rPr>
      </w:pPr>
      <w:r w:rsidRPr="00596FFA">
        <w:rPr>
          <w:rFonts w:ascii="Times New Roman" w:eastAsia="SimSun" w:hAnsi="Times New Roman" w:cs="Times New Roman"/>
          <w:i/>
          <w:lang w:eastAsia="zh-CN"/>
        </w:rPr>
        <w:t>На территориях не допускаются:</w:t>
      </w:r>
    </w:p>
    <w:p w:rsidR="00596FFA" w:rsidRPr="00596FFA" w:rsidRDefault="00596FFA" w:rsidP="00596FFA">
      <w:pPr>
        <w:spacing w:after="0" w:line="240" w:lineRule="auto"/>
        <w:ind w:left="-142" w:firstLine="851"/>
        <w:jc w:val="both"/>
        <w:rPr>
          <w:rFonts w:ascii="Times New Roman" w:eastAsia="SimSun" w:hAnsi="Times New Roman" w:cs="Times New Roman"/>
          <w:i/>
          <w:lang w:eastAsia="zh-CN"/>
        </w:rPr>
      </w:pPr>
      <w:r w:rsidRPr="00596FFA">
        <w:rPr>
          <w:rFonts w:ascii="Times New Roman" w:eastAsia="SimSun" w:hAnsi="Times New Roman" w:cs="Times New Roman"/>
          <w:i/>
          <w:lang w:eastAsia="zh-CN"/>
        </w:rPr>
        <w:t>- сокращение площадей существующих рекреационных территорий, территорий парков, скверов и бульваров.</w:t>
      </w:r>
    </w:p>
    <w:p w:rsidR="00596FFA" w:rsidRPr="00596FFA" w:rsidRDefault="00596FFA" w:rsidP="00596FFA">
      <w:pPr>
        <w:spacing w:after="0" w:line="240" w:lineRule="auto"/>
        <w:ind w:left="-142" w:firstLine="851"/>
        <w:jc w:val="both"/>
        <w:rPr>
          <w:rFonts w:ascii="Times New Roman" w:eastAsia="SimSun" w:hAnsi="Times New Roman" w:cs="Times New Roman"/>
          <w:i/>
          <w:lang w:eastAsia="zh-CN"/>
        </w:rPr>
      </w:pPr>
      <w:r w:rsidRPr="00596FFA">
        <w:rPr>
          <w:rFonts w:ascii="Times New Roman" w:eastAsia="SimSun" w:hAnsi="Times New Roman" w:cs="Times New Roman"/>
          <w:i/>
          <w:lang w:eastAsia="zh-CN"/>
        </w:rPr>
        <w:t>- размещение на главных фасадах здания и фасадах, формирующих застройку, инженерно-технического оборудования.</w:t>
      </w:r>
    </w:p>
    <w:p w:rsidR="00596FFA" w:rsidRPr="00596FFA" w:rsidRDefault="00596FFA" w:rsidP="00596FFA">
      <w:pPr>
        <w:spacing w:after="0" w:line="240" w:lineRule="auto"/>
        <w:ind w:left="-142" w:firstLine="851"/>
        <w:jc w:val="both"/>
        <w:rPr>
          <w:rFonts w:ascii="Times New Roman" w:eastAsia="SimSun" w:hAnsi="Times New Roman" w:cs="Times New Roman"/>
          <w:i/>
          <w:lang w:eastAsia="zh-CN"/>
        </w:rPr>
      </w:pPr>
      <w:r w:rsidRPr="00596FFA">
        <w:rPr>
          <w:rFonts w:ascii="Times New Roman" w:eastAsia="SimSun" w:hAnsi="Times New Roman" w:cs="Times New Roman"/>
          <w:i/>
          <w:lang w:eastAsia="zh-CN"/>
        </w:rPr>
        <w:t>- создание «точечной» высотной застройки.</w:t>
      </w:r>
    </w:p>
    <w:p w:rsidR="00596FFA" w:rsidRPr="00596FFA" w:rsidRDefault="00596FFA" w:rsidP="00596FFA">
      <w:pPr>
        <w:spacing w:after="0" w:line="240" w:lineRule="auto"/>
        <w:ind w:left="-142" w:firstLine="851"/>
        <w:jc w:val="both"/>
        <w:rPr>
          <w:rFonts w:ascii="Times New Roman" w:eastAsia="SimSun" w:hAnsi="Times New Roman" w:cs="Times New Roman"/>
          <w:i/>
          <w:lang w:eastAsia="zh-CN"/>
        </w:rPr>
      </w:pPr>
      <w:r w:rsidRPr="00596FFA">
        <w:rPr>
          <w:rFonts w:ascii="Times New Roman" w:eastAsia="SimSun" w:hAnsi="Times New Roman" w:cs="Times New Roman"/>
          <w:i/>
          <w:lang w:eastAsia="zh-CN"/>
        </w:rPr>
        <w:t>- размещение временных строений на территориях открытых пространств общего пользования.</w:t>
      </w:r>
    </w:p>
    <w:p w:rsidR="00596FFA" w:rsidRPr="00596FFA" w:rsidRDefault="00596FFA" w:rsidP="00596FFA">
      <w:pPr>
        <w:spacing w:after="0" w:line="240" w:lineRule="auto"/>
        <w:ind w:left="-142" w:firstLine="851"/>
        <w:jc w:val="both"/>
        <w:rPr>
          <w:rFonts w:ascii="Times New Roman" w:eastAsia="SimSun" w:hAnsi="Times New Roman" w:cs="Times New Roman"/>
          <w:i/>
          <w:lang w:eastAsia="zh-CN"/>
        </w:rPr>
      </w:pPr>
      <w:r w:rsidRPr="00596FFA">
        <w:rPr>
          <w:rFonts w:ascii="Times New Roman" w:eastAsia="SimSun" w:hAnsi="Times New Roman" w:cs="Times New Roman"/>
          <w:i/>
          <w:lang w:eastAsia="zh-CN"/>
        </w:rPr>
        <w:t>- строительные работы, приводящие к изменению характеристик ландшафта курортных территорий, имеющих ценное эстетическое и природное значение.</w:t>
      </w:r>
    </w:p>
    <w:p w:rsidR="00596FFA" w:rsidRPr="00596FFA" w:rsidRDefault="00596FFA" w:rsidP="00596FFA">
      <w:pPr>
        <w:spacing w:after="0" w:line="240" w:lineRule="auto"/>
        <w:ind w:left="-142" w:firstLine="851"/>
        <w:jc w:val="both"/>
        <w:rPr>
          <w:rFonts w:ascii="Times New Roman" w:eastAsia="SimSun" w:hAnsi="Times New Roman" w:cs="Times New Roman"/>
          <w:i/>
          <w:lang w:eastAsia="zh-CN"/>
        </w:rPr>
      </w:pPr>
      <w:r w:rsidRPr="00596FFA">
        <w:rPr>
          <w:rFonts w:ascii="Times New Roman" w:eastAsia="SimSun" w:hAnsi="Times New Roman" w:cs="Times New Roman"/>
          <w:i/>
          <w:lang w:eastAsia="zh-CN"/>
        </w:rPr>
        <w:t>- вырубка зеленых насаждений, за исключением санитарных рубок.</w:t>
      </w:r>
    </w:p>
    <w:p w:rsidR="00596FFA" w:rsidRPr="00596FFA" w:rsidRDefault="00596FFA" w:rsidP="00596FFA">
      <w:pPr>
        <w:spacing w:after="0" w:line="240" w:lineRule="auto"/>
        <w:ind w:left="-142" w:firstLine="851"/>
        <w:jc w:val="both"/>
        <w:rPr>
          <w:rFonts w:ascii="Times New Roman" w:eastAsia="SimSun" w:hAnsi="Times New Roman" w:cs="Times New Roman"/>
          <w:i/>
          <w:lang w:eastAsia="zh-CN"/>
        </w:rPr>
      </w:pPr>
      <w:r w:rsidRPr="00596FFA">
        <w:rPr>
          <w:rFonts w:ascii="Times New Roman" w:eastAsia="SimSun" w:hAnsi="Times New Roman" w:cs="Times New Roman"/>
          <w:i/>
          <w:lang w:eastAsia="zh-CN"/>
        </w:rPr>
        <w:t>Отделка фасадов зданий и сооружений:</w:t>
      </w:r>
    </w:p>
    <w:p w:rsidR="00596FFA" w:rsidRPr="00596FFA" w:rsidRDefault="00596FFA" w:rsidP="00596FFA">
      <w:pPr>
        <w:widowControl w:val="0"/>
        <w:spacing w:after="0" w:line="240" w:lineRule="auto"/>
        <w:ind w:left="-142" w:firstLine="851"/>
        <w:jc w:val="both"/>
        <w:rPr>
          <w:rFonts w:ascii="Times New Roman" w:hAnsi="Times New Roman" w:cs="Times New Roman"/>
          <w:i/>
        </w:rPr>
      </w:pPr>
      <w:r w:rsidRPr="00596FFA">
        <w:rPr>
          <w:rFonts w:ascii="Times New Roman" w:eastAsia="SimSun" w:hAnsi="Times New Roman" w:cs="Times New Roman"/>
          <w:i/>
          <w:lang w:eastAsia="zh-CN"/>
        </w:rPr>
        <w:t xml:space="preserve">- цокольная часть - на высоту от поверхности земли согласно пропорциям зданий от  0,2 м </w:t>
      </w:r>
      <w:r w:rsidRPr="00596FFA">
        <w:rPr>
          <w:rFonts w:ascii="Times New Roman" w:eastAsia="SimSun" w:hAnsi="Times New Roman" w:cs="Times New Roman"/>
          <w:i/>
          <w:lang w:eastAsia="zh-CN" w:bidi="ru-RU"/>
        </w:rPr>
        <w:t xml:space="preserve">- </w:t>
      </w:r>
      <w:r w:rsidRPr="00596FFA">
        <w:rPr>
          <w:rFonts w:ascii="Times New Roman" w:eastAsia="SimSun" w:hAnsi="Times New Roman" w:cs="Times New Roman"/>
          <w:i/>
          <w:lang w:eastAsia="zh-CN"/>
        </w:rPr>
        <w:t xml:space="preserve">до 1,5-2,0 м. Отделка современными и традиционными облицовочными материалами.  Цветовая гамма: от светло - песочного до темно-серого. </w:t>
      </w:r>
      <w:r w:rsidRPr="00596FFA">
        <w:rPr>
          <w:rFonts w:ascii="Times New Roman" w:hAnsi="Times New Roman" w:cs="Times New Roman"/>
          <w:i/>
        </w:rPr>
        <w:t>Крыши и фасады зданий выполнить в едином архитектурном стиле на протяжении одного квартала с использованием современных отделочных материалов.</w:t>
      </w:r>
    </w:p>
    <w:p w:rsidR="00596FFA" w:rsidRPr="00596FFA" w:rsidRDefault="00596FFA" w:rsidP="00596FFA">
      <w:pPr>
        <w:widowControl w:val="0"/>
        <w:spacing w:after="0" w:line="240" w:lineRule="auto"/>
        <w:ind w:left="-142" w:firstLine="851"/>
        <w:jc w:val="both"/>
        <w:rPr>
          <w:rFonts w:ascii="Times New Roman" w:hAnsi="Times New Roman" w:cs="Times New Roman"/>
          <w:i/>
        </w:rPr>
      </w:pPr>
      <w:r w:rsidRPr="00596FFA">
        <w:rPr>
          <w:rFonts w:ascii="Times New Roman" w:hAnsi="Times New Roman" w:cs="Times New Roman"/>
          <w:i/>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596FFA" w:rsidRPr="00596FFA" w:rsidRDefault="00596FFA" w:rsidP="00596FFA">
      <w:pPr>
        <w:widowControl w:val="0"/>
        <w:spacing w:after="0" w:line="240" w:lineRule="auto"/>
        <w:ind w:left="-142" w:firstLine="851"/>
        <w:jc w:val="both"/>
        <w:rPr>
          <w:rFonts w:ascii="Times New Roman" w:hAnsi="Times New Roman" w:cs="Times New Roman"/>
          <w:i/>
        </w:rPr>
      </w:pPr>
      <w:r w:rsidRPr="00596FFA">
        <w:rPr>
          <w:rFonts w:ascii="Times New Roman" w:hAnsi="Times New Roman" w:cs="Times New Roman"/>
          <w:i/>
        </w:rPr>
        <w:t>- для жилых и общественных зданий 3 м (кроме приквартирных участков в сложившейся застройке, при ширине земельного участка 12 метров и менее);</w:t>
      </w:r>
    </w:p>
    <w:p w:rsidR="00596FFA" w:rsidRPr="00596FFA" w:rsidRDefault="00596FFA" w:rsidP="00596FFA">
      <w:pPr>
        <w:widowControl w:val="0"/>
        <w:spacing w:after="0" w:line="240" w:lineRule="auto"/>
        <w:ind w:left="-142" w:firstLine="851"/>
        <w:jc w:val="both"/>
        <w:rPr>
          <w:rFonts w:ascii="Times New Roman" w:hAnsi="Times New Roman" w:cs="Times New Roman"/>
          <w:i/>
        </w:rPr>
      </w:pPr>
      <w:r w:rsidRPr="00596FFA">
        <w:rPr>
          <w:rFonts w:ascii="Times New Roman" w:hAnsi="Times New Roman" w:cs="Times New Roman"/>
          <w:i/>
        </w:rPr>
        <w:t xml:space="preserve">-  для строительных площадок при условии соблюдения безопасности для жизни или здоровья человека, для окружающей среды, объектов культурного наследия - 0 м; </w:t>
      </w:r>
    </w:p>
    <w:p w:rsidR="00596FFA" w:rsidRPr="00596FFA" w:rsidRDefault="00596FFA" w:rsidP="00596FFA">
      <w:pPr>
        <w:widowControl w:val="0"/>
        <w:spacing w:after="0" w:line="240" w:lineRule="auto"/>
        <w:ind w:left="-142" w:firstLine="851"/>
        <w:jc w:val="both"/>
        <w:rPr>
          <w:rFonts w:ascii="Times New Roman" w:hAnsi="Times New Roman" w:cs="Times New Roman"/>
          <w:i/>
        </w:rPr>
      </w:pPr>
      <w:r w:rsidRPr="00596FFA">
        <w:rPr>
          <w:rFonts w:ascii="Times New Roman" w:hAnsi="Times New Roman" w:cs="Times New Roman"/>
          <w:i/>
        </w:rPr>
        <w:t xml:space="preserve">- для остальных зданий и сооружений - 1 м. </w:t>
      </w:r>
    </w:p>
    <w:p w:rsidR="00596FFA" w:rsidRPr="00596FFA" w:rsidRDefault="00596FFA" w:rsidP="00596FFA">
      <w:pPr>
        <w:widowControl w:val="0"/>
        <w:spacing w:after="0" w:line="240" w:lineRule="auto"/>
        <w:ind w:left="-142" w:firstLine="851"/>
        <w:jc w:val="both"/>
        <w:rPr>
          <w:rFonts w:ascii="Times New Roman" w:hAnsi="Times New Roman" w:cs="Times New Roman"/>
          <w:i/>
        </w:rPr>
      </w:pPr>
      <w:r w:rsidRPr="00596FFA">
        <w:rPr>
          <w:rFonts w:ascii="Times New Roman" w:hAnsi="Times New Roman" w:cs="Times New Roman"/>
          <w:i/>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596FFA" w:rsidRPr="00596FFA" w:rsidRDefault="00596FFA" w:rsidP="00596FFA">
      <w:pPr>
        <w:widowControl w:val="0"/>
        <w:spacing w:after="0" w:line="240" w:lineRule="auto"/>
        <w:ind w:left="-142" w:firstLine="851"/>
        <w:jc w:val="both"/>
        <w:rPr>
          <w:rFonts w:ascii="Times New Roman" w:hAnsi="Times New Roman" w:cs="Times New Roman"/>
          <w:i/>
        </w:rPr>
      </w:pPr>
      <w:r w:rsidRPr="00596FFA">
        <w:rPr>
          <w:rFonts w:ascii="Times New Roman" w:hAnsi="Times New Roman" w:cs="Times New Roman"/>
          <w:i/>
        </w:rPr>
        <w:t>Расстояние до красной линии:</w:t>
      </w:r>
    </w:p>
    <w:p w:rsidR="00596FFA" w:rsidRPr="00596FFA" w:rsidRDefault="00596FFA" w:rsidP="00596FFA">
      <w:pPr>
        <w:widowControl w:val="0"/>
        <w:spacing w:after="0" w:line="240" w:lineRule="auto"/>
        <w:ind w:left="-142" w:firstLine="851"/>
        <w:jc w:val="both"/>
        <w:rPr>
          <w:rFonts w:ascii="Times New Roman" w:hAnsi="Times New Roman" w:cs="Times New Roman"/>
          <w:i/>
        </w:rPr>
      </w:pPr>
      <w:r w:rsidRPr="00596FFA">
        <w:rPr>
          <w:rFonts w:ascii="Times New Roman" w:hAnsi="Times New Roman" w:cs="Times New Roman"/>
          <w:i/>
        </w:rPr>
        <w:lastRenderedPageBreak/>
        <w:t xml:space="preserve"> от объектов капитального строительства, предназначенных для воспитания, образования и просвещения (стены здания) -       10 м;</w:t>
      </w:r>
    </w:p>
    <w:p w:rsidR="00596FFA" w:rsidRPr="00596FFA" w:rsidRDefault="00596FFA" w:rsidP="00596FFA">
      <w:pPr>
        <w:widowControl w:val="0"/>
        <w:spacing w:after="0" w:line="240" w:lineRule="auto"/>
        <w:ind w:left="-142" w:firstLine="851"/>
        <w:jc w:val="both"/>
        <w:rPr>
          <w:rFonts w:ascii="Times New Roman" w:hAnsi="Times New Roman" w:cs="Times New Roman"/>
          <w:i/>
        </w:rPr>
      </w:pPr>
      <w:r w:rsidRPr="00596FFA">
        <w:rPr>
          <w:rFonts w:ascii="Times New Roman" w:hAnsi="Times New Roman" w:cs="Times New Roman"/>
          <w:i/>
        </w:rPr>
        <w:t>от жилых и общественных зданий – 3 м.</w:t>
      </w:r>
    </w:p>
    <w:p w:rsidR="00596FFA" w:rsidRPr="00596FFA" w:rsidRDefault="00596FFA" w:rsidP="00596FFA">
      <w:pPr>
        <w:widowControl w:val="0"/>
        <w:spacing w:after="0" w:line="240" w:lineRule="auto"/>
        <w:ind w:left="-142" w:firstLine="851"/>
        <w:jc w:val="both"/>
        <w:rPr>
          <w:rFonts w:ascii="Times New Roman" w:hAnsi="Times New Roman" w:cs="Times New Roman"/>
          <w:i/>
        </w:rPr>
      </w:pPr>
      <w:r w:rsidRPr="00596FFA">
        <w:rPr>
          <w:rFonts w:ascii="Times New Roman" w:hAnsi="Times New Roman" w:cs="Times New Roman"/>
          <w:i/>
        </w:rPr>
        <w:t>До границы соседнего приквартирного участка расстояния по санитарно-бытовым условиям должны быть не менее:</w:t>
      </w:r>
    </w:p>
    <w:p w:rsidR="00596FFA" w:rsidRPr="00596FFA" w:rsidRDefault="00596FFA" w:rsidP="00596FFA">
      <w:pPr>
        <w:widowControl w:val="0"/>
        <w:spacing w:after="0" w:line="240" w:lineRule="auto"/>
        <w:ind w:left="-142" w:firstLine="851"/>
        <w:jc w:val="both"/>
        <w:rPr>
          <w:rFonts w:ascii="Times New Roman" w:hAnsi="Times New Roman" w:cs="Times New Roman"/>
          <w:i/>
        </w:rPr>
      </w:pPr>
      <w:r w:rsidRPr="00596FFA">
        <w:rPr>
          <w:rFonts w:ascii="Times New Roman" w:hAnsi="Times New Roman" w:cs="Times New Roman"/>
          <w:i/>
        </w:rPr>
        <w:t>от усадебного одно-, двухквартирного и блокированного дома - 3 м;</w:t>
      </w:r>
    </w:p>
    <w:p w:rsidR="00596FFA" w:rsidRPr="00596FFA" w:rsidRDefault="00596FFA" w:rsidP="00596FFA">
      <w:pPr>
        <w:widowControl w:val="0"/>
        <w:spacing w:after="0" w:line="240" w:lineRule="auto"/>
        <w:ind w:left="-142" w:firstLine="851"/>
        <w:jc w:val="both"/>
        <w:rPr>
          <w:rFonts w:ascii="Times New Roman" w:hAnsi="Times New Roman" w:cs="Times New Roman"/>
          <w:i/>
        </w:rPr>
      </w:pPr>
      <w:r w:rsidRPr="00596FFA">
        <w:rPr>
          <w:rFonts w:ascii="Times New Roman" w:hAnsi="Times New Roman" w:cs="Times New Roman"/>
          <w:i/>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596FFA" w:rsidRPr="00596FFA" w:rsidRDefault="00596FFA" w:rsidP="00596FFA">
      <w:pPr>
        <w:widowControl w:val="0"/>
        <w:spacing w:after="0" w:line="240" w:lineRule="auto"/>
        <w:ind w:left="-142" w:firstLine="851"/>
        <w:jc w:val="both"/>
        <w:rPr>
          <w:rFonts w:ascii="Times New Roman" w:hAnsi="Times New Roman" w:cs="Times New Roman"/>
          <w:i/>
        </w:rPr>
      </w:pPr>
      <w:r w:rsidRPr="00596FFA">
        <w:rPr>
          <w:rFonts w:ascii="Times New Roman" w:hAnsi="Times New Roman" w:cs="Times New Roman"/>
          <w:i/>
        </w:rPr>
        <w:t>1,0 м - для одноэтажного жилого дома;</w:t>
      </w:r>
    </w:p>
    <w:p w:rsidR="00596FFA" w:rsidRPr="00596FFA" w:rsidRDefault="00596FFA" w:rsidP="00596FFA">
      <w:pPr>
        <w:widowControl w:val="0"/>
        <w:spacing w:after="0" w:line="240" w:lineRule="auto"/>
        <w:ind w:left="-142" w:firstLine="851"/>
        <w:jc w:val="both"/>
        <w:rPr>
          <w:rFonts w:ascii="Times New Roman" w:hAnsi="Times New Roman" w:cs="Times New Roman"/>
          <w:i/>
        </w:rPr>
      </w:pPr>
      <w:r w:rsidRPr="00596FFA">
        <w:rPr>
          <w:rFonts w:ascii="Times New Roman" w:hAnsi="Times New Roman" w:cs="Times New Roman"/>
          <w:i/>
        </w:rPr>
        <w:t>1,5 м - для двухэтажного жилого дома;</w:t>
      </w:r>
    </w:p>
    <w:p w:rsidR="00596FFA" w:rsidRPr="00596FFA" w:rsidRDefault="00596FFA" w:rsidP="00596FFA">
      <w:pPr>
        <w:widowControl w:val="0"/>
        <w:spacing w:after="0" w:line="240" w:lineRule="auto"/>
        <w:ind w:left="-142" w:firstLine="851"/>
        <w:jc w:val="both"/>
        <w:rPr>
          <w:rFonts w:ascii="Times New Roman" w:hAnsi="Times New Roman" w:cs="Times New Roman"/>
          <w:i/>
        </w:rPr>
      </w:pPr>
      <w:r w:rsidRPr="00596FFA">
        <w:rPr>
          <w:rFonts w:ascii="Times New Roman" w:hAnsi="Times New Roman" w:cs="Times New Roman"/>
          <w:i/>
        </w:rPr>
        <w:t>2,0 м - для трехэтажного жилого дома, при условии, что расстояние до расположенного на соседнем земельном участке жилого дома не менее 5 м;</w:t>
      </w:r>
    </w:p>
    <w:p w:rsidR="00596FFA" w:rsidRPr="00596FFA" w:rsidRDefault="00596FFA" w:rsidP="00596FFA">
      <w:pPr>
        <w:widowControl w:val="0"/>
        <w:spacing w:after="0" w:line="240" w:lineRule="auto"/>
        <w:ind w:left="-142" w:firstLine="851"/>
        <w:jc w:val="both"/>
        <w:rPr>
          <w:rFonts w:ascii="Times New Roman" w:hAnsi="Times New Roman" w:cs="Times New Roman"/>
          <w:i/>
        </w:rPr>
      </w:pPr>
      <w:r w:rsidRPr="00596FFA">
        <w:rPr>
          <w:rFonts w:ascii="Times New Roman" w:hAnsi="Times New Roman" w:cs="Times New Roman"/>
          <w:i/>
        </w:rPr>
        <w:t>от других построек (баня, гараж и другие) – 1м.</w:t>
      </w:r>
    </w:p>
    <w:p w:rsidR="00596FFA" w:rsidRPr="00596FFA" w:rsidRDefault="00596FFA" w:rsidP="00596FFA">
      <w:pPr>
        <w:widowControl w:val="0"/>
        <w:spacing w:after="0" w:line="240" w:lineRule="auto"/>
        <w:ind w:left="-142" w:firstLine="851"/>
        <w:jc w:val="both"/>
        <w:rPr>
          <w:rFonts w:ascii="Times New Roman" w:hAnsi="Times New Roman" w:cs="Times New Roman"/>
          <w:i/>
        </w:rPr>
      </w:pPr>
      <w:r w:rsidRPr="00596FFA">
        <w:rPr>
          <w:rFonts w:ascii="Times New Roman" w:hAnsi="Times New Roman" w:cs="Times New Roman"/>
          <w:i/>
        </w:rPr>
        <w:t>При определении высотности объектов капитального строительства и параметров этажности, особенно в исторических центрах населенных пунктов, использовать принцип «высота здания не должна превышать ширину улиц».</w:t>
      </w:r>
    </w:p>
    <w:p w:rsidR="00596FFA" w:rsidRPr="00596FFA" w:rsidRDefault="00596FFA" w:rsidP="00596FFA">
      <w:pPr>
        <w:widowControl w:val="0"/>
        <w:spacing w:after="0" w:line="240" w:lineRule="auto"/>
        <w:ind w:left="-142" w:firstLine="851"/>
        <w:jc w:val="both"/>
        <w:rPr>
          <w:rFonts w:ascii="Times New Roman" w:hAnsi="Times New Roman" w:cs="Times New Roman"/>
          <w:i/>
        </w:rPr>
      </w:pPr>
      <w:r w:rsidRPr="00596FFA">
        <w:rPr>
          <w:rFonts w:ascii="Times New Roman" w:hAnsi="Times New Roman" w:cs="Times New Roman"/>
          <w:i/>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596FFA" w:rsidRPr="00596FFA" w:rsidRDefault="00596FFA" w:rsidP="00596FFA">
      <w:pPr>
        <w:widowControl w:val="0"/>
        <w:spacing w:after="0" w:line="240" w:lineRule="auto"/>
        <w:ind w:left="-142" w:firstLine="851"/>
        <w:jc w:val="both"/>
        <w:rPr>
          <w:rFonts w:ascii="Times New Roman" w:hAnsi="Times New Roman" w:cs="Times New Roman"/>
          <w:i/>
        </w:rPr>
      </w:pPr>
      <w:r w:rsidRPr="00596FFA">
        <w:rPr>
          <w:rFonts w:ascii="Times New Roman" w:hAnsi="Times New Roman" w:cs="Times New Roman"/>
          <w:i/>
        </w:rPr>
        <w:t>В условиях тесной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rsidR="00596FFA" w:rsidRPr="00596FFA" w:rsidRDefault="00596FFA" w:rsidP="00596FFA">
      <w:pPr>
        <w:widowControl w:val="0"/>
        <w:spacing w:after="0" w:line="240" w:lineRule="auto"/>
        <w:ind w:firstLine="851"/>
        <w:jc w:val="both"/>
        <w:rPr>
          <w:rFonts w:ascii="Times New Roman" w:eastAsia="SimSun" w:hAnsi="Times New Roman" w:cs="Times New Roman"/>
          <w:i/>
          <w:lang w:eastAsia="zh-CN"/>
        </w:rPr>
      </w:pPr>
      <w:r w:rsidRPr="00596FFA">
        <w:rPr>
          <w:rFonts w:ascii="Times New Roman" w:hAnsi="Times New Roman" w:cs="Times New Roman"/>
          <w:i/>
        </w:rPr>
        <w:t>При образовании земельного участка под существующими объектами недвижимости, на которые зарегистрировано право собственности, минимальную ширину земельного участка вдоль фронта улицы (проезда) и минимальную площадь земельного участка принимать по фактическому использованию</w:t>
      </w:r>
      <w:r w:rsidRPr="00596FFA">
        <w:rPr>
          <w:rFonts w:ascii="Times New Roman" w:eastAsia="SimSun" w:hAnsi="Times New Roman" w:cs="Times New Roman"/>
          <w:i/>
          <w:lang w:eastAsia="zh-CN"/>
        </w:rPr>
        <w:t>.</w:t>
      </w:r>
    </w:p>
    <w:p w:rsidR="00596FFA" w:rsidRPr="00596FFA" w:rsidRDefault="00596FFA" w:rsidP="00596FFA">
      <w:pPr>
        <w:widowControl w:val="0"/>
        <w:spacing w:after="0" w:line="240" w:lineRule="auto"/>
        <w:ind w:left="-142" w:firstLine="851"/>
        <w:jc w:val="both"/>
        <w:rPr>
          <w:rFonts w:ascii="Times New Roman" w:hAnsi="Times New Roman" w:cs="Times New Roman"/>
          <w:i/>
        </w:rPr>
      </w:pPr>
      <w:r w:rsidRPr="00596FFA">
        <w:rPr>
          <w:rFonts w:ascii="Times New Roman" w:eastAsia="SimSun" w:hAnsi="Times New Roman" w:cs="Times New Roman"/>
          <w:i/>
          <w:lang w:eastAsia="zh-CN"/>
        </w:rPr>
        <w:t>Минимальные и максимальные размеры земельных участков не распространяются на существующую застройку.</w:t>
      </w:r>
    </w:p>
    <w:p w:rsidR="00596FFA" w:rsidRPr="00596FFA" w:rsidRDefault="00596FFA" w:rsidP="00596FFA">
      <w:pPr>
        <w:widowControl w:val="0"/>
        <w:spacing w:after="0" w:line="240" w:lineRule="auto"/>
        <w:ind w:left="-142" w:firstLine="851"/>
        <w:jc w:val="both"/>
        <w:rPr>
          <w:rFonts w:ascii="Times New Roman" w:hAnsi="Times New Roman" w:cs="Times New Roman"/>
          <w:i/>
        </w:rPr>
      </w:pPr>
      <w:r w:rsidRPr="00596FFA">
        <w:rPr>
          <w:rFonts w:ascii="Times New Roman" w:hAnsi="Times New Roman" w:cs="Times New Roman"/>
          <w:i/>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596FFA" w:rsidRPr="00596FFA" w:rsidRDefault="00596FFA" w:rsidP="00596FFA">
      <w:pPr>
        <w:widowControl w:val="0"/>
        <w:spacing w:after="0" w:line="240" w:lineRule="auto"/>
        <w:ind w:left="-142" w:firstLine="851"/>
        <w:jc w:val="both"/>
        <w:rPr>
          <w:rFonts w:ascii="Times New Roman" w:hAnsi="Times New Roman" w:cs="Times New Roman"/>
          <w:i/>
        </w:rPr>
      </w:pPr>
      <w:r w:rsidRPr="00596FFA">
        <w:rPr>
          <w:rFonts w:ascii="Times New Roman" w:hAnsi="Times New Roman" w:cs="Times New Roman"/>
          <w:i/>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rsidR="00596FFA" w:rsidRPr="00596FFA" w:rsidRDefault="00596FFA" w:rsidP="00596FFA">
      <w:pPr>
        <w:widowControl w:val="0"/>
        <w:spacing w:after="0" w:line="240" w:lineRule="auto"/>
        <w:ind w:left="-142" w:firstLine="851"/>
        <w:jc w:val="both"/>
        <w:rPr>
          <w:rFonts w:ascii="Times New Roman" w:hAnsi="Times New Roman" w:cs="Times New Roman"/>
          <w:i/>
          <w:color w:val="FF0000"/>
        </w:rPr>
      </w:pPr>
      <w:r w:rsidRPr="00596FFA">
        <w:rPr>
          <w:rFonts w:ascii="Times New Roman" w:hAnsi="Times New Roman" w:cs="Times New Roman"/>
          <w:i/>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 ис учетом противопожарных требований;</w:t>
      </w:r>
    </w:p>
    <w:p w:rsidR="00596FFA" w:rsidRPr="00596FFA" w:rsidRDefault="00596FFA" w:rsidP="00596FFA">
      <w:pPr>
        <w:widowControl w:val="0"/>
        <w:spacing w:after="0" w:line="240" w:lineRule="auto"/>
        <w:ind w:left="-142" w:firstLine="851"/>
        <w:jc w:val="both"/>
        <w:rPr>
          <w:rFonts w:ascii="Times New Roman" w:hAnsi="Times New Roman" w:cs="Times New Roman"/>
          <w:i/>
        </w:rPr>
      </w:pPr>
      <w:r w:rsidRPr="00596FFA">
        <w:rPr>
          <w:rFonts w:ascii="Times New Roman" w:hAnsi="Times New Roman" w:cs="Times New Roman"/>
          <w:i/>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596FFA" w:rsidRPr="00596FFA" w:rsidRDefault="00596FFA" w:rsidP="00596FFA">
      <w:pPr>
        <w:widowControl w:val="0"/>
        <w:spacing w:after="0" w:line="240" w:lineRule="auto"/>
        <w:ind w:left="-142" w:firstLine="851"/>
        <w:jc w:val="both"/>
        <w:rPr>
          <w:rFonts w:ascii="Times New Roman" w:hAnsi="Times New Roman" w:cs="Times New Roman"/>
          <w:i/>
        </w:rPr>
      </w:pPr>
      <w:r w:rsidRPr="00596FFA">
        <w:rPr>
          <w:rFonts w:ascii="Times New Roman" w:hAnsi="Times New Roman" w:cs="Times New Roman"/>
          <w:i/>
        </w:rPr>
        <w:t xml:space="preserve">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w:t>
      </w:r>
    </w:p>
    <w:p w:rsidR="00596FFA" w:rsidRPr="00596FFA" w:rsidRDefault="00596FFA" w:rsidP="00596FFA">
      <w:pPr>
        <w:widowControl w:val="0"/>
        <w:spacing w:after="0" w:line="240" w:lineRule="auto"/>
        <w:ind w:left="-142" w:firstLine="851"/>
        <w:jc w:val="both"/>
        <w:rPr>
          <w:rFonts w:ascii="Times New Roman" w:hAnsi="Times New Roman" w:cs="Times New Roman"/>
          <w:i/>
        </w:rPr>
      </w:pPr>
      <w:r w:rsidRPr="00596FFA">
        <w:rPr>
          <w:rFonts w:ascii="Times New Roman" w:hAnsi="Times New Roman" w:cs="Times New Roman"/>
          <w:i/>
        </w:rPr>
        <w:t xml:space="preserve">На территории дворов многоквартирных жилых домов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кроме гостевых (Постановление Главного государственного санитарного врача Российской Федерации от 27 декабря 2010 г №175 «Об утверждении СанПиН 2.1.2.2801-10 «Изменения и дополнения № 1 к </w:t>
      </w:r>
      <w:r w:rsidRPr="00596FFA">
        <w:rPr>
          <w:rStyle w:val="a7"/>
          <w:rFonts w:ascii="Times New Roman" w:hAnsi="Times New Roman" w:cs="Times New Roman"/>
        </w:rPr>
        <w:t>СанПиН2</w:t>
      </w:r>
      <w:r w:rsidRPr="00596FFA">
        <w:rPr>
          <w:rFonts w:ascii="Times New Roman" w:hAnsi="Times New Roman" w:cs="Times New Roman"/>
          <w:i/>
        </w:rPr>
        <w:t>.</w:t>
      </w:r>
      <w:r w:rsidRPr="00596FFA">
        <w:rPr>
          <w:rStyle w:val="a7"/>
          <w:rFonts w:ascii="Times New Roman" w:hAnsi="Times New Roman" w:cs="Times New Roman"/>
        </w:rPr>
        <w:t>1</w:t>
      </w:r>
      <w:r w:rsidRPr="00596FFA">
        <w:rPr>
          <w:rFonts w:ascii="Times New Roman" w:hAnsi="Times New Roman" w:cs="Times New Roman"/>
          <w:i/>
        </w:rPr>
        <w:t>.</w:t>
      </w:r>
      <w:r w:rsidRPr="00596FFA">
        <w:rPr>
          <w:rStyle w:val="a7"/>
          <w:rFonts w:ascii="Times New Roman" w:hAnsi="Times New Roman" w:cs="Times New Roman"/>
        </w:rPr>
        <w:t>2</w:t>
      </w:r>
      <w:r w:rsidRPr="00596FFA">
        <w:rPr>
          <w:rFonts w:ascii="Times New Roman" w:hAnsi="Times New Roman" w:cs="Times New Roman"/>
          <w:i/>
        </w:rPr>
        <w:t>.</w:t>
      </w:r>
      <w:r w:rsidRPr="00596FFA">
        <w:rPr>
          <w:rStyle w:val="a7"/>
          <w:rFonts w:ascii="Times New Roman" w:hAnsi="Times New Roman" w:cs="Times New Roman"/>
        </w:rPr>
        <w:t>2645</w:t>
      </w:r>
      <w:r w:rsidRPr="00596FFA">
        <w:rPr>
          <w:rFonts w:ascii="Times New Roman" w:hAnsi="Times New Roman" w:cs="Times New Roman"/>
          <w:i/>
        </w:rPr>
        <w:t>-</w:t>
      </w:r>
      <w:r w:rsidRPr="00596FFA">
        <w:rPr>
          <w:rStyle w:val="a7"/>
          <w:rFonts w:ascii="Times New Roman" w:hAnsi="Times New Roman" w:cs="Times New Roman"/>
        </w:rPr>
        <w:t>10</w:t>
      </w:r>
      <w:r w:rsidRPr="00596FFA">
        <w:rPr>
          <w:rFonts w:ascii="Times New Roman" w:hAnsi="Times New Roman" w:cs="Times New Roman"/>
          <w:i/>
        </w:rPr>
        <w:t xml:space="preserve"> «Санитарно-</w:t>
      </w:r>
      <w:r w:rsidRPr="00596FFA">
        <w:rPr>
          <w:rFonts w:ascii="Times New Roman" w:hAnsi="Times New Roman" w:cs="Times New Roman"/>
          <w:i/>
        </w:rPr>
        <w:lastRenderedPageBreak/>
        <w:t>эпидемиологические требования к условиям проживания в жилых зданиях и помещениях»).</w:t>
      </w:r>
    </w:p>
    <w:p w:rsidR="00596FFA" w:rsidRPr="00596FFA" w:rsidRDefault="00596FFA" w:rsidP="00596FFA">
      <w:pPr>
        <w:widowControl w:val="0"/>
        <w:spacing w:after="0" w:line="240" w:lineRule="auto"/>
        <w:ind w:left="-142" w:firstLine="851"/>
        <w:jc w:val="both"/>
        <w:rPr>
          <w:rFonts w:ascii="Times New Roman" w:hAnsi="Times New Roman" w:cs="Times New Roman"/>
          <w:i/>
        </w:rPr>
      </w:pPr>
      <w:r w:rsidRPr="00596FFA">
        <w:rPr>
          <w:rFonts w:ascii="Times New Roman" w:hAnsi="Times New Roman" w:cs="Times New Roman"/>
          <w:i/>
        </w:rPr>
        <w:t xml:space="preserve">В соответствии с пунктом 12.2 Свода правил СП 42.13330.2016 "Градостроительство. Планировка и застройка городских и сельских поселений" Актуализированная редакция </w:t>
      </w:r>
      <w:hyperlink r:id="rId176" w:history="1">
        <w:r w:rsidRPr="00596FFA">
          <w:rPr>
            <w:rStyle w:val="ab"/>
            <w:rFonts w:ascii="Times New Roman" w:hAnsi="Times New Roman" w:cs="Times New Roman"/>
            <w:i/>
          </w:rPr>
          <w:t>СНиП 2.07.01-89*</w:t>
        </w:r>
      </w:hyperlink>
      <w:r w:rsidRPr="00596FFA">
        <w:rPr>
          <w:rFonts w:ascii="Times New Roman" w:hAnsi="Times New Roman" w:cs="Times New Roman"/>
          <w:i/>
        </w:rPr>
        <w:t xml:space="preserve">проектирование систем хозяйственно-питьевого водоснабжения и канализации городов и других населенных пунктов следует проводить в соответствии с требованиями </w:t>
      </w:r>
      <w:hyperlink r:id="rId177" w:history="1">
        <w:r w:rsidRPr="00596FFA">
          <w:rPr>
            <w:rStyle w:val="ab"/>
            <w:rFonts w:ascii="Times New Roman" w:hAnsi="Times New Roman" w:cs="Times New Roman"/>
            <w:i/>
          </w:rPr>
          <w:t>СП 31.13330</w:t>
        </w:r>
      </w:hyperlink>
      <w:r w:rsidRPr="00596FFA">
        <w:rPr>
          <w:rFonts w:ascii="Times New Roman" w:hAnsi="Times New Roman" w:cs="Times New Roman"/>
          <w:i/>
        </w:rPr>
        <w:t xml:space="preserve">, </w:t>
      </w:r>
      <w:hyperlink r:id="rId178" w:history="1">
        <w:r w:rsidRPr="00596FFA">
          <w:rPr>
            <w:rStyle w:val="ab"/>
            <w:rFonts w:ascii="Times New Roman" w:hAnsi="Times New Roman" w:cs="Times New Roman"/>
            <w:i/>
          </w:rPr>
          <w:t>СП 32.13330</w:t>
        </w:r>
      </w:hyperlink>
      <w:r w:rsidRPr="00596FFA">
        <w:rPr>
          <w:rFonts w:ascii="Times New Roman" w:hAnsi="Times New Roman" w:cs="Times New Roman"/>
          <w:i/>
        </w:rPr>
        <w:t xml:space="preserve"> с учетом санитарно-гигиенической надежности получения питьевой воды, экологических и ресурсосберегающих требований. 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w:t>
      </w:r>
    </w:p>
    <w:p w:rsidR="00596FFA" w:rsidRPr="00596FFA" w:rsidRDefault="00596FFA" w:rsidP="00596FFA">
      <w:pPr>
        <w:widowControl w:val="0"/>
        <w:spacing w:after="0" w:line="240" w:lineRule="auto"/>
        <w:ind w:left="-142" w:firstLine="851"/>
        <w:jc w:val="both"/>
        <w:rPr>
          <w:rFonts w:ascii="Times New Roman" w:hAnsi="Times New Roman" w:cs="Times New Roman"/>
          <w:i/>
        </w:rPr>
      </w:pPr>
      <w:r w:rsidRPr="00596FFA">
        <w:rPr>
          <w:rFonts w:ascii="Times New Roman" w:hAnsi="Times New Roman" w:cs="Times New Roman"/>
          <w:i/>
        </w:rPr>
        <w:t>водоснабжения и канализации. В жилых зонах, не обеспеченных централизованным водоснабжением и канализацией, размещение многоэтажных жилых домов не допускается.</w:t>
      </w:r>
    </w:p>
    <w:p w:rsidR="00596FFA" w:rsidRPr="00596FFA" w:rsidRDefault="00596FFA" w:rsidP="00596FFA">
      <w:pPr>
        <w:widowControl w:val="0"/>
        <w:spacing w:after="0" w:line="240" w:lineRule="auto"/>
        <w:ind w:left="-142" w:firstLine="851"/>
        <w:jc w:val="both"/>
        <w:rPr>
          <w:rFonts w:ascii="Times New Roman" w:hAnsi="Times New Roman" w:cs="Times New Roman"/>
          <w:i/>
        </w:rPr>
      </w:pPr>
      <w:r w:rsidRPr="00596FFA">
        <w:rPr>
          <w:rFonts w:ascii="Times New Roman" w:hAnsi="Times New Roman" w:cs="Times New Roman"/>
          <w:i/>
        </w:rPr>
        <w:t>Септики:</w:t>
      </w:r>
    </w:p>
    <w:p w:rsidR="00596FFA" w:rsidRPr="00596FFA" w:rsidRDefault="00596FFA" w:rsidP="00596FFA">
      <w:pPr>
        <w:widowControl w:val="0"/>
        <w:spacing w:after="0" w:line="240" w:lineRule="auto"/>
        <w:ind w:left="-142" w:firstLine="851"/>
        <w:jc w:val="both"/>
        <w:rPr>
          <w:rFonts w:ascii="Times New Roman" w:hAnsi="Times New Roman" w:cs="Times New Roman"/>
          <w:i/>
        </w:rPr>
      </w:pPr>
      <w:r w:rsidRPr="00596FFA">
        <w:rPr>
          <w:rFonts w:ascii="Times New Roman" w:hAnsi="Times New Roman" w:cs="Times New Roman"/>
          <w:i/>
        </w:rPr>
        <w:t>- минимальный отступ от красной линии не менее 10 м;</w:t>
      </w:r>
    </w:p>
    <w:p w:rsidR="00596FFA" w:rsidRPr="00596FFA" w:rsidRDefault="00596FFA" w:rsidP="00596FFA">
      <w:pPr>
        <w:widowControl w:val="0"/>
        <w:spacing w:after="0" w:line="240" w:lineRule="auto"/>
        <w:ind w:left="-142" w:firstLine="851"/>
        <w:jc w:val="both"/>
        <w:rPr>
          <w:rFonts w:ascii="Times New Roman" w:hAnsi="Times New Roman" w:cs="Times New Roman"/>
          <w:i/>
        </w:rPr>
      </w:pPr>
      <w:r w:rsidRPr="00596FFA">
        <w:rPr>
          <w:rFonts w:ascii="Times New Roman" w:hAnsi="Times New Roman" w:cs="Times New Roman"/>
          <w:i/>
        </w:rPr>
        <w:t>- от границ соседнего земельного участка не менее 3 м.</w:t>
      </w:r>
    </w:p>
    <w:p w:rsidR="00596FFA" w:rsidRPr="00596FFA" w:rsidRDefault="00596FFA" w:rsidP="00596FFA">
      <w:pPr>
        <w:widowControl w:val="0"/>
        <w:spacing w:after="0" w:line="240" w:lineRule="auto"/>
        <w:ind w:left="-142" w:firstLine="851"/>
        <w:jc w:val="both"/>
        <w:rPr>
          <w:rFonts w:ascii="Times New Roman" w:hAnsi="Times New Roman" w:cs="Times New Roman"/>
          <w:i/>
        </w:rPr>
      </w:pPr>
      <w:r w:rsidRPr="00596FFA">
        <w:rPr>
          <w:rFonts w:ascii="Times New Roman" w:hAnsi="Times New Roman" w:cs="Times New Roman"/>
          <w:i/>
        </w:rPr>
        <w:t>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596FFA" w:rsidRPr="00596FFA" w:rsidRDefault="00596FFA" w:rsidP="00596FFA">
      <w:pPr>
        <w:spacing w:after="0" w:line="240" w:lineRule="auto"/>
        <w:ind w:left="-142" w:firstLine="851"/>
        <w:jc w:val="both"/>
        <w:rPr>
          <w:rFonts w:ascii="Times New Roman" w:eastAsia="SimSun" w:hAnsi="Times New Roman" w:cs="Times New Roman"/>
          <w:i/>
          <w:lang w:eastAsia="zh-CN"/>
        </w:rPr>
      </w:pPr>
      <w:r w:rsidRPr="00596FFA">
        <w:rPr>
          <w:rFonts w:ascii="Times New Roman" w:eastAsia="SimSun" w:hAnsi="Times New Roman" w:cs="Times New Roman"/>
          <w:i/>
          <w:lang w:eastAsia="zh-CN"/>
        </w:rPr>
        <w:t>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w:t>
      </w:r>
    </w:p>
    <w:p w:rsidR="00596FFA" w:rsidRPr="00596FFA" w:rsidRDefault="00596FFA" w:rsidP="00596FFA">
      <w:pPr>
        <w:spacing w:after="0" w:line="240" w:lineRule="auto"/>
        <w:ind w:left="-142" w:firstLine="851"/>
        <w:jc w:val="both"/>
        <w:rPr>
          <w:rFonts w:ascii="Times New Roman" w:eastAsia="SimSun" w:hAnsi="Times New Roman" w:cs="Times New Roman"/>
          <w:i/>
          <w:lang w:eastAsia="zh-CN"/>
        </w:rPr>
      </w:pPr>
      <w:r w:rsidRPr="00596FFA">
        <w:rPr>
          <w:rFonts w:ascii="Times New Roman" w:hAnsi="Times New Roman" w:cs="Times New Roman"/>
          <w:i/>
        </w:rPr>
        <w:t>Сток воды должен быть организован в границах земельного участка.</w:t>
      </w:r>
    </w:p>
    <w:p w:rsidR="00596FFA" w:rsidRPr="00596FFA" w:rsidRDefault="00596FFA" w:rsidP="00596FFA">
      <w:pPr>
        <w:spacing w:after="0" w:line="240" w:lineRule="auto"/>
        <w:ind w:left="-142" w:firstLine="851"/>
        <w:jc w:val="both"/>
        <w:rPr>
          <w:rFonts w:ascii="Times New Roman" w:eastAsia="SimSun" w:hAnsi="Times New Roman" w:cs="Times New Roman"/>
          <w:i/>
          <w:lang w:eastAsia="zh-CN"/>
        </w:rPr>
      </w:pPr>
      <w:r w:rsidRPr="00596FFA">
        <w:rPr>
          <w:rFonts w:ascii="Times New Roman" w:eastAsia="SimSun" w:hAnsi="Times New Roman" w:cs="Times New Roman"/>
          <w:i/>
          <w:lang w:eastAsia="zh-CN"/>
        </w:rPr>
        <w:t>Требования к ограждению земельных участков:</w:t>
      </w:r>
    </w:p>
    <w:p w:rsidR="00596FFA" w:rsidRPr="00596FFA" w:rsidRDefault="00596FFA" w:rsidP="00596FFA">
      <w:pPr>
        <w:spacing w:after="0" w:line="240" w:lineRule="auto"/>
        <w:ind w:left="-142" w:firstLine="851"/>
        <w:jc w:val="both"/>
        <w:rPr>
          <w:rFonts w:ascii="Times New Roman" w:eastAsia="SimSun" w:hAnsi="Times New Roman" w:cs="Times New Roman"/>
          <w:i/>
          <w:lang w:eastAsia="zh-CN"/>
        </w:rPr>
      </w:pPr>
      <w:r w:rsidRPr="00596FFA">
        <w:rPr>
          <w:rFonts w:ascii="Times New Roman" w:eastAsia="SimSun" w:hAnsi="Times New Roman" w:cs="Times New Roman"/>
          <w:i/>
          <w:lang w:eastAsia="zh-CN"/>
        </w:rPr>
        <w:t>-  высота ограждения земельных участков должна быть не более 2,0 метров;</w:t>
      </w:r>
    </w:p>
    <w:p w:rsidR="00596FFA" w:rsidRPr="00596FFA" w:rsidRDefault="00596FFA" w:rsidP="00596FFA">
      <w:pPr>
        <w:spacing w:after="0" w:line="240" w:lineRule="auto"/>
        <w:ind w:left="-142" w:firstLine="851"/>
        <w:jc w:val="both"/>
        <w:rPr>
          <w:rFonts w:ascii="Times New Roman" w:eastAsia="SimSun" w:hAnsi="Times New Roman" w:cs="Times New Roman"/>
          <w:i/>
          <w:lang w:eastAsia="zh-CN"/>
        </w:rPr>
      </w:pPr>
      <w:r w:rsidRPr="00596FFA">
        <w:rPr>
          <w:rFonts w:ascii="Times New Roman" w:eastAsia="SimSun" w:hAnsi="Times New Roman" w:cs="Times New Roman"/>
          <w:i/>
          <w:lang w:eastAsia="zh-CN"/>
        </w:rPr>
        <w:t>- 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rsidR="00596FFA" w:rsidRPr="00596FFA" w:rsidRDefault="00596FFA" w:rsidP="00596FFA">
      <w:pPr>
        <w:spacing w:after="0" w:line="240" w:lineRule="auto"/>
        <w:ind w:left="-142" w:firstLine="851"/>
        <w:jc w:val="both"/>
        <w:rPr>
          <w:rFonts w:ascii="Times New Roman" w:eastAsia="SimSun" w:hAnsi="Times New Roman" w:cs="Times New Roman"/>
          <w:i/>
          <w:lang w:eastAsia="zh-CN"/>
        </w:rPr>
      </w:pPr>
      <w:r w:rsidRPr="00596FFA">
        <w:rPr>
          <w:rFonts w:ascii="Times New Roman" w:eastAsia="SimSun" w:hAnsi="Times New Roman" w:cs="Times New Roman"/>
          <w:i/>
          <w:lang w:eastAsia="zh-CN"/>
        </w:rPr>
        <w:t>- ограждения между смежными земельными участками должны быть проветриваемыми на высоту не менее 0,5 метра от уровня земли;</w:t>
      </w:r>
    </w:p>
    <w:p w:rsidR="00596FFA" w:rsidRPr="00596FFA" w:rsidRDefault="00596FFA" w:rsidP="00596FFA">
      <w:pPr>
        <w:spacing w:after="0" w:line="240" w:lineRule="auto"/>
        <w:ind w:left="-142" w:firstLine="851"/>
        <w:jc w:val="both"/>
        <w:rPr>
          <w:rFonts w:ascii="Times New Roman" w:eastAsia="SimSun" w:hAnsi="Times New Roman" w:cs="Times New Roman"/>
          <w:i/>
          <w:lang w:eastAsia="zh-CN"/>
        </w:rPr>
      </w:pPr>
      <w:r w:rsidRPr="00596FFA">
        <w:rPr>
          <w:rFonts w:ascii="Times New Roman" w:eastAsia="SimSun" w:hAnsi="Times New Roman" w:cs="Times New Roman"/>
          <w:i/>
          <w:lang w:eastAsia="zh-CN"/>
        </w:rPr>
        <w:t>-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w:t>
      </w:r>
    </w:p>
    <w:p w:rsidR="00596FFA" w:rsidRPr="00596FFA" w:rsidRDefault="00596FFA" w:rsidP="00596FFA">
      <w:pPr>
        <w:spacing w:after="0" w:line="240" w:lineRule="auto"/>
        <w:ind w:left="-142" w:firstLine="851"/>
        <w:jc w:val="both"/>
        <w:rPr>
          <w:rFonts w:ascii="Times New Roman" w:eastAsia="SimSun" w:hAnsi="Times New Roman" w:cs="Times New Roman"/>
          <w:i/>
          <w:lang w:eastAsia="zh-CN"/>
        </w:rPr>
      </w:pPr>
      <w:r w:rsidRPr="00596FFA">
        <w:rPr>
          <w:rFonts w:ascii="Times New Roman" w:eastAsia="SimSun" w:hAnsi="Times New Roman" w:cs="Times New Roman"/>
          <w:i/>
          <w:lang w:eastAsia="zh-C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596FFA" w:rsidRPr="00596FFA" w:rsidRDefault="00596FFA" w:rsidP="00596FFA">
      <w:pPr>
        <w:spacing w:after="0" w:line="240" w:lineRule="auto"/>
        <w:ind w:left="-142" w:firstLine="851"/>
        <w:jc w:val="both"/>
        <w:rPr>
          <w:rFonts w:ascii="Times New Roman" w:eastAsia="SimSun" w:hAnsi="Times New Roman" w:cs="Times New Roman"/>
          <w:i/>
          <w:lang w:eastAsia="zh-CN"/>
        </w:rPr>
      </w:pPr>
      <w:r w:rsidRPr="00596FFA">
        <w:rPr>
          <w:rFonts w:ascii="Times New Roman" w:eastAsia="SimSun" w:hAnsi="Times New Roman" w:cs="Times New Roman"/>
          <w:i/>
          <w:lang w:eastAsia="zh-C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w:t>
      </w:r>
    </w:p>
    <w:p w:rsidR="00596FFA" w:rsidRPr="00596FFA" w:rsidRDefault="00596FFA" w:rsidP="00596FFA">
      <w:pPr>
        <w:spacing w:after="0" w:line="240" w:lineRule="auto"/>
        <w:ind w:left="-142" w:firstLine="851"/>
        <w:jc w:val="both"/>
        <w:rPr>
          <w:rFonts w:ascii="Times New Roman" w:eastAsia="SimSun" w:hAnsi="Times New Roman" w:cs="Times New Roman"/>
          <w:i/>
          <w:lang w:eastAsia="zh-CN"/>
        </w:rPr>
      </w:pPr>
      <w:r w:rsidRPr="00596FFA">
        <w:rPr>
          <w:rFonts w:ascii="Times New Roman" w:eastAsia="SimSun" w:hAnsi="Times New Roman" w:cs="Times New Roman"/>
          <w:i/>
          <w:lang w:eastAsia="zh-CN"/>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Изменение общего рельефа участка, осуществляемое путем выемки или насыпи, ведущее к изменению существующей водоотводной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596FFA" w:rsidRPr="00596FFA" w:rsidRDefault="00596FFA" w:rsidP="00596FFA">
      <w:pPr>
        <w:spacing w:after="0" w:line="240" w:lineRule="auto"/>
        <w:ind w:left="-142" w:firstLine="851"/>
        <w:jc w:val="both"/>
        <w:rPr>
          <w:rFonts w:ascii="Times New Roman" w:eastAsia="SimSun" w:hAnsi="Times New Roman" w:cs="Times New Roman"/>
          <w:i/>
          <w:lang w:eastAsia="zh-CN"/>
        </w:rPr>
      </w:pPr>
    </w:p>
    <w:p w:rsidR="00596FFA" w:rsidRPr="00596FFA" w:rsidRDefault="00596FFA" w:rsidP="00596FFA">
      <w:pPr>
        <w:spacing w:after="0" w:line="240" w:lineRule="auto"/>
        <w:ind w:left="-142" w:firstLine="851"/>
        <w:jc w:val="both"/>
        <w:rPr>
          <w:rFonts w:ascii="Times New Roman" w:eastAsia="SimSun" w:hAnsi="Times New Roman" w:cs="Times New Roman"/>
          <w:i/>
          <w:lang w:eastAsia="zh-CN"/>
        </w:rPr>
      </w:pPr>
    </w:p>
    <w:p w:rsidR="00596FFA" w:rsidRPr="00596FFA" w:rsidRDefault="00596FFA" w:rsidP="00596FFA">
      <w:pPr>
        <w:spacing w:after="0" w:line="240" w:lineRule="auto"/>
        <w:ind w:left="-142" w:firstLine="851"/>
        <w:jc w:val="both"/>
        <w:rPr>
          <w:rFonts w:ascii="Times New Roman" w:eastAsia="SimSun" w:hAnsi="Times New Roman" w:cs="Times New Roman"/>
          <w:i/>
          <w:lang w:eastAsia="zh-CN"/>
        </w:rPr>
      </w:pPr>
    </w:p>
    <w:p w:rsidR="004458CF" w:rsidRPr="004458CF" w:rsidRDefault="004458CF" w:rsidP="004458CF">
      <w:pPr>
        <w:spacing w:after="0" w:line="240" w:lineRule="auto"/>
        <w:ind w:left="-142" w:firstLine="851"/>
        <w:jc w:val="both"/>
        <w:rPr>
          <w:rFonts w:ascii="Times New Roman" w:eastAsia="SimSun" w:hAnsi="Times New Roman" w:cs="Times New Roman"/>
          <w:b/>
          <w:i/>
          <w:lang w:eastAsia="zh-CN"/>
        </w:rPr>
      </w:pPr>
      <w:r w:rsidRPr="004458CF">
        <w:rPr>
          <w:rFonts w:ascii="Times New Roman" w:eastAsia="SimSun" w:hAnsi="Times New Roman" w:cs="Times New Roman"/>
          <w:b/>
          <w:i/>
          <w:lang w:eastAsia="zh-CN"/>
        </w:rPr>
        <w:lastRenderedPageBreak/>
        <w:t>Иные показатели:</w:t>
      </w:r>
    </w:p>
    <w:p w:rsidR="004458CF" w:rsidRPr="004458CF" w:rsidRDefault="004458CF" w:rsidP="004458CF">
      <w:pPr>
        <w:spacing w:after="0" w:line="240" w:lineRule="auto"/>
        <w:ind w:left="-142" w:firstLine="851"/>
        <w:jc w:val="both"/>
        <w:rPr>
          <w:rFonts w:ascii="Times New Roman" w:eastAsia="SimSun" w:hAnsi="Times New Roman" w:cs="Times New Roman"/>
          <w:i/>
          <w:lang w:eastAsia="zh-CN"/>
        </w:rPr>
      </w:pPr>
      <w:r w:rsidRPr="004458CF">
        <w:rPr>
          <w:rFonts w:ascii="Times New Roman" w:eastAsia="SimSun" w:hAnsi="Times New Roman" w:cs="Times New Roman"/>
          <w:i/>
          <w:lang w:eastAsia="zh-CN"/>
        </w:rPr>
        <w:t>1.Кровельное покрытие при строительстве объектов капитального строительства на вновь сформированных в соответствии с документацией по планировке территории земельных участках, должно выполняться в коричневых и шоколадных тонах.</w:t>
      </w:r>
    </w:p>
    <w:p w:rsidR="004458CF" w:rsidRPr="004458CF" w:rsidRDefault="004458CF" w:rsidP="004458CF">
      <w:pPr>
        <w:spacing w:after="0" w:line="240" w:lineRule="auto"/>
        <w:ind w:left="-142" w:firstLine="851"/>
        <w:jc w:val="both"/>
        <w:rPr>
          <w:rFonts w:ascii="Times New Roman" w:eastAsia="SimSun" w:hAnsi="Times New Roman" w:cs="Times New Roman"/>
          <w:i/>
          <w:lang w:eastAsia="zh-CN"/>
        </w:rPr>
      </w:pPr>
      <w:r w:rsidRPr="004458CF">
        <w:rPr>
          <w:rFonts w:ascii="Times New Roman" w:eastAsia="SimSun" w:hAnsi="Times New Roman" w:cs="Times New Roman"/>
          <w:i/>
          <w:lang w:eastAsia="zh-CN"/>
        </w:rPr>
        <w:t>В случае отсутствия возможности применения необходимого вида разрешенного использования земельного участка из представленных, допускается присвоение вида разрешенного использования земельного участка согласно «Классификатора видов разрешенного использования» утвержденного Приказом Минэкономразвития России от 01.09.2014 № 540 не противоречащее особенностям территориальной зоны, в порядке, предусмотренном при присвоении условно-разрешенных видов использования.</w:t>
      </w:r>
    </w:p>
    <w:p w:rsidR="00596FFA" w:rsidRPr="00596FFA" w:rsidRDefault="00596FFA" w:rsidP="00596FFA">
      <w:pPr>
        <w:spacing w:after="0" w:line="240" w:lineRule="auto"/>
        <w:ind w:left="-142" w:firstLine="851"/>
        <w:jc w:val="both"/>
        <w:rPr>
          <w:rFonts w:ascii="Times New Roman" w:eastAsia="SimSun" w:hAnsi="Times New Roman" w:cs="Times New Roman"/>
          <w:i/>
          <w:lang w:eastAsia="zh-CN"/>
        </w:rPr>
      </w:pPr>
    </w:p>
    <w:p w:rsidR="00596FFA" w:rsidRPr="00596FFA" w:rsidRDefault="00596FFA" w:rsidP="004458CF">
      <w:pPr>
        <w:spacing w:after="0" w:line="240" w:lineRule="auto"/>
        <w:jc w:val="both"/>
        <w:rPr>
          <w:rFonts w:ascii="Times New Roman" w:eastAsia="SimSun" w:hAnsi="Times New Roman" w:cs="Times New Roman"/>
          <w:i/>
          <w:lang w:eastAsia="zh-CN"/>
        </w:rPr>
      </w:pPr>
      <w:bookmarkStart w:id="269" w:name="_GoBack"/>
      <w:bookmarkEnd w:id="269"/>
    </w:p>
    <w:p w:rsidR="00596FFA" w:rsidRPr="00596FFA" w:rsidRDefault="00596FFA" w:rsidP="00596FFA">
      <w:pPr>
        <w:spacing w:after="0" w:line="240" w:lineRule="auto"/>
        <w:ind w:left="-142" w:firstLine="851"/>
        <w:jc w:val="both"/>
        <w:rPr>
          <w:rFonts w:ascii="Times New Roman" w:eastAsia="SimSun" w:hAnsi="Times New Roman" w:cs="Times New Roman"/>
          <w:i/>
          <w:lang w:eastAsia="zh-CN"/>
        </w:rPr>
      </w:pPr>
    </w:p>
    <w:p w:rsidR="00596FFA" w:rsidRPr="00596FFA" w:rsidRDefault="00596FFA" w:rsidP="00596FFA">
      <w:pPr>
        <w:keepNext/>
        <w:keepLines/>
        <w:autoSpaceDE w:val="0"/>
        <w:spacing w:after="0" w:line="240" w:lineRule="auto"/>
        <w:jc w:val="center"/>
        <w:rPr>
          <w:rFonts w:ascii="Times New Roman" w:hAnsi="Times New Roman" w:cs="Times New Roman"/>
          <w:b/>
        </w:rPr>
      </w:pPr>
      <w:r w:rsidRPr="00596FFA">
        <w:rPr>
          <w:rFonts w:ascii="Times New Roman" w:hAnsi="Times New Roman" w:cs="Times New Roman"/>
          <w:b/>
        </w:rPr>
        <w:t>ЖИЛЫЕ ЗОНЫ</w:t>
      </w:r>
    </w:p>
    <w:p w:rsidR="00596FFA" w:rsidRPr="00596FFA" w:rsidRDefault="00596FFA" w:rsidP="00596FFA">
      <w:pPr>
        <w:keepNext/>
        <w:keepLines/>
        <w:autoSpaceDE w:val="0"/>
        <w:spacing w:after="0" w:line="240" w:lineRule="auto"/>
        <w:ind w:firstLine="540"/>
        <w:jc w:val="both"/>
        <w:rPr>
          <w:rFonts w:ascii="Times New Roman" w:hAnsi="Times New Roman" w:cs="Times New Roman"/>
          <w:b/>
        </w:rPr>
      </w:pPr>
    </w:p>
    <w:p w:rsidR="00596FFA" w:rsidRPr="00596FFA" w:rsidRDefault="00596FFA" w:rsidP="00596FFA">
      <w:pPr>
        <w:widowControl w:val="0"/>
        <w:spacing w:after="0" w:line="240" w:lineRule="auto"/>
        <w:jc w:val="center"/>
        <w:rPr>
          <w:rFonts w:ascii="Times New Roman" w:eastAsia="SimSun" w:hAnsi="Times New Roman" w:cs="Times New Roman"/>
          <w:b/>
          <w:u w:val="single"/>
          <w:lang w:eastAsia="zh-CN"/>
        </w:rPr>
      </w:pPr>
      <w:r w:rsidRPr="00596FFA">
        <w:rPr>
          <w:rFonts w:ascii="Times New Roman" w:eastAsia="SimSun" w:hAnsi="Times New Roman" w:cs="Times New Roman"/>
          <w:b/>
          <w:u w:val="single"/>
          <w:lang w:eastAsia="zh-CN"/>
        </w:rPr>
        <w:t>Ж-1.</w:t>
      </w:r>
      <w:r w:rsidRPr="00596FFA">
        <w:rPr>
          <w:rFonts w:ascii="Times New Roman" w:hAnsi="Times New Roman" w:cs="Times New Roman"/>
          <w:b/>
          <w:bCs/>
          <w:u w:val="single"/>
        </w:rPr>
        <w:t xml:space="preserve"> Зона застройки индивидуальными жилыми домами </w:t>
      </w:r>
      <w:r w:rsidRPr="00596FFA">
        <w:rPr>
          <w:rFonts w:ascii="Times New Roman" w:hAnsi="Times New Roman" w:cs="Times New Roman"/>
          <w:b/>
          <w:bCs/>
          <w:iCs/>
          <w:u w:val="single"/>
        </w:rPr>
        <w:t>с возможностью ведения личного подсобного хозяйства</w:t>
      </w:r>
    </w:p>
    <w:p w:rsidR="00596FFA" w:rsidRPr="00596FFA" w:rsidRDefault="00596FFA" w:rsidP="00596FFA">
      <w:pPr>
        <w:spacing w:after="0" w:line="240" w:lineRule="auto"/>
        <w:ind w:firstLine="720"/>
        <w:jc w:val="center"/>
        <w:rPr>
          <w:rFonts w:ascii="Times New Roman" w:eastAsia="SimSun" w:hAnsi="Times New Roman" w:cs="Times New Roman"/>
          <w:b/>
          <w:u w:val="single"/>
          <w:lang w:eastAsia="zh-CN"/>
        </w:rPr>
      </w:pPr>
      <w:r w:rsidRPr="00596FFA">
        <w:rPr>
          <w:rFonts w:ascii="Times New Roman" w:eastAsia="Arial" w:hAnsi="Times New Roman" w:cs="Times New Roman"/>
          <w:i/>
          <w:shd w:val="clear" w:color="auto" w:fill="FFFFFF"/>
        </w:rPr>
        <w:t>Жилая зона выделена для обеспечения разрешительно-правовых условий и процедур формирования жилых районов и кварталов из отдельно стоящих и блокированных жилых зданий с минимально разрешенным набором услуг для населения местного значения и возможностью ведения непредпринимательской деятельности по производству и переработке сельскохозяйственной продукции в целях удовлетворения личных потребностей.</w:t>
      </w:r>
    </w:p>
    <w:p w:rsidR="00596FFA" w:rsidRPr="00596FFA" w:rsidRDefault="00596FFA" w:rsidP="00596FFA">
      <w:pPr>
        <w:tabs>
          <w:tab w:val="left" w:pos="2520"/>
        </w:tabs>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lang w:eastAsia="zh-CN"/>
        </w:rPr>
        <w:t>ОСНОВНЫЕ ВИДЫ И ПАРАМЕТРЫ РАЗРЕШЕННОГО ИСПОЛЬЗОВАНИЯ</w:t>
      </w:r>
    </w:p>
    <w:p w:rsidR="00596FFA" w:rsidRPr="00596FFA" w:rsidRDefault="00596FFA" w:rsidP="00596FFA">
      <w:pPr>
        <w:tabs>
          <w:tab w:val="left" w:pos="2520"/>
        </w:tabs>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3402"/>
        <w:gridCol w:w="2552"/>
        <w:gridCol w:w="2693"/>
        <w:gridCol w:w="1843"/>
        <w:gridCol w:w="2155"/>
      </w:tblGrid>
      <w:tr w:rsidR="00596FFA" w:rsidRPr="00596FFA" w:rsidTr="00B2509A">
        <w:trPr>
          <w:trHeight w:val="475"/>
        </w:trPr>
        <w:tc>
          <w:tcPr>
            <w:tcW w:w="1951" w:type="dxa"/>
            <w:vMerge w:val="restart"/>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zh-CN"/>
              </w:rPr>
            </w:pPr>
            <w:r w:rsidRPr="00596FFA">
              <w:rPr>
                <w:rFonts w:ascii="Times New Roman" w:eastAsia="SimSun" w:hAnsi="Times New Roman" w:cs="Times New Roman"/>
                <w:b/>
                <w:sz w:val="20"/>
                <w:szCs w:val="20"/>
                <w:lang w:eastAsia="zh-CN"/>
              </w:rPr>
              <w:t>[КОД (числовое обозначение)] – наименование вида разрешенного использования земельных участков</w:t>
            </w:r>
          </w:p>
        </w:tc>
        <w:tc>
          <w:tcPr>
            <w:tcW w:w="3402" w:type="dxa"/>
            <w:vMerge w:val="restart"/>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rPr>
            </w:pPr>
            <w:r w:rsidRPr="00596FFA">
              <w:rPr>
                <w:rFonts w:ascii="Times New Roman" w:eastAsia="Calibri" w:hAnsi="Times New Roman" w:cs="Times New Roman"/>
                <w:b/>
                <w:sz w:val="20"/>
                <w:szCs w:val="20"/>
              </w:rPr>
              <w:t>Описание</w:t>
            </w:r>
          </w:p>
          <w:p w:rsidR="00596FFA" w:rsidRPr="00596FFA" w:rsidRDefault="00596FFA" w:rsidP="00596FFA">
            <w:pPr>
              <w:spacing w:after="0" w:line="240" w:lineRule="auto"/>
              <w:jc w:val="center"/>
              <w:rPr>
                <w:rFonts w:ascii="Times New Roman" w:eastAsia="Calibri" w:hAnsi="Times New Roman" w:cs="Times New Roman"/>
                <w:b/>
                <w:sz w:val="20"/>
                <w:szCs w:val="20"/>
              </w:rPr>
            </w:pPr>
            <w:r w:rsidRPr="00596FFA">
              <w:rPr>
                <w:rFonts w:ascii="Times New Roman" w:eastAsia="Calibri" w:hAnsi="Times New Roman" w:cs="Times New Roman"/>
                <w:b/>
                <w:sz w:val="20"/>
                <w:szCs w:val="20"/>
              </w:rPr>
              <w:t>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rPr>
            </w:pPr>
            <w:r w:rsidRPr="00596FFA">
              <w:rPr>
                <w:rFonts w:ascii="Times New Roman" w:eastAsia="Calibri" w:hAnsi="Times New Roman"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96FFA" w:rsidRPr="00596FFA" w:rsidTr="00B2509A">
        <w:trPr>
          <w:trHeight w:val="270"/>
        </w:trPr>
        <w:tc>
          <w:tcPr>
            <w:tcW w:w="1951" w:type="dxa"/>
            <w:vMerge/>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zh-CN"/>
              </w:rPr>
            </w:pPr>
          </w:p>
        </w:tc>
        <w:tc>
          <w:tcPr>
            <w:tcW w:w="3402" w:type="dxa"/>
            <w:vMerge/>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zh-CN"/>
              </w:rPr>
            </w:pPr>
          </w:p>
        </w:tc>
        <w:tc>
          <w:tcPr>
            <w:tcW w:w="2552" w:type="dxa"/>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rPr>
            </w:pPr>
            <w:r w:rsidRPr="00596FFA">
              <w:rPr>
                <w:rFonts w:ascii="Times New Roman" w:eastAsia="Calibri" w:hAnsi="Times New Roman" w:cs="Times New Roman"/>
                <w:b/>
                <w:sz w:val="20"/>
                <w:szCs w:val="20"/>
              </w:rPr>
              <w:t>предельные (минимальные и (или) максимальные) размеры земельных участков, в том числе их площадь</w:t>
            </w:r>
          </w:p>
        </w:tc>
        <w:tc>
          <w:tcPr>
            <w:tcW w:w="2693" w:type="dxa"/>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rPr>
            </w:pPr>
            <w:r w:rsidRPr="00596FFA">
              <w:rPr>
                <w:rFonts w:ascii="Times New Roman" w:eastAsia="Calibri" w:hAnsi="Times New Roman" w:cs="Times New Roman"/>
                <w:b/>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843" w:type="dxa"/>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rPr>
            </w:pPr>
            <w:r w:rsidRPr="00596FFA">
              <w:rPr>
                <w:rFonts w:ascii="Times New Roman" w:eastAsia="Calibri" w:hAnsi="Times New Roman" w:cs="Times New Roman"/>
                <w:b/>
                <w:sz w:val="20"/>
                <w:szCs w:val="20"/>
              </w:rPr>
              <w:t>предельное количество этажей или предельную высоту зданий, строений, сооружений</w:t>
            </w:r>
          </w:p>
        </w:tc>
        <w:tc>
          <w:tcPr>
            <w:tcW w:w="2155" w:type="dxa"/>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rPr>
            </w:pPr>
            <w:r w:rsidRPr="00596FFA">
              <w:rPr>
                <w:rFonts w:ascii="Times New Roman" w:eastAsia="Calibri" w:hAnsi="Times New Roman" w:cs="Times New Roman"/>
                <w:b/>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96FFA" w:rsidRPr="00596FFA" w:rsidTr="00B2509A">
        <w:trPr>
          <w:trHeight w:val="1403"/>
        </w:trPr>
        <w:tc>
          <w:tcPr>
            <w:tcW w:w="1951"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rPr>
            </w:pPr>
            <w:r w:rsidRPr="00596FFA">
              <w:rPr>
                <w:rFonts w:ascii="Times New Roman" w:eastAsia="Calibri" w:hAnsi="Times New Roman" w:cs="Times New Roman"/>
                <w:b/>
                <w:sz w:val="20"/>
                <w:szCs w:val="20"/>
              </w:rPr>
              <w:t xml:space="preserve">Для индивидуального жилищного строительства </w:t>
            </w:r>
            <w:r w:rsidRPr="00596FFA">
              <w:rPr>
                <w:rFonts w:ascii="Times New Roman" w:eastAsia="Calibri" w:hAnsi="Times New Roman" w:cs="Times New Roman"/>
                <w:b/>
                <w:sz w:val="20"/>
                <w:szCs w:val="20"/>
                <w:lang w:val="en-US"/>
              </w:rPr>
              <w:t>[</w:t>
            </w:r>
            <w:r w:rsidRPr="00596FFA">
              <w:rPr>
                <w:rFonts w:ascii="Times New Roman" w:eastAsia="Calibri" w:hAnsi="Times New Roman" w:cs="Times New Roman"/>
                <w:b/>
                <w:sz w:val="20"/>
                <w:szCs w:val="20"/>
              </w:rPr>
              <w:t>2.1</w:t>
            </w:r>
            <w:r w:rsidRPr="00596FFA">
              <w:rPr>
                <w:rFonts w:ascii="Times New Roman" w:eastAsia="Calibri" w:hAnsi="Times New Roman" w:cs="Times New Roman"/>
                <w:b/>
                <w:sz w:val="20"/>
                <w:szCs w:val="20"/>
                <w:lang w:val="en-US"/>
              </w:rPr>
              <w:t>]</w:t>
            </w: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rPr>
            </w:pPr>
            <w:r w:rsidRPr="00596FFA">
              <w:rPr>
                <w:rFonts w:ascii="Times New Roman" w:eastAsia="Calibri" w:hAnsi="Times New Roman" w:cs="Times New Roman"/>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w:t>
            </w:r>
            <w:r w:rsidRPr="00596FFA">
              <w:rPr>
                <w:rFonts w:ascii="Times New Roman" w:eastAsia="Calibri" w:hAnsi="Times New Roman" w:cs="Times New Roman"/>
                <w:sz w:val="20"/>
                <w:szCs w:val="20"/>
              </w:rPr>
              <w:lastRenderedPageBreak/>
              <w:t>для удовлетворения гражданами бытовых и иных нужд, связанных с их проживанием в таком здании, не предназначенного для раздела на</w:t>
            </w:r>
          </w:p>
          <w:p w:rsidR="00596FFA" w:rsidRPr="00596FFA" w:rsidRDefault="00596FFA" w:rsidP="00596FFA">
            <w:pPr>
              <w:spacing w:after="0" w:line="240" w:lineRule="auto"/>
              <w:rPr>
                <w:rFonts w:ascii="Times New Roman" w:eastAsia="Calibri" w:hAnsi="Times New Roman" w:cs="Times New Roman"/>
                <w:sz w:val="20"/>
                <w:szCs w:val="20"/>
              </w:rPr>
            </w:pPr>
            <w:r w:rsidRPr="00596FFA">
              <w:rPr>
                <w:rFonts w:ascii="Times New Roman" w:eastAsia="Calibri" w:hAnsi="Times New Roman" w:cs="Times New Roman"/>
                <w:sz w:val="20"/>
                <w:szCs w:val="20"/>
              </w:rPr>
              <w:t>самостоятельные объекты недвижимости);</w:t>
            </w:r>
          </w:p>
          <w:p w:rsidR="00596FFA" w:rsidRPr="00596FFA" w:rsidRDefault="00596FFA" w:rsidP="00596FFA">
            <w:pPr>
              <w:spacing w:after="0" w:line="240" w:lineRule="auto"/>
              <w:rPr>
                <w:rFonts w:ascii="Times New Roman" w:eastAsia="Calibri" w:hAnsi="Times New Roman" w:cs="Times New Roman"/>
                <w:sz w:val="20"/>
                <w:szCs w:val="20"/>
              </w:rPr>
            </w:pPr>
            <w:r w:rsidRPr="00596FFA">
              <w:rPr>
                <w:rFonts w:ascii="Times New Roman" w:eastAsia="Calibri" w:hAnsi="Times New Roman" w:cs="Times New Roman"/>
                <w:sz w:val="20"/>
                <w:szCs w:val="20"/>
              </w:rPr>
              <w:t>выращивание сельскохозяйственных культур;</w:t>
            </w:r>
          </w:p>
          <w:p w:rsidR="00596FFA" w:rsidRPr="00596FFA" w:rsidRDefault="00596FFA" w:rsidP="00596FFA">
            <w:pPr>
              <w:spacing w:after="0" w:line="240" w:lineRule="auto"/>
              <w:rPr>
                <w:rFonts w:ascii="Times New Roman" w:eastAsia="Calibri" w:hAnsi="Times New Roman" w:cs="Times New Roman"/>
                <w:sz w:val="20"/>
                <w:szCs w:val="20"/>
              </w:rPr>
            </w:pPr>
            <w:r w:rsidRPr="00596FFA">
              <w:rPr>
                <w:rFonts w:ascii="Times New Roman" w:eastAsia="Calibri" w:hAnsi="Times New Roman" w:cs="Times New Roman"/>
                <w:sz w:val="20"/>
                <w:szCs w:val="20"/>
              </w:rPr>
              <w:t>размещение индивидуальных гаражей и хозяйственных построек</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rPr>
            </w:pPr>
            <w:r w:rsidRPr="00596FFA">
              <w:rPr>
                <w:rFonts w:ascii="Times New Roman" w:eastAsia="Calibri" w:hAnsi="Times New Roman" w:cs="Times New Roman"/>
                <w:sz w:val="20"/>
                <w:szCs w:val="20"/>
              </w:rPr>
              <w:lastRenderedPageBreak/>
              <w:t xml:space="preserve">Минимальная (максимальная) площадь земельных участков –  </w:t>
            </w:r>
          </w:p>
          <w:p w:rsidR="00596FFA" w:rsidRPr="00596FFA" w:rsidRDefault="00596FFA" w:rsidP="00596FFA">
            <w:pPr>
              <w:spacing w:after="0" w:line="240" w:lineRule="auto"/>
              <w:rPr>
                <w:rFonts w:ascii="Times New Roman" w:eastAsia="Calibri" w:hAnsi="Times New Roman" w:cs="Times New Roman"/>
                <w:sz w:val="20"/>
                <w:szCs w:val="20"/>
              </w:rPr>
            </w:pPr>
            <w:r w:rsidRPr="00596FFA">
              <w:rPr>
                <w:rFonts w:ascii="Times New Roman" w:eastAsia="Calibri" w:hAnsi="Times New Roman" w:cs="Times New Roman"/>
                <w:b/>
                <w:sz w:val="20"/>
                <w:szCs w:val="20"/>
              </w:rPr>
              <w:t>300 – 2500 кв. м</w:t>
            </w:r>
            <w:r w:rsidRPr="00596FFA">
              <w:rPr>
                <w:rFonts w:ascii="Times New Roman" w:eastAsia="Calibri" w:hAnsi="Times New Roman" w:cs="Times New Roman"/>
                <w:sz w:val="20"/>
                <w:szCs w:val="20"/>
              </w:rPr>
              <w:t>.</w:t>
            </w:r>
          </w:p>
          <w:p w:rsidR="00596FFA" w:rsidRPr="00596FFA" w:rsidRDefault="00596FFA" w:rsidP="00596FFA">
            <w:pPr>
              <w:spacing w:after="0" w:line="240" w:lineRule="auto"/>
              <w:rPr>
                <w:rFonts w:ascii="Times New Roman" w:eastAsia="Calibri" w:hAnsi="Times New Roman" w:cs="Times New Roman"/>
                <w:sz w:val="20"/>
                <w:szCs w:val="20"/>
              </w:rPr>
            </w:pPr>
            <w:r w:rsidRPr="00596FFA">
              <w:rPr>
                <w:rFonts w:ascii="Times New Roman" w:eastAsia="Calibri" w:hAnsi="Times New Roman" w:cs="Times New Roman"/>
                <w:sz w:val="20"/>
                <w:szCs w:val="20"/>
              </w:rPr>
              <w:t xml:space="preserve">Минимальная ширина земельных участков вдоль фронта улицы (проезда) – </w:t>
            </w:r>
            <w:r w:rsidRPr="00596FFA">
              <w:rPr>
                <w:rFonts w:ascii="Times New Roman" w:eastAsia="Calibri" w:hAnsi="Times New Roman" w:cs="Times New Roman"/>
                <w:b/>
                <w:sz w:val="20"/>
                <w:szCs w:val="20"/>
              </w:rPr>
              <w:lastRenderedPageBreak/>
              <w:t>12 м</w:t>
            </w:r>
            <w:r w:rsidRPr="00596FFA">
              <w:rPr>
                <w:rFonts w:ascii="Times New Roman" w:eastAsia="Calibri" w:hAnsi="Times New Roman" w:cs="Times New Roman"/>
                <w:sz w:val="20"/>
                <w:szCs w:val="20"/>
              </w:rPr>
              <w:t>.</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rPr>
            </w:pPr>
            <w:r w:rsidRPr="00596FFA">
              <w:rPr>
                <w:rFonts w:ascii="Times New Roman" w:eastAsia="Calibri" w:hAnsi="Times New Roman" w:cs="Times New Roman"/>
                <w:sz w:val="20"/>
                <w:szCs w:val="20"/>
              </w:rPr>
              <w:lastRenderedPageBreak/>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rPr>
            </w:pPr>
            <w:r w:rsidRPr="00596FFA">
              <w:rPr>
                <w:rFonts w:ascii="Times New Roman" w:eastAsia="Calibri" w:hAnsi="Times New Roman" w:cs="Times New Roman"/>
                <w:sz w:val="20"/>
                <w:szCs w:val="20"/>
              </w:rPr>
              <w:t xml:space="preserve"> от красной линии улиц </w:t>
            </w:r>
            <w:r w:rsidRPr="00596FFA">
              <w:rPr>
                <w:rFonts w:ascii="Times New Roman" w:eastAsia="Calibri" w:hAnsi="Times New Roman" w:cs="Times New Roman"/>
                <w:b/>
                <w:sz w:val="20"/>
                <w:szCs w:val="20"/>
              </w:rPr>
              <w:t>3 м</w:t>
            </w:r>
            <w:r w:rsidRPr="00596FFA">
              <w:rPr>
                <w:rFonts w:ascii="Times New Roman" w:eastAsia="Calibri" w:hAnsi="Times New Roman" w:cs="Times New Roman"/>
                <w:sz w:val="20"/>
                <w:szCs w:val="20"/>
              </w:rPr>
              <w:t>;</w:t>
            </w:r>
          </w:p>
          <w:p w:rsidR="00596FFA" w:rsidRPr="00596FFA" w:rsidRDefault="00596FFA" w:rsidP="00596FFA">
            <w:pPr>
              <w:spacing w:after="0" w:line="240" w:lineRule="auto"/>
              <w:rPr>
                <w:rFonts w:ascii="Times New Roman" w:eastAsia="Calibri" w:hAnsi="Times New Roman" w:cs="Times New Roman"/>
                <w:sz w:val="20"/>
                <w:szCs w:val="20"/>
              </w:rPr>
            </w:pPr>
            <w:r w:rsidRPr="00596FFA">
              <w:rPr>
                <w:rFonts w:ascii="Times New Roman" w:eastAsia="Calibri" w:hAnsi="Times New Roman" w:cs="Times New Roman"/>
                <w:sz w:val="20"/>
                <w:szCs w:val="20"/>
              </w:rPr>
              <w:t xml:space="preserve">- от красной линии проездов </w:t>
            </w:r>
            <w:r w:rsidRPr="00596FFA">
              <w:rPr>
                <w:rFonts w:ascii="Times New Roman" w:eastAsia="Calibri" w:hAnsi="Times New Roman" w:cs="Times New Roman"/>
                <w:b/>
                <w:sz w:val="20"/>
                <w:szCs w:val="20"/>
              </w:rPr>
              <w:t>3 м</w:t>
            </w:r>
            <w:r w:rsidRPr="00596FFA">
              <w:rPr>
                <w:rFonts w:ascii="Times New Roman" w:eastAsia="Calibri" w:hAnsi="Times New Roman" w:cs="Times New Roman"/>
                <w:sz w:val="20"/>
                <w:szCs w:val="20"/>
              </w:rPr>
              <w:t>;</w:t>
            </w:r>
          </w:p>
          <w:p w:rsidR="00596FFA" w:rsidRPr="00596FFA" w:rsidRDefault="00596FFA" w:rsidP="00596FFA">
            <w:pPr>
              <w:spacing w:after="0" w:line="240" w:lineRule="auto"/>
              <w:rPr>
                <w:rFonts w:ascii="Times New Roman" w:eastAsia="Calibri" w:hAnsi="Times New Roman" w:cs="Times New Roman"/>
                <w:sz w:val="20"/>
                <w:szCs w:val="20"/>
              </w:rPr>
            </w:pPr>
            <w:r w:rsidRPr="00596FFA">
              <w:rPr>
                <w:rFonts w:ascii="Times New Roman" w:eastAsia="Calibri" w:hAnsi="Times New Roman" w:cs="Times New Roman"/>
                <w:sz w:val="20"/>
                <w:szCs w:val="20"/>
              </w:rPr>
              <w:t xml:space="preserve">- от границ соседнего земельного участка - </w:t>
            </w:r>
            <w:r w:rsidRPr="00596FFA">
              <w:rPr>
                <w:rFonts w:ascii="Times New Roman" w:eastAsia="Calibri" w:hAnsi="Times New Roman" w:cs="Times New Roman"/>
                <w:b/>
                <w:sz w:val="20"/>
                <w:szCs w:val="20"/>
              </w:rPr>
              <w:t>3 м</w:t>
            </w:r>
            <w:r w:rsidRPr="00596FFA">
              <w:rPr>
                <w:rFonts w:ascii="Times New Roman" w:eastAsia="Calibri" w:hAnsi="Times New Roman" w:cs="Times New Roman"/>
                <w:sz w:val="20"/>
                <w:szCs w:val="20"/>
              </w:rPr>
              <w:t xml:space="preserve">. </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lastRenderedPageBreak/>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 </w:t>
            </w:r>
            <w:r w:rsidRPr="00596FFA">
              <w:rPr>
                <w:rFonts w:ascii="Times New Roman" w:eastAsia="SimSun" w:hAnsi="Times New Roman" w:cs="Times New Roman"/>
                <w:b/>
                <w:sz w:val="20"/>
                <w:szCs w:val="20"/>
                <w:lang w:eastAsia="zh-CN"/>
              </w:rPr>
              <w:t>1,0 м</w:t>
            </w:r>
            <w:r w:rsidRPr="00596FFA">
              <w:rPr>
                <w:rFonts w:ascii="Times New Roman" w:eastAsia="SimSun" w:hAnsi="Times New Roman" w:cs="Times New Roman"/>
                <w:sz w:val="20"/>
                <w:szCs w:val="20"/>
                <w:lang w:eastAsia="zh-CN"/>
              </w:rPr>
              <w:t xml:space="preserve"> - для одноэтажного жилого дома;</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 </w:t>
            </w:r>
            <w:r w:rsidRPr="00596FFA">
              <w:rPr>
                <w:rFonts w:ascii="Times New Roman" w:eastAsia="SimSun" w:hAnsi="Times New Roman" w:cs="Times New Roman"/>
                <w:b/>
                <w:sz w:val="20"/>
                <w:szCs w:val="20"/>
                <w:lang w:eastAsia="zh-CN"/>
              </w:rPr>
              <w:t>1,5 м</w:t>
            </w:r>
            <w:r w:rsidRPr="00596FFA">
              <w:rPr>
                <w:rFonts w:ascii="Times New Roman" w:eastAsia="SimSun" w:hAnsi="Times New Roman" w:cs="Times New Roman"/>
                <w:sz w:val="20"/>
                <w:szCs w:val="20"/>
                <w:lang w:eastAsia="zh-CN"/>
              </w:rPr>
              <w:t xml:space="preserve"> - для двухэтажного жилого дома;</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 xml:space="preserve"> - для трехэтажного жилого дома, при условии, что расстояние до расположенного на соседнем земельном участке жилого дома не менее </w:t>
            </w:r>
            <w:r w:rsidRPr="00596FFA">
              <w:rPr>
                <w:rFonts w:ascii="Times New Roman" w:eastAsia="SimSun" w:hAnsi="Times New Roman" w:cs="Times New Roman"/>
                <w:b/>
                <w:sz w:val="20"/>
                <w:szCs w:val="20"/>
                <w:lang w:eastAsia="zh-CN"/>
              </w:rPr>
              <w:t>5 м</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 от других построек (баня, гараж и другие) - </w:t>
            </w:r>
            <w:r w:rsidRPr="00596FFA">
              <w:rPr>
                <w:rFonts w:ascii="Times New Roman" w:eastAsia="SimSun" w:hAnsi="Times New Roman" w:cs="Times New Roman"/>
                <w:b/>
                <w:sz w:val="20"/>
                <w:szCs w:val="20"/>
                <w:lang w:eastAsia="zh-CN"/>
              </w:rPr>
              <w:t>1 м</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 от стволов высокорослых деревьев - </w:t>
            </w:r>
            <w:r w:rsidRPr="00596FFA">
              <w:rPr>
                <w:rFonts w:ascii="Times New Roman" w:eastAsia="SimSun" w:hAnsi="Times New Roman" w:cs="Times New Roman"/>
                <w:b/>
                <w:sz w:val="20"/>
                <w:szCs w:val="20"/>
                <w:lang w:eastAsia="zh-CN"/>
              </w:rPr>
              <w:t>4 м</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 от стволов среднерослых деревьев - </w:t>
            </w:r>
            <w:r w:rsidRPr="00596FFA">
              <w:rPr>
                <w:rFonts w:ascii="Times New Roman" w:eastAsia="SimSun" w:hAnsi="Times New Roman" w:cs="Times New Roman"/>
                <w:b/>
                <w:sz w:val="20"/>
                <w:szCs w:val="20"/>
                <w:lang w:eastAsia="zh-CN"/>
              </w:rPr>
              <w:t>2 м</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 от кустарника - </w:t>
            </w:r>
            <w:r w:rsidRPr="00596FFA">
              <w:rPr>
                <w:rFonts w:ascii="Times New Roman" w:eastAsia="SimSun" w:hAnsi="Times New Roman" w:cs="Times New Roman"/>
                <w:b/>
                <w:sz w:val="20"/>
                <w:szCs w:val="20"/>
                <w:lang w:eastAsia="zh-CN"/>
              </w:rPr>
              <w:t>1 м</w:t>
            </w:r>
            <w:r w:rsidRPr="00596FFA">
              <w:rPr>
                <w:rFonts w:ascii="Times New Roman" w:eastAsia="SimSun" w:hAnsi="Times New Roman" w:cs="Times New Roman"/>
                <w:sz w:val="20"/>
                <w:szCs w:val="20"/>
                <w:lang w:eastAsia="zh-CN"/>
              </w:rPr>
              <w:t>.</w:t>
            </w:r>
          </w:p>
        </w:tc>
        <w:tc>
          <w:tcPr>
            <w:tcW w:w="184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rPr>
            </w:pPr>
            <w:r w:rsidRPr="00596FFA">
              <w:rPr>
                <w:rFonts w:ascii="Times New Roman" w:eastAsia="Calibri" w:hAnsi="Times New Roman" w:cs="Times New Roman"/>
                <w:sz w:val="20"/>
                <w:szCs w:val="20"/>
              </w:rPr>
              <w:lastRenderedPageBreak/>
              <w:t xml:space="preserve">Максимальное количество этажей зданий – </w:t>
            </w:r>
            <w:r w:rsidRPr="00596FFA">
              <w:rPr>
                <w:rFonts w:ascii="Times New Roman" w:eastAsia="Calibri" w:hAnsi="Times New Roman" w:cs="Times New Roman"/>
                <w:b/>
                <w:sz w:val="20"/>
                <w:szCs w:val="20"/>
              </w:rPr>
              <w:t>3 этажа</w:t>
            </w:r>
            <w:r w:rsidRPr="00596FFA">
              <w:rPr>
                <w:rFonts w:ascii="Times New Roman" w:eastAsia="Calibri" w:hAnsi="Times New Roman" w:cs="Times New Roman"/>
                <w:sz w:val="20"/>
                <w:szCs w:val="20"/>
              </w:rPr>
              <w:t xml:space="preserve"> (включая мансардный этаж).</w:t>
            </w:r>
          </w:p>
          <w:p w:rsidR="00596FFA" w:rsidRPr="00596FFA" w:rsidRDefault="00596FFA" w:rsidP="00596FFA">
            <w:pPr>
              <w:spacing w:after="0" w:line="240" w:lineRule="auto"/>
              <w:rPr>
                <w:rFonts w:ascii="Times New Roman" w:eastAsia="Calibri" w:hAnsi="Times New Roman" w:cs="Times New Roman"/>
                <w:sz w:val="20"/>
                <w:szCs w:val="20"/>
              </w:rPr>
            </w:pPr>
            <w:r w:rsidRPr="00596FFA">
              <w:rPr>
                <w:rFonts w:ascii="Times New Roman" w:eastAsia="Calibri" w:hAnsi="Times New Roman" w:cs="Times New Roman"/>
                <w:sz w:val="20"/>
                <w:szCs w:val="20"/>
              </w:rPr>
              <w:t xml:space="preserve">Максимальная высота зданий от </w:t>
            </w:r>
            <w:r w:rsidRPr="00596FFA">
              <w:rPr>
                <w:rFonts w:ascii="Times New Roman" w:eastAsia="Calibri" w:hAnsi="Times New Roman" w:cs="Times New Roman"/>
                <w:sz w:val="20"/>
                <w:szCs w:val="20"/>
              </w:rPr>
              <w:lastRenderedPageBreak/>
              <w:t xml:space="preserve">уровня земли до верха перекрытия последнего этажа (или конька кровли) - </w:t>
            </w:r>
            <w:r w:rsidRPr="00596FFA">
              <w:rPr>
                <w:rFonts w:ascii="Times New Roman" w:eastAsia="Calibri" w:hAnsi="Times New Roman" w:cs="Times New Roman"/>
                <w:b/>
                <w:sz w:val="20"/>
                <w:szCs w:val="20"/>
              </w:rPr>
              <w:t>20 м</w:t>
            </w:r>
            <w:r w:rsidRPr="00596FFA">
              <w:rPr>
                <w:rFonts w:ascii="Times New Roman" w:eastAsia="Calibri" w:hAnsi="Times New Roman" w:cs="Times New Roman"/>
                <w:sz w:val="20"/>
                <w:szCs w:val="20"/>
              </w:rPr>
              <w:t>.</w:t>
            </w:r>
          </w:p>
        </w:tc>
        <w:tc>
          <w:tcPr>
            <w:tcW w:w="2155"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rPr>
            </w:pPr>
            <w:r w:rsidRPr="00596FFA">
              <w:rPr>
                <w:rFonts w:ascii="Times New Roman" w:eastAsia="Calibri" w:hAnsi="Times New Roman" w:cs="Times New Roman"/>
                <w:sz w:val="20"/>
                <w:szCs w:val="20"/>
              </w:rPr>
              <w:lastRenderedPageBreak/>
              <w:t xml:space="preserve">Максимальный процент застройки в границах земельного участка – </w:t>
            </w:r>
            <w:r w:rsidRPr="00596FFA">
              <w:rPr>
                <w:rFonts w:ascii="Times New Roman" w:eastAsia="Calibri" w:hAnsi="Times New Roman" w:cs="Times New Roman"/>
                <w:b/>
                <w:sz w:val="20"/>
                <w:szCs w:val="20"/>
              </w:rPr>
              <w:t>60%</w:t>
            </w:r>
            <w:r w:rsidRPr="00596FFA">
              <w:rPr>
                <w:rFonts w:ascii="Times New Roman" w:eastAsia="Calibri" w:hAnsi="Times New Roman" w:cs="Times New Roman"/>
                <w:sz w:val="20"/>
                <w:szCs w:val="20"/>
              </w:rPr>
              <w:t>.</w:t>
            </w:r>
          </w:p>
          <w:p w:rsidR="00596FFA" w:rsidRPr="00596FFA" w:rsidRDefault="00596FFA" w:rsidP="00596FFA">
            <w:pPr>
              <w:spacing w:after="0" w:line="240" w:lineRule="auto"/>
              <w:rPr>
                <w:rFonts w:ascii="Times New Roman" w:eastAsia="Calibri" w:hAnsi="Times New Roman" w:cs="Times New Roman"/>
                <w:sz w:val="20"/>
                <w:szCs w:val="20"/>
              </w:rPr>
            </w:pPr>
          </w:p>
        </w:tc>
      </w:tr>
      <w:tr w:rsidR="00596FFA" w:rsidRPr="00596FFA" w:rsidTr="00B2509A">
        <w:trPr>
          <w:trHeight w:val="979"/>
        </w:trPr>
        <w:tc>
          <w:tcPr>
            <w:tcW w:w="1951" w:type="dxa"/>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lastRenderedPageBreak/>
              <w:t xml:space="preserve">Для ведения личного подсобного хозяйства (приусадебный земельный участок)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b/>
              </w:rPr>
              <w:t>[2.2]</w:t>
            </w:r>
          </w:p>
        </w:tc>
        <w:tc>
          <w:tcPr>
            <w:tcW w:w="340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Размещение жилого дома, указанного в описании вида разрешенного использования с кодом 2.1;</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размещение гаража и иных вспомогательных сооружений;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содержание сельскохозяйственных животных.</w:t>
            </w:r>
          </w:p>
        </w:tc>
        <w:tc>
          <w:tcPr>
            <w:tcW w:w="255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Минимальная (максимальная) площадь земельных участков –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b/>
              </w:rPr>
              <w:t>1000 – 7000 кв.м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Минимальная ширина земельных участков вдоль фронта улицы (проезда) – </w:t>
            </w:r>
            <w:r w:rsidRPr="00596FFA">
              <w:rPr>
                <w:rFonts w:ascii="Times New Roman" w:hAnsi="Times New Roman" w:cs="Times New Roman"/>
                <w:b/>
              </w:rPr>
              <w:t>12 м</w:t>
            </w:r>
            <w:r w:rsidRPr="00596FFA">
              <w:rPr>
                <w:rFonts w:ascii="Times New Roman" w:hAnsi="Times New Roman" w:cs="Times New Roman"/>
              </w:rPr>
              <w:t>.</w:t>
            </w: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Минимальный отступ строений: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улиц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проездов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границ соседнего земельного участка </w:t>
            </w:r>
            <w:r w:rsidRPr="00596FFA">
              <w:rPr>
                <w:rFonts w:ascii="Times New Roman" w:hAnsi="Times New Roman" w:cs="Times New Roman"/>
                <w:b/>
              </w:rPr>
              <w:t>3 м</w:t>
            </w:r>
            <w:r w:rsidRPr="00596FFA">
              <w:rPr>
                <w:rFonts w:ascii="Times New Roman" w:hAnsi="Times New Roman" w:cs="Times New Roman"/>
              </w:rPr>
              <w:t xml:space="preserve">. </w:t>
            </w:r>
          </w:p>
          <w:p w:rsidR="00596FFA" w:rsidRPr="00596FFA" w:rsidRDefault="00596FFA" w:rsidP="00596FFA">
            <w:pPr>
              <w:pStyle w:val="aa"/>
              <w:rPr>
                <w:rFonts w:ascii="Times New Roman" w:eastAsia="SimSun" w:hAnsi="Times New Roman" w:cs="Times New Roman"/>
                <w:lang w:eastAsia="zh-CN"/>
              </w:rPr>
            </w:pPr>
            <w:r w:rsidRPr="00596FFA">
              <w:rPr>
                <w:rFonts w:ascii="Times New Roman" w:eastAsia="SimSun" w:hAnsi="Times New Roman" w:cs="Times New Roman"/>
                <w:lang w:eastAsia="zh-CN"/>
              </w:rPr>
              <w:t xml:space="preserve">В сложившейся застройке, при ширине земельного участка 12 метров и менее, для строительства жилого дома минимальный отступ от границы </w:t>
            </w:r>
            <w:r w:rsidRPr="00596FFA">
              <w:rPr>
                <w:rFonts w:ascii="Times New Roman" w:eastAsia="SimSun" w:hAnsi="Times New Roman" w:cs="Times New Roman"/>
                <w:lang w:eastAsia="zh-CN"/>
              </w:rPr>
              <w:lastRenderedPageBreak/>
              <w:t>соседнего участка составляет не менее:</w:t>
            </w:r>
          </w:p>
          <w:p w:rsidR="00596FFA" w:rsidRPr="00596FFA" w:rsidRDefault="00596FFA" w:rsidP="00596FFA">
            <w:pPr>
              <w:pStyle w:val="aa"/>
              <w:rPr>
                <w:rFonts w:ascii="Times New Roman" w:eastAsia="SimSun" w:hAnsi="Times New Roman" w:cs="Times New Roman"/>
                <w:lang w:eastAsia="zh-CN"/>
              </w:rPr>
            </w:pPr>
            <w:r w:rsidRPr="00596FFA">
              <w:rPr>
                <w:rFonts w:ascii="Times New Roman" w:eastAsia="SimSun" w:hAnsi="Times New Roman" w:cs="Times New Roman"/>
                <w:lang w:eastAsia="zh-CN"/>
              </w:rPr>
              <w:t xml:space="preserve">- </w:t>
            </w:r>
            <w:r w:rsidRPr="00596FFA">
              <w:rPr>
                <w:rFonts w:ascii="Times New Roman" w:eastAsia="SimSun" w:hAnsi="Times New Roman" w:cs="Times New Roman"/>
                <w:b/>
                <w:lang w:eastAsia="zh-CN"/>
              </w:rPr>
              <w:t>1,0 м</w:t>
            </w:r>
            <w:r w:rsidRPr="00596FFA">
              <w:rPr>
                <w:rFonts w:ascii="Times New Roman" w:eastAsia="SimSun" w:hAnsi="Times New Roman" w:cs="Times New Roman"/>
                <w:lang w:eastAsia="zh-CN"/>
              </w:rPr>
              <w:t xml:space="preserve"> - для одноэтажного жилого дома;</w:t>
            </w:r>
          </w:p>
          <w:p w:rsidR="00596FFA" w:rsidRPr="00596FFA" w:rsidRDefault="00596FFA" w:rsidP="00596FFA">
            <w:pPr>
              <w:pStyle w:val="aa"/>
              <w:rPr>
                <w:rFonts w:ascii="Times New Roman" w:eastAsia="SimSun" w:hAnsi="Times New Roman" w:cs="Times New Roman"/>
                <w:lang w:eastAsia="zh-CN"/>
              </w:rPr>
            </w:pPr>
            <w:r w:rsidRPr="00596FFA">
              <w:rPr>
                <w:rFonts w:ascii="Times New Roman" w:eastAsia="SimSun" w:hAnsi="Times New Roman" w:cs="Times New Roman"/>
                <w:lang w:eastAsia="zh-CN"/>
              </w:rPr>
              <w:t xml:space="preserve">- </w:t>
            </w:r>
            <w:r w:rsidRPr="00596FFA">
              <w:rPr>
                <w:rFonts w:ascii="Times New Roman" w:eastAsia="SimSun" w:hAnsi="Times New Roman" w:cs="Times New Roman"/>
                <w:b/>
                <w:lang w:eastAsia="zh-CN"/>
              </w:rPr>
              <w:t>1,5 м</w:t>
            </w:r>
            <w:r w:rsidRPr="00596FFA">
              <w:rPr>
                <w:rFonts w:ascii="Times New Roman" w:eastAsia="SimSun" w:hAnsi="Times New Roman" w:cs="Times New Roman"/>
                <w:lang w:eastAsia="zh-CN"/>
              </w:rPr>
              <w:t xml:space="preserve"> - для двухэтажного жилого дома;</w:t>
            </w:r>
          </w:p>
          <w:p w:rsidR="00596FFA" w:rsidRPr="00596FFA" w:rsidRDefault="00596FFA" w:rsidP="00596FFA">
            <w:pPr>
              <w:pStyle w:val="aa"/>
              <w:rPr>
                <w:rFonts w:ascii="Times New Roman" w:eastAsia="SimSun" w:hAnsi="Times New Roman" w:cs="Times New Roman"/>
                <w:lang w:eastAsia="zh-CN"/>
              </w:rPr>
            </w:pPr>
            <w:r w:rsidRPr="00596FFA">
              <w:rPr>
                <w:rFonts w:ascii="Times New Roman" w:eastAsia="SimSun" w:hAnsi="Times New Roman" w:cs="Times New Roman"/>
                <w:lang w:eastAsia="zh-CN"/>
              </w:rPr>
              <w:t xml:space="preserve">- </w:t>
            </w:r>
            <w:r w:rsidRPr="00596FFA">
              <w:rPr>
                <w:rFonts w:ascii="Times New Roman" w:eastAsia="SimSun" w:hAnsi="Times New Roman" w:cs="Times New Roman"/>
                <w:b/>
                <w:lang w:eastAsia="zh-CN"/>
              </w:rPr>
              <w:t>2,0 м</w:t>
            </w:r>
            <w:r w:rsidRPr="00596FFA">
              <w:rPr>
                <w:rFonts w:ascii="Times New Roman" w:eastAsia="SimSun" w:hAnsi="Times New Roman" w:cs="Times New Roman"/>
                <w:lang w:eastAsia="zh-CN"/>
              </w:rPr>
              <w:t xml:space="preserve"> - для трехэтажного жилого дома, при условии, что расстояние до расположенного на соседнем земельном участке жилого дома не менее </w:t>
            </w:r>
            <w:r w:rsidRPr="00596FFA">
              <w:rPr>
                <w:rFonts w:ascii="Times New Roman" w:eastAsia="SimSun" w:hAnsi="Times New Roman" w:cs="Times New Roman"/>
                <w:b/>
                <w:lang w:eastAsia="zh-CN"/>
              </w:rPr>
              <w:t>5 м</w:t>
            </w:r>
            <w:r w:rsidRPr="00596FFA">
              <w:rPr>
                <w:rFonts w:ascii="Times New Roman" w:eastAsia="SimSun" w:hAnsi="Times New Roman" w:cs="Times New Roman"/>
                <w:lang w:eastAsia="zh-CN"/>
              </w:rPr>
              <w:t>;</w:t>
            </w:r>
          </w:p>
          <w:p w:rsidR="00596FFA" w:rsidRPr="00596FFA" w:rsidRDefault="00596FFA" w:rsidP="00596FFA">
            <w:pPr>
              <w:pStyle w:val="aa"/>
              <w:rPr>
                <w:rFonts w:ascii="Times New Roman" w:eastAsia="SimSun" w:hAnsi="Times New Roman" w:cs="Times New Roman"/>
                <w:lang w:eastAsia="zh-CN"/>
              </w:rPr>
            </w:pPr>
            <w:r w:rsidRPr="00596FFA">
              <w:rPr>
                <w:rFonts w:ascii="Times New Roman" w:eastAsia="SimSun" w:hAnsi="Times New Roman" w:cs="Times New Roman"/>
                <w:lang w:eastAsia="zh-CN"/>
              </w:rPr>
              <w:t xml:space="preserve">- от других построек (баня, гараж и другие) - </w:t>
            </w:r>
            <w:r w:rsidRPr="00596FFA">
              <w:rPr>
                <w:rFonts w:ascii="Times New Roman" w:eastAsia="SimSun" w:hAnsi="Times New Roman" w:cs="Times New Roman"/>
                <w:b/>
                <w:lang w:eastAsia="zh-CN"/>
              </w:rPr>
              <w:t>1 м</w:t>
            </w:r>
            <w:r w:rsidRPr="00596FFA">
              <w:rPr>
                <w:rFonts w:ascii="Times New Roman" w:eastAsia="SimSun" w:hAnsi="Times New Roman" w:cs="Times New Roman"/>
                <w:lang w:eastAsia="zh-CN"/>
              </w:rPr>
              <w:t>;</w:t>
            </w:r>
          </w:p>
          <w:p w:rsidR="00596FFA" w:rsidRPr="00596FFA" w:rsidRDefault="00596FFA" w:rsidP="00596FFA">
            <w:pPr>
              <w:pStyle w:val="aa"/>
              <w:rPr>
                <w:rFonts w:ascii="Times New Roman" w:eastAsia="SimSun" w:hAnsi="Times New Roman" w:cs="Times New Roman"/>
                <w:lang w:eastAsia="zh-CN"/>
              </w:rPr>
            </w:pPr>
            <w:r w:rsidRPr="00596FFA">
              <w:rPr>
                <w:rFonts w:ascii="Times New Roman" w:eastAsia="SimSun" w:hAnsi="Times New Roman" w:cs="Times New Roman"/>
                <w:lang w:eastAsia="zh-CN"/>
              </w:rPr>
              <w:t xml:space="preserve">- от стволов высокорослых деревьев - </w:t>
            </w:r>
            <w:r w:rsidRPr="00596FFA">
              <w:rPr>
                <w:rFonts w:ascii="Times New Roman" w:eastAsia="SimSun" w:hAnsi="Times New Roman" w:cs="Times New Roman"/>
                <w:b/>
                <w:lang w:eastAsia="zh-CN"/>
              </w:rPr>
              <w:t>4 м</w:t>
            </w:r>
            <w:r w:rsidRPr="00596FFA">
              <w:rPr>
                <w:rFonts w:ascii="Times New Roman" w:eastAsia="SimSun" w:hAnsi="Times New Roman" w:cs="Times New Roman"/>
                <w:lang w:eastAsia="zh-CN"/>
              </w:rPr>
              <w:t>;</w:t>
            </w:r>
          </w:p>
          <w:p w:rsidR="00596FFA" w:rsidRPr="00596FFA" w:rsidRDefault="00596FFA" w:rsidP="00596FFA">
            <w:pPr>
              <w:pStyle w:val="aa"/>
              <w:rPr>
                <w:rFonts w:ascii="Times New Roman" w:eastAsia="SimSun" w:hAnsi="Times New Roman" w:cs="Times New Roman"/>
                <w:lang w:eastAsia="zh-CN"/>
              </w:rPr>
            </w:pPr>
            <w:r w:rsidRPr="00596FFA">
              <w:rPr>
                <w:rFonts w:ascii="Times New Roman" w:eastAsia="SimSun" w:hAnsi="Times New Roman" w:cs="Times New Roman"/>
                <w:lang w:eastAsia="zh-CN"/>
              </w:rPr>
              <w:t xml:space="preserve">- от стволов среднерослых деревьев - </w:t>
            </w:r>
            <w:r w:rsidRPr="00596FFA">
              <w:rPr>
                <w:rFonts w:ascii="Times New Roman" w:eastAsia="SimSun" w:hAnsi="Times New Roman" w:cs="Times New Roman"/>
                <w:b/>
                <w:lang w:eastAsia="zh-CN"/>
              </w:rPr>
              <w:t>2 м</w:t>
            </w:r>
            <w:r w:rsidRPr="00596FFA">
              <w:rPr>
                <w:rFonts w:ascii="Times New Roman" w:eastAsia="SimSun" w:hAnsi="Times New Roman" w:cs="Times New Roman"/>
                <w:lang w:eastAsia="zh-CN"/>
              </w:rPr>
              <w:t>;</w:t>
            </w:r>
          </w:p>
          <w:p w:rsidR="00596FFA" w:rsidRPr="00596FFA" w:rsidRDefault="00596FFA" w:rsidP="00596FFA">
            <w:pPr>
              <w:pStyle w:val="aa"/>
              <w:rPr>
                <w:rFonts w:ascii="Times New Roman" w:eastAsia="SimSun" w:hAnsi="Times New Roman" w:cs="Times New Roman"/>
                <w:lang w:eastAsia="zh-CN"/>
              </w:rPr>
            </w:pPr>
            <w:r w:rsidRPr="00596FFA">
              <w:rPr>
                <w:rFonts w:ascii="Times New Roman" w:eastAsia="SimSun" w:hAnsi="Times New Roman" w:cs="Times New Roman"/>
                <w:lang w:eastAsia="zh-CN"/>
              </w:rPr>
              <w:t xml:space="preserve">- от кустарника - </w:t>
            </w:r>
            <w:r w:rsidRPr="00596FFA">
              <w:rPr>
                <w:rFonts w:ascii="Times New Roman" w:eastAsia="SimSun" w:hAnsi="Times New Roman" w:cs="Times New Roman"/>
                <w:b/>
                <w:lang w:eastAsia="zh-CN"/>
              </w:rPr>
              <w:t>1 м</w:t>
            </w:r>
            <w:r w:rsidRPr="00596FFA">
              <w:rPr>
                <w:rFonts w:ascii="Times New Roman" w:eastAsia="SimSun" w:hAnsi="Times New Roman" w:cs="Times New Roman"/>
                <w:lang w:eastAsia="zh-CN"/>
              </w:rPr>
              <w:t>.</w:t>
            </w:r>
          </w:p>
        </w:tc>
        <w:tc>
          <w:tcPr>
            <w:tcW w:w="184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Максимальное количество этажей зданий – </w:t>
            </w:r>
            <w:r w:rsidRPr="00596FFA">
              <w:rPr>
                <w:rFonts w:ascii="Times New Roman" w:hAnsi="Times New Roman" w:cs="Times New Roman"/>
                <w:b/>
              </w:rPr>
              <w:t>3 этажа</w:t>
            </w:r>
            <w:r w:rsidRPr="00596FFA">
              <w:rPr>
                <w:rFonts w:ascii="Times New Roman" w:hAnsi="Times New Roman" w:cs="Times New Roman"/>
              </w:rPr>
              <w:t xml:space="preserve"> (включая мансардный этаж).</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Максимальная высота зданий от уровня земли до верха перекрытия последнего этажа (или конька кровли) - </w:t>
            </w:r>
            <w:r w:rsidRPr="00596FFA">
              <w:rPr>
                <w:rFonts w:ascii="Times New Roman" w:hAnsi="Times New Roman" w:cs="Times New Roman"/>
                <w:b/>
              </w:rPr>
              <w:lastRenderedPageBreak/>
              <w:t>20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p>
        </w:tc>
        <w:tc>
          <w:tcPr>
            <w:tcW w:w="2155"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Максимальный процент застройки в границах земельного участка – </w:t>
            </w:r>
            <w:r w:rsidRPr="00596FFA">
              <w:rPr>
                <w:rFonts w:ascii="Times New Roman" w:hAnsi="Times New Roman" w:cs="Times New Roman"/>
                <w:b/>
              </w:rPr>
              <w:t>60%</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p>
        </w:tc>
      </w:tr>
      <w:tr w:rsidR="00596FFA" w:rsidRPr="00596FFA" w:rsidTr="00B2509A">
        <w:trPr>
          <w:trHeight w:val="1403"/>
        </w:trPr>
        <w:tc>
          <w:tcPr>
            <w:tcW w:w="1951"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rPr>
            </w:pPr>
            <w:r w:rsidRPr="00596FFA">
              <w:rPr>
                <w:rFonts w:ascii="Times New Roman" w:eastAsia="SimSun" w:hAnsi="Times New Roman" w:cs="Times New Roman"/>
                <w:b/>
                <w:sz w:val="20"/>
                <w:szCs w:val="20"/>
                <w:lang w:eastAsia="zh-CN"/>
              </w:rPr>
              <w:lastRenderedPageBreak/>
              <w:t xml:space="preserve">Малоэтажная многоквартирная жилая застройка [2.1.1] </w:t>
            </w:r>
          </w:p>
        </w:tc>
        <w:tc>
          <w:tcPr>
            <w:tcW w:w="3402" w:type="dxa"/>
            <w:shd w:val="clear" w:color="auto" w:fill="auto"/>
          </w:tcPr>
          <w:p w:rsidR="00596FFA" w:rsidRPr="00596FFA" w:rsidRDefault="00596FFA" w:rsidP="00596FFA">
            <w:pPr>
              <w:spacing w:after="0" w:line="240" w:lineRule="auto"/>
              <w:rPr>
                <w:rFonts w:ascii="Times New Roman" w:hAnsi="Times New Roman" w:cs="Times New Roman"/>
                <w:sz w:val="20"/>
                <w:szCs w:val="20"/>
              </w:rPr>
            </w:pPr>
            <w:r w:rsidRPr="00596FFA">
              <w:rPr>
                <w:rFonts w:ascii="Times New Roman" w:hAnsi="Times New Roman" w:cs="Times New Roman"/>
                <w:sz w:val="20"/>
                <w:szCs w:val="20"/>
              </w:rPr>
              <w:t>Размещение малоэтажных многоквартирных домов (многоквартирные дома высотой до 4 этажей, включая мансардный);</w:t>
            </w:r>
          </w:p>
          <w:p w:rsidR="00596FFA" w:rsidRPr="00596FFA" w:rsidRDefault="00596FFA" w:rsidP="00596FFA">
            <w:pPr>
              <w:spacing w:after="0" w:line="240" w:lineRule="auto"/>
              <w:rPr>
                <w:rFonts w:ascii="Times New Roman" w:hAnsi="Times New Roman" w:cs="Times New Roman"/>
                <w:sz w:val="20"/>
                <w:szCs w:val="20"/>
              </w:rPr>
            </w:pPr>
            <w:r w:rsidRPr="00596FFA">
              <w:rPr>
                <w:rFonts w:ascii="Times New Roman" w:hAnsi="Times New Roman" w:cs="Times New Roman"/>
                <w:sz w:val="20"/>
                <w:szCs w:val="20"/>
              </w:rPr>
              <w:t>обустройство спортивных и детских площадок, площадок для отдыха;</w:t>
            </w:r>
          </w:p>
          <w:p w:rsidR="00596FFA" w:rsidRPr="00596FFA" w:rsidRDefault="00596FFA" w:rsidP="00596FFA">
            <w:pPr>
              <w:spacing w:after="0" w:line="240" w:lineRule="auto"/>
              <w:rPr>
                <w:rFonts w:ascii="Times New Roman" w:eastAsia="Calibri" w:hAnsi="Times New Roman" w:cs="Times New Roman"/>
                <w:sz w:val="20"/>
                <w:szCs w:val="20"/>
              </w:rPr>
            </w:pPr>
            <w:r w:rsidRPr="00596FFA">
              <w:rPr>
                <w:rFonts w:ascii="Times New Roman" w:hAnsi="Times New Roman" w:cs="Times New Roman"/>
                <w:sz w:val="20"/>
                <w:szCs w:val="20"/>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w:t>
            </w:r>
            <w:r w:rsidRPr="00596FFA">
              <w:rPr>
                <w:rFonts w:ascii="Times New Roman" w:hAnsi="Times New Roman" w:cs="Times New Roman"/>
                <w:sz w:val="20"/>
                <w:szCs w:val="20"/>
              </w:rPr>
              <w:lastRenderedPageBreak/>
              <w:t>составляет более 15% общей площади помещений дома</w:t>
            </w:r>
          </w:p>
        </w:tc>
        <w:tc>
          <w:tcPr>
            <w:tcW w:w="2552"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lastRenderedPageBreak/>
              <w:t xml:space="preserve">Минимальная (максимальная) площадь земельного участка – </w:t>
            </w:r>
            <w:r w:rsidRPr="00596FFA">
              <w:rPr>
                <w:rFonts w:ascii="Times New Roman" w:eastAsia="SimSun" w:hAnsi="Times New Roman" w:cs="Times New Roman"/>
                <w:b/>
                <w:sz w:val="20"/>
                <w:szCs w:val="20"/>
                <w:lang w:eastAsia="zh-CN"/>
              </w:rPr>
              <w:t>400-15000 кв.м</w:t>
            </w:r>
            <w:r w:rsidRPr="00596FFA">
              <w:rPr>
                <w:rFonts w:ascii="Times New Roman" w:eastAsia="SimSun" w:hAnsi="Times New Roman" w:cs="Times New Roman"/>
                <w:sz w:val="20"/>
                <w:szCs w:val="20"/>
                <w:lang w:eastAsia="zh-CN"/>
              </w:rPr>
              <w:t>.</w:t>
            </w:r>
          </w:p>
          <w:p w:rsidR="00596FFA" w:rsidRPr="00596FFA" w:rsidRDefault="00596FFA" w:rsidP="00596FFA">
            <w:pPr>
              <w:widowControl w:val="0"/>
              <w:autoSpaceDE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Минимальная ширина земельных участков вдоль фронта улицы (проезда):</w:t>
            </w:r>
          </w:p>
          <w:p w:rsidR="00596FFA" w:rsidRPr="00596FFA" w:rsidRDefault="00596FFA" w:rsidP="00596FFA">
            <w:pPr>
              <w:spacing w:after="0" w:line="240" w:lineRule="auto"/>
              <w:rPr>
                <w:rFonts w:ascii="Times New Roman" w:hAnsi="Times New Roman" w:cs="Times New Roman"/>
                <w:sz w:val="20"/>
                <w:szCs w:val="20"/>
              </w:rPr>
            </w:pPr>
            <w:r w:rsidRPr="00596FFA">
              <w:rPr>
                <w:rFonts w:ascii="Times New Roman" w:hAnsi="Times New Roman" w:cs="Times New Roman"/>
                <w:sz w:val="20"/>
                <w:szCs w:val="20"/>
              </w:rPr>
              <w:t>- для 2-3-х этажных жилых домов - 27 метров,</w:t>
            </w:r>
          </w:p>
          <w:p w:rsidR="00596FFA" w:rsidRPr="00596FFA" w:rsidRDefault="00596FFA" w:rsidP="00596FFA">
            <w:pPr>
              <w:spacing w:after="0" w:line="240" w:lineRule="auto"/>
              <w:rPr>
                <w:rFonts w:ascii="Times New Roman" w:hAnsi="Times New Roman" w:cs="Times New Roman"/>
                <w:sz w:val="20"/>
                <w:szCs w:val="20"/>
              </w:rPr>
            </w:pPr>
            <w:r w:rsidRPr="00596FFA">
              <w:rPr>
                <w:rFonts w:ascii="Times New Roman" w:hAnsi="Times New Roman" w:cs="Times New Roman"/>
                <w:sz w:val="20"/>
                <w:szCs w:val="20"/>
              </w:rPr>
              <w:t>- для 4-х этажных жилых домов - 32 метра.</w:t>
            </w:r>
          </w:p>
          <w:p w:rsidR="00596FFA" w:rsidRPr="00596FFA" w:rsidRDefault="00596FFA" w:rsidP="00596FFA">
            <w:pPr>
              <w:spacing w:after="0" w:line="240" w:lineRule="auto"/>
              <w:rPr>
                <w:rFonts w:ascii="Times New Roman" w:eastAsia="Calibri" w:hAnsi="Times New Roman" w:cs="Times New Roman"/>
                <w:sz w:val="20"/>
                <w:szCs w:val="20"/>
              </w:rPr>
            </w:pP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rPr>
            </w:pPr>
            <w:r w:rsidRPr="00596FFA">
              <w:rPr>
                <w:rFonts w:ascii="Times New Roman" w:eastAsia="Calibri" w:hAnsi="Times New Roman" w:cs="Times New Roman"/>
                <w:sz w:val="20"/>
                <w:szCs w:val="20"/>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rPr>
            </w:pPr>
            <w:r w:rsidRPr="00596FFA">
              <w:rPr>
                <w:rFonts w:ascii="Times New Roman" w:eastAsia="Calibri" w:hAnsi="Times New Roman" w:cs="Times New Roman"/>
                <w:sz w:val="20"/>
                <w:szCs w:val="20"/>
              </w:rPr>
              <w:t xml:space="preserve">- от красной линии улиц </w:t>
            </w:r>
            <w:r w:rsidRPr="00596FFA">
              <w:rPr>
                <w:rFonts w:ascii="Times New Roman" w:eastAsia="Calibri" w:hAnsi="Times New Roman" w:cs="Times New Roman"/>
                <w:b/>
                <w:sz w:val="20"/>
                <w:szCs w:val="20"/>
              </w:rPr>
              <w:t>3 м</w:t>
            </w:r>
            <w:r w:rsidRPr="00596FFA">
              <w:rPr>
                <w:rFonts w:ascii="Times New Roman" w:eastAsia="Calibri" w:hAnsi="Times New Roman" w:cs="Times New Roman"/>
                <w:sz w:val="20"/>
                <w:szCs w:val="20"/>
              </w:rPr>
              <w:t>;</w:t>
            </w:r>
          </w:p>
          <w:p w:rsidR="00596FFA" w:rsidRPr="00596FFA" w:rsidRDefault="00596FFA" w:rsidP="00596FFA">
            <w:pPr>
              <w:spacing w:after="0" w:line="240" w:lineRule="auto"/>
              <w:rPr>
                <w:rFonts w:ascii="Times New Roman" w:eastAsia="Calibri" w:hAnsi="Times New Roman" w:cs="Times New Roman"/>
                <w:sz w:val="20"/>
                <w:szCs w:val="20"/>
              </w:rPr>
            </w:pPr>
            <w:r w:rsidRPr="00596FFA">
              <w:rPr>
                <w:rFonts w:ascii="Times New Roman" w:eastAsia="Calibri" w:hAnsi="Times New Roman" w:cs="Times New Roman"/>
                <w:sz w:val="20"/>
                <w:szCs w:val="20"/>
              </w:rPr>
              <w:t xml:space="preserve">- от красной линии проездов </w:t>
            </w:r>
            <w:r w:rsidRPr="00596FFA">
              <w:rPr>
                <w:rFonts w:ascii="Times New Roman" w:eastAsia="Calibri" w:hAnsi="Times New Roman" w:cs="Times New Roman"/>
                <w:b/>
                <w:sz w:val="20"/>
                <w:szCs w:val="20"/>
              </w:rPr>
              <w:t>3 м</w:t>
            </w:r>
            <w:r w:rsidRPr="00596FFA">
              <w:rPr>
                <w:rFonts w:ascii="Times New Roman" w:eastAsia="Calibri" w:hAnsi="Times New Roman" w:cs="Times New Roman"/>
                <w:sz w:val="20"/>
                <w:szCs w:val="20"/>
              </w:rPr>
              <w:t>;</w:t>
            </w:r>
          </w:p>
          <w:p w:rsidR="00596FFA" w:rsidRPr="00596FFA" w:rsidRDefault="00596FFA" w:rsidP="00596FFA">
            <w:pPr>
              <w:spacing w:after="0" w:line="240" w:lineRule="auto"/>
              <w:rPr>
                <w:rFonts w:ascii="Times New Roman" w:eastAsia="Calibri" w:hAnsi="Times New Roman" w:cs="Times New Roman"/>
                <w:sz w:val="20"/>
                <w:szCs w:val="20"/>
              </w:rPr>
            </w:pPr>
            <w:r w:rsidRPr="00596FFA">
              <w:rPr>
                <w:rFonts w:ascii="Times New Roman" w:eastAsia="Calibri" w:hAnsi="Times New Roman" w:cs="Times New Roman"/>
                <w:sz w:val="20"/>
                <w:szCs w:val="20"/>
              </w:rPr>
              <w:t xml:space="preserve">- от границ соседнего земельного участка </w:t>
            </w:r>
            <w:r w:rsidRPr="00596FFA">
              <w:rPr>
                <w:rFonts w:ascii="Times New Roman" w:eastAsia="Calibri" w:hAnsi="Times New Roman" w:cs="Times New Roman"/>
                <w:b/>
                <w:sz w:val="20"/>
                <w:szCs w:val="20"/>
              </w:rPr>
              <w:t>3 м</w:t>
            </w:r>
            <w:r w:rsidRPr="00596FFA">
              <w:rPr>
                <w:rFonts w:ascii="Times New Roman" w:eastAsia="Calibri" w:hAnsi="Times New Roman" w:cs="Times New Roman"/>
                <w:sz w:val="20"/>
                <w:szCs w:val="20"/>
              </w:rPr>
              <w:t xml:space="preserve">. </w:t>
            </w:r>
          </w:p>
          <w:p w:rsidR="00596FFA" w:rsidRPr="00596FFA" w:rsidRDefault="00596FFA" w:rsidP="00596FFA">
            <w:pPr>
              <w:spacing w:after="0" w:line="240" w:lineRule="auto"/>
              <w:rPr>
                <w:rFonts w:ascii="Times New Roman" w:eastAsia="Calibri" w:hAnsi="Times New Roman" w:cs="Times New Roman"/>
                <w:sz w:val="20"/>
                <w:szCs w:val="20"/>
              </w:rPr>
            </w:pPr>
          </w:p>
          <w:p w:rsidR="00596FFA" w:rsidRPr="00596FFA" w:rsidRDefault="00596FFA" w:rsidP="00596FFA">
            <w:pPr>
              <w:spacing w:after="0" w:line="240" w:lineRule="auto"/>
              <w:rPr>
                <w:rFonts w:ascii="Times New Roman" w:eastAsia="Calibri" w:hAnsi="Times New Roman" w:cs="Times New Roman"/>
                <w:sz w:val="20"/>
                <w:szCs w:val="20"/>
              </w:rPr>
            </w:pPr>
          </w:p>
        </w:tc>
        <w:tc>
          <w:tcPr>
            <w:tcW w:w="1843"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Максимальное количество надземных этажей – </w:t>
            </w:r>
            <w:r w:rsidRPr="00596FFA">
              <w:rPr>
                <w:rFonts w:ascii="Times New Roman" w:eastAsia="SimSun" w:hAnsi="Times New Roman" w:cs="Times New Roman"/>
                <w:b/>
                <w:sz w:val="20"/>
                <w:szCs w:val="20"/>
                <w:lang w:eastAsia="zh-CN"/>
              </w:rPr>
              <w:t>4 этажа</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tabs>
                <w:tab w:val="left" w:pos="1215"/>
              </w:tabs>
              <w:spacing w:after="0" w:line="240" w:lineRule="auto"/>
              <w:ind w:firstLine="426"/>
              <w:rPr>
                <w:rFonts w:ascii="Times New Roman" w:eastAsia="Calibri" w:hAnsi="Times New Roman" w:cs="Times New Roman"/>
                <w:sz w:val="20"/>
                <w:szCs w:val="20"/>
              </w:rPr>
            </w:pPr>
            <w:r w:rsidRPr="00596FFA">
              <w:rPr>
                <w:rFonts w:ascii="Times New Roman" w:eastAsia="Calibri" w:hAnsi="Times New Roman" w:cs="Times New Roman"/>
                <w:sz w:val="20"/>
                <w:szCs w:val="20"/>
              </w:rPr>
              <w:tab/>
            </w:r>
          </w:p>
        </w:tc>
        <w:tc>
          <w:tcPr>
            <w:tcW w:w="2155"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60%</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Calibri" w:hAnsi="Times New Roman" w:cs="Times New Roman"/>
                <w:sz w:val="20"/>
                <w:szCs w:val="20"/>
              </w:rPr>
            </w:pPr>
            <w:r w:rsidRPr="00596FFA">
              <w:rPr>
                <w:rFonts w:ascii="Times New Roman" w:hAnsi="Times New Roman" w:cs="Times New Roman"/>
                <w:sz w:val="20"/>
                <w:szCs w:val="20"/>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tc>
      </w:tr>
      <w:tr w:rsidR="00596FFA" w:rsidRPr="00596FFA" w:rsidTr="00B2509A">
        <w:trPr>
          <w:trHeight w:val="412"/>
        </w:trPr>
        <w:tc>
          <w:tcPr>
            <w:tcW w:w="1951" w:type="dxa"/>
            <w:shd w:val="clear" w:color="auto" w:fill="auto"/>
          </w:tcPr>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Calibri" w:hAnsi="Times New Roman" w:cs="Times New Roman"/>
                <w:b/>
                <w:sz w:val="20"/>
                <w:szCs w:val="20"/>
                <w:lang w:eastAsia="en-US"/>
              </w:rPr>
              <w:lastRenderedPageBreak/>
              <w:t>Блокированная жилая застройка [2.3]</w:t>
            </w: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разведение декоративных и плодовых деревьев, овощных и ягодных культур;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индивидуальных гаражей и иных вспомогательных сооружений; обустройство спортивных и детских площадок, площадок для отдыха</w:t>
            </w:r>
          </w:p>
        </w:tc>
        <w:tc>
          <w:tcPr>
            <w:tcW w:w="2552" w:type="dxa"/>
            <w:shd w:val="clear" w:color="auto" w:fill="auto"/>
          </w:tcPr>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SimSun" w:hAnsi="Times New Roman" w:cs="Times New Roman"/>
                <w:sz w:val="20"/>
                <w:szCs w:val="20"/>
                <w:lang w:eastAsia="zh-CN"/>
              </w:rPr>
              <w:t xml:space="preserve">Минимальная (максимальная) площадь земельного участка – </w:t>
            </w:r>
            <w:r w:rsidRPr="00596FFA">
              <w:rPr>
                <w:rFonts w:ascii="Times New Roman" w:eastAsia="SimSun" w:hAnsi="Times New Roman" w:cs="Times New Roman"/>
                <w:b/>
                <w:sz w:val="20"/>
                <w:szCs w:val="20"/>
                <w:lang w:eastAsia="zh-CN"/>
              </w:rPr>
              <w:t>150-600 кв.м</w:t>
            </w:r>
            <w:r w:rsidRPr="00596FFA">
              <w:rPr>
                <w:rFonts w:ascii="Times New Roman" w:eastAsia="SimSun" w:hAnsi="Times New Roman" w:cs="Times New Roman"/>
                <w:sz w:val="20"/>
                <w:szCs w:val="20"/>
                <w:lang w:eastAsia="zh-CN"/>
              </w:rPr>
              <w:t xml:space="preserve"> на один блок</w:t>
            </w:r>
          </w:p>
          <w:p w:rsidR="00596FFA" w:rsidRPr="00596FFA" w:rsidRDefault="00596FFA" w:rsidP="00596FFA">
            <w:pPr>
              <w:spacing w:after="0" w:line="240" w:lineRule="auto"/>
              <w:rPr>
                <w:rFonts w:ascii="Times New Roman" w:eastAsia="Calibri" w:hAnsi="Times New Roman" w:cs="Times New Roman"/>
                <w:sz w:val="20"/>
                <w:szCs w:val="20"/>
              </w:rPr>
            </w:pPr>
            <w:r w:rsidRPr="00596FFA">
              <w:rPr>
                <w:rFonts w:ascii="Times New Roman" w:eastAsia="Calibri" w:hAnsi="Times New Roman" w:cs="Times New Roman"/>
                <w:sz w:val="20"/>
                <w:szCs w:val="20"/>
              </w:rPr>
              <w:t xml:space="preserve">Минимальная ширина земельных участков вдоль фронта улицы (проезда) – </w:t>
            </w:r>
            <w:r w:rsidRPr="00596FFA">
              <w:rPr>
                <w:rFonts w:ascii="Times New Roman" w:eastAsia="Calibri" w:hAnsi="Times New Roman" w:cs="Times New Roman"/>
                <w:b/>
                <w:sz w:val="20"/>
                <w:szCs w:val="20"/>
              </w:rPr>
              <w:t xml:space="preserve">8 м </w:t>
            </w:r>
            <w:r w:rsidRPr="00596FFA">
              <w:rPr>
                <w:rFonts w:ascii="Times New Roman" w:eastAsia="Calibri" w:hAnsi="Times New Roman" w:cs="Times New Roman"/>
                <w:sz w:val="20"/>
                <w:szCs w:val="20"/>
              </w:rPr>
              <w:t>на один блок.</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5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5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c>
          <w:tcPr>
            <w:tcW w:w="184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Максимальная высота зданий от уровня земли до верха перекрытия последнего этажа (или конька кровли) - </w:t>
            </w:r>
            <w:r w:rsidRPr="00596FFA">
              <w:rPr>
                <w:rFonts w:ascii="Times New Roman" w:eastAsia="Calibri" w:hAnsi="Times New Roman" w:cs="Times New Roman"/>
                <w:b/>
                <w:sz w:val="20"/>
                <w:szCs w:val="20"/>
                <w:lang w:eastAsia="en-US"/>
              </w:rPr>
              <w:t>20 м</w:t>
            </w:r>
            <w:r w:rsidRPr="00596FFA">
              <w:rPr>
                <w:rFonts w:ascii="Times New Roman" w:eastAsia="Calibri" w:hAnsi="Times New Roman" w:cs="Times New Roman"/>
                <w:sz w:val="20"/>
                <w:szCs w:val="20"/>
                <w:lang w:eastAsia="en-US"/>
              </w:rPr>
              <w:t>.</w:t>
            </w:r>
          </w:p>
        </w:tc>
        <w:tc>
          <w:tcPr>
            <w:tcW w:w="2155"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60%.</w:t>
            </w:r>
          </w:p>
          <w:p w:rsidR="00596FFA" w:rsidRPr="00596FFA" w:rsidRDefault="00596FFA" w:rsidP="00596FFA">
            <w:pPr>
              <w:spacing w:after="0" w:line="240" w:lineRule="auto"/>
              <w:rPr>
                <w:rFonts w:ascii="Times New Roman" w:eastAsia="SimSun" w:hAnsi="Times New Roman" w:cs="Times New Roman"/>
                <w:sz w:val="20"/>
                <w:szCs w:val="20"/>
                <w:lang w:eastAsia="zh-CN"/>
              </w:rPr>
            </w:pPr>
          </w:p>
        </w:tc>
      </w:tr>
      <w:tr w:rsidR="00596FFA" w:rsidRPr="00596FFA" w:rsidTr="00B2509A">
        <w:trPr>
          <w:trHeight w:val="3805"/>
        </w:trPr>
        <w:tc>
          <w:tcPr>
            <w:tcW w:w="1951"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lastRenderedPageBreak/>
              <w:t>Площадки для занятий спортом [5.1.3]</w:t>
            </w: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shd w:val="clear" w:color="auto" w:fill="FFFFFF"/>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земельных участков – </w:t>
            </w:r>
            <w:r w:rsidRPr="00596FFA">
              <w:rPr>
                <w:rFonts w:ascii="Times New Roman" w:eastAsia="Calibri" w:hAnsi="Times New Roman" w:cs="Times New Roman"/>
                <w:b/>
                <w:sz w:val="20"/>
                <w:szCs w:val="20"/>
                <w:lang w:eastAsia="en-US"/>
              </w:rPr>
              <w:t>50</w:t>
            </w:r>
            <w:r w:rsidRPr="00596FFA">
              <w:rPr>
                <w:rFonts w:ascii="Times New Roman" w:eastAsia="Calibri" w:hAnsi="Times New Roman" w:cs="Times New Roman"/>
                <w:sz w:val="20"/>
                <w:szCs w:val="20"/>
                <w:lang w:eastAsia="en-US"/>
              </w:rPr>
              <w:t>-</w:t>
            </w:r>
            <w:r w:rsidRPr="00596FFA">
              <w:rPr>
                <w:rFonts w:ascii="Times New Roman" w:eastAsia="Calibri" w:hAnsi="Times New Roman" w:cs="Times New Roman"/>
                <w:b/>
                <w:sz w:val="20"/>
                <w:szCs w:val="20"/>
                <w:lang w:eastAsia="en-US"/>
              </w:rPr>
              <w:t>5000 кв.м.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или определяется по заданию на проектирование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hAnsi="Times New Roman" w:cs="Times New Roman"/>
                <w:sz w:val="20"/>
                <w:szCs w:val="20"/>
              </w:rPr>
              <w:t>(СП 42.13330.2016 «Градостроительство. Планировка и застройка городских и сельских поселений» (актуализированная редакция СНиП 2.07.01-89*).</w:t>
            </w:r>
          </w:p>
        </w:tc>
        <w:tc>
          <w:tcPr>
            <w:tcW w:w="2693"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Минимально допустимое расстояние от окон жилых и общественных зданий до площадок:</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 для игр детей дошкольного и младшего школьного возраста - не менее </w:t>
            </w:r>
            <w:r w:rsidRPr="00596FFA">
              <w:rPr>
                <w:rFonts w:ascii="Times New Roman" w:eastAsia="SimSun" w:hAnsi="Times New Roman" w:cs="Times New Roman"/>
                <w:b/>
                <w:sz w:val="20"/>
                <w:szCs w:val="20"/>
                <w:lang w:eastAsia="zh-CN"/>
              </w:rPr>
              <w:t>12 м</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 для отдыха взрослого населения - не менее </w:t>
            </w:r>
            <w:r w:rsidRPr="00596FFA">
              <w:rPr>
                <w:rFonts w:ascii="Times New Roman" w:eastAsia="SimSun" w:hAnsi="Times New Roman" w:cs="Times New Roman"/>
                <w:b/>
                <w:sz w:val="20"/>
                <w:szCs w:val="20"/>
                <w:lang w:eastAsia="zh-CN"/>
              </w:rPr>
              <w:t>10 м</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 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w:t>
            </w:r>
            <w:r w:rsidRPr="00596FFA">
              <w:rPr>
                <w:rFonts w:ascii="Times New Roman" w:eastAsia="SimSun" w:hAnsi="Times New Roman" w:cs="Times New Roman"/>
                <w:b/>
                <w:sz w:val="20"/>
                <w:szCs w:val="20"/>
                <w:lang w:eastAsia="zh-CN"/>
              </w:rPr>
              <w:t>10 - 40 м</w:t>
            </w:r>
          </w:p>
        </w:tc>
        <w:tc>
          <w:tcPr>
            <w:tcW w:w="1843" w:type="dxa"/>
            <w:shd w:val="clear" w:color="auto" w:fill="auto"/>
          </w:tcPr>
          <w:p w:rsidR="00596FFA" w:rsidRPr="00596FFA" w:rsidRDefault="00596FFA" w:rsidP="00596FFA">
            <w:pPr>
              <w:spacing w:after="0" w:line="240" w:lineRule="auto"/>
              <w:rPr>
                <w:rFonts w:ascii="Times New Roman" w:eastAsia="Calibri" w:hAnsi="Times New Roman" w:cs="Times New Roman"/>
                <w:spacing w:val="2"/>
                <w:sz w:val="20"/>
                <w:szCs w:val="20"/>
                <w:lang w:eastAsia="en-US"/>
              </w:rPr>
            </w:pPr>
            <w:r w:rsidRPr="00596FFA">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p w:rsidR="00596FFA" w:rsidRPr="00596FFA" w:rsidRDefault="00596FFA" w:rsidP="00596FFA">
            <w:pPr>
              <w:widowControl w:val="0"/>
              <w:spacing w:after="0" w:line="240" w:lineRule="auto"/>
              <w:jc w:val="center"/>
              <w:rPr>
                <w:rFonts w:ascii="Times New Roman" w:eastAsia="Calibri" w:hAnsi="Times New Roman" w:cs="Times New Roman"/>
                <w:sz w:val="20"/>
                <w:szCs w:val="20"/>
              </w:rPr>
            </w:pPr>
          </w:p>
        </w:tc>
        <w:tc>
          <w:tcPr>
            <w:tcW w:w="2155" w:type="dxa"/>
            <w:shd w:val="clear" w:color="auto" w:fill="auto"/>
          </w:tcPr>
          <w:p w:rsidR="00596FFA" w:rsidRPr="00596FFA" w:rsidRDefault="00596FFA" w:rsidP="00596FFA">
            <w:pPr>
              <w:spacing w:after="0" w:line="240" w:lineRule="auto"/>
              <w:rPr>
                <w:rFonts w:ascii="Times New Roman" w:eastAsia="Calibri" w:hAnsi="Times New Roman" w:cs="Times New Roman"/>
                <w:spacing w:val="2"/>
                <w:sz w:val="20"/>
                <w:szCs w:val="20"/>
                <w:lang w:eastAsia="en-US"/>
              </w:rPr>
            </w:pPr>
            <w:r w:rsidRPr="00596FFA">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1262"/>
        </w:trPr>
        <w:tc>
          <w:tcPr>
            <w:tcW w:w="1951"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 xml:space="preserve">Парки культуры и отдыха </w:t>
            </w: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3.6.2</w:t>
            </w:r>
            <w:r w:rsidRPr="00596FFA">
              <w:rPr>
                <w:rFonts w:ascii="Times New Roman" w:eastAsia="Calibri" w:hAnsi="Times New Roman" w:cs="Times New Roman"/>
                <w:b/>
                <w:sz w:val="20"/>
                <w:szCs w:val="20"/>
                <w:lang w:val="en-US" w:eastAsia="en-US"/>
              </w:rPr>
              <w:t>]</w:t>
            </w: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shd w:val="clear" w:color="auto" w:fill="FFFFFF"/>
                <w:lang w:eastAsia="en-US"/>
              </w:rPr>
              <w:t>Размещение парков культуры и отдыха</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Регламенты не подлежат установлению</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Регламенты не подлежат установлению</w:t>
            </w:r>
          </w:p>
        </w:tc>
        <w:tc>
          <w:tcPr>
            <w:tcW w:w="1843" w:type="dxa"/>
            <w:shd w:val="clear" w:color="auto" w:fill="auto"/>
          </w:tcPr>
          <w:p w:rsidR="00596FFA" w:rsidRPr="00596FFA" w:rsidRDefault="00596FFA" w:rsidP="00596FFA">
            <w:pPr>
              <w:spacing w:after="0" w:line="240" w:lineRule="auto"/>
              <w:rPr>
                <w:rFonts w:ascii="Times New Roman" w:hAnsi="Times New Roman" w:cs="Times New Roman"/>
                <w:spacing w:val="2"/>
                <w:sz w:val="20"/>
                <w:szCs w:val="20"/>
              </w:rPr>
            </w:pPr>
            <w:r w:rsidRPr="00596FFA">
              <w:rPr>
                <w:rFonts w:ascii="Times New Roman" w:hAnsi="Times New Roman" w:cs="Times New Roman"/>
                <w:sz w:val="20"/>
                <w:szCs w:val="20"/>
              </w:rPr>
              <w:t>Не предусматривается размещение объектов капитального строительства</w:t>
            </w:r>
          </w:p>
        </w:tc>
        <w:tc>
          <w:tcPr>
            <w:tcW w:w="2155" w:type="dxa"/>
            <w:shd w:val="clear" w:color="auto" w:fill="auto"/>
          </w:tcPr>
          <w:p w:rsidR="00596FFA" w:rsidRPr="00596FFA" w:rsidRDefault="00596FFA" w:rsidP="00596FFA">
            <w:pPr>
              <w:spacing w:after="0" w:line="240" w:lineRule="auto"/>
              <w:rPr>
                <w:rFonts w:ascii="Times New Roman" w:hAnsi="Times New Roman" w:cs="Times New Roman"/>
                <w:spacing w:val="2"/>
                <w:sz w:val="20"/>
                <w:szCs w:val="20"/>
              </w:rPr>
            </w:pPr>
            <w:r w:rsidRPr="00596FFA">
              <w:rPr>
                <w:rFonts w:ascii="Times New Roman" w:hAnsi="Times New Roman" w:cs="Times New Roman"/>
                <w:sz w:val="20"/>
                <w:szCs w:val="20"/>
              </w:rPr>
              <w:t>Не предусматривается размещение объектов капитального строительства</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270"/>
        </w:trPr>
        <w:tc>
          <w:tcPr>
            <w:tcW w:w="1951" w:type="dxa"/>
            <w:shd w:val="clear" w:color="auto" w:fill="auto"/>
          </w:tcPr>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SimSun" w:hAnsi="Times New Roman" w:cs="Times New Roman"/>
                <w:b/>
                <w:sz w:val="20"/>
                <w:szCs w:val="20"/>
                <w:lang w:eastAsia="zh-CN"/>
              </w:rPr>
              <w:t>Историко-культурная деятельность</w:t>
            </w:r>
          </w:p>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SimSun" w:hAnsi="Times New Roman" w:cs="Times New Roman"/>
                <w:b/>
                <w:sz w:val="20"/>
                <w:szCs w:val="20"/>
                <w:lang w:eastAsia="zh-CN"/>
              </w:rPr>
              <w:t xml:space="preserve">[9.3]  </w:t>
            </w: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shd w:val="clear" w:color="auto" w:fill="FFFFFF"/>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trike/>
                <w:sz w:val="20"/>
                <w:szCs w:val="20"/>
                <w:lang w:eastAsia="en-US"/>
              </w:rPr>
            </w:pPr>
            <w:r w:rsidRPr="00596FFA">
              <w:rPr>
                <w:rFonts w:ascii="Times New Roman" w:eastAsia="Calibri" w:hAnsi="Times New Roman" w:cs="Times New Roman"/>
                <w:sz w:val="20"/>
                <w:szCs w:val="20"/>
                <w:lang w:eastAsia="en-US"/>
              </w:rPr>
              <w:t>Регламенты не подлежат установлению</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Регламенты не подлежат установлению</w:t>
            </w:r>
          </w:p>
        </w:tc>
        <w:tc>
          <w:tcPr>
            <w:tcW w:w="184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Регламенты не подлежат установлению</w:t>
            </w:r>
          </w:p>
        </w:tc>
        <w:tc>
          <w:tcPr>
            <w:tcW w:w="2155"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Регламенты не подлежат установлению</w:t>
            </w:r>
          </w:p>
        </w:tc>
      </w:tr>
      <w:tr w:rsidR="00596FFA" w:rsidRPr="00596FFA" w:rsidTr="00B2509A">
        <w:trPr>
          <w:trHeight w:val="1403"/>
        </w:trPr>
        <w:tc>
          <w:tcPr>
            <w:tcW w:w="1951" w:type="dxa"/>
            <w:shd w:val="clear" w:color="auto" w:fill="auto"/>
          </w:tcPr>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SimSun" w:hAnsi="Times New Roman" w:cs="Times New Roman"/>
                <w:b/>
                <w:sz w:val="20"/>
                <w:szCs w:val="20"/>
                <w:lang w:eastAsia="zh-CN"/>
              </w:rPr>
              <w:lastRenderedPageBreak/>
              <w:t>Земельные участки (территории) общего пользования</w:t>
            </w:r>
          </w:p>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SimSun" w:hAnsi="Times New Roman" w:cs="Times New Roman"/>
                <w:b/>
                <w:sz w:val="20"/>
                <w:szCs w:val="20"/>
                <w:lang w:eastAsia="zh-CN"/>
              </w:rPr>
              <w:t>[12.0]</w:t>
            </w:r>
          </w:p>
          <w:p w:rsidR="00596FFA" w:rsidRPr="00596FFA" w:rsidRDefault="00596FFA" w:rsidP="00596FFA">
            <w:pPr>
              <w:spacing w:after="0" w:line="240" w:lineRule="auto"/>
              <w:rPr>
                <w:rFonts w:ascii="Times New Roman" w:eastAsia="SimSun" w:hAnsi="Times New Roman" w:cs="Times New Roman"/>
                <w:b/>
                <w:sz w:val="20"/>
                <w:szCs w:val="20"/>
                <w:lang w:eastAsia="zh-CN"/>
              </w:rPr>
            </w:pPr>
          </w:p>
        </w:tc>
        <w:tc>
          <w:tcPr>
            <w:tcW w:w="3402" w:type="dxa"/>
            <w:shd w:val="clear" w:color="auto" w:fill="auto"/>
          </w:tcPr>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Земельные участки общего пользования.</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Содержание данного вида разрешенного использования включает в себя содержание видов разрешенного использования с кодами 12.0.1 - 12.0.2.</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596FFA">
              <w:rPr>
                <w:rFonts w:ascii="Times New Roman" w:eastAsia="Calibri" w:hAnsi="Times New Roman" w:cs="Times New Roman"/>
                <w:b/>
                <w:sz w:val="20"/>
                <w:szCs w:val="20"/>
                <w:lang w:eastAsia="en-US"/>
              </w:rPr>
              <w:t>50</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10000 кв.м</w:t>
            </w:r>
            <w:r w:rsidRPr="00596FFA">
              <w:rPr>
                <w:rFonts w:ascii="Times New Roman" w:eastAsia="Calibri" w:hAnsi="Times New Roman" w:cs="Times New Roman"/>
                <w:sz w:val="20"/>
                <w:szCs w:val="20"/>
                <w:lang w:eastAsia="en-US"/>
              </w:rPr>
              <w:t xml:space="preserve"> или определяется по заданию на проектирование. </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c>
          <w:tcPr>
            <w:tcW w:w="184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c>
          <w:tcPr>
            <w:tcW w:w="2155"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r>
      <w:tr w:rsidR="00596FFA" w:rsidRPr="00596FFA" w:rsidTr="00B2509A">
        <w:trPr>
          <w:trHeight w:val="1403"/>
        </w:trPr>
        <w:tc>
          <w:tcPr>
            <w:tcW w:w="1951" w:type="dxa"/>
            <w:shd w:val="clear" w:color="auto" w:fill="auto"/>
          </w:tcPr>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SimSun" w:hAnsi="Times New Roman" w:cs="Times New Roman"/>
                <w:b/>
                <w:sz w:val="20"/>
                <w:szCs w:val="20"/>
                <w:lang w:eastAsia="zh-CN"/>
              </w:rPr>
              <w:t>Улично-дорожная сеть [12.0.1]</w:t>
            </w:r>
          </w:p>
        </w:tc>
        <w:tc>
          <w:tcPr>
            <w:tcW w:w="3402" w:type="dxa"/>
            <w:shd w:val="clear" w:color="auto" w:fill="auto"/>
          </w:tcPr>
          <w:p w:rsidR="00596FFA" w:rsidRPr="00596FFA" w:rsidRDefault="00596FFA" w:rsidP="00596FFA">
            <w:pPr>
              <w:widowControl w:val="0"/>
              <w:autoSpaceDE w:val="0"/>
              <w:autoSpaceDN w:val="0"/>
              <w:adjustRightInd w:val="0"/>
              <w:spacing w:after="0" w:line="240" w:lineRule="auto"/>
              <w:jc w:val="both"/>
              <w:rPr>
                <w:rFonts w:ascii="Times New Roman" w:hAnsi="Times New Roman" w:cs="Times New Roman"/>
                <w:sz w:val="20"/>
                <w:szCs w:val="20"/>
              </w:rPr>
            </w:pPr>
            <w:r w:rsidRPr="00596FFA">
              <w:rPr>
                <w:rFonts w:ascii="Times New Roman" w:hAnsi="Times New Roman"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596FFA">
              <w:rPr>
                <w:rFonts w:ascii="Times New Roman" w:eastAsia="Calibri" w:hAnsi="Times New Roman" w:cs="Times New Roman"/>
                <w:b/>
                <w:sz w:val="20"/>
                <w:szCs w:val="20"/>
                <w:lang w:eastAsia="en-US"/>
              </w:rPr>
              <w:t>50</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10000 кв.м</w:t>
            </w:r>
            <w:r w:rsidRPr="00596FFA">
              <w:rPr>
                <w:rFonts w:ascii="Times New Roman" w:eastAsia="Calibri" w:hAnsi="Times New Roman" w:cs="Times New Roman"/>
                <w:sz w:val="20"/>
                <w:szCs w:val="20"/>
                <w:lang w:eastAsia="en-US"/>
              </w:rPr>
              <w:t xml:space="preserve"> или определяется по заданию на проектирование. </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c>
          <w:tcPr>
            <w:tcW w:w="184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c>
          <w:tcPr>
            <w:tcW w:w="2155"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r>
      <w:tr w:rsidR="00596FFA" w:rsidRPr="00596FFA" w:rsidTr="00B2509A">
        <w:trPr>
          <w:trHeight w:val="1403"/>
        </w:trPr>
        <w:tc>
          <w:tcPr>
            <w:tcW w:w="1951" w:type="dxa"/>
            <w:shd w:val="clear" w:color="auto" w:fill="auto"/>
          </w:tcPr>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SimSun" w:hAnsi="Times New Roman" w:cs="Times New Roman"/>
                <w:b/>
                <w:sz w:val="20"/>
                <w:szCs w:val="20"/>
                <w:lang w:eastAsia="zh-CN"/>
              </w:rPr>
              <w:t>Благоустройство территории</w:t>
            </w:r>
          </w:p>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SimSun" w:hAnsi="Times New Roman" w:cs="Times New Roman"/>
                <w:b/>
                <w:sz w:val="20"/>
                <w:szCs w:val="20"/>
                <w:lang w:eastAsia="zh-CN"/>
              </w:rPr>
              <w:t xml:space="preserve">[12.0.2]  </w:t>
            </w:r>
          </w:p>
        </w:tc>
        <w:tc>
          <w:tcPr>
            <w:tcW w:w="3402" w:type="dxa"/>
            <w:shd w:val="clear" w:color="auto" w:fill="auto"/>
          </w:tcPr>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596FFA">
              <w:rPr>
                <w:rFonts w:ascii="Times New Roman" w:eastAsia="Calibri" w:hAnsi="Times New Roman" w:cs="Times New Roman"/>
                <w:b/>
                <w:sz w:val="20"/>
                <w:szCs w:val="20"/>
                <w:lang w:eastAsia="en-US"/>
              </w:rPr>
              <w:t>50</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10000 кв. м</w:t>
            </w:r>
            <w:r w:rsidRPr="00596FFA">
              <w:rPr>
                <w:rFonts w:ascii="Times New Roman" w:eastAsia="Calibri" w:hAnsi="Times New Roman" w:cs="Times New Roman"/>
                <w:sz w:val="20"/>
                <w:szCs w:val="20"/>
                <w:lang w:eastAsia="en-US"/>
              </w:rPr>
              <w:t xml:space="preserve"> или определяется по заданию на проектирование. </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c>
          <w:tcPr>
            <w:tcW w:w="184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c>
          <w:tcPr>
            <w:tcW w:w="2155"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r>
    </w:tbl>
    <w:p w:rsidR="00596FFA" w:rsidRPr="00596FFA" w:rsidRDefault="00596FFA" w:rsidP="00596FFA">
      <w:pPr>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lang w:eastAsia="zh-CN"/>
        </w:rPr>
        <w:t>УСЛОВНО РАЗРЕШЕННЫЕ ВИДЫ И ПАРАМЕТРЫ ИСПОЛЬЗОВАНИЯ</w:t>
      </w:r>
    </w:p>
    <w:p w:rsidR="00596FFA" w:rsidRPr="00596FFA" w:rsidRDefault="00596FFA" w:rsidP="00596FFA">
      <w:pPr>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3402"/>
        <w:gridCol w:w="2552"/>
        <w:gridCol w:w="2693"/>
        <w:gridCol w:w="1843"/>
        <w:gridCol w:w="2155"/>
      </w:tblGrid>
      <w:tr w:rsidR="00596FFA" w:rsidRPr="00596FFA" w:rsidTr="00B2509A">
        <w:trPr>
          <w:trHeight w:val="519"/>
        </w:trPr>
        <w:tc>
          <w:tcPr>
            <w:tcW w:w="1951" w:type="dxa"/>
            <w:vMerge w:val="restart"/>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zh-CN"/>
              </w:rPr>
            </w:pPr>
            <w:r w:rsidRPr="00596FFA">
              <w:rPr>
                <w:rFonts w:ascii="Times New Roman" w:eastAsia="SimSun" w:hAnsi="Times New Roman" w:cs="Times New Roman"/>
                <w:b/>
                <w:sz w:val="20"/>
                <w:szCs w:val="20"/>
                <w:lang w:eastAsia="zh-CN"/>
              </w:rPr>
              <w:lastRenderedPageBreak/>
              <w:t>[КОД (числовое обозначение)] – наименование вида разрешенного использования земельных участков</w:t>
            </w:r>
          </w:p>
        </w:tc>
        <w:tc>
          <w:tcPr>
            <w:tcW w:w="3402" w:type="dxa"/>
            <w:vMerge w:val="restart"/>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96FFA" w:rsidRPr="00596FFA" w:rsidTr="00B2509A">
        <w:trPr>
          <w:trHeight w:val="982"/>
        </w:trPr>
        <w:tc>
          <w:tcPr>
            <w:tcW w:w="1951" w:type="dxa"/>
            <w:vMerge/>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zh-CN"/>
              </w:rPr>
            </w:pPr>
          </w:p>
        </w:tc>
        <w:tc>
          <w:tcPr>
            <w:tcW w:w="3402" w:type="dxa"/>
            <w:vMerge/>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zh-CN"/>
              </w:rPr>
            </w:pPr>
          </w:p>
        </w:tc>
        <w:tc>
          <w:tcPr>
            <w:tcW w:w="2552" w:type="dxa"/>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предельные (минимальные и (или) максимальные) размеры земельных участков, в том числе их площадь</w:t>
            </w:r>
          </w:p>
        </w:tc>
        <w:tc>
          <w:tcPr>
            <w:tcW w:w="2693" w:type="dxa"/>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843" w:type="dxa"/>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предельное количество этажей или предельную высоту зданий, строений, сооружений</w:t>
            </w:r>
          </w:p>
        </w:tc>
        <w:tc>
          <w:tcPr>
            <w:tcW w:w="2155" w:type="dxa"/>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96FFA" w:rsidRPr="00596FFA" w:rsidTr="00B2509A">
        <w:trPr>
          <w:trHeight w:val="982"/>
        </w:trPr>
        <w:tc>
          <w:tcPr>
            <w:tcW w:w="1951"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SimSun" w:hAnsi="Times New Roman" w:cs="Times New Roman"/>
                <w:b/>
                <w:sz w:val="20"/>
                <w:szCs w:val="20"/>
                <w:lang w:eastAsia="zh-CN"/>
              </w:rPr>
              <w:t>Дошкольное, начальное и среднее общее образование [3.5.1]</w:t>
            </w: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shd w:val="clear" w:color="auto" w:fill="FFFFFF"/>
                <w:lang w:eastAsia="en-US"/>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SimSun" w:hAnsi="Times New Roman" w:cs="Times New Roman"/>
                <w:sz w:val="20"/>
                <w:szCs w:val="20"/>
                <w:lang w:eastAsia="zh-CN"/>
              </w:rPr>
              <w:t xml:space="preserve">Минимальная (максимальная) площадь земельного участка – </w:t>
            </w:r>
            <w:r w:rsidRPr="00596FFA">
              <w:rPr>
                <w:rFonts w:ascii="Times New Roman" w:eastAsia="SimSun" w:hAnsi="Times New Roman" w:cs="Times New Roman"/>
                <w:b/>
                <w:sz w:val="20"/>
                <w:szCs w:val="20"/>
                <w:lang w:eastAsia="zh-CN"/>
              </w:rPr>
              <w:t xml:space="preserve">400-15000 кв. м </w:t>
            </w:r>
            <w:r w:rsidRPr="00596FFA">
              <w:rPr>
                <w:rFonts w:ascii="Times New Roman" w:eastAsia="Calibri" w:hAnsi="Times New Roman" w:cs="Times New Roman"/>
                <w:sz w:val="20"/>
                <w:szCs w:val="20"/>
                <w:lang w:eastAsia="en-US"/>
              </w:rPr>
              <w:t>или определяется по заданию на проектирование.</w:t>
            </w:r>
          </w:p>
          <w:p w:rsidR="00596FFA" w:rsidRPr="00596FFA" w:rsidRDefault="00596FFA" w:rsidP="00596FFA">
            <w:pPr>
              <w:spacing w:after="0" w:line="240" w:lineRule="auto"/>
              <w:rPr>
                <w:rFonts w:ascii="Times New Roman" w:eastAsia="SimSun" w:hAnsi="Times New Roman" w:cs="Times New Roman"/>
                <w:b/>
                <w:sz w:val="20"/>
                <w:szCs w:val="20"/>
                <w:lang w:eastAsia="zh-CN"/>
              </w:rPr>
            </w:pPr>
          </w:p>
          <w:p w:rsidR="00596FFA" w:rsidRPr="00596FFA" w:rsidRDefault="00596FFA" w:rsidP="00596FFA">
            <w:pPr>
              <w:spacing w:after="0" w:line="240" w:lineRule="auto"/>
              <w:rPr>
                <w:rFonts w:ascii="Times New Roman" w:eastAsia="SimSun" w:hAnsi="Times New Roman" w:cs="Times New Roman"/>
                <w:sz w:val="20"/>
                <w:szCs w:val="20"/>
                <w:lang w:eastAsia="zh-CN"/>
              </w:rPr>
            </w:pP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Минимальные отступы от красных линий или границ участка расстояние до красной линии от стен здания - </w:t>
            </w:r>
            <w:r w:rsidRPr="00596FFA">
              <w:rPr>
                <w:rFonts w:ascii="Times New Roman" w:eastAsia="Calibri" w:hAnsi="Times New Roman" w:cs="Times New Roman"/>
                <w:b/>
                <w:sz w:val="20"/>
                <w:szCs w:val="20"/>
                <w:lang w:eastAsia="en-US"/>
              </w:rPr>
              <w:t>10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Здания общеобразовательных учреждений допускается размещать: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на внутриквартальных территориях микрорайона, удаленных от межквартальных проездов с регулярным движением транспорта на расстояние </w:t>
            </w:r>
            <w:r w:rsidRPr="00596FFA">
              <w:rPr>
                <w:rFonts w:ascii="Times New Roman" w:eastAsia="Calibri" w:hAnsi="Times New Roman" w:cs="Times New Roman"/>
                <w:b/>
                <w:sz w:val="20"/>
                <w:szCs w:val="20"/>
                <w:lang w:eastAsia="en-US"/>
              </w:rPr>
              <w:t>100 - 170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w:t>
            </w:r>
            <w:r w:rsidRPr="00596FFA">
              <w:rPr>
                <w:rFonts w:ascii="Times New Roman" w:eastAsia="Calibri" w:hAnsi="Times New Roman" w:cs="Times New Roman"/>
                <w:b/>
                <w:sz w:val="20"/>
                <w:szCs w:val="20"/>
                <w:lang w:eastAsia="en-US"/>
              </w:rPr>
              <w:t>15 - 25 м</w:t>
            </w:r>
            <w:r w:rsidRPr="00596FFA">
              <w:rPr>
                <w:rFonts w:ascii="Times New Roman" w:eastAsia="Calibri" w:hAnsi="Times New Roman" w:cs="Times New Roman"/>
                <w:sz w:val="20"/>
                <w:szCs w:val="20"/>
                <w:lang w:eastAsia="en-US"/>
              </w:rPr>
              <w:t>.</w:t>
            </w:r>
          </w:p>
        </w:tc>
        <w:tc>
          <w:tcPr>
            <w:tcW w:w="184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Максимальная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этажность для: - дошкольных учреждений –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b/>
                <w:sz w:val="20"/>
                <w:szCs w:val="20"/>
                <w:lang w:eastAsia="en-US"/>
              </w:rPr>
              <w:t>2 этажа;</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школ и начального профессионального образования –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Прочие образовательные учреждения по заданию на проектирование с учетом сложившейся застройки.</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tc>
        <w:tc>
          <w:tcPr>
            <w:tcW w:w="2155"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40%</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SimSun" w:hAnsi="Times New Roman" w:cs="Times New Roman"/>
                <w:sz w:val="20"/>
                <w:szCs w:val="20"/>
                <w:lang w:eastAsia="zh-CN"/>
              </w:rPr>
            </w:pPr>
          </w:p>
        </w:tc>
      </w:tr>
      <w:tr w:rsidR="00596FFA" w:rsidRPr="00596FFA" w:rsidTr="00B2509A">
        <w:trPr>
          <w:trHeight w:val="514"/>
        </w:trPr>
        <w:tc>
          <w:tcPr>
            <w:tcW w:w="1951"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SimSun" w:hAnsi="Times New Roman" w:cs="Times New Roman"/>
                <w:b/>
                <w:sz w:val="20"/>
                <w:szCs w:val="20"/>
                <w:lang w:eastAsia="zh-CN"/>
              </w:rPr>
              <w:lastRenderedPageBreak/>
              <w:t>Амбулаторно-поликлиническое обслуживание [3.4.1]</w:t>
            </w: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552" w:type="dxa"/>
            <w:shd w:val="clear" w:color="auto" w:fill="auto"/>
          </w:tcPr>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SimSun" w:hAnsi="Times New Roman" w:cs="Times New Roman"/>
                <w:sz w:val="20"/>
                <w:szCs w:val="20"/>
                <w:lang w:eastAsia="zh-CN"/>
              </w:rPr>
              <w:t xml:space="preserve">Минимальная (максимальная) площадь земельного участка – </w:t>
            </w:r>
            <w:r w:rsidRPr="00596FFA">
              <w:rPr>
                <w:rFonts w:ascii="Times New Roman" w:eastAsia="SimSun" w:hAnsi="Times New Roman" w:cs="Times New Roman"/>
                <w:b/>
                <w:sz w:val="20"/>
                <w:szCs w:val="20"/>
                <w:lang w:eastAsia="zh-CN"/>
              </w:rPr>
              <w:t>100-5000 кв.м</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Для объектов инженерного обеспечения и объектов вспомогательного инженерного назначения от 1 кв. м.</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84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155"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r>
      <w:tr w:rsidR="00596FFA" w:rsidRPr="00596FFA" w:rsidTr="00B2509A">
        <w:trPr>
          <w:trHeight w:val="982"/>
        </w:trPr>
        <w:tc>
          <w:tcPr>
            <w:tcW w:w="1951"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 xml:space="preserve">Оказание социальной помощи населению </w:t>
            </w: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3.2.2</w:t>
            </w:r>
            <w:r w:rsidRPr="00596FFA">
              <w:rPr>
                <w:rFonts w:ascii="Times New Roman" w:eastAsia="Calibri" w:hAnsi="Times New Roman" w:cs="Times New Roman"/>
                <w:b/>
                <w:sz w:val="20"/>
                <w:szCs w:val="20"/>
                <w:lang w:val="en-US" w:eastAsia="en-US"/>
              </w:rPr>
              <w:t>]</w:t>
            </w:r>
          </w:p>
        </w:tc>
        <w:tc>
          <w:tcPr>
            <w:tcW w:w="3402" w:type="dxa"/>
            <w:shd w:val="clear" w:color="auto" w:fill="auto"/>
          </w:tcPr>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596FFA">
              <w:rPr>
                <w:rFonts w:ascii="Times New Roman" w:eastAsia="Calibri" w:hAnsi="Times New Roman" w:cs="Times New Roman"/>
                <w:b/>
                <w:sz w:val="20"/>
                <w:szCs w:val="20"/>
                <w:lang w:eastAsia="en-US"/>
              </w:rPr>
              <w:t>100 – 5000 кв. м</w:t>
            </w:r>
            <w:r w:rsidRPr="00596FFA">
              <w:rPr>
                <w:rFonts w:ascii="Times New Roman" w:eastAsia="Calibri" w:hAnsi="Times New Roman" w:cs="Times New Roman"/>
                <w:sz w:val="20"/>
                <w:szCs w:val="20"/>
                <w:lang w:eastAsia="en-US"/>
              </w:rPr>
              <w:t xml:space="preserve"> или определяется по заданию на проектирование.</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Для объектов инженерного обеспечения и объектов вспомогательного инженерного назначения от 1 кв. м.</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c>
          <w:tcPr>
            <w:tcW w:w="184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155"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r>
      <w:tr w:rsidR="00596FFA" w:rsidRPr="00596FFA" w:rsidTr="00B2509A">
        <w:trPr>
          <w:trHeight w:val="412"/>
        </w:trPr>
        <w:tc>
          <w:tcPr>
            <w:tcW w:w="1951"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SimSun" w:hAnsi="Times New Roman" w:cs="Times New Roman"/>
                <w:b/>
                <w:sz w:val="20"/>
                <w:szCs w:val="20"/>
                <w:lang w:eastAsia="zh-CN"/>
              </w:rPr>
              <w:t>Оказание услуг связи [3.2.3]</w:t>
            </w: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iCs/>
                <w:sz w:val="20"/>
                <w:szCs w:val="20"/>
                <w:lang w:eastAsia="en-US"/>
              </w:rPr>
            </w:pPr>
            <w:r w:rsidRPr="00596FFA">
              <w:rPr>
                <w:rFonts w:ascii="Times New Roman" w:eastAsia="Calibri" w:hAnsi="Times New Roman" w:cs="Times New Roman"/>
                <w:sz w:val="20"/>
                <w:szCs w:val="20"/>
                <w:shd w:val="clear" w:color="auto" w:fill="FFFFFF"/>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596FFA" w:rsidRPr="00596FFA" w:rsidRDefault="00596FFA" w:rsidP="00596FFA">
            <w:pPr>
              <w:spacing w:after="0" w:line="240" w:lineRule="auto"/>
              <w:rPr>
                <w:rFonts w:ascii="Times New Roman" w:hAnsi="Times New Roman" w:cs="Times New Roman"/>
                <w:sz w:val="20"/>
                <w:szCs w:val="20"/>
              </w:rPr>
            </w:pP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596FFA">
              <w:rPr>
                <w:rFonts w:ascii="Times New Roman" w:eastAsia="Calibri" w:hAnsi="Times New Roman" w:cs="Times New Roman"/>
                <w:b/>
                <w:sz w:val="20"/>
                <w:szCs w:val="20"/>
                <w:lang w:eastAsia="en-US"/>
              </w:rPr>
              <w:t>100</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5000 кв. м</w:t>
            </w:r>
            <w:r w:rsidRPr="00596FFA">
              <w:rPr>
                <w:rFonts w:ascii="Times New Roman" w:eastAsia="Calibri" w:hAnsi="Times New Roman" w:cs="Times New Roman"/>
                <w:sz w:val="20"/>
                <w:szCs w:val="20"/>
                <w:lang w:eastAsia="en-US"/>
              </w:rPr>
              <w:t xml:space="preserve"> или определяется по заданию на проектирование</w:t>
            </w:r>
            <w:r w:rsidRPr="00596FFA">
              <w:rPr>
                <w:rFonts w:ascii="Times New Roman" w:eastAsia="Calibri" w:hAnsi="Times New Roman" w:cs="Times New Roman"/>
                <w:strike/>
                <w:sz w:val="20"/>
                <w:szCs w:val="20"/>
                <w:lang w:eastAsia="en-US"/>
              </w:rPr>
              <w:t>.</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В пределах границ земельного участка предусмотреть необходимое расчетное количество </w:t>
            </w:r>
            <w:r w:rsidRPr="00596FFA">
              <w:rPr>
                <w:rFonts w:ascii="Times New Roman" w:eastAsia="Calibri" w:hAnsi="Times New Roman" w:cs="Times New Roman"/>
                <w:sz w:val="20"/>
                <w:szCs w:val="20"/>
                <w:lang w:eastAsia="en-US"/>
              </w:rPr>
              <w:lastRenderedPageBreak/>
              <w:t>парковочных мест для временной стоянки автомобилей.</w:t>
            </w:r>
          </w:p>
        </w:tc>
        <w:tc>
          <w:tcPr>
            <w:tcW w:w="184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Максимальная высота зданий от уровня земли до верха перекрытия последнего этажа (или конька </w:t>
            </w:r>
            <w:r w:rsidRPr="00596FFA">
              <w:rPr>
                <w:rFonts w:ascii="Times New Roman" w:eastAsia="Calibri" w:hAnsi="Times New Roman" w:cs="Times New Roman"/>
                <w:sz w:val="20"/>
                <w:szCs w:val="20"/>
                <w:lang w:eastAsia="en-US"/>
              </w:rPr>
              <w:lastRenderedPageBreak/>
              <w:t xml:space="preserve">кровли) - </w:t>
            </w:r>
            <w:r w:rsidRPr="00596FFA">
              <w:rPr>
                <w:rFonts w:ascii="Times New Roman" w:eastAsia="Calibri" w:hAnsi="Times New Roman" w:cs="Times New Roman"/>
                <w:b/>
                <w:sz w:val="20"/>
                <w:szCs w:val="20"/>
                <w:lang w:eastAsia="en-US"/>
              </w:rPr>
              <w:t>20 м</w:t>
            </w:r>
            <w:r w:rsidRPr="00596FFA">
              <w:rPr>
                <w:rFonts w:ascii="Times New Roman" w:eastAsia="Calibri" w:hAnsi="Times New Roman" w:cs="Times New Roman"/>
                <w:sz w:val="20"/>
                <w:szCs w:val="20"/>
                <w:lang w:eastAsia="en-US"/>
              </w:rPr>
              <w:t>.</w:t>
            </w:r>
          </w:p>
        </w:tc>
        <w:tc>
          <w:tcPr>
            <w:tcW w:w="2155"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Максимальный процент застройки в границах земельного участка – </w:t>
            </w:r>
            <w:r w:rsidRPr="00596FFA">
              <w:rPr>
                <w:rFonts w:ascii="Times New Roman" w:eastAsia="Calibri" w:hAnsi="Times New Roman" w:cs="Times New Roman"/>
                <w:b/>
                <w:sz w:val="20"/>
                <w:szCs w:val="20"/>
                <w:lang w:eastAsia="en-US"/>
              </w:rPr>
              <w:t>80%</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699"/>
        </w:trPr>
        <w:tc>
          <w:tcPr>
            <w:tcW w:w="1951"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val="en-US" w:eastAsia="en-US"/>
              </w:rPr>
            </w:pPr>
            <w:r w:rsidRPr="00596FFA">
              <w:rPr>
                <w:rFonts w:ascii="Times New Roman" w:eastAsia="Calibri" w:hAnsi="Times New Roman" w:cs="Times New Roman"/>
                <w:b/>
                <w:sz w:val="20"/>
                <w:szCs w:val="20"/>
                <w:lang w:eastAsia="en-US"/>
              </w:rPr>
              <w:lastRenderedPageBreak/>
              <w:t xml:space="preserve">Обеспечение внутреннего правопорядка </w:t>
            </w: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8.3</w:t>
            </w:r>
            <w:r w:rsidRPr="00596FFA">
              <w:rPr>
                <w:rFonts w:ascii="Times New Roman" w:eastAsia="Calibri" w:hAnsi="Times New Roman" w:cs="Times New Roman"/>
                <w:b/>
                <w:sz w:val="20"/>
                <w:szCs w:val="20"/>
                <w:lang w:val="en-US" w:eastAsia="en-US"/>
              </w:rPr>
              <w:t>]</w:t>
            </w: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596FFA">
              <w:rPr>
                <w:rFonts w:ascii="Times New Roman" w:eastAsia="Calibri" w:hAnsi="Times New Roman" w:cs="Times New Roman"/>
                <w:b/>
                <w:sz w:val="20"/>
                <w:szCs w:val="20"/>
                <w:lang w:eastAsia="en-US"/>
              </w:rPr>
              <w:t xml:space="preserve">100 </w:t>
            </w:r>
            <w:r w:rsidRPr="00596FFA">
              <w:rPr>
                <w:rFonts w:ascii="Times New Roman" w:eastAsia="Calibri" w:hAnsi="Times New Roman" w:cs="Times New Roman"/>
                <w:sz w:val="20"/>
                <w:szCs w:val="20"/>
                <w:lang w:eastAsia="en-US"/>
              </w:rPr>
              <w:t xml:space="preserve">– </w:t>
            </w:r>
            <w:r w:rsidRPr="00596FFA">
              <w:rPr>
                <w:rFonts w:ascii="Times New Roman" w:eastAsia="Calibri" w:hAnsi="Times New Roman" w:cs="Times New Roman"/>
                <w:b/>
                <w:sz w:val="20"/>
                <w:szCs w:val="20"/>
                <w:lang w:eastAsia="en-US"/>
              </w:rPr>
              <w:t>5000кв. м</w:t>
            </w:r>
            <w:r w:rsidRPr="00596FFA">
              <w:rPr>
                <w:rFonts w:ascii="Times New Roman" w:eastAsia="Calibri" w:hAnsi="Times New Roman" w:cs="Times New Roman"/>
                <w:sz w:val="20"/>
                <w:szCs w:val="20"/>
                <w:lang w:eastAsia="en-US"/>
              </w:rPr>
              <w:t xml:space="preserve"> или определяется по заданию на проектирование. </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84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155"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r>
      <w:tr w:rsidR="00596FFA" w:rsidRPr="00596FFA" w:rsidTr="00B2509A">
        <w:trPr>
          <w:trHeight w:val="982"/>
        </w:trPr>
        <w:tc>
          <w:tcPr>
            <w:tcW w:w="1951"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bookmarkStart w:id="270" w:name="sub_1041"/>
            <w:r w:rsidRPr="00596FFA">
              <w:rPr>
                <w:rFonts w:ascii="Times New Roman" w:eastAsia="Calibri" w:hAnsi="Times New Roman" w:cs="Times New Roman"/>
                <w:b/>
                <w:sz w:val="20"/>
                <w:szCs w:val="20"/>
                <w:lang w:eastAsia="en-US"/>
              </w:rPr>
              <w:t>Деловое управление</w:t>
            </w:r>
            <w:bookmarkEnd w:id="270"/>
          </w:p>
          <w:p w:rsidR="00596FFA" w:rsidRPr="00596FFA" w:rsidRDefault="00596FFA" w:rsidP="00596FFA">
            <w:pPr>
              <w:spacing w:after="0" w:line="240" w:lineRule="auto"/>
              <w:rPr>
                <w:rFonts w:ascii="Times New Roman" w:eastAsia="Calibri" w:hAnsi="Times New Roman" w:cs="Times New Roman"/>
                <w:sz w:val="20"/>
                <w:szCs w:val="20"/>
                <w:lang w:val="en-US" w:eastAsia="en-US"/>
              </w:rPr>
            </w:pP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4.1</w:t>
            </w:r>
            <w:r w:rsidRPr="00596FFA">
              <w:rPr>
                <w:rFonts w:ascii="Times New Roman" w:eastAsia="Calibri" w:hAnsi="Times New Roman" w:cs="Times New Roman"/>
                <w:b/>
                <w:sz w:val="20"/>
                <w:szCs w:val="20"/>
                <w:lang w:val="en-US" w:eastAsia="en-US"/>
              </w:rPr>
              <w:t>]</w:t>
            </w: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596FFA">
              <w:rPr>
                <w:rFonts w:ascii="Times New Roman" w:eastAsia="Calibri" w:hAnsi="Times New Roman" w:cs="Times New Roman"/>
                <w:b/>
                <w:sz w:val="20"/>
                <w:szCs w:val="20"/>
                <w:lang w:eastAsia="en-US"/>
              </w:rPr>
              <w:t>400</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5000кв. м</w:t>
            </w:r>
            <w:r w:rsidRPr="00596FFA">
              <w:rPr>
                <w:rFonts w:ascii="Times New Roman" w:eastAsia="Calibri" w:hAnsi="Times New Roman" w:cs="Times New Roman"/>
                <w:sz w:val="20"/>
                <w:szCs w:val="20"/>
                <w:lang w:eastAsia="en-US"/>
              </w:rPr>
              <w:t xml:space="preserve"> или определяется по заданию на проектирование.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trike/>
                <w:sz w:val="20"/>
                <w:szCs w:val="20"/>
              </w:rPr>
            </w:pP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eastAsia="Calibri" w:hAnsi="Times New Roman" w:cs="Times New Roman"/>
                <w:sz w:val="20"/>
                <w:szCs w:val="20"/>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84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hAnsi="Times New Roman" w:cs="Times New Roman"/>
                <w:sz w:val="20"/>
                <w:szCs w:val="20"/>
              </w:rPr>
            </w:pPr>
          </w:p>
        </w:tc>
        <w:tc>
          <w:tcPr>
            <w:tcW w:w="2155"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60%</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r>
      <w:tr w:rsidR="00596FFA" w:rsidRPr="00596FFA" w:rsidTr="00B2509A">
        <w:trPr>
          <w:trHeight w:val="982"/>
        </w:trPr>
        <w:tc>
          <w:tcPr>
            <w:tcW w:w="1951"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bookmarkStart w:id="271" w:name="sub_1045"/>
            <w:r w:rsidRPr="00596FFA">
              <w:rPr>
                <w:rFonts w:ascii="Times New Roman" w:eastAsia="Calibri" w:hAnsi="Times New Roman" w:cs="Times New Roman"/>
                <w:b/>
                <w:sz w:val="20"/>
                <w:szCs w:val="20"/>
                <w:lang w:eastAsia="en-US"/>
              </w:rPr>
              <w:t>Банковская и страховая деятельность</w:t>
            </w:r>
            <w:bookmarkEnd w:id="271"/>
          </w:p>
          <w:p w:rsidR="00596FFA" w:rsidRPr="00596FFA" w:rsidRDefault="00596FFA" w:rsidP="00596FFA">
            <w:pPr>
              <w:spacing w:after="0" w:line="240" w:lineRule="auto"/>
              <w:rPr>
                <w:rFonts w:ascii="Times New Roman" w:eastAsia="Calibri" w:hAnsi="Times New Roman" w:cs="Times New Roman"/>
                <w:sz w:val="20"/>
                <w:szCs w:val="20"/>
                <w:lang w:val="en-US" w:eastAsia="en-US"/>
              </w:rPr>
            </w:pP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4.5</w:t>
            </w:r>
            <w:r w:rsidRPr="00596FFA">
              <w:rPr>
                <w:rFonts w:ascii="Times New Roman" w:eastAsia="Calibri" w:hAnsi="Times New Roman" w:cs="Times New Roman"/>
                <w:b/>
                <w:sz w:val="20"/>
                <w:szCs w:val="20"/>
                <w:lang w:val="en-US" w:eastAsia="en-US"/>
              </w:rPr>
              <w:t>]</w:t>
            </w: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596FFA">
              <w:rPr>
                <w:rFonts w:ascii="Times New Roman" w:eastAsia="Calibri" w:hAnsi="Times New Roman" w:cs="Times New Roman"/>
                <w:b/>
                <w:sz w:val="20"/>
                <w:szCs w:val="20"/>
                <w:lang w:eastAsia="en-US"/>
              </w:rPr>
              <w:t>100</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5000кв. м</w:t>
            </w:r>
            <w:r w:rsidRPr="00596FFA">
              <w:rPr>
                <w:rFonts w:ascii="Times New Roman" w:eastAsia="Calibri" w:hAnsi="Times New Roman" w:cs="Times New Roman"/>
                <w:sz w:val="20"/>
                <w:szCs w:val="20"/>
                <w:lang w:eastAsia="en-US"/>
              </w:rPr>
              <w:t xml:space="preserve"> или определяется по заданию на проектирование.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trike/>
                <w:sz w:val="20"/>
                <w:szCs w:val="20"/>
              </w:rPr>
            </w:pP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eastAsia="Calibri" w:hAnsi="Times New Roman" w:cs="Times New Roman"/>
                <w:sz w:val="20"/>
                <w:szCs w:val="20"/>
              </w:rPr>
              <w:t xml:space="preserve">В пределах границ земельного участка предусмотреть необходимое </w:t>
            </w:r>
            <w:r w:rsidRPr="00596FFA">
              <w:rPr>
                <w:rFonts w:ascii="Times New Roman" w:eastAsia="Calibri" w:hAnsi="Times New Roman" w:cs="Times New Roman"/>
                <w:sz w:val="20"/>
                <w:szCs w:val="20"/>
              </w:rPr>
              <w:lastRenderedPageBreak/>
              <w:t>расчетное количество парковочных мест для временной стоянки автомобилей.</w:t>
            </w:r>
          </w:p>
        </w:tc>
        <w:tc>
          <w:tcPr>
            <w:tcW w:w="184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 xml:space="preserve">20 </w:t>
            </w:r>
            <w:r w:rsidRPr="00596FFA">
              <w:rPr>
                <w:rFonts w:ascii="Times New Roman" w:eastAsia="SimSun" w:hAnsi="Times New Roman" w:cs="Times New Roman"/>
                <w:b/>
                <w:sz w:val="20"/>
                <w:szCs w:val="20"/>
                <w:lang w:eastAsia="zh-CN"/>
              </w:rPr>
              <w:lastRenderedPageBreak/>
              <w:t>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hAnsi="Times New Roman" w:cs="Times New Roman"/>
                <w:sz w:val="20"/>
                <w:szCs w:val="20"/>
              </w:rPr>
            </w:pPr>
          </w:p>
        </w:tc>
        <w:tc>
          <w:tcPr>
            <w:tcW w:w="2155"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lastRenderedPageBreak/>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r>
      <w:tr w:rsidR="00596FFA" w:rsidRPr="00596FFA" w:rsidTr="00B2509A">
        <w:trPr>
          <w:trHeight w:val="982"/>
        </w:trPr>
        <w:tc>
          <w:tcPr>
            <w:tcW w:w="1951" w:type="dxa"/>
            <w:shd w:val="clear" w:color="auto" w:fill="auto"/>
          </w:tcPr>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SimSun" w:hAnsi="Times New Roman" w:cs="Times New Roman"/>
                <w:b/>
                <w:sz w:val="20"/>
                <w:szCs w:val="20"/>
                <w:lang w:eastAsia="zh-CN"/>
              </w:rPr>
              <w:lastRenderedPageBreak/>
              <w:t>Коммунальное обслуживание</w:t>
            </w:r>
          </w:p>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SimSun" w:hAnsi="Times New Roman" w:cs="Times New Roman"/>
                <w:b/>
                <w:sz w:val="20"/>
                <w:szCs w:val="20"/>
                <w:lang w:eastAsia="zh-CN"/>
              </w:rPr>
              <w:t>[3.1]</w:t>
            </w: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iCs/>
                <w:sz w:val="20"/>
                <w:szCs w:val="20"/>
                <w:lang w:eastAsia="en-US"/>
              </w:rPr>
            </w:pPr>
            <w:r w:rsidRPr="00596FFA">
              <w:rPr>
                <w:rFonts w:ascii="Times New Roman" w:eastAsia="Calibri" w:hAnsi="Times New Roman" w:cs="Times New Roman"/>
                <w:sz w:val="20"/>
                <w:szCs w:val="20"/>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596FFA">
              <w:rPr>
                <w:rFonts w:ascii="Times New Roman" w:eastAsia="Calibri" w:hAnsi="Times New Roman" w:cs="Times New Roman"/>
                <w:b/>
                <w:sz w:val="20"/>
                <w:szCs w:val="20"/>
                <w:lang w:eastAsia="en-US"/>
              </w:rPr>
              <w:t>10</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15000 кв. м</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Для объектов инженерного обеспечения и объектов вспомогательного инженерного назначения от 1 кв. м.</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Общее количество контейнеров не более 5 шт.</w:t>
            </w:r>
          </w:p>
        </w:tc>
        <w:tc>
          <w:tcPr>
            <w:tcW w:w="184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155"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982"/>
        </w:trPr>
        <w:tc>
          <w:tcPr>
            <w:tcW w:w="1951"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Предоставление коммунальных услуг [3.1.1]</w:t>
            </w: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iCs/>
                <w:sz w:val="20"/>
                <w:szCs w:val="20"/>
                <w:lang w:eastAsia="en-US"/>
              </w:rPr>
            </w:pPr>
            <w:r w:rsidRPr="00596FFA">
              <w:rPr>
                <w:rFonts w:ascii="Times New Roman" w:eastAsia="Calibri" w:hAnsi="Times New Roman" w:cs="Times New Roman"/>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596FFA">
              <w:rPr>
                <w:rFonts w:ascii="Times New Roman" w:eastAsia="Calibri" w:hAnsi="Times New Roman" w:cs="Times New Roman"/>
                <w:b/>
                <w:sz w:val="20"/>
                <w:szCs w:val="20"/>
                <w:lang w:eastAsia="en-US"/>
              </w:rPr>
              <w:t xml:space="preserve">100 </w:t>
            </w:r>
            <w:r w:rsidRPr="00596FFA">
              <w:rPr>
                <w:rFonts w:ascii="Times New Roman" w:eastAsia="Calibri" w:hAnsi="Times New Roman" w:cs="Times New Roman"/>
                <w:sz w:val="20"/>
                <w:szCs w:val="20"/>
                <w:lang w:eastAsia="en-US"/>
              </w:rPr>
              <w:t xml:space="preserve">– </w:t>
            </w:r>
            <w:r w:rsidRPr="00596FFA">
              <w:rPr>
                <w:rFonts w:ascii="Times New Roman" w:eastAsia="Calibri" w:hAnsi="Times New Roman" w:cs="Times New Roman"/>
                <w:b/>
                <w:sz w:val="20"/>
                <w:szCs w:val="20"/>
                <w:lang w:eastAsia="en-US"/>
              </w:rPr>
              <w:t>5000 кв.м</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Для объектов инженерного обеспечения и объектов вспомогательного инженерного назначения от 1 кв. м.</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Общее количество контейнеров не более 5 шт.</w:t>
            </w:r>
          </w:p>
        </w:tc>
        <w:tc>
          <w:tcPr>
            <w:tcW w:w="184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155"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270"/>
        </w:trPr>
        <w:tc>
          <w:tcPr>
            <w:tcW w:w="1951"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Административ-</w:t>
            </w:r>
          </w:p>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 xml:space="preserve">ные здания организаций, обеспечивающих </w:t>
            </w:r>
            <w:r w:rsidRPr="00596FFA">
              <w:rPr>
                <w:rFonts w:ascii="Times New Roman" w:eastAsia="Calibri" w:hAnsi="Times New Roman" w:cs="Times New Roman"/>
                <w:b/>
                <w:sz w:val="20"/>
                <w:szCs w:val="20"/>
                <w:lang w:eastAsia="en-US"/>
              </w:rPr>
              <w:lastRenderedPageBreak/>
              <w:t xml:space="preserve">предоставление коммунальных услуг [3.1.2] </w:t>
            </w: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iCs/>
                <w:sz w:val="20"/>
                <w:szCs w:val="20"/>
                <w:lang w:eastAsia="en-US"/>
              </w:rPr>
            </w:pPr>
            <w:r w:rsidRPr="00596FFA">
              <w:rPr>
                <w:rFonts w:ascii="Times New Roman" w:eastAsia="Calibri" w:hAnsi="Times New Roman" w:cs="Times New Roman"/>
                <w:sz w:val="20"/>
                <w:szCs w:val="20"/>
                <w:lang w:eastAsia="en-US"/>
              </w:rPr>
              <w:lastRenderedPageBreak/>
              <w:t xml:space="preserve">Размещение зданий, предназначенных для приема физических и юридических лиц в связи с предоставлением им </w:t>
            </w:r>
            <w:r w:rsidRPr="00596FFA">
              <w:rPr>
                <w:rFonts w:ascii="Times New Roman" w:eastAsia="Calibri" w:hAnsi="Times New Roman" w:cs="Times New Roman"/>
                <w:sz w:val="20"/>
                <w:szCs w:val="20"/>
                <w:lang w:eastAsia="en-US"/>
              </w:rPr>
              <w:lastRenderedPageBreak/>
              <w:t>коммунальных услуг</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Минимальная (максимальная) площадь земельного участка - </w:t>
            </w:r>
            <w:r w:rsidRPr="00596FFA">
              <w:rPr>
                <w:rFonts w:ascii="Times New Roman" w:eastAsia="Calibri" w:hAnsi="Times New Roman" w:cs="Times New Roman"/>
                <w:b/>
                <w:sz w:val="20"/>
                <w:szCs w:val="20"/>
                <w:lang w:eastAsia="en-US"/>
              </w:rPr>
              <w:t>100</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5000 кв. м</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Для объектов инженерного обеспечения и объектов вспомогательного инженерного назначения от 1 кв. м.</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lastRenderedPageBreak/>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Общее количество контейнеров не более 5 шт.</w:t>
            </w:r>
          </w:p>
        </w:tc>
        <w:tc>
          <w:tcPr>
            <w:tcW w:w="184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w:t>
            </w:r>
            <w:r w:rsidRPr="00596FFA">
              <w:rPr>
                <w:rFonts w:ascii="Times New Roman" w:eastAsia="Calibri" w:hAnsi="Times New Roman" w:cs="Times New Roman"/>
                <w:sz w:val="20"/>
                <w:szCs w:val="20"/>
                <w:lang w:eastAsia="en-US"/>
              </w:rPr>
              <w:lastRenderedPageBreak/>
              <w:t>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155"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lastRenderedPageBreak/>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270"/>
        </w:trPr>
        <w:tc>
          <w:tcPr>
            <w:tcW w:w="1951" w:type="dxa"/>
            <w:shd w:val="clear" w:color="auto" w:fill="auto"/>
          </w:tcPr>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SimSun" w:hAnsi="Times New Roman" w:cs="Times New Roman"/>
                <w:b/>
                <w:sz w:val="20"/>
                <w:szCs w:val="20"/>
                <w:lang w:eastAsia="zh-CN"/>
              </w:rPr>
              <w:lastRenderedPageBreak/>
              <w:t>Магазины [</w:t>
            </w:r>
            <w:r w:rsidRPr="00596FFA">
              <w:rPr>
                <w:rFonts w:ascii="Times New Roman" w:eastAsia="Calibri" w:hAnsi="Times New Roman" w:cs="Times New Roman"/>
                <w:b/>
                <w:sz w:val="20"/>
                <w:szCs w:val="20"/>
                <w:lang w:eastAsia="zh-CN"/>
              </w:rPr>
              <w:t>4.4</w:t>
            </w:r>
            <w:r w:rsidRPr="00596FFA">
              <w:rPr>
                <w:rFonts w:ascii="Times New Roman" w:eastAsia="SimSun" w:hAnsi="Times New Roman" w:cs="Times New Roman"/>
                <w:b/>
                <w:sz w:val="20"/>
                <w:szCs w:val="20"/>
                <w:lang w:eastAsia="zh-CN"/>
              </w:rPr>
              <w:t>]</w:t>
            </w: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iCs/>
                <w:sz w:val="20"/>
                <w:szCs w:val="20"/>
                <w:lang w:eastAsia="en-US"/>
              </w:rPr>
            </w:pPr>
            <w:r w:rsidRPr="00596FFA">
              <w:rPr>
                <w:rFonts w:ascii="Times New Roman" w:eastAsia="Calibri" w:hAnsi="Times New Roman" w:cs="Times New Roman"/>
                <w:sz w:val="20"/>
                <w:szCs w:val="20"/>
                <w:shd w:val="clear" w:color="auto" w:fill="FFFFFF"/>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596FFA">
              <w:rPr>
                <w:rFonts w:ascii="Times New Roman" w:eastAsia="Calibri" w:hAnsi="Times New Roman" w:cs="Times New Roman"/>
                <w:b/>
                <w:sz w:val="20"/>
                <w:szCs w:val="20"/>
                <w:lang w:eastAsia="en-US"/>
              </w:rPr>
              <w:t>40</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5000кв. м</w:t>
            </w:r>
            <w:r w:rsidRPr="00596FFA">
              <w:rPr>
                <w:rFonts w:ascii="Times New Roman" w:eastAsia="Calibri" w:hAnsi="Times New Roman" w:cs="Times New Roman"/>
                <w:sz w:val="20"/>
                <w:szCs w:val="20"/>
                <w:lang w:eastAsia="en-US"/>
              </w:rPr>
              <w:t xml:space="preserve"> или определяется по заданию на проектирование. </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eastAsia="Calibri" w:hAnsi="Times New Roman" w:cs="Times New Roman"/>
                <w:sz w:val="20"/>
                <w:szCs w:val="20"/>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84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hAnsi="Times New Roman" w:cs="Times New Roman"/>
                <w:sz w:val="20"/>
                <w:szCs w:val="20"/>
              </w:rPr>
            </w:pPr>
          </w:p>
        </w:tc>
        <w:tc>
          <w:tcPr>
            <w:tcW w:w="2155"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r>
      <w:tr w:rsidR="00596FFA" w:rsidRPr="00596FFA" w:rsidTr="00B2509A">
        <w:trPr>
          <w:trHeight w:val="270"/>
        </w:trPr>
        <w:tc>
          <w:tcPr>
            <w:tcW w:w="1951" w:type="dxa"/>
            <w:shd w:val="clear" w:color="auto" w:fill="auto"/>
          </w:tcPr>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SimSun" w:hAnsi="Times New Roman" w:cs="Times New Roman"/>
                <w:b/>
                <w:sz w:val="20"/>
                <w:szCs w:val="20"/>
                <w:lang w:eastAsia="zh-CN"/>
              </w:rPr>
              <w:t>Бытовое обслуживание</w:t>
            </w:r>
          </w:p>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SimSun" w:hAnsi="Times New Roman" w:cs="Times New Roman"/>
                <w:b/>
                <w:sz w:val="20"/>
                <w:szCs w:val="20"/>
                <w:lang w:eastAsia="zh-CN"/>
              </w:rPr>
              <w:t>[</w:t>
            </w:r>
            <w:r w:rsidRPr="00596FFA">
              <w:rPr>
                <w:rFonts w:ascii="Times New Roman" w:eastAsia="Calibri" w:hAnsi="Times New Roman" w:cs="Times New Roman"/>
                <w:b/>
                <w:sz w:val="20"/>
                <w:szCs w:val="20"/>
                <w:lang w:eastAsia="zh-CN"/>
              </w:rPr>
              <w:t>3.3</w:t>
            </w:r>
            <w:r w:rsidRPr="00596FFA">
              <w:rPr>
                <w:rFonts w:ascii="Times New Roman" w:eastAsia="SimSun" w:hAnsi="Times New Roman" w:cs="Times New Roman"/>
                <w:b/>
                <w:sz w:val="20"/>
                <w:szCs w:val="20"/>
                <w:lang w:eastAsia="zh-CN"/>
              </w:rPr>
              <w:t xml:space="preserve">] </w:t>
            </w: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552" w:type="dxa"/>
            <w:shd w:val="clear" w:color="auto" w:fill="auto"/>
          </w:tcPr>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SimSun" w:hAnsi="Times New Roman" w:cs="Times New Roman"/>
                <w:sz w:val="20"/>
                <w:szCs w:val="20"/>
                <w:lang w:eastAsia="zh-CN"/>
              </w:rPr>
              <w:t xml:space="preserve">Минимальная (максимальная) площадь земельного участка – </w:t>
            </w:r>
            <w:r w:rsidRPr="00596FFA">
              <w:rPr>
                <w:rFonts w:ascii="Times New Roman" w:eastAsia="SimSun" w:hAnsi="Times New Roman" w:cs="Times New Roman"/>
                <w:b/>
                <w:sz w:val="20"/>
                <w:szCs w:val="20"/>
                <w:lang w:eastAsia="zh-CN"/>
              </w:rPr>
              <w:t>50-5000 кв.м.</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Для объектов инженерного обеспечения и объектов вспомогательного инженерного назначения от 1 кв. м.</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84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155"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r>
      <w:tr w:rsidR="00596FFA" w:rsidRPr="00596FFA" w:rsidTr="00B2509A">
        <w:trPr>
          <w:trHeight w:val="695"/>
        </w:trPr>
        <w:tc>
          <w:tcPr>
            <w:tcW w:w="1951"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lastRenderedPageBreak/>
              <w:t>Общежития [3.2.4]</w:t>
            </w: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shd w:val="clear" w:color="auto" w:fill="FFFFFF"/>
                <w:lang w:eastAsia="en-US"/>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179" w:anchor="block_1047" w:history="1">
              <w:r w:rsidRPr="00596FFA">
                <w:rPr>
                  <w:rFonts w:ascii="Times New Roman" w:eastAsia="Calibri" w:hAnsi="Times New Roman" w:cs="Times New Roman"/>
                  <w:sz w:val="20"/>
                  <w:szCs w:val="20"/>
                  <w:shd w:val="clear" w:color="auto" w:fill="FFFFFF"/>
                  <w:lang w:eastAsia="en-US"/>
                </w:rPr>
                <w:t>кодом 4.7</w:t>
              </w:r>
            </w:hyperlink>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596FFA">
              <w:rPr>
                <w:rFonts w:ascii="Times New Roman" w:eastAsia="Calibri" w:hAnsi="Times New Roman" w:cs="Times New Roman"/>
                <w:b/>
                <w:sz w:val="20"/>
                <w:szCs w:val="20"/>
                <w:lang w:eastAsia="en-US"/>
              </w:rPr>
              <w:t>400</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5000кв.м</w:t>
            </w:r>
            <w:r w:rsidRPr="00596FFA">
              <w:rPr>
                <w:rFonts w:ascii="Times New Roman" w:eastAsia="Calibri" w:hAnsi="Times New Roman" w:cs="Times New Roman"/>
                <w:sz w:val="20"/>
                <w:szCs w:val="20"/>
                <w:lang w:eastAsia="en-US"/>
              </w:rPr>
              <w:t xml:space="preserve"> или определяется по заданию на проектирование.</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Для объектов инженерного обеспечения и объектов вспомогательного инженерного назначения от 1 кв. м.</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84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hAnsi="Times New Roman" w:cs="Times New Roman"/>
                <w:sz w:val="20"/>
                <w:szCs w:val="20"/>
              </w:rPr>
            </w:pPr>
          </w:p>
        </w:tc>
        <w:tc>
          <w:tcPr>
            <w:tcW w:w="2155"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695"/>
        </w:trPr>
        <w:tc>
          <w:tcPr>
            <w:tcW w:w="1951"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 xml:space="preserve">Гостиничное обслуживание </w:t>
            </w: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4.7</w:t>
            </w:r>
            <w:r w:rsidRPr="00596FFA">
              <w:rPr>
                <w:rFonts w:ascii="Times New Roman" w:eastAsia="Calibri" w:hAnsi="Times New Roman" w:cs="Times New Roman"/>
                <w:b/>
                <w:sz w:val="20"/>
                <w:szCs w:val="20"/>
                <w:lang w:val="en-US" w:eastAsia="en-US"/>
              </w:rPr>
              <w:t>]</w:t>
            </w: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596FFA">
              <w:rPr>
                <w:rFonts w:ascii="Times New Roman" w:eastAsia="Calibri" w:hAnsi="Times New Roman" w:cs="Times New Roman"/>
                <w:b/>
                <w:sz w:val="20"/>
                <w:szCs w:val="20"/>
                <w:lang w:eastAsia="en-US"/>
              </w:rPr>
              <w:t>500</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5000кв.м</w:t>
            </w:r>
            <w:r w:rsidRPr="00596FFA">
              <w:rPr>
                <w:rFonts w:ascii="Times New Roman" w:eastAsia="Calibri" w:hAnsi="Times New Roman" w:cs="Times New Roman"/>
                <w:sz w:val="20"/>
                <w:szCs w:val="20"/>
                <w:lang w:eastAsia="en-US"/>
              </w:rPr>
              <w:t xml:space="preserve"> или определяется по заданию на проектирование</w:t>
            </w:r>
            <w:r w:rsidRPr="00596FFA">
              <w:rPr>
                <w:rFonts w:ascii="Times New Roman" w:eastAsia="Calibri" w:hAnsi="Times New Roman" w:cs="Times New Roman"/>
                <w:strike/>
                <w:sz w:val="20"/>
                <w:szCs w:val="20"/>
                <w:lang w:eastAsia="en-US"/>
              </w:rPr>
              <w:t>.</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84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155"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596FFA">
              <w:rPr>
                <w:rFonts w:ascii="Times New Roman" w:eastAsia="Calibri" w:hAnsi="Times New Roman" w:cs="Times New Roman"/>
                <w:b/>
                <w:sz w:val="20"/>
                <w:szCs w:val="20"/>
                <w:lang w:eastAsia="en-US"/>
              </w:rPr>
              <w:t>60%.</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557"/>
        </w:trPr>
        <w:tc>
          <w:tcPr>
            <w:tcW w:w="1951"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bookmarkStart w:id="272" w:name="sub_103101"/>
            <w:r w:rsidRPr="00596FFA">
              <w:rPr>
                <w:rFonts w:ascii="Times New Roman" w:eastAsia="Calibri" w:hAnsi="Times New Roman" w:cs="Times New Roman"/>
                <w:b/>
                <w:sz w:val="20"/>
                <w:szCs w:val="20"/>
                <w:lang w:eastAsia="en-US"/>
              </w:rPr>
              <w:t>Амбулаторное ветеринарное обслуживание</w:t>
            </w:r>
            <w:bookmarkEnd w:id="272"/>
          </w:p>
          <w:p w:rsidR="00596FFA" w:rsidRPr="00596FFA" w:rsidRDefault="00596FFA" w:rsidP="00596FFA">
            <w:pPr>
              <w:spacing w:after="0" w:line="240" w:lineRule="auto"/>
              <w:rPr>
                <w:rFonts w:ascii="Times New Roman" w:eastAsia="Calibri" w:hAnsi="Times New Roman" w:cs="Times New Roman"/>
                <w:sz w:val="20"/>
                <w:szCs w:val="20"/>
                <w:lang w:val="en-US" w:eastAsia="en-US"/>
              </w:rPr>
            </w:pP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3.10.1</w:t>
            </w:r>
            <w:r w:rsidRPr="00596FFA">
              <w:rPr>
                <w:rFonts w:ascii="Times New Roman" w:eastAsia="Calibri" w:hAnsi="Times New Roman" w:cs="Times New Roman"/>
                <w:b/>
                <w:sz w:val="20"/>
                <w:szCs w:val="20"/>
                <w:lang w:val="en-US" w:eastAsia="en-US"/>
              </w:rPr>
              <w:t>]</w:t>
            </w: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объектов капитального строительства, предназначенных для оказания ветеринарных услуг без содержания животных</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596FFA">
              <w:rPr>
                <w:rFonts w:ascii="Times New Roman" w:eastAsia="Calibri" w:hAnsi="Times New Roman" w:cs="Times New Roman"/>
                <w:b/>
                <w:sz w:val="20"/>
                <w:szCs w:val="20"/>
                <w:lang w:eastAsia="en-US"/>
              </w:rPr>
              <w:t>400</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5000 кв.м</w:t>
            </w:r>
            <w:r w:rsidRPr="00596FFA">
              <w:rPr>
                <w:rFonts w:ascii="Times New Roman" w:eastAsia="Calibri" w:hAnsi="Times New Roman" w:cs="Times New Roman"/>
                <w:sz w:val="20"/>
                <w:szCs w:val="20"/>
                <w:lang w:eastAsia="en-US"/>
              </w:rPr>
              <w:t xml:space="preserve"> или определяется по заданию на проектирование.</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В пределах границ земельного участка предусмотреть необходимое расчетное количество парковочных мест для временной стоянки </w:t>
            </w:r>
            <w:r w:rsidRPr="00596FFA">
              <w:rPr>
                <w:rFonts w:ascii="Times New Roman" w:eastAsia="Calibri" w:hAnsi="Times New Roman" w:cs="Times New Roman"/>
                <w:sz w:val="20"/>
                <w:szCs w:val="20"/>
                <w:lang w:eastAsia="en-US"/>
              </w:rPr>
              <w:lastRenderedPageBreak/>
              <w:t>автомобилей.</w:t>
            </w:r>
          </w:p>
        </w:tc>
        <w:tc>
          <w:tcPr>
            <w:tcW w:w="184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155"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596FFA">
              <w:rPr>
                <w:rFonts w:ascii="Times New Roman" w:eastAsia="Calibri" w:hAnsi="Times New Roman" w:cs="Times New Roman"/>
                <w:b/>
                <w:sz w:val="20"/>
                <w:szCs w:val="20"/>
                <w:lang w:eastAsia="en-US"/>
              </w:rPr>
              <w:t>60%</w:t>
            </w:r>
            <w:r w:rsidRPr="00596FFA">
              <w:rPr>
                <w:rFonts w:ascii="Times New Roman" w:eastAsia="Calibri" w:hAnsi="Times New Roman" w:cs="Times New Roman"/>
                <w:sz w:val="20"/>
                <w:szCs w:val="20"/>
                <w:lang w:eastAsia="en-US"/>
              </w:rPr>
              <w:t>.</w:t>
            </w:r>
          </w:p>
        </w:tc>
      </w:tr>
    </w:tbl>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lang w:eastAsia="zh-CN"/>
        </w:rPr>
        <w:lastRenderedPageBreak/>
        <w:t>ВСПОМОГАТЕЛЬНЫЕ ВИДЫ И ПАРАМЕТРЫ РАЗРЕШЕННОГО ИСПОЛЬЗОВАНИЯ</w:t>
      </w:r>
    </w:p>
    <w:p w:rsidR="00596FFA" w:rsidRPr="00596FFA" w:rsidRDefault="00596FFA" w:rsidP="00596FFA">
      <w:pPr>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lang w:eastAsia="zh-CN"/>
        </w:rPr>
        <w:t>ЗЕМЕЛЬНЫХ УЧАСТКОВ И ОБЪЕКТОВ КАПИТАЛЬНОГО СТРОИТЕЛЬСТВА</w:t>
      </w:r>
    </w:p>
    <w:p w:rsidR="00596FFA" w:rsidRPr="00596FFA" w:rsidRDefault="00596FFA" w:rsidP="00596FFA">
      <w:pPr>
        <w:spacing w:after="0" w:line="240" w:lineRule="auto"/>
        <w:jc w:val="center"/>
        <w:rPr>
          <w:rFonts w:ascii="Times New Roman" w:eastAsia="Calibri" w:hAnsi="Times New Roman" w:cs="Times New Roman"/>
          <w:i/>
          <w:lang w:eastAsia="en-US"/>
        </w:rPr>
      </w:pPr>
      <w:r w:rsidRPr="00596FFA">
        <w:rPr>
          <w:rFonts w:ascii="Times New Roman" w:eastAsia="Calibri" w:hAnsi="Times New Roman" w:cs="Times New Roman"/>
          <w:i/>
          <w:lang w:eastAsia="en-US"/>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3402"/>
        <w:gridCol w:w="2552"/>
        <w:gridCol w:w="2693"/>
        <w:gridCol w:w="1843"/>
        <w:gridCol w:w="2155"/>
      </w:tblGrid>
      <w:tr w:rsidR="00596FFA" w:rsidRPr="00596FFA" w:rsidTr="00B2509A">
        <w:trPr>
          <w:trHeight w:val="483"/>
        </w:trPr>
        <w:tc>
          <w:tcPr>
            <w:tcW w:w="1951" w:type="dxa"/>
            <w:vMerge w:val="restart"/>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zh-CN"/>
              </w:rPr>
            </w:pPr>
            <w:r w:rsidRPr="00596FFA">
              <w:rPr>
                <w:rFonts w:ascii="Times New Roman" w:eastAsia="Calibri" w:hAnsi="Times New Roman" w:cs="Times New Roman"/>
                <w:b/>
                <w:sz w:val="20"/>
                <w:szCs w:val="20"/>
                <w:lang w:eastAsia="en-US"/>
              </w:rPr>
              <w:t>Наименование вида разрешенного использования земельного участка</w:t>
            </w:r>
          </w:p>
        </w:tc>
        <w:tc>
          <w:tcPr>
            <w:tcW w:w="3402" w:type="dxa"/>
            <w:vMerge w:val="restart"/>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96FFA" w:rsidRPr="00596FFA" w:rsidTr="00B2509A">
        <w:trPr>
          <w:trHeight w:val="128"/>
        </w:trPr>
        <w:tc>
          <w:tcPr>
            <w:tcW w:w="1951" w:type="dxa"/>
            <w:vMerge/>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zh-CN"/>
              </w:rPr>
            </w:pPr>
          </w:p>
        </w:tc>
        <w:tc>
          <w:tcPr>
            <w:tcW w:w="3402" w:type="dxa"/>
            <w:vMerge/>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zh-CN"/>
              </w:rPr>
            </w:pPr>
          </w:p>
        </w:tc>
        <w:tc>
          <w:tcPr>
            <w:tcW w:w="2552" w:type="dxa"/>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предельные (минимальные и (или) максимальные) размеры земельных участков, в том числе их площадь</w:t>
            </w:r>
          </w:p>
        </w:tc>
        <w:tc>
          <w:tcPr>
            <w:tcW w:w="2693" w:type="dxa"/>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843" w:type="dxa"/>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предельное количество этажей или предельную высоту зданий, строений, сооружений</w:t>
            </w:r>
          </w:p>
        </w:tc>
        <w:tc>
          <w:tcPr>
            <w:tcW w:w="2155" w:type="dxa"/>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96FFA" w:rsidRPr="00596FFA" w:rsidTr="00B2509A">
        <w:trPr>
          <w:trHeight w:val="554"/>
        </w:trPr>
        <w:tc>
          <w:tcPr>
            <w:tcW w:w="1951" w:type="dxa"/>
            <w:shd w:val="clear" w:color="auto" w:fill="auto"/>
          </w:tcPr>
          <w:p w:rsidR="00596FFA" w:rsidRPr="00596FFA" w:rsidRDefault="00596FFA" w:rsidP="00596FFA">
            <w:pPr>
              <w:widowControl w:val="0"/>
              <w:tabs>
                <w:tab w:val="left" w:pos="2520"/>
              </w:tabs>
              <w:spacing w:after="0" w:line="240" w:lineRule="auto"/>
              <w:rPr>
                <w:rFonts w:ascii="Times New Roman" w:eastAsia="Calibri" w:hAnsi="Times New Roman" w:cs="Times New Roman"/>
                <w:b/>
                <w:sz w:val="20"/>
                <w:szCs w:val="20"/>
                <w:lang w:eastAsia="zh-CN"/>
              </w:rPr>
            </w:pPr>
            <w:r w:rsidRPr="00596FFA">
              <w:rPr>
                <w:rFonts w:ascii="Times New Roman" w:eastAsia="Calibri" w:hAnsi="Times New Roman" w:cs="Times New Roman"/>
                <w:b/>
                <w:sz w:val="20"/>
                <w:szCs w:val="20"/>
              </w:rPr>
              <w:t>Нет</w:t>
            </w: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подлежат установлению</w:t>
            </w:r>
          </w:p>
          <w:p w:rsidR="00596FFA" w:rsidRPr="00596FFA" w:rsidRDefault="00596FFA" w:rsidP="00596FFA">
            <w:pPr>
              <w:spacing w:after="0" w:line="240" w:lineRule="auto"/>
              <w:rPr>
                <w:rFonts w:ascii="Times New Roman" w:eastAsia="Calibri" w:hAnsi="Times New Roman" w:cs="Times New Roman"/>
                <w:b/>
                <w:sz w:val="20"/>
                <w:szCs w:val="20"/>
                <w:lang w:eastAsia="en-US"/>
              </w:rPr>
            </w:pP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От границ соседнего участка до гаражей и иных вспомогательных сооружений – 1 м;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sz w:val="20"/>
                <w:szCs w:val="20"/>
                <w:lang w:eastAsia="en-US"/>
              </w:rPr>
              <w:t xml:space="preserve">вспомогательные строения, </w:t>
            </w:r>
            <w:r w:rsidRPr="00596FFA">
              <w:rPr>
                <w:rFonts w:ascii="Times New Roman" w:eastAsia="Calibri" w:hAnsi="Times New Roman" w:cs="Times New Roman"/>
                <w:sz w:val="20"/>
                <w:szCs w:val="20"/>
                <w:lang w:eastAsia="en-US"/>
              </w:rPr>
              <w:lastRenderedPageBreak/>
              <w:t xml:space="preserve">за исключением гаражей, размещать со стороны улиц не допускается. </w:t>
            </w:r>
          </w:p>
        </w:tc>
        <w:tc>
          <w:tcPr>
            <w:tcW w:w="184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Этажность гаражей и иных вспомогательных сооружений не должна превышать двух этажей, при условии обеспечения нормативной инсоляции на территории соседних приквартирных участков.</w:t>
            </w:r>
          </w:p>
          <w:p w:rsidR="00596FFA" w:rsidRPr="00596FFA" w:rsidRDefault="00596FFA" w:rsidP="00596FFA">
            <w:pPr>
              <w:spacing w:after="0" w:line="240" w:lineRule="auto"/>
              <w:rPr>
                <w:rFonts w:ascii="Times New Roman" w:eastAsia="Calibri" w:hAnsi="Times New Roman" w:cs="Times New Roman"/>
                <w:b/>
                <w:sz w:val="20"/>
                <w:szCs w:val="20"/>
                <w:lang w:eastAsia="en-US"/>
              </w:rPr>
            </w:pPr>
          </w:p>
        </w:tc>
        <w:tc>
          <w:tcPr>
            <w:tcW w:w="2155"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подлежат установлению</w:t>
            </w:r>
          </w:p>
          <w:p w:rsidR="00596FFA" w:rsidRPr="00596FFA" w:rsidRDefault="00596FFA" w:rsidP="00596FFA">
            <w:pPr>
              <w:spacing w:after="0" w:line="240" w:lineRule="auto"/>
              <w:rPr>
                <w:rFonts w:ascii="Times New Roman" w:eastAsia="Calibri" w:hAnsi="Times New Roman" w:cs="Times New Roman"/>
                <w:b/>
                <w:sz w:val="20"/>
                <w:szCs w:val="20"/>
                <w:lang w:eastAsia="en-US"/>
              </w:rPr>
            </w:pPr>
          </w:p>
        </w:tc>
      </w:tr>
    </w:tbl>
    <w:p w:rsidR="00596FFA" w:rsidRPr="00596FFA" w:rsidRDefault="00596FFA" w:rsidP="00596FFA">
      <w:pPr>
        <w:keepNext/>
        <w:keepLines/>
        <w:autoSpaceDE w:val="0"/>
        <w:spacing w:after="0" w:line="240" w:lineRule="auto"/>
        <w:ind w:firstLine="540"/>
        <w:jc w:val="both"/>
        <w:rPr>
          <w:rFonts w:ascii="Times New Roman" w:hAnsi="Times New Roman" w:cs="Times New Roman"/>
          <w:b/>
        </w:rPr>
      </w:pPr>
    </w:p>
    <w:p w:rsidR="00596FFA" w:rsidRPr="00596FFA" w:rsidRDefault="00596FFA" w:rsidP="00596FFA">
      <w:pPr>
        <w:keepNext/>
        <w:keepLines/>
        <w:autoSpaceDE w:val="0"/>
        <w:spacing w:after="0" w:line="240" w:lineRule="auto"/>
        <w:ind w:firstLine="540"/>
        <w:jc w:val="both"/>
        <w:rPr>
          <w:rFonts w:ascii="Times New Roman" w:hAnsi="Times New Roman" w:cs="Times New Roman"/>
          <w:b/>
        </w:rPr>
      </w:pPr>
    </w:p>
    <w:p w:rsidR="00596FFA" w:rsidRPr="00596FFA" w:rsidRDefault="00596FFA" w:rsidP="00596FFA">
      <w:pPr>
        <w:widowControl w:val="0"/>
        <w:spacing w:after="0" w:line="240" w:lineRule="auto"/>
        <w:jc w:val="center"/>
        <w:rPr>
          <w:rFonts w:ascii="Times New Roman" w:eastAsia="SimSun" w:hAnsi="Times New Roman" w:cs="Times New Roman"/>
          <w:b/>
          <w:u w:val="single"/>
          <w:lang w:eastAsia="zh-CN"/>
        </w:rPr>
      </w:pPr>
      <w:r w:rsidRPr="00596FFA">
        <w:rPr>
          <w:rFonts w:ascii="Times New Roman" w:eastAsia="SimSun" w:hAnsi="Times New Roman" w:cs="Times New Roman"/>
          <w:b/>
          <w:u w:val="single"/>
          <w:lang w:eastAsia="zh-CN"/>
        </w:rPr>
        <w:t>Ж – 2. Зона развития жилой застройки.</w:t>
      </w:r>
    </w:p>
    <w:p w:rsidR="00596FFA" w:rsidRPr="00596FFA" w:rsidRDefault="00596FFA" w:rsidP="00596FFA">
      <w:pPr>
        <w:widowControl w:val="0"/>
        <w:spacing w:after="0" w:line="240" w:lineRule="auto"/>
        <w:ind w:firstLine="851"/>
        <w:jc w:val="center"/>
        <w:rPr>
          <w:rFonts w:ascii="Times New Roman" w:hAnsi="Times New Roman" w:cs="Times New Roman"/>
          <w:i/>
          <w:iCs/>
        </w:rPr>
      </w:pPr>
      <w:r w:rsidRPr="00596FFA">
        <w:rPr>
          <w:rFonts w:ascii="Times New Roman" w:hAnsi="Times New Roman" w:cs="Times New Roman"/>
          <w:i/>
          <w:iCs/>
        </w:rPr>
        <w:t>Зона развития жилой застройки Ж –2  выделена для формирования жилых районов на основании разработанного проекта планировки территории с возможностью определения параметров жилой застройки и набора услуг по мере принятия решений о застройке территории органами местного самоуправления</w:t>
      </w:r>
    </w:p>
    <w:p w:rsidR="00596FFA" w:rsidRPr="00596FFA" w:rsidRDefault="00596FFA" w:rsidP="00596FFA">
      <w:pPr>
        <w:tabs>
          <w:tab w:val="left" w:pos="2520"/>
        </w:tabs>
        <w:spacing w:after="0" w:line="240" w:lineRule="auto"/>
        <w:jc w:val="center"/>
        <w:rPr>
          <w:rFonts w:ascii="Times New Roman" w:hAnsi="Times New Roman" w:cs="Times New Roman"/>
          <w:i/>
          <w:iCs/>
        </w:rPr>
      </w:pPr>
    </w:p>
    <w:p w:rsidR="00596FFA" w:rsidRPr="00596FFA" w:rsidRDefault="00596FFA" w:rsidP="00596FFA">
      <w:pPr>
        <w:tabs>
          <w:tab w:val="left" w:pos="2520"/>
        </w:tabs>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lang w:eastAsia="zh-CN"/>
        </w:rPr>
        <w:t>ОСНОВНЫЕ ВИДЫ И ПАРАМЕТРЫ РАЗРЕШЕННОГО ИСПОЛЬЗОВАНИЯ</w:t>
      </w:r>
    </w:p>
    <w:p w:rsidR="00596FFA" w:rsidRPr="00596FFA" w:rsidRDefault="00596FFA" w:rsidP="00596FFA">
      <w:pPr>
        <w:tabs>
          <w:tab w:val="left" w:pos="2520"/>
        </w:tabs>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3402"/>
        <w:gridCol w:w="2552"/>
        <w:gridCol w:w="2693"/>
        <w:gridCol w:w="1559"/>
        <w:gridCol w:w="2439"/>
      </w:tblGrid>
      <w:tr w:rsidR="00596FFA" w:rsidRPr="00596FFA" w:rsidTr="00B2509A">
        <w:trPr>
          <w:trHeight w:val="475"/>
        </w:trPr>
        <w:tc>
          <w:tcPr>
            <w:tcW w:w="1951" w:type="dxa"/>
            <w:vMerge w:val="restart"/>
            <w:shd w:val="clear" w:color="auto" w:fill="auto"/>
          </w:tcPr>
          <w:p w:rsidR="00596FFA" w:rsidRPr="00596FFA" w:rsidRDefault="00596FFA" w:rsidP="00596FFA">
            <w:pPr>
              <w:pStyle w:val="aa"/>
              <w:jc w:val="center"/>
              <w:rPr>
                <w:rFonts w:ascii="Times New Roman" w:hAnsi="Times New Roman" w:cs="Times New Roman"/>
                <w:b/>
                <w:lang w:eastAsia="zh-CN"/>
              </w:rPr>
            </w:pPr>
            <w:r w:rsidRPr="00596FFA">
              <w:rPr>
                <w:rFonts w:ascii="Times New Roman" w:eastAsia="SimSun" w:hAnsi="Times New Roman" w:cs="Times New Roman"/>
                <w:b/>
                <w:lang w:eastAsia="zh-CN"/>
              </w:rPr>
              <w:t>[КОД (числовое обозначение)] – наименование вида разрешенного использования земельных участков</w:t>
            </w:r>
          </w:p>
        </w:tc>
        <w:tc>
          <w:tcPr>
            <w:tcW w:w="3402" w:type="dxa"/>
            <w:vMerge w:val="restart"/>
            <w:shd w:val="clear" w:color="auto" w:fill="auto"/>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Описание</w:t>
            </w:r>
          </w:p>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shd w:val="clear" w:color="auto" w:fill="auto"/>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96FFA" w:rsidRPr="00596FFA" w:rsidTr="00B2509A">
        <w:trPr>
          <w:trHeight w:val="274"/>
        </w:trPr>
        <w:tc>
          <w:tcPr>
            <w:tcW w:w="1951" w:type="dxa"/>
            <w:vMerge/>
            <w:shd w:val="clear" w:color="auto" w:fill="auto"/>
          </w:tcPr>
          <w:p w:rsidR="00596FFA" w:rsidRPr="00596FFA" w:rsidRDefault="00596FFA" w:rsidP="00596FFA">
            <w:pPr>
              <w:pStyle w:val="aa"/>
              <w:jc w:val="center"/>
              <w:rPr>
                <w:rFonts w:ascii="Times New Roman" w:hAnsi="Times New Roman" w:cs="Times New Roman"/>
                <w:b/>
                <w:lang w:eastAsia="zh-CN"/>
              </w:rPr>
            </w:pPr>
          </w:p>
        </w:tc>
        <w:tc>
          <w:tcPr>
            <w:tcW w:w="3402" w:type="dxa"/>
            <w:vMerge/>
            <w:shd w:val="clear" w:color="auto" w:fill="auto"/>
          </w:tcPr>
          <w:p w:rsidR="00596FFA" w:rsidRPr="00596FFA" w:rsidRDefault="00596FFA" w:rsidP="00596FFA">
            <w:pPr>
              <w:pStyle w:val="aa"/>
              <w:jc w:val="center"/>
              <w:rPr>
                <w:rFonts w:ascii="Times New Roman" w:hAnsi="Times New Roman" w:cs="Times New Roman"/>
                <w:b/>
                <w:lang w:eastAsia="zh-CN"/>
              </w:rPr>
            </w:pPr>
          </w:p>
        </w:tc>
        <w:tc>
          <w:tcPr>
            <w:tcW w:w="2552" w:type="dxa"/>
            <w:shd w:val="clear" w:color="auto" w:fill="auto"/>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693" w:type="dxa"/>
            <w:shd w:val="clear" w:color="auto" w:fill="auto"/>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shd w:val="clear" w:color="auto" w:fill="auto"/>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предельное количество этажей или предельную высоту зданий, строений, сооружений</w:t>
            </w:r>
          </w:p>
        </w:tc>
        <w:tc>
          <w:tcPr>
            <w:tcW w:w="2439" w:type="dxa"/>
            <w:shd w:val="clear" w:color="auto" w:fill="auto"/>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96FFA" w:rsidRPr="00596FFA" w:rsidTr="00B2509A">
        <w:trPr>
          <w:trHeight w:val="939"/>
        </w:trPr>
        <w:tc>
          <w:tcPr>
            <w:tcW w:w="1951" w:type="dxa"/>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t xml:space="preserve">Для индивидуального жилищного строительства </w:t>
            </w:r>
            <w:r w:rsidRPr="00596FFA">
              <w:rPr>
                <w:rFonts w:ascii="Times New Roman" w:hAnsi="Times New Roman" w:cs="Times New Roman"/>
                <w:b/>
                <w:lang w:val="en-US"/>
              </w:rPr>
              <w:t>[</w:t>
            </w:r>
            <w:r w:rsidRPr="00596FFA">
              <w:rPr>
                <w:rFonts w:ascii="Times New Roman" w:hAnsi="Times New Roman" w:cs="Times New Roman"/>
                <w:b/>
              </w:rPr>
              <w:t>2.1</w:t>
            </w:r>
            <w:r w:rsidRPr="00596FFA">
              <w:rPr>
                <w:rFonts w:ascii="Times New Roman" w:hAnsi="Times New Roman" w:cs="Times New Roman"/>
                <w:b/>
                <w:lang w:val="en-US"/>
              </w:rPr>
              <w:t>]</w:t>
            </w:r>
          </w:p>
        </w:tc>
        <w:tc>
          <w:tcPr>
            <w:tcW w:w="340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w:t>
            </w:r>
            <w:r w:rsidRPr="00596FFA">
              <w:rPr>
                <w:rFonts w:ascii="Times New Roman" w:hAnsi="Times New Roman" w:cs="Times New Roman"/>
              </w:rPr>
              <w:lastRenderedPageBreak/>
              <w:t>с их проживанием в таком здании, не предназначенного для раздела на</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самостоятельные объекты недвижимости);</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выращивание сельскохозяйственных культур;</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размещение индивидуальных гаражей и хозяйственных построек</w:t>
            </w:r>
          </w:p>
        </w:tc>
        <w:tc>
          <w:tcPr>
            <w:tcW w:w="255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Минимальная (максимальная) площадь земельных участков –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b/>
              </w:rPr>
              <w:t>400 – 1000 кв.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Минимальная ширина земельных участков вдоль фронта улицы (проезда) – </w:t>
            </w:r>
            <w:r w:rsidRPr="00596FFA">
              <w:rPr>
                <w:rFonts w:ascii="Times New Roman" w:hAnsi="Times New Roman" w:cs="Times New Roman"/>
                <w:b/>
              </w:rPr>
              <w:t>8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На основании </w:t>
            </w:r>
            <w:r w:rsidRPr="00596FFA">
              <w:rPr>
                <w:rFonts w:ascii="Times New Roman" w:hAnsi="Times New Roman" w:cs="Times New Roman"/>
              </w:rPr>
              <w:lastRenderedPageBreak/>
              <w:t>разработанного проекта планировки территории.</w:t>
            </w: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Минимальный отступ строений: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улиц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проездов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границ соседнего земельного участка </w:t>
            </w:r>
            <w:r w:rsidRPr="00596FFA">
              <w:rPr>
                <w:rFonts w:ascii="Times New Roman" w:hAnsi="Times New Roman" w:cs="Times New Roman"/>
                <w:b/>
              </w:rPr>
              <w:t>3 м</w:t>
            </w:r>
            <w:r w:rsidRPr="00596FFA">
              <w:rPr>
                <w:rFonts w:ascii="Times New Roman" w:hAnsi="Times New Roman" w:cs="Times New Roman"/>
              </w:rPr>
              <w:t xml:space="preserve">. </w:t>
            </w:r>
          </w:p>
          <w:p w:rsidR="00596FFA" w:rsidRPr="00596FFA" w:rsidRDefault="00596FFA" w:rsidP="00596FFA">
            <w:pPr>
              <w:pStyle w:val="aa"/>
              <w:rPr>
                <w:rFonts w:ascii="Times New Roman" w:eastAsia="SimSun" w:hAnsi="Times New Roman" w:cs="Times New Roman"/>
                <w:lang w:eastAsia="zh-CN"/>
              </w:rPr>
            </w:pPr>
            <w:r w:rsidRPr="00596FFA">
              <w:rPr>
                <w:rFonts w:ascii="Times New Roman" w:eastAsia="SimSun" w:hAnsi="Times New Roman" w:cs="Times New Roman"/>
                <w:lang w:eastAsia="zh-CN"/>
              </w:rPr>
              <w:t xml:space="preserve">В сложившейся застройке, при ширине </w:t>
            </w:r>
            <w:r w:rsidRPr="00596FFA">
              <w:rPr>
                <w:rFonts w:ascii="Times New Roman" w:eastAsia="SimSun" w:hAnsi="Times New Roman" w:cs="Times New Roman"/>
                <w:lang w:eastAsia="zh-CN"/>
              </w:rPr>
              <w:lastRenderedPageBreak/>
              <w:t>земельного участка 12 метров и менее, для строительства жилого дома минимальный отступ от границы соседнего участка составляет не менее:</w:t>
            </w:r>
          </w:p>
          <w:p w:rsidR="00596FFA" w:rsidRPr="00596FFA" w:rsidRDefault="00596FFA" w:rsidP="00596FFA">
            <w:pPr>
              <w:pStyle w:val="aa"/>
              <w:rPr>
                <w:rFonts w:ascii="Times New Roman" w:eastAsia="SimSun" w:hAnsi="Times New Roman" w:cs="Times New Roman"/>
                <w:lang w:eastAsia="zh-CN"/>
              </w:rPr>
            </w:pPr>
            <w:r w:rsidRPr="00596FFA">
              <w:rPr>
                <w:rFonts w:ascii="Times New Roman" w:eastAsia="SimSun" w:hAnsi="Times New Roman" w:cs="Times New Roman"/>
                <w:lang w:eastAsia="zh-CN"/>
              </w:rPr>
              <w:t xml:space="preserve">- </w:t>
            </w:r>
            <w:r w:rsidRPr="00596FFA">
              <w:rPr>
                <w:rFonts w:ascii="Times New Roman" w:eastAsia="SimSun" w:hAnsi="Times New Roman" w:cs="Times New Roman"/>
                <w:b/>
                <w:lang w:eastAsia="zh-CN"/>
              </w:rPr>
              <w:t>1,0 м</w:t>
            </w:r>
            <w:r w:rsidRPr="00596FFA">
              <w:rPr>
                <w:rFonts w:ascii="Times New Roman" w:eastAsia="SimSun" w:hAnsi="Times New Roman" w:cs="Times New Roman"/>
                <w:lang w:eastAsia="zh-CN"/>
              </w:rPr>
              <w:t xml:space="preserve"> - для одноэтажного жилого дома;</w:t>
            </w:r>
          </w:p>
          <w:p w:rsidR="00596FFA" w:rsidRPr="00596FFA" w:rsidRDefault="00596FFA" w:rsidP="00596FFA">
            <w:pPr>
              <w:pStyle w:val="aa"/>
              <w:rPr>
                <w:rFonts w:ascii="Times New Roman" w:eastAsia="SimSun" w:hAnsi="Times New Roman" w:cs="Times New Roman"/>
                <w:lang w:eastAsia="zh-CN"/>
              </w:rPr>
            </w:pPr>
            <w:r w:rsidRPr="00596FFA">
              <w:rPr>
                <w:rFonts w:ascii="Times New Roman" w:eastAsia="SimSun" w:hAnsi="Times New Roman" w:cs="Times New Roman"/>
                <w:lang w:eastAsia="zh-CN"/>
              </w:rPr>
              <w:t xml:space="preserve">- </w:t>
            </w:r>
            <w:r w:rsidRPr="00596FFA">
              <w:rPr>
                <w:rFonts w:ascii="Times New Roman" w:eastAsia="SimSun" w:hAnsi="Times New Roman" w:cs="Times New Roman"/>
                <w:b/>
                <w:lang w:eastAsia="zh-CN"/>
              </w:rPr>
              <w:t>1,5 м</w:t>
            </w:r>
            <w:r w:rsidRPr="00596FFA">
              <w:rPr>
                <w:rFonts w:ascii="Times New Roman" w:eastAsia="SimSun" w:hAnsi="Times New Roman" w:cs="Times New Roman"/>
                <w:lang w:eastAsia="zh-CN"/>
              </w:rPr>
              <w:t xml:space="preserve"> - для двухэтажного жилого дома;</w:t>
            </w:r>
          </w:p>
          <w:p w:rsidR="00596FFA" w:rsidRPr="00596FFA" w:rsidRDefault="00596FFA" w:rsidP="00596FFA">
            <w:pPr>
              <w:pStyle w:val="aa"/>
              <w:rPr>
                <w:rFonts w:ascii="Times New Roman" w:eastAsia="SimSun" w:hAnsi="Times New Roman" w:cs="Times New Roman"/>
                <w:lang w:eastAsia="zh-CN"/>
              </w:rPr>
            </w:pPr>
            <w:r w:rsidRPr="00596FFA">
              <w:rPr>
                <w:rFonts w:ascii="Times New Roman" w:eastAsia="SimSun" w:hAnsi="Times New Roman" w:cs="Times New Roman"/>
                <w:lang w:eastAsia="zh-CN"/>
              </w:rPr>
              <w:t xml:space="preserve">- </w:t>
            </w:r>
            <w:r w:rsidRPr="00596FFA">
              <w:rPr>
                <w:rFonts w:ascii="Times New Roman" w:eastAsia="SimSun" w:hAnsi="Times New Roman" w:cs="Times New Roman"/>
                <w:b/>
                <w:lang w:eastAsia="zh-CN"/>
              </w:rPr>
              <w:t>2,0 м</w:t>
            </w:r>
            <w:r w:rsidRPr="00596FFA">
              <w:rPr>
                <w:rFonts w:ascii="Times New Roman" w:eastAsia="SimSun" w:hAnsi="Times New Roman" w:cs="Times New Roman"/>
                <w:lang w:eastAsia="zh-CN"/>
              </w:rPr>
              <w:t xml:space="preserve"> - для трехэтажного жилого дома, при условии, что расстояние до расположенного на соседнем земельном участке жилого дома не менее </w:t>
            </w:r>
            <w:r w:rsidRPr="00596FFA">
              <w:rPr>
                <w:rFonts w:ascii="Times New Roman" w:eastAsia="SimSun" w:hAnsi="Times New Roman" w:cs="Times New Roman"/>
                <w:b/>
                <w:lang w:eastAsia="zh-CN"/>
              </w:rPr>
              <w:t>5 м</w:t>
            </w:r>
            <w:r w:rsidRPr="00596FFA">
              <w:rPr>
                <w:rFonts w:ascii="Times New Roman" w:eastAsia="SimSun" w:hAnsi="Times New Roman" w:cs="Times New Roman"/>
                <w:lang w:eastAsia="zh-CN"/>
              </w:rPr>
              <w:t>;</w:t>
            </w:r>
          </w:p>
          <w:p w:rsidR="00596FFA" w:rsidRPr="00596FFA" w:rsidRDefault="00596FFA" w:rsidP="00596FFA">
            <w:pPr>
              <w:pStyle w:val="aa"/>
              <w:rPr>
                <w:rFonts w:ascii="Times New Roman" w:eastAsia="SimSun" w:hAnsi="Times New Roman" w:cs="Times New Roman"/>
                <w:lang w:eastAsia="zh-CN"/>
              </w:rPr>
            </w:pPr>
            <w:r w:rsidRPr="00596FFA">
              <w:rPr>
                <w:rFonts w:ascii="Times New Roman" w:eastAsia="SimSun" w:hAnsi="Times New Roman" w:cs="Times New Roman"/>
                <w:lang w:eastAsia="zh-CN"/>
              </w:rPr>
              <w:t xml:space="preserve">- от других построек (баня, гараж и другие) - </w:t>
            </w:r>
            <w:r w:rsidRPr="00596FFA">
              <w:rPr>
                <w:rFonts w:ascii="Times New Roman" w:eastAsia="SimSun" w:hAnsi="Times New Roman" w:cs="Times New Roman"/>
                <w:b/>
                <w:lang w:eastAsia="zh-CN"/>
              </w:rPr>
              <w:t>1 м</w:t>
            </w:r>
            <w:r w:rsidRPr="00596FFA">
              <w:rPr>
                <w:rFonts w:ascii="Times New Roman" w:eastAsia="SimSun" w:hAnsi="Times New Roman" w:cs="Times New Roman"/>
                <w:lang w:eastAsia="zh-CN"/>
              </w:rPr>
              <w:t>;</w:t>
            </w:r>
          </w:p>
          <w:p w:rsidR="00596FFA" w:rsidRPr="00596FFA" w:rsidRDefault="00596FFA" w:rsidP="00596FFA">
            <w:pPr>
              <w:pStyle w:val="aa"/>
              <w:rPr>
                <w:rFonts w:ascii="Times New Roman" w:eastAsia="SimSun" w:hAnsi="Times New Roman" w:cs="Times New Roman"/>
                <w:lang w:eastAsia="zh-CN"/>
              </w:rPr>
            </w:pPr>
            <w:r w:rsidRPr="00596FFA">
              <w:rPr>
                <w:rFonts w:ascii="Times New Roman" w:eastAsia="SimSun" w:hAnsi="Times New Roman" w:cs="Times New Roman"/>
                <w:lang w:eastAsia="zh-CN"/>
              </w:rPr>
              <w:t xml:space="preserve">- от стволов высокорослых деревьев - </w:t>
            </w:r>
            <w:r w:rsidRPr="00596FFA">
              <w:rPr>
                <w:rFonts w:ascii="Times New Roman" w:eastAsia="SimSun" w:hAnsi="Times New Roman" w:cs="Times New Roman"/>
                <w:b/>
                <w:lang w:eastAsia="zh-CN"/>
              </w:rPr>
              <w:t>4 м</w:t>
            </w:r>
            <w:r w:rsidRPr="00596FFA">
              <w:rPr>
                <w:rFonts w:ascii="Times New Roman" w:eastAsia="SimSun" w:hAnsi="Times New Roman" w:cs="Times New Roman"/>
                <w:lang w:eastAsia="zh-CN"/>
              </w:rPr>
              <w:t>;</w:t>
            </w:r>
          </w:p>
          <w:p w:rsidR="00596FFA" w:rsidRPr="00596FFA" w:rsidRDefault="00596FFA" w:rsidP="00596FFA">
            <w:pPr>
              <w:pStyle w:val="aa"/>
              <w:rPr>
                <w:rFonts w:ascii="Times New Roman" w:eastAsia="SimSun" w:hAnsi="Times New Roman" w:cs="Times New Roman"/>
                <w:lang w:eastAsia="zh-CN"/>
              </w:rPr>
            </w:pPr>
            <w:r w:rsidRPr="00596FFA">
              <w:rPr>
                <w:rFonts w:ascii="Times New Roman" w:eastAsia="SimSun" w:hAnsi="Times New Roman" w:cs="Times New Roman"/>
                <w:lang w:eastAsia="zh-CN"/>
              </w:rPr>
              <w:t xml:space="preserve">- от стволов среднерослых деревьев - </w:t>
            </w:r>
            <w:r w:rsidRPr="00596FFA">
              <w:rPr>
                <w:rFonts w:ascii="Times New Roman" w:eastAsia="SimSun" w:hAnsi="Times New Roman" w:cs="Times New Roman"/>
                <w:b/>
                <w:lang w:eastAsia="zh-CN"/>
              </w:rPr>
              <w:t>2 м</w:t>
            </w:r>
            <w:r w:rsidRPr="00596FFA">
              <w:rPr>
                <w:rFonts w:ascii="Times New Roman" w:eastAsia="SimSun" w:hAnsi="Times New Roman" w:cs="Times New Roman"/>
                <w:lang w:eastAsia="zh-CN"/>
              </w:rPr>
              <w:t>;</w:t>
            </w:r>
          </w:p>
          <w:p w:rsidR="00596FFA" w:rsidRPr="00596FFA" w:rsidRDefault="00596FFA" w:rsidP="00596FFA">
            <w:pPr>
              <w:pStyle w:val="aa"/>
              <w:rPr>
                <w:rFonts w:ascii="Times New Roman" w:eastAsia="SimSun" w:hAnsi="Times New Roman" w:cs="Times New Roman"/>
                <w:lang w:eastAsia="zh-CN"/>
              </w:rPr>
            </w:pPr>
            <w:r w:rsidRPr="00596FFA">
              <w:rPr>
                <w:rFonts w:ascii="Times New Roman" w:eastAsia="SimSun" w:hAnsi="Times New Roman" w:cs="Times New Roman"/>
                <w:lang w:eastAsia="zh-CN"/>
              </w:rPr>
              <w:t xml:space="preserve">- от кустарника - </w:t>
            </w:r>
            <w:r w:rsidRPr="00596FFA">
              <w:rPr>
                <w:rFonts w:ascii="Times New Roman" w:eastAsia="SimSun" w:hAnsi="Times New Roman" w:cs="Times New Roman"/>
                <w:b/>
                <w:lang w:eastAsia="zh-CN"/>
              </w:rPr>
              <w:t>1 м</w:t>
            </w:r>
            <w:r w:rsidRPr="00596FFA">
              <w:rPr>
                <w:rFonts w:ascii="Times New Roman" w:eastAsia="SimSun" w:hAnsi="Times New Roman" w:cs="Times New Roman"/>
                <w:lang w:eastAsia="zh-CN"/>
              </w:rPr>
              <w:t>.</w:t>
            </w: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Максимальное количество этажей зданий – </w:t>
            </w:r>
            <w:r w:rsidRPr="00596FFA">
              <w:rPr>
                <w:rFonts w:ascii="Times New Roman" w:hAnsi="Times New Roman" w:cs="Times New Roman"/>
                <w:b/>
              </w:rPr>
              <w:t>3 этажа</w:t>
            </w:r>
            <w:r w:rsidRPr="00596FFA">
              <w:rPr>
                <w:rFonts w:ascii="Times New Roman" w:hAnsi="Times New Roman" w:cs="Times New Roman"/>
              </w:rPr>
              <w:t xml:space="preserve"> (включая мансардный этаж).</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Максимальная высота </w:t>
            </w:r>
            <w:r w:rsidRPr="00596FFA">
              <w:rPr>
                <w:rFonts w:ascii="Times New Roman" w:hAnsi="Times New Roman" w:cs="Times New Roman"/>
              </w:rPr>
              <w:lastRenderedPageBreak/>
              <w:t xml:space="preserve">зданий от уровня земли до верха перекрытия последнего этажа (или конька кровли) - </w:t>
            </w:r>
            <w:r w:rsidRPr="00596FFA">
              <w:rPr>
                <w:rFonts w:ascii="Times New Roman" w:hAnsi="Times New Roman" w:cs="Times New Roman"/>
                <w:b/>
              </w:rPr>
              <w:t>20 м</w:t>
            </w:r>
            <w:r w:rsidRPr="00596FFA">
              <w:rPr>
                <w:rFonts w:ascii="Times New Roman" w:hAnsi="Times New Roman" w:cs="Times New Roman"/>
              </w:rPr>
              <w:t>.</w:t>
            </w:r>
          </w:p>
        </w:tc>
        <w:tc>
          <w:tcPr>
            <w:tcW w:w="243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Максимальный процент застройки в границах земельного участка – </w:t>
            </w:r>
            <w:r w:rsidRPr="00596FFA">
              <w:rPr>
                <w:rFonts w:ascii="Times New Roman" w:hAnsi="Times New Roman" w:cs="Times New Roman"/>
                <w:b/>
              </w:rPr>
              <w:t>60%</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p>
        </w:tc>
      </w:tr>
      <w:tr w:rsidR="00596FFA" w:rsidRPr="00596FFA" w:rsidTr="00B2509A">
        <w:trPr>
          <w:trHeight w:val="1120"/>
        </w:trPr>
        <w:tc>
          <w:tcPr>
            <w:tcW w:w="1951" w:type="dxa"/>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eastAsia="SimSun" w:hAnsi="Times New Roman" w:cs="Times New Roman"/>
                <w:b/>
                <w:lang w:eastAsia="zh-CN"/>
              </w:rPr>
              <w:lastRenderedPageBreak/>
              <w:t xml:space="preserve">Малоэтажная многоквартирная жилая застройка [2.1.1] </w:t>
            </w:r>
          </w:p>
        </w:tc>
        <w:tc>
          <w:tcPr>
            <w:tcW w:w="340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Размещение малоэтажных многоквартирных домов (многоквартирные дома высотой до 4 этажей, включая мансардный);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обустройство спортивных и детских площадок, площадок для отдыха;</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552"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lastRenderedPageBreak/>
              <w:t xml:space="preserve">Минимальная (максимальная)  площадь земельного участка – </w:t>
            </w:r>
            <w:r w:rsidRPr="00596FFA">
              <w:rPr>
                <w:rFonts w:ascii="Times New Roman" w:eastAsia="SimSun" w:hAnsi="Times New Roman" w:cs="Times New Roman"/>
                <w:b/>
                <w:sz w:val="20"/>
                <w:szCs w:val="20"/>
                <w:lang w:eastAsia="zh-CN"/>
              </w:rPr>
              <w:t>400-15000 кв.м</w:t>
            </w:r>
            <w:r w:rsidRPr="00596FFA">
              <w:rPr>
                <w:rFonts w:ascii="Times New Roman" w:eastAsia="SimSun" w:hAnsi="Times New Roman" w:cs="Times New Roman"/>
                <w:sz w:val="20"/>
                <w:szCs w:val="20"/>
                <w:lang w:eastAsia="zh-C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Минимальная ширина земельных участков вдоль фронта улицы (проезда):</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для 2-3-х этажных жилых домов - 27 метров,</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для 4-х этажных жилых домов - 32 метра.</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На основании разработанного проекта планировки территории.</w:t>
            </w: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Минимальный отступ строений: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улиц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проездов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границ соседнего земельного участка </w:t>
            </w:r>
            <w:r w:rsidRPr="00596FFA">
              <w:rPr>
                <w:rFonts w:ascii="Times New Roman" w:hAnsi="Times New Roman" w:cs="Times New Roman"/>
                <w:b/>
              </w:rPr>
              <w:t>3 м</w:t>
            </w:r>
            <w:r w:rsidRPr="00596FFA">
              <w:rPr>
                <w:rFonts w:ascii="Times New Roman" w:hAnsi="Times New Roman" w:cs="Times New Roman"/>
              </w:rPr>
              <w:t xml:space="preserve">. </w:t>
            </w:r>
          </w:p>
          <w:p w:rsidR="00596FFA" w:rsidRPr="00596FFA" w:rsidRDefault="00596FFA" w:rsidP="00596FFA">
            <w:pPr>
              <w:pStyle w:val="aa"/>
              <w:rPr>
                <w:rFonts w:ascii="Times New Roman" w:hAnsi="Times New Roman" w:cs="Times New Roman"/>
              </w:rPr>
            </w:pPr>
          </w:p>
        </w:tc>
        <w:tc>
          <w:tcPr>
            <w:tcW w:w="155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lastRenderedPageBreak/>
              <w:t>Максимальное количество надземных этажей –</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b/>
                <w:sz w:val="20"/>
                <w:szCs w:val="20"/>
                <w:lang w:eastAsia="zh-CN"/>
              </w:rPr>
              <w:t>4 этажа</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w:t>
            </w:r>
            <w:r w:rsidRPr="00596FFA">
              <w:rPr>
                <w:rFonts w:ascii="Times New Roman" w:eastAsia="SimSun" w:hAnsi="Times New Roman" w:cs="Times New Roman"/>
                <w:sz w:val="20"/>
                <w:szCs w:val="20"/>
                <w:lang w:eastAsia="zh-CN"/>
              </w:rPr>
              <w:lastRenderedPageBreak/>
              <w:t xml:space="preserve">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tabs>
                <w:tab w:val="left" w:pos="1215"/>
              </w:tabs>
              <w:spacing w:after="0" w:line="240" w:lineRule="auto"/>
              <w:ind w:firstLine="426"/>
              <w:rPr>
                <w:rFonts w:ascii="Times New Roman" w:eastAsia="Calibri" w:hAnsi="Times New Roman" w:cs="Times New Roman"/>
                <w:sz w:val="20"/>
                <w:szCs w:val="20"/>
              </w:rPr>
            </w:pPr>
            <w:r w:rsidRPr="00596FFA">
              <w:rPr>
                <w:rFonts w:ascii="Times New Roman" w:eastAsia="Calibri" w:hAnsi="Times New Roman" w:cs="Times New Roman"/>
                <w:sz w:val="20"/>
                <w:szCs w:val="20"/>
              </w:rPr>
              <w:tab/>
            </w: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lastRenderedPageBreak/>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60%</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Calibri" w:hAnsi="Times New Roman" w:cs="Times New Roman"/>
                <w:sz w:val="20"/>
                <w:szCs w:val="20"/>
              </w:rPr>
            </w:pPr>
            <w:r w:rsidRPr="00596FFA">
              <w:rPr>
                <w:rFonts w:ascii="Times New Roman" w:hAnsi="Times New Roman" w:cs="Times New Roman"/>
                <w:sz w:val="20"/>
                <w:szCs w:val="20"/>
              </w:rPr>
              <w:t xml:space="preserve">На территории малоэтажной жилой застройки следует предусматривать 100-процентную </w:t>
            </w:r>
            <w:r w:rsidRPr="00596FFA">
              <w:rPr>
                <w:rFonts w:ascii="Times New Roman" w:hAnsi="Times New Roman" w:cs="Times New Roman"/>
                <w:sz w:val="20"/>
                <w:szCs w:val="20"/>
              </w:rPr>
              <w:lastRenderedPageBreak/>
              <w:t>обеспеченность местами для хранения и парковки легковых автомобилей, мотоциклов, мопедов.</w:t>
            </w:r>
          </w:p>
        </w:tc>
      </w:tr>
      <w:tr w:rsidR="00596FFA" w:rsidRPr="00596FFA" w:rsidTr="00B2509A">
        <w:trPr>
          <w:trHeight w:val="939"/>
        </w:trPr>
        <w:tc>
          <w:tcPr>
            <w:tcW w:w="1951" w:type="dxa"/>
            <w:shd w:val="clear" w:color="auto" w:fill="auto"/>
          </w:tcPr>
          <w:p w:rsidR="00596FFA" w:rsidRPr="00596FFA" w:rsidRDefault="00596FFA" w:rsidP="00596FFA">
            <w:pPr>
              <w:pStyle w:val="aa"/>
              <w:rPr>
                <w:rFonts w:ascii="Times New Roman" w:eastAsia="SimSun" w:hAnsi="Times New Roman" w:cs="Times New Roman"/>
                <w:b/>
                <w:lang w:eastAsia="zh-CN"/>
              </w:rPr>
            </w:pPr>
            <w:r w:rsidRPr="00596FFA">
              <w:rPr>
                <w:rFonts w:ascii="Times New Roman" w:hAnsi="Times New Roman" w:cs="Times New Roman"/>
                <w:b/>
              </w:rPr>
              <w:lastRenderedPageBreak/>
              <w:t>Блокированная жилая застройка [2.3]</w:t>
            </w:r>
          </w:p>
        </w:tc>
        <w:tc>
          <w:tcPr>
            <w:tcW w:w="340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разведение декоративных и плодовых деревьев, овощных и ягодных культур;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размещение индивидуальных гаражей и иных вспомогательных сооружений; обустройство спортивных и детских площадок, площадок для отдыха</w:t>
            </w:r>
          </w:p>
        </w:tc>
        <w:tc>
          <w:tcPr>
            <w:tcW w:w="2552" w:type="dxa"/>
            <w:shd w:val="clear" w:color="auto" w:fill="auto"/>
          </w:tcPr>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SimSun" w:hAnsi="Times New Roman" w:cs="Times New Roman"/>
                <w:sz w:val="20"/>
                <w:szCs w:val="20"/>
                <w:lang w:eastAsia="zh-CN"/>
              </w:rPr>
              <w:t xml:space="preserve">Минимальная (максимальная)  площадь земельного участка – </w:t>
            </w:r>
            <w:r w:rsidRPr="00596FFA">
              <w:rPr>
                <w:rFonts w:ascii="Times New Roman" w:eastAsia="SimSun" w:hAnsi="Times New Roman" w:cs="Times New Roman"/>
                <w:b/>
                <w:sz w:val="20"/>
                <w:szCs w:val="20"/>
                <w:lang w:eastAsia="zh-CN"/>
              </w:rPr>
              <w:t>150-600 кв.м</w:t>
            </w:r>
            <w:r w:rsidRPr="00596FFA">
              <w:rPr>
                <w:rFonts w:ascii="Times New Roman" w:eastAsia="SimSun" w:hAnsi="Times New Roman" w:cs="Times New Roman"/>
                <w:sz w:val="20"/>
                <w:szCs w:val="20"/>
                <w:lang w:eastAsia="zh-CN"/>
              </w:rPr>
              <w:t xml:space="preserve"> на один блок</w:t>
            </w:r>
          </w:p>
          <w:p w:rsidR="00596FFA" w:rsidRPr="00596FFA" w:rsidRDefault="00596FFA" w:rsidP="00596FFA">
            <w:pPr>
              <w:spacing w:after="0" w:line="240" w:lineRule="auto"/>
              <w:rPr>
                <w:rFonts w:ascii="Times New Roman" w:eastAsia="Calibri" w:hAnsi="Times New Roman" w:cs="Times New Roman"/>
                <w:sz w:val="20"/>
                <w:szCs w:val="20"/>
              </w:rPr>
            </w:pPr>
            <w:r w:rsidRPr="00596FFA">
              <w:rPr>
                <w:rFonts w:ascii="Times New Roman" w:eastAsia="Calibri" w:hAnsi="Times New Roman" w:cs="Times New Roman"/>
                <w:sz w:val="20"/>
                <w:szCs w:val="20"/>
              </w:rPr>
              <w:t xml:space="preserve">Минимальная ширина земельных участков вдоль фронта улицы (проезда) – </w:t>
            </w:r>
            <w:r w:rsidRPr="00596FFA">
              <w:rPr>
                <w:rFonts w:ascii="Times New Roman" w:eastAsia="Calibri" w:hAnsi="Times New Roman" w:cs="Times New Roman"/>
                <w:b/>
                <w:sz w:val="20"/>
                <w:szCs w:val="20"/>
              </w:rPr>
              <w:t xml:space="preserve">8 м </w:t>
            </w:r>
            <w:r w:rsidRPr="00596FFA">
              <w:rPr>
                <w:rFonts w:ascii="Times New Roman" w:eastAsia="Calibri" w:hAnsi="Times New Roman" w:cs="Times New Roman"/>
                <w:sz w:val="20"/>
                <w:szCs w:val="20"/>
              </w:rPr>
              <w:t>на один блок.</w:t>
            </w:r>
          </w:p>
          <w:p w:rsidR="00596FFA" w:rsidRPr="00596FFA" w:rsidRDefault="00596FFA" w:rsidP="00596FFA">
            <w:pPr>
              <w:spacing w:after="0" w:line="240" w:lineRule="auto"/>
              <w:rPr>
                <w:rFonts w:ascii="Times New Roman" w:eastAsia="Calibri" w:hAnsi="Times New Roman" w:cs="Times New Roman"/>
                <w:sz w:val="20"/>
                <w:szCs w:val="20"/>
              </w:rPr>
            </w:pPr>
            <w:r w:rsidRPr="00596FFA">
              <w:rPr>
                <w:rFonts w:ascii="Times New Roman" w:eastAsia="Calibri" w:hAnsi="Times New Roman" w:cs="Times New Roman"/>
                <w:sz w:val="20"/>
                <w:szCs w:val="20"/>
              </w:rPr>
              <w:t>На основании разработанного проекта планировки территории.</w:t>
            </w: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Минимальный отступ строений: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улиц </w:t>
            </w:r>
            <w:r w:rsidRPr="00596FFA">
              <w:rPr>
                <w:rFonts w:ascii="Times New Roman" w:hAnsi="Times New Roman" w:cs="Times New Roman"/>
                <w:b/>
              </w:rPr>
              <w:t>5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проездов </w:t>
            </w:r>
            <w:r w:rsidRPr="00596FFA">
              <w:rPr>
                <w:rFonts w:ascii="Times New Roman" w:hAnsi="Times New Roman" w:cs="Times New Roman"/>
                <w:b/>
              </w:rPr>
              <w:t>5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границ соседнего земельного участка </w:t>
            </w:r>
            <w:r w:rsidRPr="00596FFA">
              <w:rPr>
                <w:rFonts w:ascii="Times New Roman" w:hAnsi="Times New Roman" w:cs="Times New Roman"/>
                <w:b/>
              </w:rPr>
              <w:t>3 м</w:t>
            </w:r>
            <w:r w:rsidRPr="00596FFA">
              <w:rPr>
                <w:rFonts w:ascii="Times New Roman" w:hAnsi="Times New Roman" w:cs="Times New Roman"/>
              </w:rPr>
              <w:t xml:space="preserve">. </w:t>
            </w:r>
          </w:p>
          <w:p w:rsidR="00596FFA" w:rsidRPr="00596FFA" w:rsidRDefault="00596FFA" w:rsidP="00596FFA">
            <w:pPr>
              <w:pStyle w:val="aa"/>
              <w:rPr>
                <w:rFonts w:ascii="Times New Roman" w:hAnsi="Times New Roman" w:cs="Times New Roman"/>
              </w:rPr>
            </w:pP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Максимальное количество этажей зданий – </w:t>
            </w:r>
            <w:r w:rsidRPr="00596FFA">
              <w:rPr>
                <w:rFonts w:ascii="Times New Roman" w:hAnsi="Times New Roman" w:cs="Times New Roman"/>
                <w:b/>
              </w:rPr>
              <w:t>3 этажа</w:t>
            </w:r>
            <w:r w:rsidRPr="00596FFA">
              <w:rPr>
                <w:rFonts w:ascii="Times New Roman" w:hAnsi="Times New Roman" w:cs="Times New Roman"/>
              </w:rPr>
              <w:t xml:space="preserve"> (включая мансардный этаж).</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Максимальная высота зданий от уровня земли до верха перекрытия последнего этажа (или конька кровли) - </w:t>
            </w:r>
            <w:r w:rsidRPr="00596FFA">
              <w:rPr>
                <w:rFonts w:ascii="Times New Roman" w:hAnsi="Times New Roman" w:cs="Times New Roman"/>
                <w:b/>
              </w:rPr>
              <w:t>20 м</w:t>
            </w:r>
            <w:r w:rsidRPr="00596FFA">
              <w:rPr>
                <w:rFonts w:ascii="Times New Roman" w:hAnsi="Times New Roman" w:cs="Times New Roman"/>
              </w:rPr>
              <w:t>.</w:t>
            </w: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60%.</w:t>
            </w:r>
          </w:p>
          <w:p w:rsidR="00596FFA" w:rsidRPr="00596FFA" w:rsidRDefault="00596FFA" w:rsidP="00596FFA">
            <w:pPr>
              <w:spacing w:after="0" w:line="240" w:lineRule="auto"/>
              <w:rPr>
                <w:rFonts w:ascii="Times New Roman" w:eastAsia="SimSun" w:hAnsi="Times New Roman" w:cs="Times New Roman"/>
                <w:sz w:val="20"/>
                <w:szCs w:val="20"/>
                <w:lang w:eastAsia="zh-CN"/>
              </w:rPr>
            </w:pPr>
          </w:p>
        </w:tc>
      </w:tr>
      <w:tr w:rsidR="00596FFA" w:rsidRPr="00596FFA" w:rsidTr="00B2509A">
        <w:trPr>
          <w:trHeight w:val="695"/>
        </w:trPr>
        <w:tc>
          <w:tcPr>
            <w:tcW w:w="1951" w:type="dxa"/>
            <w:shd w:val="clear" w:color="auto" w:fill="auto"/>
          </w:tcPr>
          <w:p w:rsidR="00596FFA" w:rsidRPr="00596FFA" w:rsidRDefault="00596FFA" w:rsidP="00596FFA">
            <w:pPr>
              <w:pStyle w:val="aa"/>
              <w:rPr>
                <w:rFonts w:ascii="Times New Roman" w:hAnsi="Times New Roman" w:cs="Times New Roman"/>
                <w:b/>
                <w:lang w:eastAsia="zh-CN"/>
              </w:rPr>
            </w:pPr>
            <w:r w:rsidRPr="00596FFA">
              <w:rPr>
                <w:rFonts w:ascii="Times New Roman" w:hAnsi="Times New Roman" w:cs="Times New Roman"/>
                <w:b/>
                <w:shd w:val="clear" w:color="auto" w:fill="FFFFFF"/>
              </w:rPr>
              <w:t xml:space="preserve">Среднеэтажная жилая застройка </w:t>
            </w:r>
            <w:r w:rsidRPr="00596FFA">
              <w:rPr>
                <w:rFonts w:ascii="Times New Roman" w:eastAsia="SimSun" w:hAnsi="Times New Roman" w:cs="Times New Roman"/>
                <w:b/>
                <w:lang w:eastAsia="zh-CN"/>
              </w:rPr>
              <w:t>[2.1.1]</w:t>
            </w:r>
          </w:p>
        </w:tc>
        <w:tc>
          <w:tcPr>
            <w:tcW w:w="340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Размещение многоквартирных домов этажностью не выше восьми этажей;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благоустройство и озеленение;</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размещение подземных гаражей и автостоянок;</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обустройство спортивных и детских площадок, площадок для отдыха;</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552"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lastRenderedPageBreak/>
              <w:t xml:space="preserve">Минимальная (максимальная)  площадь земельного участка – </w:t>
            </w:r>
            <w:r w:rsidRPr="00596FFA">
              <w:rPr>
                <w:rFonts w:ascii="Times New Roman" w:eastAsia="SimSun" w:hAnsi="Times New Roman" w:cs="Times New Roman"/>
                <w:b/>
                <w:sz w:val="20"/>
                <w:szCs w:val="20"/>
                <w:lang w:eastAsia="zh-CN"/>
              </w:rPr>
              <w:t>1000-</w:t>
            </w:r>
            <w:r w:rsidRPr="00596FFA">
              <w:rPr>
                <w:rFonts w:ascii="Times New Roman" w:eastAsia="SimSun" w:hAnsi="Times New Roman" w:cs="Times New Roman"/>
                <w:b/>
                <w:sz w:val="20"/>
                <w:szCs w:val="20"/>
                <w:lang w:eastAsia="zh-CN"/>
              </w:rPr>
              <w:lastRenderedPageBreak/>
              <w:t>15000 кв.м</w:t>
            </w:r>
            <w:r w:rsidRPr="00596FFA">
              <w:rPr>
                <w:rStyle w:val="affff2"/>
                <w:rFonts w:ascii="Times New Roman" w:hAnsi="Times New Roman" w:cs="Times New Roman"/>
                <w:sz w:val="20"/>
                <w:szCs w:val="20"/>
              </w:rPr>
              <w:t>или определяется по заданию на проектирование.</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Минимальная ширина земельных участков вдоль фронта улицы (проезда):</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для 5-х этажных жилых домов - 32 метра.</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На основании разработанного проекта планировки территории.</w:t>
            </w: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Минимальный отступ строений: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улиц </w:t>
            </w:r>
            <w:r w:rsidRPr="00596FFA">
              <w:rPr>
                <w:rFonts w:ascii="Times New Roman" w:hAnsi="Times New Roman" w:cs="Times New Roman"/>
                <w:b/>
              </w:rPr>
              <w:t xml:space="preserve">3 </w:t>
            </w:r>
            <w:r w:rsidRPr="00596FFA">
              <w:rPr>
                <w:rFonts w:ascii="Times New Roman" w:hAnsi="Times New Roman" w:cs="Times New Roman"/>
                <w:b/>
              </w:rPr>
              <w:lastRenderedPageBreak/>
              <w:t>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проездов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от границ соседнего минимальные отступы от границы земельного участка не установлены; место допустимого размещения зданий, строений, сооружений,  принимается с учетом строений, расположенных на смежных земельных участках, на основе расчетов инсоляции и освещенности, в соответствии с противопожарными и зооветеринарными требованиями, согласно документации по планировке территории, утвержденной в порядке, предусмотренном действующим законодательством.</w:t>
            </w:r>
          </w:p>
        </w:tc>
        <w:tc>
          <w:tcPr>
            <w:tcW w:w="155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lastRenderedPageBreak/>
              <w:t xml:space="preserve">Максимальное количество надземных </w:t>
            </w:r>
            <w:r w:rsidRPr="00596FFA">
              <w:rPr>
                <w:rFonts w:ascii="Times New Roman" w:eastAsia="SimSun" w:hAnsi="Times New Roman" w:cs="Times New Roman"/>
                <w:sz w:val="20"/>
                <w:szCs w:val="20"/>
                <w:lang w:eastAsia="zh-CN"/>
              </w:rPr>
              <w:lastRenderedPageBreak/>
              <w:t>этажей –</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b/>
                <w:sz w:val="20"/>
                <w:szCs w:val="20"/>
                <w:lang w:eastAsia="zh-CN"/>
              </w:rPr>
              <w:t>8 этажа</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35 м</w:t>
            </w:r>
            <w:r w:rsidRPr="00596FFA">
              <w:rPr>
                <w:rFonts w:ascii="Times New Roman" w:eastAsia="SimSun" w:hAnsi="Times New Roman" w:cs="Times New Roman"/>
                <w:sz w:val="20"/>
                <w:szCs w:val="20"/>
                <w:lang w:eastAsia="zh-CN"/>
              </w:rPr>
              <w:t>.</w:t>
            </w:r>
          </w:p>
          <w:p w:rsidR="00596FFA" w:rsidRPr="00596FFA" w:rsidRDefault="00596FFA" w:rsidP="00596FFA">
            <w:pPr>
              <w:tabs>
                <w:tab w:val="left" w:pos="1215"/>
              </w:tabs>
              <w:spacing w:after="0" w:line="240" w:lineRule="auto"/>
              <w:ind w:firstLine="426"/>
              <w:rPr>
                <w:rFonts w:ascii="Times New Roman" w:eastAsia="Calibri" w:hAnsi="Times New Roman" w:cs="Times New Roman"/>
                <w:sz w:val="20"/>
                <w:szCs w:val="20"/>
              </w:rPr>
            </w:pPr>
            <w:r w:rsidRPr="00596FFA">
              <w:rPr>
                <w:rFonts w:ascii="Times New Roman" w:eastAsia="Calibri" w:hAnsi="Times New Roman" w:cs="Times New Roman"/>
                <w:sz w:val="20"/>
                <w:szCs w:val="20"/>
              </w:rPr>
              <w:tab/>
            </w: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lastRenderedPageBreak/>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lastRenderedPageBreak/>
              <w:t>60%</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Calibri" w:hAnsi="Times New Roman" w:cs="Times New Roman"/>
                <w:sz w:val="20"/>
                <w:szCs w:val="20"/>
              </w:rPr>
            </w:pPr>
            <w:r w:rsidRPr="00596FFA">
              <w:rPr>
                <w:rFonts w:ascii="Times New Roman" w:hAnsi="Times New Roman" w:cs="Times New Roman"/>
                <w:sz w:val="20"/>
                <w:szCs w:val="20"/>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tc>
      </w:tr>
      <w:tr w:rsidR="00596FFA" w:rsidRPr="00596FFA" w:rsidTr="00B2509A">
        <w:trPr>
          <w:trHeight w:val="695"/>
        </w:trPr>
        <w:tc>
          <w:tcPr>
            <w:tcW w:w="1951" w:type="dxa"/>
            <w:shd w:val="clear" w:color="auto" w:fill="auto"/>
          </w:tcPr>
          <w:p w:rsidR="00596FFA" w:rsidRPr="00596FFA" w:rsidRDefault="00596FFA" w:rsidP="00596FFA">
            <w:pPr>
              <w:pStyle w:val="aa"/>
              <w:rPr>
                <w:rFonts w:ascii="Times New Roman" w:hAnsi="Times New Roman" w:cs="Times New Roman"/>
                <w:b/>
                <w:shd w:val="clear" w:color="auto" w:fill="FFFFFF"/>
              </w:rPr>
            </w:pPr>
            <w:r w:rsidRPr="00596FFA">
              <w:rPr>
                <w:rFonts w:ascii="Times New Roman" w:hAnsi="Times New Roman" w:cs="Times New Roman"/>
                <w:b/>
                <w:shd w:val="clear" w:color="auto" w:fill="FFFFFF"/>
              </w:rPr>
              <w:lastRenderedPageBreak/>
              <w:t xml:space="preserve">Многоэтажная жилая застройка (высотная застройка) </w:t>
            </w:r>
          </w:p>
          <w:p w:rsidR="00596FFA" w:rsidRPr="00596FFA" w:rsidRDefault="00596FFA" w:rsidP="00596FFA">
            <w:pPr>
              <w:pStyle w:val="aa"/>
              <w:rPr>
                <w:rFonts w:ascii="Times New Roman" w:hAnsi="Times New Roman" w:cs="Times New Roman"/>
                <w:b/>
                <w:lang w:eastAsia="zh-CN"/>
              </w:rPr>
            </w:pPr>
            <w:r w:rsidRPr="00596FFA">
              <w:rPr>
                <w:rFonts w:ascii="Times New Roman" w:eastAsia="SimSun" w:hAnsi="Times New Roman" w:cs="Times New Roman"/>
                <w:b/>
                <w:lang w:eastAsia="zh-CN"/>
              </w:rPr>
              <w:t>[2.6]</w:t>
            </w:r>
          </w:p>
        </w:tc>
        <w:tc>
          <w:tcPr>
            <w:tcW w:w="340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Размещение многоквартирных домов этажностью девять этажей и выше;</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благоустройство и озеленение придомовых территорий;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обустройство спортивных и детских площадок, хозяйственных площадок и площадок для отдыха; размещение подземных гаражей и автостоянок, размещение </w:t>
            </w:r>
            <w:r w:rsidRPr="00596FFA">
              <w:rPr>
                <w:rFonts w:ascii="Times New Roman" w:hAnsi="Times New Roman" w:cs="Times New Roman"/>
              </w:rPr>
              <w:lastRenderedPageBreak/>
              <w:t>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p w:rsidR="00596FFA" w:rsidRPr="00596FFA" w:rsidRDefault="00596FFA" w:rsidP="00596FFA">
            <w:pPr>
              <w:pStyle w:val="aa"/>
              <w:rPr>
                <w:rFonts w:ascii="Times New Roman" w:hAnsi="Times New Roman" w:cs="Times New Roman"/>
              </w:rPr>
            </w:pPr>
          </w:p>
        </w:tc>
        <w:tc>
          <w:tcPr>
            <w:tcW w:w="2552"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lastRenderedPageBreak/>
              <w:t xml:space="preserve">Минимальная (максимальная)  площадь земельного участка – </w:t>
            </w:r>
            <w:r w:rsidRPr="00596FFA">
              <w:rPr>
                <w:rFonts w:ascii="Times New Roman" w:eastAsia="SimSun" w:hAnsi="Times New Roman" w:cs="Times New Roman"/>
                <w:b/>
                <w:sz w:val="20"/>
                <w:szCs w:val="20"/>
                <w:lang w:eastAsia="zh-CN"/>
              </w:rPr>
              <w:t>1000-15000 кв.</w:t>
            </w:r>
            <w:r w:rsidRPr="00596FFA">
              <w:rPr>
                <w:rStyle w:val="affff2"/>
                <w:rFonts w:ascii="Times New Roman" w:eastAsia="SimSun" w:hAnsi="Times New Roman" w:cs="Times New Roman"/>
                <w:sz w:val="20"/>
                <w:szCs w:val="20"/>
              </w:rPr>
              <w:t>м</w:t>
            </w:r>
            <w:r w:rsidRPr="00596FFA">
              <w:rPr>
                <w:rStyle w:val="affff2"/>
                <w:rFonts w:ascii="Times New Roman" w:hAnsi="Times New Roman" w:cs="Times New Roman"/>
                <w:sz w:val="20"/>
                <w:szCs w:val="20"/>
              </w:rPr>
              <w:t>или определяется по заданию на проектирование.</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На основании разработанного проекта планировки территории.</w:t>
            </w: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Минимальный отступ строений: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улиц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проездов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границ соседнего минимальные отступы от границы земельного участка не установлены; место допустимого </w:t>
            </w:r>
            <w:r w:rsidRPr="00596FFA">
              <w:rPr>
                <w:rFonts w:ascii="Times New Roman" w:hAnsi="Times New Roman" w:cs="Times New Roman"/>
              </w:rPr>
              <w:lastRenderedPageBreak/>
              <w:t>размещения зданий, строений, сооружений,  принимается с учетом строений, расположенных на смежных земельных участках, на основе расчетов инсоляции и освещенности, в соответствии с противопожарными и зооветеринарными требованиями, согласно документации по планировке территории, утвержденной в порядке, предусмотренном действующим законодательством.</w:t>
            </w:r>
          </w:p>
        </w:tc>
        <w:tc>
          <w:tcPr>
            <w:tcW w:w="155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lastRenderedPageBreak/>
              <w:t>Максимальное количество надземных этажей  –</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b/>
                <w:sz w:val="20"/>
                <w:szCs w:val="20"/>
                <w:lang w:eastAsia="zh-CN"/>
              </w:rPr>
              <w:t>9 и выше</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50 м</w:t>
            </w:r>
            <w:r w:rsidRPr="00596FFA">
              <w:rPr>
                <w:rFonts w:ascii="Times New Roman" w:eastAsia="SimSun" w:hAnsi="Times New Roman" w:cs="Times New Roman"/>
                <w:sz w:val="20"/>
                <w:szCs w:val="20"/>
                <w:lang w:eastAsia="zh-CN"/>
              </w:rPr>
              <w:t>.</w:t>
            </w:r>
          </w:p>
          <w:p w:rsidR="00596FFA" w:rsidRPr="00596FFA" w:rsidRDefault="00596FFA" w:rsidP="00596FFA">
            <w:pPr>
              <w:tabs>
                <w:tab w:val="left" w:pos="1215"/>
              </w:tabs>
              <w:spacing w:after="0" w:line="240" w:lineRule="auto"/>
              <w:ind w:firstLine="426"/>
              <w:rPr>
                <w:rFonts w:ascii="Times New Roman" w:eastAsia="Calibri" w:hAnsi="Times New Roman" w:cs="Times New Roman"/>
                <w:sz w:val="20"/>
                <w:szCs w:val="20"/>
              </w:rPr>
            </w:pPr>
            <w:r w:rsidRPr="00596FFA">
              <w:rPr>
                <w:rFonts w:ascii="Times New Roman" w:eastAsia="Calibri" w:hAnsi="Times New Roman" w:cs="Times New Roman"/>
                <w:sz w:val="20"/>
                <w:szCs w:val="20"/>
              </w:rPr>
              <w:tab/>
            </w: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60%</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Calibri" w:hAnsi="Times New Roman" w:cs="Times New Roman"/>
                <w:sz w:val="20"/>
                <w:szCs w:val="20"/>
              </w:rPr>
            </w:pPr>
            <w:r w:rsidRPr="00596FFA">
              <w:rPr>
                <w:rFonts w:ascii="Times New Roman" w:hAnsi="Times New Roman" w:cs="Times New Roman"/>
                <w:sz w:val="20"/>
                <w:szCs w:val="20"/>
              </w:rPr>
              <w:t xml:space="preserve">На территории малоэтажной жилой застройки следует предусматривать 100-процентную обеспеченность местами для хранения и парковки легковых автомобилей, </w:t>
            </w:r>
            <w:r w:rsidRPr="00596FFA">
              <w:rPr>
                <w:rFonts w:ascii="Times New Roman" w:hAnsi="Times New Roman" w:cs="Times New Roman"/>
                <w:sz w:val="20"/>
                <w:szCs w:val="20"/>
              </w:rPr>
              <w:lastRenderedPageBreak/>
              <w:t>мотоциклов, мопедов.</w:t>
            </w:r>
          </w:p>
        </w:tc>
      </w:tr>
      <w:tr w:rsidR="00596FFA" w:rsidRPr="00596FFA" w:rsidTr="00B2509A">
        <w:trPr>
          <w:trHeight w:val="514"/>
        </w:trPr>
        <w:tc>
          <w:tcPr>
            <w:tcW w:w="1951" w:type="dxa"/>
            <w:shd w:val="clear" w:color="auto" w:fill="auto"/>
          </w:tcPr>
          <w:p w:rsidR="00596FFA" w:rsidRPr="00596FFA" w:rsidRDefault="00596FFA" w:rsidP="00596FFA">
            <w:pPr>
              <w:pStyle w:val="aa"/>
              <w:rPr>
                <w:rFonts w:ascii="Times New Roman" w:eastAsia="SimSun" w:hAnsi="Times New Roman" w:cs="Times New Roman"/>
                <w:b/>
                <w:lang w:eastAsia="zh-CN"/>
              </w:rPr>
            </w:pPr>
            <w:r w:rsidRPr="00596FFA">
              <w:rPr>
                <w:rFonts w:ascii="Times New Roman" w:eastAsia="SimSun" w:hAnsi="Times New Roman" w:cs="Times New Roman"/>
                <w:b/>
                <w:lang w:eastAsia="zh-CN"/>
              </w:rPr>
              <w:lastRenderedPageBreak/>
              <w:t>Амбулаторно-поликлиническое обслуживание [3.4.1]</w:t>
            </w:r>
          </w:p>
        </w:tc>
        <w:tc>
          <w:tcPr>
            <w:tcW w:w="340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552" w:type="dxa"/>
            <w:shd w:val="clear" w:color="auto" w:fill="auto"/>
          </w:tcPr>
          <w:p w:rsidR="00596FFA" w:rsidRPr="00596FFA" w:rsidRDefault="00596FFA" w:rsidP="00596FFA">
            <w:pPr>
              <w:pStyle w:val="aa"/>
              <w:rPr>
                <w:rFonts w:ascii="Times New Roman" w:eastAsia="SimSun" w:hAnsi="Times New Roman" w:cs="Times New Roman"/>
                <w:b/>
                <w:lang w:eastAsia="zh-CN"/>
              </w:rPr>
            </w:pPr>
            <w:r w:rsidRPr="00596FFA">
              <w:rPr>
                <w:rFonts w:ascii="Times New Roman" w:eastAsia="SimSun" w:hAnsi="Times New Roman" w:cs="Times New Roman"/>
                <w:lang w:eastAsia="zh-CN"/>
              </w:rPr>
              <w:t xml:space="preserve">Минимальная (максимальная)  площадь земельного участка – </w:t>
            </w:r>
            <w:r w:rsidRPr="00596FFA">
              <w:rPr>
                <w:rFonts w:ascii="Times New Roman" w:eastAsia="SimSun" w:hAnsi="Times New Roman" w:cs="Times New Roman"/>
                <w:b/>
                <w:lang w:eastAsia="zh-CN"/>
              </w:rPr>
              <w:t>100-5000 кв.м</w:t>
            </w:r>
            <w:r w:rsidRPr="00596FFA">
              <w:rPr>
                <w:rFonts w:ascii="Times New Roman" w:eastAsia="SimSun" w:hAnsi="Times New Roman" w:cs="Times New Roman"/>
                <w:lang w:eastAsia="zh-C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Для объектов инженерного обеспечения и объектов вспомогательного инженерного назначения от 1 кв. 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На основании разработанного проекта планировки территории.</w:t>
            </w: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Минимальный отступ строений: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улиц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проездов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границ соседнего земельного участка </w:t>
            </w:r>
            <w:r w:rsidRPr="00596FFA">
              <w:rPr>
                <w:rFonts w:ascii="Times New Roman" w:hAnsi="Times New Roman" w:cs="Times New Roman"/>
                <w:b/>
              </w:rPr>
              <w:t>3 м</w:t>
            </w:r>
            <w:r w:rsidRPr="00596FFA">
              <w:rPr>
                <w:rFonts w:ascii="Times New Roman" w:hAnsi="Times New Roman" w:cs="Times New Roman"/>
              </w:rPr>
              <w:t xml:space="preserve">.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Максимальное количество этажей зданий – </w:t>
            </w:r>
            <w:r w:rsidRPr="00596FFA">
              <w:rPr>
                <w:rFonts w:ascii="Times New Roman" w:hAnsi="Times New Roman" w:cs="Times New Roman"/>
                <w:b/>
              </w:rPr>
              <w:t>3 этажа</w:t>
            </w:r>
            <w:r w:rsidRPr="00596FFA">
              <w:rPr>
                <w:rFonts w:ascii="Times New Roman" w:hAnsi="Times New Roman" w:cs="Times New Roman"/>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r>
      <w:tr w:rsidR="00596FFA" w:rsidRPr="00596FFA" w:rsidTr="00B2509A">
        <w:trPr>
          <w:trHeight w:val="1223"/>
        </w:trPr>
        <w:tc>
          <w:tcPr>
            <w:tcW w:w="1951" w:type="dxa"/>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eastAsia="SimSun" w:hAnsi="Times New Roman" w:cs="Times New Roman"/>
                <w:b/>
                <w:lang w:eastAsia="zh-CN"/>
              </w:rPr>
              <w:lastRenderedPageBreak/>
              <w:t>Дошкольное, начальное и среднее общее образование [3.5.1]</w:t>
            </w:r>
          </w:p>
        </w:tc>
        <w:tc>
          <w:tcPr>
            <w:tcW w:w="340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55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eastAsia="SimSun" w:hAnsi="Times New Roman" w:cs="Times New Roman"/>
                <w:lang w:eastAsia="zh-CN"/>
              </w:rPr>
              <w:t xml:space="preserve">Минимальная (максимальная)  площадь земельного участка – </w:t>
            </w:r>
            <w:r w:rsidRPr="00596FFA">
              <w:rPr>
                <w:rFonts w:ascii="Times New Roman" w:eastAsia="SimSun" w:hAnsi="Times New Roman" w:cs="Times New Roman"/>
                <w:b/>
                <w:lang w:eastAsia="zh-CN"/>
              </w:rPr>
              <w:t>1000-40000 кв.м</w:t>
            </w:r>
            <w:r w:rsidRPr="00596FFA">
              <w:rPr>
                <w:rFonts w:ascii="Times New Roman" w:hAnsi="Times New Roman" w:cs="Times New Roman"/>
              </w:rPr>
              <w:t>или определяется по заданию на проектирование.</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Calibri" w:hAnsi="Times New Roman" w:cs="Times New Roman"/>
                <w:sz w:val="20"/>
                <w:szCs w:val="20"/>
              </w:rPr>
              <w:t>На основании разработанного проекта планировки территории.</w:t>
            </w: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Минимальные отступы от красных линий или границ участка расстояние до красной линии от стен здания - </w:t>
            </w:r>
            <w:r w:rsidRPr="00596FFA">
              <w:rPr>
                <w:rFonts w:ascii="Times New Roman" w:hAnsi="Times New Roman" w:cs="Times New Roman"/>
                <w:b/>
              </w:rPr>
              <w:t>10 м</w:t>
            </w:r>
            <w:r w:rsidRPr="00596FFA">
              <w:rPr>
                <w:rFonts w:ascii="Times New Roman" w:hAnsi="Times New Roman" w:cs="Times New Roman"/>
              </w:rPr>
              <w:t xml:space="preserve">. Здания общеобразовательных учреждений допускается размещать: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на внутриквартальных территориях микрорайона, удаленных от межквартальных проездов с регулярным движением транспорта на расстояние </w:t>
            </w:r>
            <w:r w:rsidRPr="00596FFA">
              <w:rPr>
                <w:rFonts w:ascii="Times New Roman" w:hAnsi="Times New Roman" w:cs="Times New Roman"/>
                <w:b/>
              </w:rPr>
              <w:t>100 - 170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w:t>
            </w:r>
            <w:r w:rsidRPr="00596FFA">
              <w:rPr>
                <w:rFonts w:ascii="Times New Roman" w:hAnsi="Times New Roman" w:cs="Times New Roman"/>
                <w:b/>
              </w:rPr>
              <w:t>15 - 25 м</w:t>
            </w:r>
            <w:r w:rsidRPr="00596FFA">
              <w:rPr>
                <w:rFonts w:ascii="Times New Roman" w:hAnsi="Times New Roman" w:cs="Times New Roman"/>
              </w:rPr>
              <w:t>.</w:t>
            </w: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Максимальная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этажность для: - дошкольных учреждений –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b/>
              </w:rPr>
              <w:t>3 этажа;</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школ и начального профессионального образования –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b/>
              </w:rPr>
              <w:t>3 этажа</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Прочие образовательные учреждения по заданию на проектирование с учетом сложившейся застройки.</w:t>
            </w: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SimSun" w:hAnsi="Times New Roman" w:cs="Times New Roman"/>
                <w:sz w:val="20"/>
                <w:szCs w:val="20"/>
                <w:lang w:eastAsia="zh-CN"/>
              </w:rPr>
            </w:pPr>
          </w:p>
        </w:tc>
      </w:tr>
      <w:tr w:rsidR="00596FFA" w:rsidRPr="00596FFA" w:rsidTr="00B2509A">
        <w:trPr>
          <w:trHeight w:val="412"/>
        </w:trPr>
        <w:tc>
          <w:tcPr>
            <w:tcW w:w="1951" w:type="dxa"/>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t xml:space="preserve">Оказание социальной помощи населению </w:t>
            </w:r>
            <w:r w:rsidRPr="00596FFA">
              <w:rPr>
                <w:rFonts w:ascii="Times New Roman" w:hAnsi="Times New Roman" w:cs="Times New Roman"/>
                <w:b/>
                <w:lang w:val="en-US"/>
              </w:rPr>
              <w:t>[</w:t>
            </w:r>
            <w:r w:rsidRPr="00596FFA">
              <w:rPr>
                <w:rFonts w:ascii="Times New Roman" w:hAnsi="Times New Roman" w:cs="Times New Roman"/>
                <w:b/>
              </w:rPr>
              <w:t>3.2.2</w:t>
            </w:r>
            <w:r w:rsidRPr="00596FFA">
              <w:rPr>
                <w:rFonts w:ascii="Times New Roman" w:hAnsi="Times New Roman" w:cs="Times New Roman"/>
                <w:b/>
                <w:lang w:val="en-US"/>
              </w:rPr>
              <w:t>]</w:t>
            </w:r>
          </w:p>
        </w:tc>
        <w:tc>
          <w:tcPr>
            <w:tcW w:w="3402" w:type="dxa"/>
            <w:shd w:val="clear" w:color="auto" w:fill="auto"/>
          </w:tcPr>
          <w:p w:rsidR="00596FFA" w:rsidRPr="00596FFA" w:rsidRDefault="00596FFA" w:rsidP="00596FFA">
            <w:pPr>
              <w:pStyle w:val="afff5"/>
              <w:jc w:val="left"/>
              <w:rPr>
                <w:rFonts w:ascii="Times New Roman" w:hAnsi="Times New Roman" w:cs="Times New Roman"/>
              </w:rPr>
            </w:pPr>
            <w:r w:rsidRPr="00596FFA">
              <w:rPr>
                <w:rFonts w:ascii="Times New Roman" w:hAnsi="Times New Roman" w:cs="Times New Roman"/>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w:t>
            </w:r>
            <w:r w:rsidRPr="00596FFA">
              <w:rPr>
                <w:rFonts w:ascii="Times New Roman" w:hAnsi="Times New Roman" w:cs="Times New Roman"/>
              </w:rPr>
              <w:lastRenderedPageBreak/>
              <w:t>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55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Минимальная (максимальная) площадь земельного участка - </w:t>
            </w:r>
            <w:r w:rsidRPr="00596FFA">
              <w:rPr>
                <w:rFonts w:ascii="Times New Roman" w:hAnsi="Times New Roman" w:cs="Times New Roman"/>
                <w:b/>
              </w:rPr>
              <w:t>100 – 5000 кв.м</w:t>
            </w:r>
            <w:r w:rsidRPr="00596FFA">
              <w:rPr>
                <w:rFonts w:ascii="Times New Roman" w:hAnsi="Times New Roman" w:cs="Times New Roman"/>
              </w:rPr>
              <w:t xml:space="preserve"> или определяется по заданию на проектирование.</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Для объектов инженерного обеспечения и объектов </w:t>
            </w:r>
            <w:r w:rsidRPr="00596FFA">
              <w:rPr>
                <w:rFonts w:ascii="Times New Roman" w:hAnsi="Times New Roman" w:cs="Times New Roman"/>
              </w:rPr>
              <w:lastRenderedPageBreak/>
              <w:t>вспомогательного инженерного назначения от 1 кв. 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На основании разработанного проекта планировки территории.</w:t>
            </w: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Минимальный отступ строений: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улиц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проездов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границ соседнего земельного участка </w:t>
            </w:r>
            <w:r w:rsidRPr="00596FFA">
              <w:rPr>
                <w:rFonts w:ascii="Times New Roman" w:hAnsi="Times New Roman" w:cs="Times New Roman"/>
                <w:b/>
              </w:rPr>
              <w:t>3 м</w:t>
            </w:r>
            <w:r w:rsidRPr="00596FFA">
              <w:rPr>
                <w:rFonts w:ascii="Times New Roman" w:hAnsi="Times New Roman" w:cs="Times New Roman"/>
              </w:rPr>
              <w:t xml:space="preserve">.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В пределах границ земельного участка </w:t>
            </w:r>
            <w:r w:rsidRPr="00596FFA">
              <w:rPr>
                <w:rFonts w:ascii="Times New Roman" w:hAnsi="Times New Roman" w:cs="Times New Roman"/>
              </w:rPr>
              <w:lastRenderedPageBreak/>
              <w:t>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Максимальное количество этажей зданий – </w:t>
            </w:r>
            <w:r w:rsidRPr="00596FFA">
              <w:rPr>
                <w:rFonts w:ascii="Times New Roman" w:hAnsi="Times New Roman" w:cs="Times New Roman"/>
                <w:b/>
              </w:rPr>
              <w:t>3 этажа</w:t>
            </w:r>
            <w:r w:rsidRPr="00596FFA">
              <w:rPr>
                <w:rFonts w:ascii="Times New Roman" w:hAnsi="Times New Roman" w:cs="Times New Roman"/>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w:t>
            </w:r>
            <w:r w:rsidRPr="00596FFA">
              <w:rPr>
                <w:rFonts w:ascii="Times New Roman" w:eastAsia="SimSun" w:hAnsi="Times New Roman" w:cs="Times New Roman"/>
                <w:sz w:val="20"/>
                <w:szCs w:val="20"/>
                <w:lang w:eastAsia="zh-CN"/>
              </w:rPr>
              <w:lastRenderedPageBreak/>
              <w:t xml:space="preserve">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lastRenderedPageBreak/>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r>
      <w:tr w:rsidR="00596FFA" w:rsidRPr="00596FFA" w:rsidTr="00B2509A">
        <w:trPr>
          <w:trHeight w:val="1223"/>
        </w:trPr>
        <w:tc>
          <w:tcPr>
            <w:tcW w:w="1951" w:type="dxa"/>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eastAsia="SimSun" w:hAnsi="Times New Roman" w:cs="Times New Roman"/>
                <w:b/>
                <w:lang w:eastAsia="zh-CN"/>
              </w:rPr>
              <w:lastRenderedPageBreak/>
              <w:t>Оказание услуг связи [3.2.3]</w:t>
            </w:r>
          </w:p>
        </w:tc>
        <w:tc>
          <w:tcPr>
            <w:tcW w:w="3402" w:type="dxa"/>
            <w:shd w:val="clear" w:color="auto" w:fill="auto"/>
          </w:tcPr>
          <w:p w:rsidR="00596FFA" w:rsidRPr="00596FFA" w:rsidRDefault="00596FFA" w:rsidP="00596FFA">
            <w:pPr>
              <w:pStyle w:val="aa"/>
              <w:rPr>
                <w:rFonts w:ascii="Times New Roman" w:hAnsi="Times New Roman" w:cs="Times New Roman"/>
                <w:iCs/>
              </w:rPr>
            </w:pPr>
            <w:r w:rsidRPr="00596FFA">
              <w:rPr>
                <w:rFonts w:ascii="Times New Roman" w:hAnsi="Times New Roman" w:cs="Times New Roman"/>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55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Минимальная (максимальная) площадь земельного участка - </w:t>
            </w:r>
            <w:r w:rsidRPr="00596FFA">
              <w:rPr>
                <w:rFonts w:ascii="Times New Roman" w:hAnsi="Times New Roman" w:cs="Times New Roman"/>
                <w:b/>
              </w:rPr>
              <w:t>100 – 5000 кв.м</w:t>
            </w:r>
            <w:r w:rsidRPr="00596FFA">
              <w:rPr>
                <w:rFonts w:ascii="Times New Roman" w:hAnsi="Times New Roman" w:cs="Times New Roman"/>
              </w:rPr>
              <w:t xml:space="preserve"> или определяется по заданию на проектирование.</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Для объектов инженерного обеспечения и объектов вспомогательного инженерного назначения от 1 кв. 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На основании разработанного проекта планировки территории.</w:t>
            </w: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Минимальный отступ строений: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улиц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проездов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границ соседнего земельного участка </w:t>
            </w:r>
            <w:r w:rsidRPr="00596FFA">
              <w:rPr>
                <w:rFonts w:ascii="Times New Roman" w:hAnsi="Times New Roman" w:cs="Times New Roman"/>
                <w:b/>
              </w:rPr>
              <w:t>3 м</w:t>
            </w:r>
            <w:r w:rsidRPr="00596FFA">
              <w:rPr>
                <w:rFonts w:ascii="Times New Roman" w:hAnsi="Times New Roman" w:cs="Times New Roman"/>
              </w:rPr>
              <w:t xml:space="preserve">.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Максимальное количество этажей зданий – </w:t>
            </w:r>
            <w:r w:rsidRPr="00596FFA">
              <w:rPr>
                <w:rFonts w:ascii="Times New Roman" w:hAnsi="Times New Roman" w:cs="Times New Roman"/>
                <w:b/>
              </w:rPr>
              <w:t>3 этажа</w:t>
            </w:r>
            <w:r w:rsidRPr="00596FFA">
              <w:rPr>
                <w:rFonts w:ascii="Times New Roman" w:hAnsi="Times New Roman" w:cs="Times New Roman"/>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r>
      <w:tr w:rsidR="00596FFA" w:rsidRPr="00596FFA" w:rsidTr="00B2509A">
        <w:trPr>
          <w:trHeight w:val="695"/>
        </w:trPr>
        <w:tc>
          <w:tcPr>
            <w:tcW w:w="1951" w:type="dxa"/>
            <w:shd w:val="clear" w:color="auto" w:fill="auto"/>
          </w:tcPr>
          <w:p w:rsidR="00596FFA" w:rsidRPr="00596FFA" w:rsidRDefault="00596FFA" w:rsidP="00596FFA">
            <w:pPr>
              <w:pStyle w:val="aa"/>
              <w:rPr>
                <w:rFonts w:ascii="Times New Roman" w:hAnsi="Times New Roman" w:cs="Times New Roman"/>
                <w:b/>
                <w:lang w:val="en-US"/>
              </w:rPr>
            </w:pPr>
            <w:r w:rsidRPr="00596FFA">
              <w:rPr>
                <w:rFonts w:ascii="Times New Roman" w:hAnsi="Times New Roman" w:cs="Times New Roman"/>
                <w:b/>
              </w:rPr>
              <w:t xml:space="preserve">Обеспечение внутреннего правопорядка </w:t>
            </w:r>
            <w:r w:rsidRPr="00596FFA">
              <w:rPr>
                <w:rFonts w:ascii="Times New Roman" w:hAnsi="Times New Roman" w:cs="Times New Roman"/>
                <w:b/>
                <w:lang w:val="en-US"/>
              </w:rPr>
              <w:t>[</w:t>
            </w:r>
            <w:r w:rsidRPr="00596FFA">
              <w:rPr>
                <w:rFonts w:ascii="Times New Roman" w:hAnsi="Times New Roman" w:cs="Times New Roman"/>
                <w:b/>
              </w:rPr>
              <w:t>8.3</w:t>
            </w:r>
            <w:r w:rsidRPr="00596FFA">
              <w:rPr>
                <w:rFonts w:ascii="Times New Roman" w:hAnsi="Times New Roman" w:cs="Times New Roman"/>
                <w:b/>
                <w:lang w:val="en-US"/>
              </w:rPr>
              <w:t>]</w:t>
            </w:r>
          </w:p>
        </w:tc>
        <w:tc>
          <w:tcPr>
            <w:tcW w:w="340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w:t>
            </w:r>
            <w:r w:rsidRPr="00596FFA">
              <w:rPr>
                <w:rFonts w:ascii="Times New Roman" w:hAnsi="Times New Roman" w:cs="Times New Roman"/>
              </w:rPr>
              <w:lastRenderedPageBreak/>
              <w:t>размещение объектов гражданской обороны, за исключением объектов гражданской обороны, являющихся частями производственных зданий</w:t>
            </w:r>
          </w:p>
        </w:tc>
        <w:tc>
          <w:tcPr>
            <w:tcW w:w="255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Минимальная (максимальная) площадь земельного участка - </w:t>
            </w:r>
            <w:r w:rsidRPr="00596FFA">
              <w:rPr>
                <w:rFonts w:ascii="Times New Roman" w:hAnsi="Times New Roman" w:cs="Times New Roman"/>
                <w:b/>
              </w:rPr>
              <w:t xml:space="preserve">100 </w:t>
            </w:r>
            <w:r w:rsidRPr="00596FFA">
              <w:rPr>
                <w:rFonts w:ascii="Times New Roman" w:hAnsi="Times New Roman" w:cs="Times New Roman"/>
              </w:rPr>
              <w:t xml:space="preserve">– </w:t>
            </w:r>
            <w:r w:rsidRPr="00596FFA">
              <w:rPr>
                <w:rFonts w:ascii="Times New Roman" w:hAnsi="Times New Roman" w:cs="Times New Roman"/>
                <w:b/>
              </w:rPr>
              <w:t>5000кв.м</w:t>
            </w:r>
            <w:r w:rsidRPr="00596FFA">
              <w:rPr>
                <w:rFonts w:ascii="Times New Roman" w:hAnsi="Times New Roman" w:cs="Times New Roman"/>
              </w:rPr>
              <w:t xml:space="preserve"> или определяется по заданию на проектирование.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На основании разработанного проекта планировки территории.</w:t>
            </w: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Минимальный отступ строений: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улиц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проездов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границ соседнего земельного участка </w:t>
            </w:r>
            <w:r w:rsidRPr="00596FFA">
              <w:rPr>
                <w:rFonts w:ascii="Times New Roman" w:hAnsi="Times New Roman" w:cs="Times New Roman"/>
                <w:b/>
              </w:rPr>
              <w:t>3 м</w:t>
            </w:r>
            <w:r w:rsidRPr="00596FFA">
              <w:rPr>
                <w:rFonts w:ascii="Times New Roman" w:hAnsi="Times New Roman" w:cs="Times New Roman"/>
              </w:rPr>
              <w:t xml:space="preserve">.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Максимальное количество этажей зданий – </w:t>
            </w:r>
            <w:r w:rsidRPr="00596FFA">
              <w:rPr>
                <w:rFonts w:ascii="Times New Roman" w:hAnsi="Times New Roman" w:cs="Times New Roman"/>
                <w:b/>
              </w:rPr>
              <w:t>3 этажа</w:t>
            </w:r>
            <w:r w:rsidRPr="00596FFA">
              <w:rPr>
                <w:rFonts w:ascii="Times New Roman" w:hAnsi="Times New Roman" w:cs="Times New Roman"/>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lastRenderedPageBreak/>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lastRenderedPageBreak/>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r>
      <w:tr w:rsidR="00596FFA" w:rsidRPr="00596FFA" w:rsidTr="00B2509A">
        <w:trPr>
          <w:trHeight w:val="554"/>
        </w:trPr>
        <w:tc>
          <w:tcPr>
            <w:tcW w:w="1951" w:type="dxa"/>
            <w:shd w:val="clear" w:color="auto" w:fill="auto"/>
          </w:tcPr>
          <w:p w:rsidR="00596FFA" w:rsidRPr="00596FFA" w:rsidRDefault="00596FFA" w:rsidP="00596FFA">
            <w:pPr>
              <w:pStyle w:val="afff5"/>
              <w:rPr>
                <w:rFonts w:ascii="Times New Roman" w:hAnsi="Times New Roman" w:cs="Times New Roman"/>
                <w:b/>
              </w:rPr>
            </w:pPr>
            <w:r w:rsidRPr="00596FFA">
              <w:rPr>
                <w:rFonts w:ascii="Times New Roman" w:hAnsi="Times New Roman" w:cs="Times New Roman"/>
                <w:b/>
              </w:rPr>
              <w:lastRenderedPageBreak/>
              <w:t xml:space="preserve">Государственное управление </w:t>
            </w:r>
            <w:r w:rsidRPr="00596FFA">
              <w:rPr>
                <w:rFonts w:ascii="Times New Roman" w:hAnsi="Times New Roman" w:cs="Times New Roman"/>
                <w:b/>
                <w:lang w:val="en-US"/>
              </w:rPr>
              <w:t>[</w:t>
            </w:r>
            <w:r w:rsidRPr="00596FFA">
              <w:rPr>
                <w:rFonts w:ascii="Times New Roman" w:hAnsi="Times New Roman" w:cs="Times New Roman"/>
                <w:b/>
              </w:rPr>
              <w:t>3.8.1</w:t>
            </w:r>
            <w:r w:rsidRPr="00596FFA">
              <w:rPr>
                <w:rFonts w:ascii="Times New Roman" w:hAnsi="Times New Roman" w:cs="Times New Roman"/>
                <w:b/>
                <w:lang w:val="en-US"/>
              </w:rPr>
              <w:t>]</w:t>
            </w:r>
          </w:p>
        </w:tc>
        <w:tc>
          <w:tcPr>
            <w:tcW w:w="3402" w:type="dxa"/>
            <w:shd w:val="clear" w:color="auto" w:fill="auto"/>
          </w:tcPr>
          <w:p w:rsidR="00596FFA" w:rsidRPr="00596FFA" w:rsidRDefault="00596FFA" w:rsidP="00596FFA">
            <w:pPr>
              <w:pStyle w:val="afff5"/>
              <w:jc w:val="left"/>
              <w:rPr>
                <w:rFonts w:ascii="Times New Roman" w:hAnsi="Times New Roman" w:cs="Times New Roman"/>
              </w:rPr>
            </w:pPr>
            <w:r w:rsidRPr="00596FFA">
              <w:rPr>
                <w:rFonts w:ascii="Times New Roman" w:hAnsi="Times New Roman" w:cs="Times New Roma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p w:rsidR="00596FFA" w:rsidRPr="00596FFA" w:rsidRDefault="00596FFA" w:rsidP="00596FFA">
            <w:pPr>
              <w:spacing w:after="0" w:line="240" w:lineRule="auto"/>
              <w:rPr>
                <w:rFonts w:ascii="Times New Roman" w:hAnsi="Times New Roman" w:cs="Times New Roman"/>
                <w:sz w:val="20"/>
                <w:szCs w:val="20"/>
              </w:rPr>
            </w:pPr>
          </w:p>
        </w:tc>
        <w:tc>
          <w:tcPr>
            <w:tcW w:w="255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Минимальная (максимальная) площадь земельного участка -  </w:t>
            </w:r>
            <w:r w:rsidRPr="00596FFA">
              <w:rPr>
                <w:rFonts w:ascii="Times New Roman" w:hAnsi="Times New Roman" w:cs="Times New Roman"/>
                <w:b/>
              </w:rPr>
              <w:t>400</w:t>
            </w:r>
            <w:r w:rsidRPr="00596FFA">
              <w:rPr>
                <w:rFonts w:ascii="Times New Roman" w:hAnsi="Times New Roman" w:cs="Times New Roman"/>
              </w:rPr>
              <w:t xml:space="preserve"> – </w:t>
            </w:r>
            <w:r w:rsidRPr="00596FFA">
              <w:rPr>
                <w:rFonts w:ascii="Times New Roman" w:hAnsi="Times New Roman" w:cs="Times New Roman"/>
                <w:b/>
              </w:rPr>
              <w:t>5000кв.м</w:t>
            </w:r>
            <w:r w:rsidRPr="00596FFA">
              <w:rPr>
                <w:rFonts w:ascii="Times New Roman" w:hAnsi="Times New Roman" w:cs="Times New Roman"/>
              </w:rPr>
              <w:t xml:space="preserve"> или определяется по заданию на проектирование. </w:t>
            </w:r>
          </w:p>
          <w:p w:rsidR="00596FFA" w:rsidRPr="00596FFA" w:rsidRDefault="00596FFA" w:rsidP="00596FFA">
            <w:pPr>
              <w:pStyle w:val="afff5"/>
              <w:jc w:val="left"/>
              <w:rPr>
                <w:rFonts w:ascii="Times New Roman" w:hAnsi="Times New Roman" w:cs="Times New Roman"/>
                <w:strike/>
              </w:rPr>
            </w:pPr>
            <w:r w:rsidRPr="00596FFA">
              <w:rPr>
                <w:rFonts w:ascii="Times New Roman" w:eastAsia="Calibri" w:hAnsi="Times New Roman" w:cs="Times New Roman"/>
              </w:rPr>
              <w:t>На основании разработанного проекта планировки территории.</w:t>
            </w: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Минимальный отступ строений: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улиц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проездов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границ соседнего земельного участка </w:t>
            </w:r>
            <w:r w:rsidRPr="00596FFA">
              <w:rPr>
                <w:rFonts w:ascii="Times New Roman" w:hAnsi="Times New Roman" w:cs="Times New Roman"/>
                <w:b/>
              </w:rPr>
              <w:t>3 м</w:t>
            </w:r>
            <w:r w:rsidRPr="00596FFA">
              <w:rPr>
                <w:rFonts w:ascii="Times New Roman" w:hAnsi="Times New Roman" w:cs="Times New Roman"/>
              </w:rPr>
              <w:t xml:space="preserve">. </w:t>
            </w:r>
          </w:p>
          <w:p w:rsidR="00596FFA" w:rsidRPr="00596FFA" w:rsidRDefault="00596FFA" w:rsidP="00596FFA">
            <w:pPr>
              <w:pStyle w:val="afff5"/>
              <w:jc w:val="left"/>
              <w:rPr>
                <w:rFonts w:ascii="Times New Roman" w:hAnsi="Times New Roman" w:cs="Times New Roman"/>
              </w:rPr>
            </w:pPr>
            <w:r w:rsidRPr="00596FFA">
              <w:rPr>
                <w:rFonts w:ascii="Times New Roman" w:eastAsia="Calibri"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Максимальное количество этажей зданий – </w:t>
            </w:r>
            <w:r w:rsidRPr="00596FFA">
              <w:rPr>
                <w:rFonts w:ascii="Times New Roman" w:hAnsi="Times New Roman" w:cs="Times New Roman"/>
                <w:b/>
              </w:rPr>
              <w:t>3 этажа</w:t>
            </w:r>
            <w:r w:rsidRPr="00596FFA">
              <w:rPr>
                <w:rFonts w:ascii="Times New Roman" w:hAnsi="Times New Roman" w:cs="Times New Roman"/>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hAnsi="Times New Roman" w:cs="Times New Roman"/>
                <w:sz w:val="20"/>
                <w:szCs w:val="20"/>
              </w:rPr>
            </w:pP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60%</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r>
      <w:tr w:rsidR="00596FFA" w:rsidRPr="00596FFA" w:rsidTr="00B2509A">
        <w:trPr>
          <w:trHeight w:val="1403"/>
        </w:trPr>
        <w:tc>
          <w:tcPr>
            <w:tcW w:w="1951" w:type="dxa"/>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t>Деловое управление</w:t>
            </w:r>
          </w:p>
          <w:p w:rsidR="00596FFA" w:rsidRPr="00596FFA" w:rsidRDefault="00596FFA" w:rsidP="00596FFA">
            <w:pPr>
              <w:pStyle w:val="aa"/>
              <w:rPr>
                <w:rFonts w:ascii="Times New Roman" w:hAnsi="Times New Roman" w:cs="Times New Roman"/>
                <w:lang w:val="en-US"/>
              </w:rPr>
            </w:pPr>
            <w:r w:rsidRPr="00596FFA">
              <w:rPr>
                <w:rFonts w:ascii="Times New Roman" w:hAnsi="Times New Roman" w:cs="Times New Roman"/>
                <w:b/>
                <w:lang w:val="en-US"/>
              </w:rPr>
              <w:t>[</w:t>
            </w:r>
            <w:r w:rsidRPr="00596FFA">
              <w:rPr>
                <w:rFonts w:ascii="Times New Roman" w:hAnsi="Times New Roman" w:cs="Times New Roman"/>
                <w:b/>
              </w:rPr>
              <w:t>4.1</w:t>
            </w:r>
            <w:r w:rsidRPr="00596FFA">
              <w:rPr>
                <w:rFonts w:ascii="Times New Roman" w:hAnsi="Times New Roman" w:cs="Times New Roman"/>
                <w:b/>
                <w:lang w:val="en-US"/>
              </w:rPr>
              <w:t>]</w:t>
            </w:r>
          </w:p>
        </w:tc>
        <w:tc>
          <w:tcPr>
            <w:tcW w:w="340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w:t>
            </w:r>
            <w:r w:rsidRPr="00596FFA">
              <w:rPr>
                <w:rFonts w:ascii="Times New Roman" w:hAnsi="Times New Roman" w:cs="Times New Roman"/>
              </w:rPr>
              <w:lastRenderedPageBreak/>
              <w:t>исключением банковской и страховой деятельности)</w:t>
            </w:r>
          </w:p>
        </w:tc>
        <w:tc>
          <w:tcPr>
            <w:tcW w:w="255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Минимальная (максимальная) площадь земельного участка -  </w:t>
            </w:r>
            <w:r w:rsidRPr="00596FFA">
              <w:rPr>
                <w:rFonts w:ascii="Times New Roman" w:hAnsi="Times New Roman" w:cs="Times New Roman"/>
                <w:b/>
              </w:rPr>
              <w:t>400</w:t>
            </w:r>
            <w:r w:rsidRPr="00596FFA">
              <w:rPr>
                <w:rFonts w:ascii="Times New Roman" w:hAnsi="Times New Roman" w:cs="Times New Roman"/>
              </w:rPr>
              <w:t xml:space="preserve"> – </w:t>
            </w:r>
            <w:r w:rsidRPr="00596FFA">
              <w:rPr>
                <w:rFonts w:ascii="Times New Roman" w:hAnsi="Times New Roman" w:cs="Times New Roman"/>
                <w:b/>
              </w:rPr>
              <w:t>5000кв.м</w:t>
            </w:r>
            <w:r w:rsidRPr="00596FFA">
              <w:rPr>
                <w:rFonts w:ascii="Times New Roman" w:hAnsi="Times New Roman" w:cs="Times New Roman"/>
              </w:rPr>
              <w:t xml:space="preserve"> или определяется по заданию на проектирование. </w:t>
            </w:r>
          </w:p>
          <w:p w:rsidR="00596FFA" w:rsidRPr="00596FFA" w:rsidRDefault="00596FFA" w:rsidP="00596FFA">
            <w:pPr>
              <w:pStyle w:val="afff5"/>
              <w:jc w:val="left"/>
              <w:rPr>
                <w:rFonts w:ascii="Times New Roman" w:hAnsi="Times New Roman" w:cs="Times New Roman"/>
                <w:strike/>
              </w:rPr>
            </w:pPr>
            <w:r w:rsidRPr="00596FFA">
              <w:rPr>
                <w:rFonts w:ascii="Times New Roman" w:eastAsia="Calibri" w:hAnsi="Times New Roman" w:cs="Times New Roman"/>
              </w:rPr>
              <w:t>На основании разработанного проекта планировки территории.</w:t>
            </w: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Минимальный отступ строений: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улиц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проездов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границ соседнего земельного участка </w:t>
            </w:r>
            <w:r w:rsidRPr="00596FFA">
              <w:rPr>
                <w:rFonts w:ascii="Times New Roman" w:hAnsi="Times New Roman" w:cs="Times New Roman"/>
                <w:b/>
              </w:rPr>
              <w:t>3 м</w:t>
            </w:r>
            <w:r w:rsidRPr="00596FFA">
              <w:rPr>
                <w:rFonts w:ascii="Times New Roman" w:hAnsi="Times New Roman" w:cs="Times New Roman"/>
              </w:rPr>
              <w:t xml:space="preserve">. </w:t>
            </w:r>
          </w:p>
          <w:p w:rsidR="00596FFA" w:rsidRPr="00596FFA" w:rsidRDefault="00596FFA" w:rsidP="00596FFA">
            <w:pPr>
              <w:pStyle w:val="afff5"/>
              <w:jc w:val="left"/>
              <w:rPr>
                <w:rFonts w:ascii="Times New Roman" w:hAnsi="Times New Roman" w:cs="Times New Roman"/>
              </w:rPr>
            </w:pPr>
            <w:r w:rsidRPr="00596FFA">
              <w:rPr>
                <w:rFonts w:ascii="Times New Roman" w:eastAsia="Calibri" w:hAnsi="Times New Roman" w:cs="Times New Roman"/>
              </w:rPr>
              <w:t xml:space="preserve">В пределах границ земельного участка предусмотреть необходимое расчетное количество </w:t>
            </w:r>
            <w:r w:rsidRPr="00596FFA">
              <w:rPr>
                <w:rFonts w:ascii="Times New Roman" w:eastAsia="Calibri" w:hAnsi="Times New Roman" w:cs="Times New Roman"/>
              </w:rPr>
              <w:lastRenderedPageBreak/>
              <w:t>парковочных мест для временной стоянки автомобилей.</w:t>
            </w: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Максимальное количество этажей зданий – </w:t>
            </w:r>
            <w:r w:rsidRPr="00596FFA">
              <w:rPr>
                <w:rFonts w:ascii="Times New Roman" w:hAnsi="Times New Roman" w:cs="Times New Roman"/>
                <w:b/>
              </w:rPr>
              <w:t>3 этажа</w:t>
            </w:r>
            <w:r w:rsidRPr="00596FFA">
              <w:rPr>
                <w:rFonts w:ascii="Times New Roman" w:hAnsi="Times New Roman" w:cs="Times New Roman"/>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hAnsi="Times New Roman" w:cs="Times New Roman"/>
                <w:sz w:val="20"/>
                <w:szCs w:val="20"/>
              </w:rPr>
            </w:pP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lastRenderedPageBreak/>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60%</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r>
      <w:tr w:rsidR="00596FFA" w:rsidRPr="00596FFA" w:rsidTr="00B2509A">
        <w:trPr>
          <w:trHeight w:val="1120"/>
        </w:trPr>
        <w:tc>
          <w:tcPr>
            <w:tcW w:w="1951" w:type="dxa"/>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lastRenderedPageBreak/>
              <w:t>Банковская и страховая деятельность</w:t>
            </w:r>
          </w:p>
          <w:p w:rsidR="00596FFA" w:rsidRPr="00596FFA" w:rsidRDefault="00596FFA" w:rsidP="00596FFA">
            <w:pPr>
              <w:pStyle w:val="aa"/>
              <w:rPr>
                <w:rFonts w:ascii="Times New Roman" w:hAnsi="Times New Roman" w:cs="Times New Roman"/>
                <w:lang w:val="en-US"/>
              </w:rPr>
            </w:pPr>
            <w:r w:rsidRPr="00596FFA">
              <w:rPr>
                <w:rFonts w:ascii="Times New Roman" w:hAnsi="Times New Roman" w:cs="Times New Roman"/>
                <w:b/>
                <w:lang w:val="en-US"/>
              </w:rPr>
              <w:t>[</w:t>
            </w:r>
            <w:r w:rsidRPr="00596FFA">
              <w:rPr>
                <w:rFonts w:ascii="Times New Roman" w:hAnsi="Times New Roman" w:cs="Times New Roman"/>
                <w:b/>
              </w:rPr>
              <w:t>4.5</w:t>
            </w:r>
            <w:r w:rsidRPr="00596FFA">
              <w:rPr>
                <w:rFonts w:ascii="Times New Roman" w:hAnsi="Times New Roman" w:cs="Times New Roman"/>
                <w:b/>
                <w:lang w:val="en-US"/>
              </w:rPr>
              <w:t>]</w:t>
            </w:r>
          </w:p>
        </w:tc>
        <w:tc>
          <w:tcPr>
            <w:tcW w:w="340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55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Минимальная (максимальная) площадь земельного участка -  </w:t>
            </w:r>
            <w:r w:rsidRPr="00596FFA">
              <w:rPr>
                <w:rFonts w:ascii="Times New Roman" w:hAnsi="Times New Roman" w:cs="Times New Roman"/>
                <w:b/>
              </w:rPr>
              <w:t>400</w:t>
            </w:r>
            <w:r w:rsidRPr="00596FFA">
              <w:rPr>
                <w:rFonts w:ascii="Times New Roman" w:hAnsi="Times New Roman" w:cs="Times New Roman"/>
              </w:rPr>
              <w:t xml:space="preserve"> – </w:t>
            </w:r>
            <w:r w:rsidRPr="00596FFA">
              <w:rPr>
                <w:rFonts w:ascii="Times New Roman" w:hAnsi="Times New Roman" w:cs="Times New Roman"/>
                <w:b/>
              </w:rPr>
              <w:t>5000кв.м</w:t>
            </w:r>
            <w:r w:rsidRPr="00596FFA">
              <w:rPr>
                <w:rFonts w:ascii="Times New Roman" w:hAnsi="Times New Roman" w:cs="Times New Roman"/>
              </w:rPr>
              <w:t xml:space="preserve"> или определяется по заданию на проектирование. </w:t>
            </w:r>
          </w:p>
          <w:p w:rsidR="00596FFA" w:rsidRPr="00596FFA" w:rsidRDefault="00596FFA" w:rsidP="00596FFA">
            <w:pPr>
              <w:pStyle w:val="afff5"/>
              <w:jc w:val="left"/>
              <w:rPr>
                <w:rFonts w:ascii="Times New Roman" w:hAnsi="Times New Roman" w:cs="Times New Roman"/>
                <w:strike/>
              </w:rPr>
            </w:pPr>
            <w:r w:rsidRPr="00596FFA">
              <w:rPr>
                <w:rFonts w:ascii="Times New Roman" w:eastAsia="Calibri" w:hAnsi="Times New Roman" w:cs="Times New Roman"/>
              </w:rPr>
              <w:t>На основании разработанного проекта планировки территории.</w:t>
            </w: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Минимальный отступ строений: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улиц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проездов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границ соседнего земельного участка </w:t>
            </w:r>
            <w:r w:rsidRPr="00596FFA">
              <w:rPr>
                <w:rFonts w:ascii="Times New Roman" w:hAnsi="Times New Roman" w:cs="Times New Roman"/>
                <w:b/>
              </w:rPr>
              <w:t>3 м</w:t>
            </w:r>
            <w:r w:rsidRPr="00596FFA">
              <w:rPr>
                <w:rFonts w:ascii="Times New Roman" w:hAnsi="Times New Roman" w:cs="Times New Roman"/>
              </w:rPr>
              <w:t xml:space="preserve">. </w:t>
            </w:r>
          </w:p>
          <w:p w:rsidR="00596FFA" w:rsidRPr="00596FFA" w:rsidRDefault="00596FFA" w:rsidP="00596FFA">
            <w:pPr>
              <w:pStyle w:val="afff5"/>
              <w:jc w:val="left"/>
              <w:rPr>
                <w:rFonts w:ascii="Times New Roman" w:hAnsi="Times New Roman" w:cs="Times New Roman"/>
              </w:rPr>
            </w:pPr>
            <w:r w:rsidRPr="00596FFA">
              <w:rPr>
                <w:rFonts w:ascii="Times New Roman" w:eastAsia="Calibri"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Максимальное количество этажей зданий – </w:t>
            </w:r>
            <w:r w:rsidRPr="00596FFA">
              <w:rPr>
                <w:rFonts w:ascii="Times New Roman" w:hAnsi="Times New Roman" w:cs="Times New Roman"/>
                <w:b/>
              </w:rPr>
              <w:t>3 этажа</w:t>
            </w:r>
            <w:r w:rsidRPr="00596FFA">
              <w:rPr>
                <w:rFonts w:ascii="Times New Roman" w:hAnsi="Times New Roman" w:cs="Times New Roman"/>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hAnsi="Times New Roman" w:cs="Times New Roman"/>
                <w:sz w:val="20"/>
                <w:szCs w:val="20"/>
              </w:rPr>
            </w:pP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60%</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r>
      <w:tr w:rsidR="00596FFA" w:rsidRPr="00596FFA" w:rsidTr="00B2509A">
        <w:trPr>
          <w:trHeight w:val="939"/>
        </w:trPr>
        <w:tc>
          <w:tcPr>
            <w:tcW w:w="1951" w:type="dxa"/>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t>Осуществление религиозных обрядов</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b/>
              </w:rPr>
              <w:t>[3.7.1]</w:t>
            </w:r>
          </w:p>
        </w:tc>
        <w:tc>
          <w:tcPr>
            <w:tcW w:w="340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55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Минимальная (максимальная) площадь земельного участка - </w:t>
            </w:r>
            <w:r w:rsidRPr="00596FFA">
              <w:rPr>
                <w:rFonts w:ascii="Times New Roman" w:hAnsi="Times New Roman" w:cs="Times New Roman"/>
                <w:b/>
              </w:rPr>
              <w:t>300</w:t>
            </w:r>
            <w:r w:rsidRPr="00596FFA">
              <w:rPr>
                <w:rFonts w:ascii="Times New Roman" w:hAnsi="Times New Roman" w:cs="Times New Roman"/>
              </w:rPr>
              <w:t xml:space="preserve"> – </w:t>
            </w:r>
            <w:r w:rsidRPr="00596FFA">
              <w:rPr>
                <w:rFonts w:ascii="Times New Roman" w:hAnsi="Times New Roman" w:cs="Times New Roman"/>
                <w:b/>
              </w:rPr>
              <w:t>3000 кв.м</w:t>
            </w:r>
            <w:r w:rsidRPr="00596FFA">
              <w:rPr>
                <w:rFonts w:ascii="Times New Roman" w:hAnsi="Times New Roman" w:cs="Times New Roman"/>
              </w:rPr>
              <w:t xml:space="preserve"> или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определяется заданием на проектирование.</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На основании разработанного проекта планировки территории.</w:t>
            </w: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Минимальный отступ строений: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улиц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проездов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границ соседнего земельного участка </w:t>
            </w:r>
            <w:r w:rsidRPr="00596FFA">
              <w:rPr>
                <w:rFonts w:ascii="Times New Roman" w:hAnsi="Times New Roman" w:cs="Times New Roman"/>
                <w:b/>
              </w:rPr>
              <w:t>3 м</w:t>
            </w:r>
            <w:r w:rsidRPr="00596FFA">
              <w:rPr>
                <w:rFonts w:ascii="Times New Roman" w:hAnsi="Times New Roman" w:cs="Times New Roman"/>
              </w:rPr>
              <w:t xml:space="preserve">.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Максимальное количество надземных этажей зданий –</w:t>
            </w:r>
            <w:r w:rsidRPr="00596FFA">
              <w:rPr>
                <w:rFonts w:ascii="Times New Roman" w:hAnsi="Times New Roman" w:cs="Times New Roman"/>
                <w:b/>
              </w:rPr>
              <w:t xml:space="preserve"> 4</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Максимальная высота зданий – </w:t>
            </w:r>
            <w:r w:rsidRPr="00596FFA">
              <w:rPr>
                <w:rFonts w:ascii="Times New Roman" w:hAnsi="Times New Roman" w:cs="Times New Roman"/>
                <w:b/>
              </w:rPr>
              <w:t>30 м</w:t>
            </w:r>
            <w:r w:rsidRPr="00596FFA">
              <w:rPr>
                <w:rFonts w:ascii="Times New Roman" w:hAnsi="Times New Roman" w:cs="Times New Roman"/>
              </w:rPr>
              <w:t>.</w:t>
            </w: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pStyle w:val="aa"/>
              <w:rPr>
                <w:rFonts w:ascii="Times New Roman" w:hAnsi="Times New Roman" w:cs="Times New Roman"/>
              </w:rPr>
            </w:pPr>
          </w:p>
        </w:tc>
      </w:tr>
      <w:tr w:rsidR="00596FFA" w:rsidRPr="00596FFA" w:rsidTr="00B2509A">
        <w:trPr>
          <w:trHeight w:val="273"/>
        </w:trPr>
        <w:tc>
          <w:tcPr>
            <w:tcW w:w="1951" w:type="dxa"/>
            <w:shd w:val="clear" w:color="auto" w:fill="auto"/>
          </w:tcPr>
          <w:p w:rsidR="00596FFA" w:rsidRPr="00596FFA" w:rsidRDefault="00596FFA" w:rsidP="00596FFA">
            <w:pPr>
              <w:pStyle w:val="aa"/>
              <w:rPr>
                <w:rFonts w:ascii="Times New Roman" w:eastAsia="SimSun" w:hAnsi="Times New Roman" w:cs="Times New Roman"/>
                <w:b/>
                <w:lang w:eastAsia="zh-CN"/>
              </w:rPr>
            </w:pPr>
            <w:r w:rsidRPr="00596FFA">
              <w:rPr>
                <w:rFonts w:ascii="Times New Roman" w:eastAsia="SimSun" w:hAnsi="Times New Roman" w:cs="Times New Roman"/>
                <w:b/>
                <w:lang w:eastAsia="zh-CN"/>
              </w:rPr>
              <w:lastRenderedPageBreak/>
              <w:t>Магазины [</w:t>
            </w:r>
            <w:r w:rsidRPr="00596FFA">
              <w:rPr>
                <w:rFonts w:ascii="Times New Roman" w:hAnsi="Times New Roman" w:cs="Times New Roman"/>
                <w:b/>
                <w:lang w:eastAsia="zh-CN"/>
              </w:rPr>
              <w:t>4.4</w:t>
            </w:r>
            <w:r w:rsidRPr="00596FFA">
              <w:rPr>
                <w:rFonts w:ascii="Times New Roman" w:eastAsia="SimSun" w:hAnsi="Times New Roman" w:cs="Times New Roman"/>
                <w:b/>
                <w:lang w:eastAsia="zh-CN"/>
              </w:rPr>
              <w:t>]</w:t>
            </w:r>
          </w:p>
        </w:tc>
        <w:tc>
          <w:tcPr>
            <w:tcW w:w="3402" w:type="dxa"/>
            <w:shd w:val="clear" w:color="auto" w:fill="auto"/>
          </w:tcPr>
          <w:p w:rsidR="00596FFA" w:rsidRPr="00596FFA" w:rsidRDefault="00596FFA" w:rsidP="00596FFA">
            <w:pPr>
              <w:pStyle w:val="aa"/>
              <w:rPr>
                <w:rStyle w:val="a7"/>
                <w:rFonts w:ascii="Times New Roman" w:hAnsi="Times New Roman" w:cs="Times New Roman"/>
                <w:i w:val="0"/>
              </w:rPr>
            </w:pPr>
            <w:r w:rsidRPr="00596FFA">
              <w:rPr>
                <w:rFonts w:ascii="Times New Roman" w:hAnsi="Times New Roman" w:cs="Times New Roman"/>
                <w:shd w:val="clear" w:color="auto" w:fill="FFFFFF"/>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55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Минимальная (максимальная) площадь земельного участка -  </w:t>
            </w:r>
            <w:r w:rsidRPr="00596FFA">
              <w:rPr>
                <w:rFonts w:ascii="Times New Roman" w:hAnsi="Times New Roman" w:cs="Times New Roman"/>
                <w:b/>
              </w:rPr>
              <w:t>100</w:t>
            </w:r>
            <w:r w:rsidRPr="00596FFA">
              <w:rPr>
                <w:rFonts w:ascii="Times New Roman" w:hAnsi="Times New Roman" w:cs="Times New Roman"/>
              </w:rPr>
              <w:t xml:space="preserve"> – </w:t>
            </w:r>
            <w:r w:rsidRPr="00596FFA">
              <w:rPr>
                <w:rFonts w:ascii="Times New Roman" w:hAnsi="Times New Roman" w:cs="Times New Roman"/>
                <w:b/>
              </w:rPr>
              <w:t>5000кв.м</w:t>
            </w:r>
            <w:r w:rsidRPr="00596FFA">
              <w:rPr>
                <w:rFonts w:ascii="Times New Roman" w:hAnsi="Times New Roman" w:cs="Times New Roman"/>
              </w:rPr>
              <w:t xml:space="preserve"> или определяется по заданию на проектирование. </w:t>
            </w:r>
          </w:p>
          <w:p w:rsidR="00596FFA" w:rsidRPr="00596FFA" w:rsidRDefault="00596FFA" w:rsidP="00596FFA">
            <w:pPr>
              <w:widowControl w:val="0"/>
              <w:spacing w:after="0" w:line="240" w:lineRule="auto"/>
              <w:rPr>
                <w:rFonts w:ascii="Times New Roman" w:eastAsia="Calibri" w:hAnsi="Times New Roman" w:cs="Times New Roman"/>
                <w:sz w:val="20"/>
                <w:szCs w:val="20"/>
              </w:rPr>
            </w:pPr>
            <w:r w:rsidRPr="00596FFA">
              <w:rPr>
                <w:rFonts w:ascii="Times New Roman" w:eastAsia="Calibri" w:hAnsi="Times New Roman" w:cs="Times New Roman"/>
                <w:sz w:val="20"/>
                <w:szCs w:val="20"/>
              </w:rPr>
              <w:t>На основании разработанного проекта планировки территории.</w:t>
            </w: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Минимальный отступ строений: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улиц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проездов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границ соседнего земельного участка </w:t>
            </w:r>
            <w:r w:rsidRPr="00596FFA">
              <w:rPr>
                <w:rFonts w:ascii="Times New Roman" w:hAnsi="Times New Roman" w:cs="Times New Roman"/>
                <w:b/>
              </w:rPr>
              <w:t>3 м</w:t>
            </w:r>
            <w:r w:rsidRPr="00596FFA">
              <w:rPr>
                <w:rFonts w:ascii="Times New Roman" w:hAnsi="Times New Roman" w:cs="Times New Roman"/>
              </w:rPr>
              <w:t xml:space="preserve">. </w:t>
            </w:r>
          </w:p>
          <w:p w:rsidR="00596FFA" w:rsidRPr="00596FFA" w:rsidRDefault="00596FFA" w:rsidP="00596FFA">
            <w:pPr>
              <w:pStyle w:val="afff5"/>
              <w:jc w:val="left"/>
              <w:rPr>
                <w:rFonts w:ascii="Times New Roman" w:hAnsi="Times New Roman" w:cs="Times New Roman"/>
              </w:rPr>
            </w:pPr>
            <w:r w:rsidRPr="00596FFA">
              <w:rPr>
                <w:rFonts w:ascii="Times New Roman" w:eastAsia="Calibri"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Максимальное количество этажей зданий – </w:t>
            </w:r>
            <w:r w:rsidRPr="00596FFA">
              <w:rPr>
                <w:rFonts w:ascii="Times New Roman" w:hAnsi="Times New Roman" w:cs="Times New Roman"/>
                <w:b/>
              </w:rPr>
              <w:t>3 этажа</w:t>
            </w:r>
            <w:r w:rsidRPr="00596FFA">
              <w:rPr>
                <w:rFonts w:ascii="Times New Roman" w:hAnsi="Times New Roman" w:cs="Times New Roman"/>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hAnsi="Times New Roman" w:cs="Times New Roman"/>
                <w:sz w:val="20"/>
                <w:szCs w:val="20"/>
              </w:rPr>
            </w:pP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60%</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r>
      <w:tr w:rsidR="00596FFA" w:rsidRPr="00596FFA" w:rsidTr="00B2509A">
        <w:trPr>
          <w:trHeight w:val="273"/>
        </w:trPr>
        <w:tc>
          <w:tcPr>
            <w:tcW w:w="1951" w:type="dxa"/>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t>Рынки</w:t>
            </w:r>
          </w:p>
          <w:p w:rsidR="00596FFA" w:rsidRPr="00596FFA" w:rsidRDefault="00596FFA" w:rsidP="00596FFA">
            <w:pPr>
              <w:pStyle w:val="aa"/>
              <w:rPr>
                <w:rFonts w:ascii="Times New Roman" w:hAnsi="Times New Roman" w:cs="Times New Roman"/>
                <w:lang w:val="en-US"/>
              </w:rPr>
            </w:pPr>
            <w:r w:rsidRPr="00596FFA">
              <w:rPr>
                <w:rFonts w:ascii="Times New Roman" w:hAnsi="Times New Roman" w:cs="Times New Roman"/>
                <w:b/>
                <w:lang w:val="en-US"/>
              </w:rPr>
              <w:t>[</w:t>
            </w:r>
            <w:r w:rsidRPr="00596FFA">
              <w:rPr>
                <w:rFonts w:ascii="Times New Roman" w:hAnsi="Times New Roman" w:cs="Times New Roman"/>
                <w:b/>
              </w:rPr>
              <w:t>4.3</w:t>
            </w:r>
            <w:r w:rsidRPr="00596FFA">
              <w:rPr>
                <w:rFonts w:ascii="Times New Roman" w:hAnsi="Times New Roman" w:cs="Times New Roman"/>
                <w:b/>
                <w:lang w:val="en-US"/>
              </w:rPr>
              <w:t>]</w:t>
            </w:r>
          </w:p>
        </w:tc>
        <w:tc>
          <w:tcPr>
            <w:tcW w:w="340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размещение гаражей и (или) стоянок для автомобилей сотрудников и посетителей рынка</w:t>
            </w:r>
          </w:p>
        </w:tc>
        <w:tc>
          <w:tcPr>
            <w:tcW w:w="255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Минимальная (максимальная) площадь земельного участка - </w:t>
            </w:r>
            <w:r w:rsidRPr="00596FFA">
              <w:rPr>
                <w:rFonts w:ascii="Times New Roman" w:hAnsi="Times New Roman" w:cs="Times New Roman"/>
                <w:b/>
              </w:rPr>
              <w:t xml:space="preserve">50 </w:t>
            </w:r>
            <w:r w:rsidRPr="00596FFA">
              <w:rPr>
                <w:rFonts w:ascii="Times New Roman" w:hAnsi="Times New Roman" w:cs="Times New Roman"/>
              </w:rPr>
              <w:t xml:space="preserve">– </w:t>
            </w:r>
            <w:r w:rsidRPr="00596FFA">
              <w:rPr>
                <w:rFonts w:ascii="Times New Roman" w:hAnsi="Times New Roman" w:cs="Times New Roman"/>
                <w:b/>
              </w:rPr>
              <w:t>10000 кв.м</w:t>
            </w:r>
            <w:r w:rsidRPr="00596FFA">
              <w:rPr>
                <w:rFonts w:ascii="Times New Roman" w:hAnsi="Times New Roman" w:cs="Times New Roman"/>
              </w:rPr>
              <w:t xml:space="preserve"> или определяется по заданию на проектирование.</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На основании разработанного проекта планировки территории.</w:t>
            </w: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Минимальный отступ строений: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улиц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проездов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границ соседнего земельного участка </w:t>
            </w:r>
            <w:r w:rsidRPr="00596FFA">
              <w:rPr>
                <w:rFonts w:ascii="Times New Roman" w:hAnsi="Times New Roman" w:cs="Times New Roman"/>
                <w:b/>
              </w:rPr>
              <w:t>3 м</w:t>
            </w:r>
            <w:r w:rsidRPr="00596FFA">
              <w:rPr>
                <w:rFonts w:ascii="Times New Roman" w:hAnsi="Times New Roman" w:cs="Times New Roman"/>
              </w:rPr>
              <w:t xml:space="preserve">.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12 м</w:t>
            </w:r>
            <w:r w:rsidRPr="00596FFA">
              <w:rPr>
                <w:rFonts w:ascii="Times New Roman" w:eastAsia="SimSun" w:hAnsi="Times New Roman" w:cs="Times New Roman"/>
                <w:sz w:val="20"/>
                <w:szCs w:val="20"/>
                <w:lang w:eastAsia="zh-CN"/>
              </w:rPr>
              <w:t>.</w:t>
            </w:r>
          </w:p>
          <w:p w:rsidR="00596FFA" w:rsidRPr="00596FFA" w:rsidRDefault="00596FFA" w:rsidP="00596FFA">
            <w:pPr>
              <w:pStyle w:val="aa"/>
              <w:rPr>
                <w:rFonts w:ascii="Times New Roman" w:hAnsi="Times New Roman" w:cs="Times New Roman"/>
              </w:rPr>
            </w:pP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pStyle w:val="aa"/>
              <w:rPr>
                <w:rFonts w:ascii="Times New Roman" w:hAnsi="Times New Roman" w:cs="Times New Roman"/>
              </w:rPr>
            </w:pPr>
          </w:p>
        </w:tc>
      </w:tr>
      <w:tr w:rsidR="00596FFA" w:rsidRPr="00596FFA" w:rsidTr="00B2509A">
        <w:trPr>
          <w:trHeight w:val="273"/>
        </w:trPr>
        <w:tc>
          <w:tcPr>
            <w:tcW w:w="1951" w:type="dxa"/>
            <w:shd w:val="clear" w:color="auto" w:fill="auto"/>
          </w:tcPr>
          <w:p w:rsidR="00596FFA" w:rsidRPr="00596FFA" w:rsidRDefault="00596FFA" w:rsidP="00596FFA">
            <w:pPr>
              <w:pStyle w:val="aa"/>
              <w:rPr>
                <w:rFonts w:ascii="Times New Roman" w:eastAsia="SimSun" w:hAnsi="Times New Roman" w:cs="Times New Roman"/>
                <w:b/>
                <w:lang w:eastAsia="zh-CN"/>
              </w:rPr>
            </w:pPr>
            <w:r w:rsidRPr="00596FFA">
              <w:rPr>
                <w:rFonts w:ascii="Times New Roman" w:eastAsia="SimSun" w:hAnsi="Times New Roman" w:cs="Times New Roman"/>
                <w:b/>
                <w:lang w:eastAsia="zh-CN"/>
              </w:rPr>
              <w:t>Коммунальное обслуживание</w:t>
            </w:r>
          </w:p>
          <w:p w:rsidR="00596FFA" w:rsidRPr="00596FFA" w:rsidRDefault="00596FFA" w:rsidP="00596FFA">
            <w:pPr>
              <w:pStyle w:val="aa"/>
              <w:rPr>
                <w:rFonts w:ascii="Times New Roman" w:eastAsia="SimSun" w:hAnsi="Times New Roman" w:cs="Times New Roman"/>
                <w:b/>
                <w:lang w:eastAsia="zh-CN"/>
              </w:rPr>
            </w:pPr>
            <w:r w:rsidRPr="00596FFA">
              <w:rPr>
                <w:rFonts w:ascii="Times New Roman" w:eastAsia="SimSun" w:hAnsi="Times New Roman" w:cs="Times New Roman"/>
                <w:b/>
                <w:lang w:eastAsia="zh-CN"/>
              </w:rPr>
              <w:t>[3.1]</w:t>
            </w:r>
          </w:p>
        </w:tc>
        <w:tc>
          <w:tcPr>
            <w:tcW w:w="3402" w:type="dxa"/>
            <w:shd w:val="clear" w:color="auto" w:fill="auto"/>
          </w:tcPr>
          <w:p w:rsidR="00596FFA" w:rsidRPr="00596FFA" w:rsidRDefault="00596FFA" w:rsidP="00596FFA">
            <w:pPr>
              <w:pStyle w:val="aa"/>
              <w:rPr>
                <w:rStyle w:val="a7"/>
                <w:rFonts w:ascii="Times New Roman" w:hAnsi="Times New Roman" w:cs="Times New Roman"/>
                <w:i w:val="0"/>
              </w:rPr>
            </w:pPr>
            <w:r w:rsidRPr="00596FFA">
              <w:rPr>
                <w:rFonts w:ascii="Times New Roman" w:hAnsi="Times New Roman" w:cs="Times New Roman"/>
              </w:rPr>
              <w:t xml:space="preserve">Размещение зданий и сооружений в целях обеспечения физических и юридических лиц коммунальными услугами. Содержание данного вида </w:t>
            </w:r>
            <w:r w:rsidRPr="00596FFA">
              <w:rPr>
                <w:rFonts w:ascii="Times New Roman" w:hAnsi="Times New Roman" w:cs="Times New Roman"/>
              </w:rPr>
              <w:lastRenderedPageBreak/>
              <w:t>разрешенного использования включает в себя содержание видов разрешенного использования с кодами 3.1.1-3.1.2.</w:t>
            </w:r>
          </w:p>
        </w:tc>
        <w:tc>
          <w:tcPr>
            <w:tcW w:w="255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Минимальная (максимальная) площадь земельного участка -  </w:t>
            </w:r>
            <w:r w:rsidRPr="00596FFA">
              <w:rPr>
                <w:rFonts w:ascii="Times New Roman" w:hAnsi="Times New Roman" w:cs="Times New Roman"/>
                <w:b/>
              </w:rPr>
              <w:t>10</w:t>
            </w:r>
            <w:r w:rsidRPr="00596FFA">
              <w:rPr>
                <w:rFonts w:ascii="Times New Roman" w:hAnsi="Times New Roman" w:cs="Times New Roman"/>
              </w:rPr>
              <w:t xml:space="preserve"> – </w:t>
            </w:r>
            <w:r w:rsidRPr="00596FFA">
              <w:rPr>
                <w:rFonts w:ascii="Times New Roman" w:hAnsi="Times New Roman" w:cs="Times New Roman"/>
                <w:b/>
              </w:rPr>
              <w:t>15000 кв.м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Для объектов инженерного обеспечения и объектов вспомогательного инженерного назначения от 1 кв. 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На основании разработанного проекта планировки территории.</w:t>
            </w: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Минимальный отступ строений: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улиц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w:t>
            </w:r>
            <w:r w:rsidRPr="00596FFA">
              <w:rPr>
                <w:rFonts w:ascii="Times New Roman" w:hAnsi="Times New Roman" w:cs="Times New Roman"/>
              </w:rPr>
              <w:lastRenderedPageBreak/>
              <w:t xml:space="preserve">проездов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границ соседнего земельного участка </w:t>
            </w:r>
            <w:r w:rsidRPr="00596FFA">
              <w:rPr>
                <w:rFonts w:ascii="Times New Roman" w:hAnsi="Times New Roman" w:cs="Times New Roman"/>
                <w:b/>
              </w:rPr>
              <w:t>3 м</w:t>
            </w:r>
            <w:r w:rsidRPr="00596FFA">
              <w:rPr>
                <w:rFonts w:ascii="Times New Roman" w:hAnsi="Times New Roman" w:cs="Times New Roman"/>
              </w:rPr>
              <w:t xml:space="preserve">.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Общее количество контейнеров не более 5 шт.</w:t>
            </w: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Максимальное количество этажей зданий – </w:t>
            </w:r>
            <w:r w:rsidRPr="00596FFA">
              <w:rPr>
                <w:rFonts w:ascii="Times New Roman" w:hAnsi="Times New Roman" w:cs="Times New Roman"/>
                <w:b/>
              </w:rPr>
              <w:t>3 этажа</w:t>
            </w:r>
            <w:r w:rsidRPr="00596FFA">
              <w:rPr>
                <w:rFonts w:ascii="Times New Roman" w:hAnsi="Times New Roman" w:cs="Times New Roman"/>
              </w:rPr>
              <w:t>(включ</w:t>
            </w:r>
            <w:r w:rsidRPr="00596FFA">
              <w:rPr>
                <w:rFonts w:ascii="Times New Roman" w:hAnsi="Times New Roman" w:cs="Times New Roman"/>
              </w:rPr>
              <w:lastRenderedPageBreak/>
              <w:t>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lastRenderedPageBreak/>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pStyle w:val="aa"/>
              <w:rPr>
                <w:rFonts w:ascii="Times New Roman" w:hAnsi="Times New Roman" w:cs="Times New Roman"/>
              </w:rPr>
            </w:pPr>
          </w:p>
        </w:tc>
      </w:tr>
      <w:tr w:rsidR="00596FFA" w:rsidRPr="00596FFA" w:rsidTr="00B2509A">
        <w:trPr>
          <w:trHeight w:val="273"/>
        </w:trPr>
        <w:tc>
          <w:tcPr>
            <w:tcW w:w="1951" w:type="dxa"/>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lastRenderedPageBreak/>
              <w:t>Предоставление коммунальных услуг [3.1.1]</w:t>
            </w:r>
          </w:p>
        </w:tc>
        <w:tc>
          <w:tcPr>
            <w:tcW w:w="3402" w:type="dxa"/>
            <w:shd w:val="clear" w:color="auto" w:fill="auto"/>
          </w:tcPr>
          <w:p w:rsidR="00596FFA" w:rsidRPr="00596FFA" w:rsidRDefault="00596FFA" w:rsidP="00596FFA">
            <w:pPr>
              <w:pStyle w:val="aa"/>
              <w:rPr>
                <w:rStyle w:val="a7"/>
                <w:rFonts w:ascii="Times New Roman" w:hAnsi="Times New Roman" w:cs="Times New Roman"/>
                <w:i w:val="0"/>
              </w:rPr>
            </w:pPr>
            <w:r w:rsidRPr="00596FFA">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55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Минимальная (максимальная) площадь земельного участка -  </w:t>
            </w:r>
            <w:r w:rsidRPr="00596FFA">
              <w:rPr>
                <w:rFonts w:ascii="Times New Roman" w:hAnsi="Times New Roman" w:cs="Times New Roman"/>
                <w:b/>
              </w:rPr>
              <w:t>10</w:t>
            </w:r>
            <w:r w:rsidRPr="00596FFA">
              <w:rPr>
                <w:rFonts w:ascii="Times New Roman" w:hAnsi="Times New Roman" w:cs="Times New Roman"/>
              </w:rPr>
              <w:t xml:space="preserve"> – </w:t>
            </w:r>
            <w:r w:rsidRPr="00596FFA">
              <w:rPr>
                <w:rFonts w:ascii="Times New Roman" w:hAnsi="Times New Roman" w:cs="Times New Roman"/>
                <w:b/>
              </w:rPr>
              <w:t>15000 кв.м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Для объектов инженерного обеспечения и объектов вспомогательного инженерного назначения от 1 кв. 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На основании разработанного проекта планировки территории.</w:t>
            </w: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Минимальный отступ строений: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улиц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проездов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границ соседнего земельного участка </w:t>
            </w:r>
            <w:r w:rsidRPr="00596FFA">
              <w:rPr>
                <w:rFonts w:ascii="Times New Roman" w:hAnsi="Times New Roman" w:cs="Times New Roman"/>
                <w:b/>
              </w:rPr>
              <w:t>3 м</w:t>
            </w:r>
            <w:r w:rsidRPr="00596FFA">
              <w:rPr>
                <w:rFonts w:ascii="Times New Roman" w:hAnsi="Times New Roman" w:cs="Times New Roman"/>
              </w:rPr>
              <w:t xml:space="preserve">.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Общее количество контейнеров не более 5 шт.</w:t>
            </w: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Максимальное количество этажей зданий – </w:t>
            </w:r>
            <w:r w:rsidRPr="00596FFA">
              <w:rPr>
                <w:rFonts w:ascii="Times New Roman" w:hAnsi="Times New Roman" w:cs="Times New Roman"/>
                <w:b/>
              </w:rPr>
              <w:t>3 этажа</w:t>
            </w:r>
            <w:r w:rsidRPr="00596FFA">
              <w:rPr>
                <w:rFonts w:ascii="Times New Roman" w:hAnsi="Times New Roman" w:cs="Times New Roman"/>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pStyle w:val="aa"/>
              <w:rPr>
                <w:rFonts w:ascii="Times New Roman" w:hAnsi="Times New Roman" w:cs="Times New Roman"/>
              </w:rPr>
            </w:pPr>
          </w:p>
        </w:tc>
      </w:tr>
      <w:tr w:rsidR="00596FFA" w:rsidRPr="00596FFA" w:rsidTr="00B2509A">
        <w:trPr>
          <w:trHeight w:val="273"/>
        </w:trPr>
        <w:tc>
          <w:tcPr>
            <w:tcW w:w="1951" w:type="dxa"/>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t xml:space="preserve">Административные здания организаций, обеспечивающих </w:t>
            </w:r>
            <w:r w:rsidRPr="00596FFA">
              <w:rPr>
                <w:rFonts w:ascii="Times New Roman" w:hAnsi="Times New Roman" w:cs="Times New Roman"/>
                <w:b/>
              </w:rPr>
              <w:lastRenderedPageBreak/>
              <w:t xml:space="preserve">предоставление коммунальных услуг [3.1.2] </w:t>
            </w:r>
          </w:p>
        </w:tc>
        <w:tc>
          <w:tcPr>
            <w:tcW w:w="3402" w:type="dxa"/>
            <w:shd w:val="clear" w:color="auto" w:fill="auto"/>
          </w:tcPr>
          <w:p w:rsidR="00596FFA" w:rsidRPr="00596FFA" w:rsidRDefault="00596FFA" w:rsidP="00596FFA">
            <w:pPr>
              <w:pStyle w:val="aa"/>
              <w:rPr>
                <w:rStyle w:val="a7"/>
                <w:rFonts w:ascii="Times New Roman" w:hAnsi="Times New Roman" w:cs="Times New Roman"/>
                <w:i w:val="0"/>
              </w:rPr>
            </w:pPr>
            <w:r w:rsidRPr="00596FFA">
              <w:rPr>
                <w:rFonts w:ascii="Times New Roman" w:hAnsi="Times New Roman" w:cs="Times New Roman"/>
              </w:rPr>
              <w:lastRenderedPageBreak/>
              <w:t xml:space="preserve">Размещение зданий, предназначенных для приема физических и юридических лиц в связи с предоставлением им </w:t>
            </w:r>
            <w:r w:rsidRPr="00596FFA">
              <w:rPr>
                <w:rFonts w:ascii="Times New Roman" w:hAnsi="Times New Roman" w:cs="Times New Roman"/>
              </w:rPr>
              <w:lastRenderedPageBreak/>
              <w:t>коммунальных услуг</w:t>
            </w:r>
          </w:p>
        </w:tc>
        <w:tc>
          <w:tcPr>
            <w:tcW w:w="255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Минимальная (максимальная) площадь земельного участка -  </w:t>
            </w:r>
            <w:r w:rsidRPr="00596FFA">
              <w:rPr>
                <w:rFonts w:ascii="Times New Roman" w:hAnsi="Times New Roman" w:cs="Times New Roman"/>
                <w:b/>
              </w:rPr>
              <w:t>10</w:t>
            </w:r>
            <w:r w:rsidRPr="00596FFA">
              <w:rPr>
                <w:rFonts w:ascii="Times New Roman" w:hAnsi="Times New Roman" w:cs="Times New Roman"/>
              </w:rPr>
              <w:t xml:space="preserve"> – </w:t>
            </w:r>
            <w:r w:rsidRPr="00596FFA">
              <w:rPr>
                <w:rFonts w:ascii="Times New Roman" w:hAnsi="Times New Roman" w:cs="Times New Roman"/>
                <w:b/>
              </w:rPr>
              <w:t xml:space="preserve">15000 </w:t>
            </w:r>
            <w:r w:rsidRPr="00596FFA">
              <w:rPr>
                <w:rFonts w:ascii="Times New Roman" w:hAnsi="Times New Roman" w:cs="Times New Roman"/>
                <w:b/>
              </w:rPr>
              <w:lastRenderedPageBreak/>
              <w:t>кв.м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Для объектов инженерного обеспечения и объектов вспомогательного инженерного назначения от 1 кв. 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На основании разработанного проекта планировки территории.</w:t>
            </w: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Минимальный отступ строений: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улиц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 от красной линии проездов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границ соседнего земельного участка </w:t>
            </w:r>
            <w:r w:rsidRPr="00596FFA">
              <w:rPr>
                <w:rFonts w:ascii="Times New Roman" w:hAnsi="Times New Roman" w:cs="Times New Roman"/>
                <w:b/>
              </w:rPr>
              <w:t>3 м</w:t>
            </w:r>
            <w:r w:rsidRPr="00596FFA">
              <w:rPr>
                <w:rFonts w:ascii="Times New Roman" w:hAnsi="Times New Roman" w:cs="Times New Roman"/>
              </w:rPr>
              <w:t xml:space="preserve">.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Общее количество контейнеров не более 5 шт.</w:t>
            </w: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Максимальное количество этажей зданий – </w:t>
            </w:r>
            <w:r w:rsidRPr="00596FFA">
              <w:rPr>
                <w:rFonts w:ascii="Times New Roman" w:hAnsi="Times New Roman" w:cs="Times New Roman"/>
                <w:b/>
              </w:rPr>
              <w:t xml:space="preserve">3 </w:t>
            </w:r>
            <w:r w:rsidRPr="00596FFA">
              <w:rPr>
                <w:rFonts w:ascii="Times New Roman" w:hAnsi="Times New Roman" w:cs="Times New Roman"/>
                <w:b/>
              </w:rPr>
              <w:lastRenderedPageBreak/>
              <w:t>этажа</w:t>
            </w:r>
            <w:r w:rsidRPr="00596FFA">
              <w:rPr>
                <w:rFonts w:ascii="Times New Roman" w:hAnsi="Times New Roman" w:cs="Times New Roman"/>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lastRenderedPageBreak/>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pStyle w:val="aa"/>
              <w:rPr>
                <w:rFonts w:ascii="Times New Roman" w:hAnsi="Times New Roman" w:cs="Times New Roman"/>
              </w:rPr>
            </w:pPr>
          </w:p>
        </w:tc>
      </w:tr>
      <w:tr w:rsidR="00596FFA" w:rsidRPr="00596FFA" w:rsidTr="00B2509A">
        <w:trPr>
          <w:trHeight w:val="372"/>
        </w:trPr>
        <w:tc>
          <w:tcPr>
            <w:tcW w:w="1951" w:type="dxa"/>
            <w:shd w:val="clear" w:color="auto" w:fill="auto"/>
          </w:tcPr>
          <w:p w:rsidR="00596FFA" w:rsidRPr="00596FFA" w:rsidRDefault="00596FFA" w:rsidP="00596FFA">
            <w:pPr>
              <w:pStyle w:val="aa"/>
              <w:rPr>
                <w:rFonts w:ascii="Times New Roman" w:eastAsia="SimSun" w:hAnsi="Times New Roman" w:cs="Times New Roman"/>
                <w:b/>
                <w:lang w:eastAsia="zh-CN"/>
              </w:rPr>
            </w:pPr>
            <w:r w:rsidRPr="00596FFA">
              <w:rPr>
                <w:rFonts w:ascii="Times New Roman" w:eastAsia="SimSun" w:hAnsi="Times New Roman" w:cs="Times New Roman"/>
                <w:b/>
                <w:lang w:eastAsia="zh-CN"/>
              </w:rPr>
              <w:lastRenderedPageBreak/>
              <w:t>Хранение автотранспорта</w:t>
            </w:r>
          </w:p>
          <w:p w:rsidR="00596FFA" w:rsidRPr="00596FFA" w:rsidRDefault="00596FFA" w:rsidP="00596FFA">
            <w:pPr>
              <w:pStyle w:val="aa"/>
              <w:rPr>
                <w:rFonts w:ascii="Times New Roman" w:eastAsia="SimSun" w:hAnsi="Times New Roman" w:cs="Times New Roman"/>
                <w:b/>
                <w:lang w:eastAsia="zh-CN"/>
              </w:rPr>
            </w:pPr>
            <w:r w:rsidRPr="00596FFA">
              <w:rPr>
                <w:rFonts w:ascii="Times New Roman" w:eastAsia="SimSun" w:hAnsi="Times New Roman" w:cs="Times New Roman"/>
                <w:b/>
                <w:lang w:eastAsia="zh-CN"/>
              </w:rPr>
              <w:t>[</w:t>
            </w:r>
            <w:r w:rsidRPr="00596FFA">
              <w:rPr>
                <w:rFonts w:ascii="Times New Roman" w:hAnsi="Times New Roman" w:cs="Times New Roman"/>
                <w:b/>
                <w:lang w:eastAsia="zh-CN"/>
              </w:rPr>
              <w:t>2.7.1</w:t>
            </w:r>
            <w:r w:rsidRPr="00596FFA">
              <w:rPr>
                <w:rFonts w:ascii="Times New Roman" w:eastAsia="SimSun" w:hAnsi="Times New Roman" w:cs="Times New Roman"/>
                <w:b/>
                <w:lang w:eastAsia="zh-CN"/>
              </w:rPr>
              <w:t>]</w:t>
            </w:r>
          </w:p>
        </w:tc>
        <w:tc>
          <w:tcPr>
            <w:tcW w:w="3402" w:type="dxa"/>
            <w:shd w:val="clear" w:color="auto" w:fill="auto"/>
          </w:tcPr>
          <w:p w:rsidR="00596FFA" w:rsidRPr="00596FFA" w:rsidRDefault="00596FFA" w:rsidP="00596FFA">
            <w:pPr>
              <w:pStyle w:val="afff5"/>
              <w:jc w:val="left"/>
              <w:rPr>
                <w:rFonts w:ascii="Times New Roman" w:hAnsi="Times New Roman" w:cs="Times New Roman"/>
              </w:rPr>
            </w:pPr>
            <w:r w:rsidRPr="00596FFA">
              <w:rPr>
                <w:rFonts w:ascii="Times New Roman" w:hAnsi="Times New Roman" w:cs="Times New Roma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180" w:anchor="/document/70736874/entry/1049" w:history="1">
              <w:r w:rsidRPr="00596FFA">
                <w:rPr>
                  <w:rStyle w:val="ab"/>
                  <w:rFonts w:ascii="Times New Roman" w:hAnsi="Times New Roman" w:cs="Times New Roman"/>
                </w:rPr>
                <w:t>кодом 4.9</w:t>
              </w:r>
            </w:hyperlink>
          </w:p>
        </w:tc>
        <w:tc>
          <w:tcPr>
            <w:tcW w:w="255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Минимальная (максимальная) площадь земельных участков – </w:t>
            </w:r>
            <w:r w:rsidRPr="00596FFA">
              <w:rPr>
                <w:rFonts w:ascii="Times New Roman" w:hAnsi="Times New Roman" w:cs="Times New Roman"/>
                <w:b/>
              </w:rPr>
              <w:t>18</w:t>
            </w:r>
            <w:r w:rsidRPr="00596FFA">
              <w:rPr>
                <w:rFonts w:ascii="Times New Roman" w:hAnsi="Times New Roman" w:cs="Times New Roman"/>
              </w:rPr>
              <w:t xml:space="preserve"> - </w:t>
            </w:r>
            <w:r w:rsidRPr="00596FFA">
              <w:rPr>
                <w:rFonts w:ascii="Times New Roman" w:hAnsi="Times New Roman" w:cs="Times New Roman"/>
                <w:b/>
              </w:rPr>
              <w:t>5000 кв.м</w:t>
            </w:r>
            <w:r w:rsidRPr="00596FFA">
              <w:rPr>
                <w:rFonts w:ascii="Times New Roman" w:hAnsi="Times New Roman" w:cs="Times New Roman"/>
              </w:rPr>
              <w:t>или определяется по заданию на проектирование.</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На основании разработанного проекта планировки территории.</w:t>
            </w: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Минимальный отступ строений: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улиц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проездов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границ соседнего земельного участка </w:t>
            </w:r>
            <w:r w:rsidRPr="00596FFA">
              <w:rPr>
                <w:rFonts w:ascii="Times New Roman" w:hAnsi="Times New Roman" w:cs="Times New Roman"/>
                <w:b/>
              </w:rPr>
              <w:t>3 м</w:t>
            </w:r>
            <w:r w:rsidRPr="00596FFA">
              <w:rPr>
                <w:rFonts w:ascii="Times New Roman" w:hAnsi="Times New Roman" w:cs="Times New Roman"/>
              </w:rPr>
              <w:t xml:space="preserve">.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p w:rsidR="00596FFA" w:rsidRPr="00596FFA" w:rsidRDefault="00596FFA" w:rsidP="00596FFA">
            <w:pPr>
              <w:pStyle w:val="aa"/>
              <w:rPr>
                <w:rFonts w:ascii="Times New Roman" w:hAnsi="Times New Roman" w:cs="Times New Roman"/>
              </w:rPr>
            </w:pP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Максимальное количество надземных этажей – </w:t>
            </w:r>
            <w:r w:rsidRPr="00596FFA">
              <w:rPr>
                <w:rFonts w:ascii="Times New Roman" w:hAnsi="Times New Roman" w:cs="Times New Roman"/>
                <w:b/>
              </w:rPr>
              <w:t>1</w:t>
            </w:r>
            <w:r w:rsidRPr="00596FFA">
              <w:rPr>
                <w:rFonts w:ascii="Times New Roman" w:hAnsi="Times New Roman" w:cs="Times New Roman"/>
              </w:rPr>
              <w:t>.</w:t>
            </w:r>
          </w:p>
        </w:tc>
        <w:tc>
          <w:tcPr>
            <w:tcW w:w="243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Максимальный процент застройки в границах земельного участка – </w:t>
            </w:r>
            <w:r w:rsidRPr="00596FFA">
              <w:rPr>
                <w:rFonts w:ascii="Times New Roman" w:hAnsi="Times New Roman" w:cs="Times New Roman"/>
                <w:b/>
              </w:rPr>
              <w:t>80%</w:t>
            </w:r>
            <w:r w:rsidRPr="00596FFA">
              <w:rPr>
                <w:rFonts w:ascii="Times New Roman" w:hAnsi="Times New Roman" w:cs="Times New Roman"/>
              </w:rPr>
              <w:t>.</w:t>
            </w:r>
          </w:p>
        </w:tc>
      </w:tr>
      <w:tr w:rsidR="00596FFA" w:rsidRPr="00596FFA" w:rsidTr="00B2509A">
        <w:trPr>
          <w:trHeight w:val="372"/>
        </w:trPr>
        <w:tc>
          <w:tcPr>
            <w:tcW w:w="1951" w:type="dxa"/>
            <w:shd w:val="clear" w:color="auto" w:fill="auto"/>
          </w:tcPr>
          <w:p w:rsidR="00596FFA" w:rsidRPr="00596FFA" w:rsidRDefault="00596FFA" w:rsidP="00596FFA">
            <w:pPr>
              <w:pStyle w:val="afff5"/>
              <w:rPr>
                <w:rFonts w:ascii="Times New Roman" w:hAnsi="Times New Roman" w:cs="Times New Roman"/>
                <w:b/>
              </w:rPr>
            </w:pPr>
            <w:r w:rsidRPr="00596FFA">
              <w:rPr>
                <w:rFonts w:ascii="Times New Roman" w:hAnsi="Times New Roman" w:cs="Times New Roman"/>
                <w:b/>
              </w:rPr>
              <w:t xml:space="preserve">Обеспечение занятий спортом </w:t>
            </w:r>
          </w:p>
          <w:p w:rsidR="00596FFA" w:rsidRPr="00596FFA" w:rsidRDefault="00596FFA" w:rsidP="00596FFA">
            <w:pPr>
              <w:pStyle w:val="afff5"/>
              <w:rPr>
                <w:rFonts w:ascii="Times New Roman" w:hAnsi="Times New Roman" w:cs="Times New Roman"/>
                <w:b/>
              </w:rPr>
            </w:pPr>
            <w:r w:rsidRPr="00596FFA">
              <w:rPr>
                <w:rFonts w:ascii="Times New Roman" w:hAnsi="Times New Roman" w:cs="Times New Roman"/>
                <w:b/>
              </w:rPr>
              <w:t>в помещениях</w:t>
            </w:r>
          </w:p>
          <w:p w:rsidR="00596FFA" w:rsidRPr="00596FFA" w:rsidRDefault="00596FFA" w:rsidP="00596FFA">
            <w:pPr>
              <w:spacing w:after="0" w:line="240" w:lineRule="auto"/>
              <w:rPr>
                <w:rFonts w:ascii="Times New Roman" w:hAnsi="Times New Roman" w:cs="Times New Roman"/>
                <w:b/>
                <w:sz w:val="20"/>
                <w:szCs w:val="20"/>
              </w:rPr>
            </w:pPr>
            <w:r w:rsidRPr="00596FFA">
              <w:rPr>
                <w:rFonts w:ascii="Times New Roman" w:hAnsi="Times New Roman" w:cs="Times New Roman"/>
                <w:b/>
                <w:sz w:val="20"/>
                <w:szCs w:val="20"/>
              </w:rPr>
              <w:t>[5.1.2]</w:t>
            </w:r>
          </w:p>
        </w:tc>
        <w:tc>
          <w:tcPr>
            <w:tcW w:w="3402" w:type="dxa"/>
            <w:shd w:val="clear" w:color="auto" w:fill="auto"/>
          </w:tcPr>
          <w:p w:rsidR="00596FFA" w:rsidRPr="00596FFA" w:rsidRDefault="00596FFA" w:rsidP="00596FFA">
            <w:pPr>
              <w:pStyle w:val="afff5"/>
              <w:jc w:val="left"/>
              <w:rPr>
                <w:rFonts w:ascii="Times New Roman" w:hAnsi="Times New Roman" w:cs="Times New Roman"/>
              </w:rPr>
            </w:pPr>
            <w:r w:rsidRPr="00596FFA">
              <w:rPr>
                <w:rFonts w:ascii="Times New Roman" w:hAnsi="Times New Roman" w:cs="Times New Roman"/>
              </w:rPr>
              <w:t>Размещение спортивных клубов, спортивных залов, бассейнов, физкультурно-оздоровительных комплексов в зданиях и сооружениях</w:t>
            </w:r>
          </w:p>
        </w:tc>
        <w:tc>
          <w:tcPr>
            <w:tcW w:w="2552" w:type="dxa"/>
            <w:shd w:val="clear" w:color="auto" w:fill="auto"/>
          </w:tcPr>
          <w:p w:rsidR="00596FFA" w:rsidRPr="00596FFA" w:rsidRDefault="00596FFA" w:rsidP="00596FFA">
            <w:pPr>
              <w:pStyle w:val="aa"/>
              <w:rPr>
                <w:rFonts w:ascii="Times New Roman" w:hAnsi="Times New Roman" w:cs="Times New Roman"/>
                <w:strike/>
              </w:rPr>
            </w:pPr>
            <w:r w:rsidRPr="00596FFA">
              <w:rPr>
                <w:rFonts w:ascii="Times New Roman" w:hAnsi="Times New Roman" w:cs="Times New Roman"/>
              </w:rPr>
              <w:t xml:space="preserve">Минимальная (максимальная) площадь земельного участка - </w:t>
            </w:r>
            <w:r w:rsidRPr="00596FFA">
              <w:rPr>
                <w:rFonts w:ascii="Times New Roman" w:hAnsi="Times New Roman" w:cs="Times New Roman"/>
                <w:b/>
              </w:rPr>
              <w:t>100</w:t>
            </w:r>
            <w:r w:rsidRPr="00596FFA">
              <w:rPr>
                <w:rFonts w:ascii="Times New Roman" w:hAnsi="Times New Roman" w:cs="Times New Roman"/>
              </w:rPr>
              <w:t xml:space="preserve"> – </w:t>
            </w:r>
            <w:r w:rsidRPr="00596FFA">
              <w:rPr>
                <w:rFonts w:ascii="Times New Roman" w:hAnsi="Times New Roman" w:cs="Times New Roman"/>
                <w:b/>
              </w:rPr>
              <w:t>10000 кв.м</w:t>
            </w:r>
            <w:r w:rsidRPr="00596FFA">
              <w:rPr>
                <w:rFonts w:ascii="Times New Roman" w:hAnsi="Times New Roman" w:cs="Times New Roman"/>
              </w:rPr>
              <w:t xml:space="preserve"> или определяется по заданию на </w:t>
            </w:r>
            <w:r w:rsidRPr="00596FFA">
              <w:rPr>
                <w:rFonts w:ascii="Times New Roman" w:hAnsi="Times New Roman" w:cs="Times New Roman"/>
              </w:rPr>
              <w:lastRenderedPageBreak/>
              <w:t>проектирование</w:t>
            </w:r>
            <w:r w:rsidRPr="00596FFA">
              <w:rPr>
                <w:rFonts w:ascii="Times New Roman" w:hAnsi="Times New Roman" w:cs="Times New Roman"/>
                <w:strike/>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На основании разработанного проекта планировки территории.</w:t>
            </w: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Минимальный отступ строений: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улиц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проездов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 от границ соседнего земельного участка </w:t>
            </w:r>
            <w:r w:rsidRPr="00596FFA">
              <w:rPr>
                <w:rFonts w:ascii="Times New Roman" w:hAnsi="Times New Roman" w:cs="Times New Roman"/>
                <w:b/>
              </w:rPr>
              <w:t>3 м</w:t>
            </w:r>
            <w:r w:rsidRPr="00596FFA">
              <w:rPr>
                <w:rFonts w:ascii="Times New Roman" w:hAnsi="Times New Roman" w:cs="Times New Roman"/>
              </w:rPr>
              <w:t xml:space="preserve">.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Максимальное количество этажей зданий – </w:t>
            </w:r>
            <w:r w:rsidRPr="00596FFA">
              <w:rPr>
                <w:rFonts w:ascii="Times New Roman" w:hAnsi="Times New Roman" w:cs="Times New Roman"/>
                <w:b/>
              </w:rPr>
              <w:t>3 этажа</w:t>
            </w:r>
            <w:r w:rsidRPr="00596FFA">
              <w:rPr>
                <w:rFonts w:ascii="Times New Roman" w:hAnsi="Times New Roman" w:cs="Times New Roman"/>
              </w:rPr>
              <w:t xml:space="preserve"> (включая </w:t>
            </w:r>
            <w:r w:rsidRPr="00596FFA">
              <w:rPr>
                <w:rFonts w:ascii="Times New Roman" w:hAnsi="Times New Roman" w:cs="Times New Roman"/>
              </w:rPr>
              <w:lastRenderedPageBreak/>
              <w:t>мансардный этаж).</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Максимальная высота зданий от уровня земли до верха перекрытия последнего этажа (или конька кровли) - </w:t>
            </w:r>
            <w:r w:rsidRPr="00596FFA">
              <w:rPr>
                <w:rFonts w:ascii="Times New Roman" w:hAnsi="Times New Roman" w:cs="Times New Roman"/>
                <w:b/>
              </w:rPr>
              <w:t>20 м</w:t>
            </w:r>
            <w:r w:rsidRPr="00596FFA">
              <w:rPr>
                <w:rFonts w:ascii="Times New Roman" w:hAnsi="Times New Roman" w:cs="Times New Roman"/>
              </w:rPr>
              <w:t>.</w:t>
            </w:r>
          </w:p>
        </w:tc>
        <w:tc>
          <w:tcPr>
            <w:tcW w:w="243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Максимальный процент застройки в границах земельного участка – </w:t>
            </w:r>
            <w:r w:rsidRPr="00596FFA">
              <w:rPr>
                <w:rFonts w:ascii="Times New Roman" w:hAnsi="Times New Roman" w:cs="Times New Roman"/>
                <w:b/>
              </w:rPr>
              <w:t>80%</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p>
        </w:tc>
      </w:tr>
      <w:tr w:rsidR="00596FFA" w:rsidRPr="00596FFA" w:rsidTr="00B2509A">
        <w:trPr>
          <w:trHeight w:val="982"/>
        </w:trPr>
        <w:tc>
          <w:tcPr>
            <w:tcW w:w="1951" w:type="dxa"/>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lastRenderedPageBreak/>
              <w:t>Площадки для занятий спортом [5.1.3]</w:t>
            </w:r>
          </w:p>
        </w:tc>
        <w:tc>
          <w:tcPr>
            <w:tcW w:w="340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552" w:type="dxa"/>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rPr>
              <w:t xml:space="preserve">Минимальная (максимальная) площадь земельных участков – </w:t>
            </w:r>
            <w:r w:rsidRPr="00596FFA">
              <w:rPr>
                <w:rFonts w:ascii="Times New Roman" w:hAnsi="Times New Roman" w:cs="Times New Roman"/>
                <w:b/>
              </w:rPr>
              <w:t>100</w:t>
            </w:r>
            <w:r w:rsidRPr="00596FFA">
              <w:rPr>
                <w:rFonts w:ascii="Times New Roman" w:hAnsi="Times New Roman" w:cs="Times New Roman"/>
              </w:rPr>
              <w:t xml:space="preserve"> - </w:t>
            </w:r>
            <w:r w:rsidRPr="00596FFA">
              <w:rPr>
                <w:rFonts w:ascii="Times New Roman" w:hAnsi="Times New Roman" w:cs="Times New Roman"/>
                <w:b/>
              </w:rPr>
              <w:t>5000 кв.м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или определяется по заданию на проектирование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(СП 42.13330.2016 «Градостроительство. Планировка и застройка городских и сельских поселений» (актуализированная редакция СНиП 2.07.01-89*).</w:t>
            </w:r>
          </w:p>
          <w:p w:rsidR="00596FFA" w:rsidRPr="00596FFA" w:rsidRDefault="00596FFA" w:rsidP="00596FFA">
            <w:pPr>
              <w:pStyle w:val="aa"/>
              <w:rPr>
                <w:rFonts w:ascii="Times New Roman" w:hAnsi="Times New Roman" w:cs="Times New Roman"/>
              </w:rPr>
            </w:pPr>
          </w:p>
        </w:tc>
        <w:tc>
          <w:tcPr>
            <w:tcW w:w="2693" w:type="dxa"/>
            <w:shd w:val="clear" w:color="auto" w:fill="auto"/>
          </w:tcPr>
          <w:p w:rsidR="00596FFA" w:rsidRPr="00596FFA" w:rsidRDefault="00596FFA" w:rsidP="00596FFA">
            <w:pPr>
              <w:pStyle w:val="aa"/>
              <w:rPr>
                <w:rFonts w:ascii="Times New Roman" w:eastAsia="SimSun" w:hAnsi="Times New Roman" w:cs="Times New Roman"/>
                <w:lang w:eastAsia="zh-CN"/>
              </w:rPr>
            </w:pPr>
            <w:r w:rsidRPr="00596FFA">
              <w:rPr>
                <w:rFonts w:ascii="Times New Roman" w:eastAsia="SimSun" w:hAnsi="Times New Roman" w:cs="Times New Roman"/>
                <w:lang w:eastAsia="zh-CN"/>
              </w:rPr>
              <w:t>Минимально допустимое расстояние от окон жилых и общественных зданий до площадок:</w:t>
            </w:r>
          </w:p>
          <w:p w:rsidR="00596FFA" w:rsidRPr="00596FFA" w:rsidRDefault="00596FFA" w:rsidP="00596FFA">
            <w:pPr>
              <w:pStyle w:val="aa"/>
              <w:rPr>
                <w:rFonts w:ascii="Times New Roman" w:eastAsia="SimSun" w:hAnsi="Times New Roman" w:cs="Times New Roman"/>
                <w:lang w:eastAsia="zh-CN"/>
              </w:rPr>
            </w:pPr>
            <w:r w:rsidRPr="00596FFA">
              <w:rPr>
                <w:rFonts w:ascii="Times New Roman" w:eastAsia="SimSun" w:hAnsi="Times New Roman" w:cs="Times New Roman"/>
                <w:lang w:eastAsia="zh-CN"/>
              </w:rPr>
              <w:t xml:space="preserve">- для игр детей дошкольного и младшего школьного возраста - не менее </w:t>
            </w:r>
            <w:r w:rsidRPr="00596FFA">
              <w:rPr>
                <w:rFonts w:ascii="Times New Roman" w:eastAsia="SimSun" w:hAnsi="Times New Roman" w:cs="Times New Roman"/>
                <w:b/>
                <w:lang w:eastAsia="zh-CN"/>
              </w:rPr>
              <w:t>12 м</w:t>
            </w:r>
            <w:r w:rsidRPr="00596FFA">
              <w:rPr>
                <w:rFonts w:ascii="Times New Roman" w:eastAsia="SimSun" w:hAnsi="Times New Roman" w:cs="Times New Roman"/>
                <w:lang w:eastAsia="zh-CN"/>
              </w:rPr>
              <w:t>;</w:t>
            </w:r>
          </w:p>
          <w:p w:rsidR="00596FFA" w:rsidRPr="00596FFA" w:rsidRDefault="00596FFA" w:rsidP="00596FFA">
            <w:pPr>
              <w:pStyle w:val="aa"/>
              <w:rPr>
                <w:rFonts w:ascii="Times New Roman" w:eastAsia="SimSun" w:hAnsi="Times New Roman" w:cs="Times New Roman"/>
                <w:lang w:eastAsia="zh-CN"/>
              </w:rPr>
            </w:pPr>
            <w:r w:rsidRPr="00596FFA">
              <w:rPr>
                <w:rFonts w:ascii="Times New Roman" w:eastAsia="SimSun" w:hAnsi="Times New Roman" w:cs="Times New Roman"/>
                <w:lang w:eastAsia="zh-CN"/>
              </w:rPr>
              <w:t xml:space="preserve">- для отдыха взрослого населения - не менее </w:t>
            </w:r>
            <w:r w:rsidRPr="00596FFA">
              <w:rPr>
                <w:rFonts w:ascii="Times New Roman" w:eastAsia="SimSun" w:hAnsi="Times New Roman" w:cs="Times New Roman"/>
                <w:b/>
                <w:lang w:eastAsia="zh-CN"/>
              </w:rPr>
              <w:t>10 м</w:t>
            </w:r>
            <w:r w:rsidRPr="00596FFA">
              <w:rPr>
                <w:rFonts w:ascii="Times New Roman" w:eastAsia="SimSun" w:hAnsi="Times New Roman" w:cs="Times New Roman"/>
                <w:lang w:eastAsia="zh-CN"/>
              </w:rPr>
              <w:t>;</w:t>
            </w:r>
          </w:p>
          <w:p w:rsidR="00596FFA" w:rsidRPr="00596FFA" w:rsidRDefault="00596FFA" w:rsidP="00596FFA">
            <w:pPr>
              <w:pStyle w:val="aa"/>
              <w:rPr>
                <w:rFonts w:ascii="Times New Roman" w:eastAsia="SimSun" w:hAnsi="Times New Roman" w:cs="Times New Roman"/>
                <w:lang w:eastAsia="zh-CN"/>
              </w:rPr>
            </w:pPr>
            <w:r w:rsidRPr="00596FFA">
              <w:rPr>
                <w:rFonts w:ascii="Times New Roman" w:eastAsia="SimSun" w:hAnsi="Times New Roman" w:cs="Times New Roman"/>
                <w:lang w:eastAsia="zh-CN"/>
              </w:rPr>
              <w:t xml:space="preserve">- 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w:t>
            </w:r>
            <w:r w:rsidRPr="00596FFA">
              <w:rPr>
                <w:rFonts w:ascii="Times New Roman" w:eastAsia="SimSun" w:hAnsi="Times New Roman" w:cs="Times New Roman"/>
                <w:b/>
                <w:lang w:eastAsia="zh-CN"/>
              </w:rPr>
              <w:t>10 - 40 м</w:t>
            </w:r>
            <w:r w:rsidRPr="00596FFA">
              <w:rPr>
                <w:rFonts w:ascii="Times New Roman" w:eastAsia="SimSun" w:hAnsi="Times New Roman" w:cs="Times New Roman"/>
                <w:lang w:eastAsia="zh-CN"/>
              </w:rPr>
              <w:t>.</w:t>
            </w:r>
          </w:p>
        </w:tc>
        <w:tc>
          <w:tcPr>
            <w:tcW w:w="1559" w:type="dxa"/>
            <w:shd w:val="clear" w:color="auto" w:fill="auto"/>
          </w:tcPr>
          <w:p w:rsidR="00596FFA" w:rsidRPr="00596FFA" w:rsidRDefault="00596FFA" w:rsidP="00596FFA">
            <w:pPr>
              <w:pStyle w:val="aa"/>
              <w:rPr>
                <w:rFonts w:ascii="Times New Roman" w:hAnsi="Times New Roman" w:cs="Times New Roman"/>
                <w:spacing w:val="2"/>
              </w:rPr>
            </w:pPr>
            <w:r w:rsidRPr="00596FFA">
              <w:rPr>
                <w:rFonts w:ascii="Times New Roman" w:hAnsi="Times New Roman" w:cs="Times New Roman"/>
              </w:rPr>
              <w:t>Не предусматривается размещение объектов капитального строительства</w:t>
            </w:r>
          </w:p>
          <w:p w:rsidR="00596FFA" w:rsidRPr="00596FFA" w:rsidRDefault="00596FFA" w:rsidP="00596FFA">
            <w:pPr>
              <w:widowControl w:val="0"/>
              <w:spacing w:after="0" w:line="240" w:lineRule="auto"/>
              <w:jc w:val="center"/>
              <w:rPr>
                <w:rFonts w:ascii="Times New Roman" w:eastAsia="Calibri" w:hAnsi="Times New Roman" w:cs="Times New Roman"/>
                <w:sz w:val="20"/>
                <w:szCs w:val="20"/>
              </w:rPr>
            </w:pPr>
          </w:p>
        </w:tc>
        <w:tc>
          <w:tcPr>
            <w:tcW w:w="2439" w:type="dxa"/>
            <w:shd w:val="clear" w:color="auto" w:fill="auto"/>
          </w:tcPr>
          <w:p w:rsidR="00596FFA" w:rsidRPr="00596FFA" w:rsidRDefault="00596FFA" w:rsidP="00596FFA">
            <w:pPr>
              <w:pStyle w:val="aa"/>
              <w:rPr>
                <w:rFonts w:ascii="Times New Roman" w:hAnsi="Times New Roman" w:cs="Times New Roman"/>
                <w:spacing w:val="2"/>
              </w:rPr>
            </w:pPr>
            <w:r w:rsidRPr="00596FFA">
              <w:rPr>
                <w:rFonts w:ascii="Times New Roman" w:hAnsi="Times New Roman" w:cs="Times New Roman"/>
              </w:rPr>
              <w:t>Не предусматривается размещение объектов капитального строительства</w:t>
            </w:r>
          </w:p>
          <w:p w:rsidR="00596FFA" w:rsidRPr="00596FFA" w:rsidRDefault="00596FFA" w:rsidP="00596FFA">
            <w:pPr>
              <w:pStyle w:val="aa"/>
              <w:rPr>
                <w:rFonts w:ascii="Times New Roman" w:hAnsi="Times New Roman" w:cs="Times New Roman"/>
              </w:rPr>
            </w:pPr>
          </w:p>
        </w:tc>
      </w:tr>
      <w:tr w:rsidR="00596FFA" w:rsidRPr="00596FFA" w:rsidTr="00B2509A">
        <w:trPr>
          <w:trHeight w:val="982"/>
        </w:trPr>
        <w:tc>
          <w:tcPr>
            <w:tcW w:w="1951" w:type="dxa"/>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lastRenderedPageBreak/>
              <w:t xml:space="preserve">Парки культуры и отдыха </w:t>
            </w:r>
            <w:r w:rsidRPr="00596FFA">
              <w:rPr>
                <w:rFonts w:ascii="Times New Roman" w:hAnsi="Times New Roman" w:cs="Times New Roman"/>
                <w:b/>
                <w:lang w:val="en-US"/>
              </w:rPr>
              <w:t>[</w:t>
            </w:r>
            <w:r w:rsidRPr="00596FFA">
              <w:rPr>
                <w:rFonts w:ascii="Times New Roman" w:hAnsi="Times New Roman" w:cs="Times New Roman"/>
                <w:b/>
              </w:rPr>
              <w:t>3.6.2</w:t>
            </w:r>
            <w:r w:rsidRPr="00596FFA">
              <w:rPr>
                <w:rFonts w:ascii="Times New Roman" w:hAnsi="Times New Roman" w:cs="Times New Roman"/>
                <w:b/>
                <w:lang w:val="en-US"/>
              </w:rPr>
              <w:t>]</w:t>
            </w:r>
          </w:p>
        </w:tc>
        <w:tc>
          <w:tcPr>
            <w:tcW w:w="340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shd w:val="clear" w:color="auto" w:fill="FFFFFF"/>
              </w:rPr>
              <w:t>Размещение парков культуры и отдыха</w:t>
            </w:r>
          </w:p>
        </w:tc>
        <w:tc>
          <w:tcPr>
            <w:tcW w:w="2552" w:type="dxa"/>
            <w:shd w:val="clear" w:color="auto" w:fill="auto"/>
          </w:tcPr>
          <w:p w:rsidR="00596FFA" w:rsidRPr="00596FFA" w:rsidRDefault="00596FFA" w:rsidP="00596FFA">
            <w:pPr>
              <w:spacing w:after="0" w:line="240" w:lineRule="auto"/>
              <w:rPr>
                <w:rFonts w:ascii="Times New Roman" w:hAnsi="Times New Roman" w:cs="Times New Roman"/>
              </w:rPr>
            </w:pPr>
            <w:r w:rsidRPr="00596FFA">
              <w:rPr>
                <w:rFonts w:ascii="Times New Roman" w:eastAsia="Calibri" w:hAnsi="Times New Roman" w:cs="Times New Roman"/>
                <w:sz w:val="20"/>
                <w:szCs w:val="20"/>
                <w:lang w:eastAsia="en-US"/>
              </w:rPr>
              <w:t>Регламенты не подлежат установлению</w:t>
            </w:r>
          </w:p>
        </w:tc>
        <w:tc>
          <w:tcPr>
            <w:tcW w:w="2693" w:type="dxa"/>
            <w:shd w:val="clear" w:color="auto" w:fill="auto"/>
          </w:tcPr>
          <w:p w:rsidR="00596FFA" w:rsidRPr="00596FFA" w:rsidRDefault="00596FFA" w:rsidP="00596FFA">
            <w:pPr>
              <w:spacing w:after="0" w:line="240" w:lineRule="auto"/>
              <w:rPr>
                <w:rFonts w:ascii="Times New Roman" w:hAnsi="Times New Roman" w:cs="Times New Roman"/>
              </w:rPr>
            </w:pPr>
            <w:r w:rsidRPr="00596FFA">
              <w:rPr>
                <w:rFonts w:ascii="Times New Roman" w:eastAsia="Calibri" w:hAnsi="Times New Roman" w:cs="Times New Roman"/>
                <w:sz w:val="20"/>
                <w:szCs w:val="20"/>
                <w:lang w:eastAsia="en-US"/>
              </w:rPr>
              <w:t>Регламенты не подлежат установлению</w:t>
            </w:r>
          </w:p>
        </w:tc>
        <w:tc>
          <w:tcPr>
            <w:tcW w:w="1559" w:type="dxa"/>
            <w:shd w:val="clear" w:color="auto" w:fill="auto"/>
          </w:tcPr>
          <w:p w:rsidR="00596FFA" w:rsidRPr="00596FFA" w:rsidRDefault="00596FFA" w:rsidP="00596FFA">
            <w:pPr>
              <w:spacing w:after="0" w:line="240" w:lineRule="auto"/>
              <w:rPr>
                <w:rFonts w:ascii="Times New Roman" w:hAnsi="Times New Roman" w:cs="Times New Roman"/>
                <w:spacing w:val="2"/>
                <w:sz w:val="20"/>
                <w:szCs w:val="20"/>
              </w:rPr>
            </w:pPr>
            <w:r w:rsidRPr="00596FFA">
              <w:rPr>
                <w:rFonts w:ascii="Times New Roman" w:hAnsi="Times New Roman" w:cs="Times New Roman"/>
                <w:sz w:val="20"/>
                <w:szCs w:val="20"/>
              </w:rPr>
              <w:t>Не предусматривается размещение объектов капитального строительства</w:t>
            </w:r>
          </w:p>
        </w:tc>
        <w:tc>
          <w:tcPr>
            <w:tcW w:w="2439" w:type="dxa"/>
            <w:shd w:val="clear" w:color="auto" w:fill="auto"/>
          </w:tcPr>
          <w:p w:rsidR="00596FFA" w:rsidRPr="00596FFA" w:rsidRDefault="00596FFA" w:rsidP="00596FFA">
            <w:pPr>
              <w:spacing w:after="0" w:line="240" w:lineRule="auto"/>
              <w:rPr>
                <w:rFonts w:ascii="Times New Roman" w:hAnsi="Times New Roman" w:cs="Times New Roman"/>
                <w:spacing w:val="2"/>
                <w:sz w:val="20"/>
                <w:szCs w:val="20"/>
              </w:rPr>
            </w:pPr>
            <w:r w:rsidRPr="00596FFA">
              <w:rPr>
                <w:rFonts w:ascii="Times New Roman" w:hAnsi="Times New Roman" w:cs="Times New Roman"/>
                <w:sz w:val="20"/>
                <w:szCs w:val="20"/>
              </w:rPr>
              <w:t>Не предусматривается размещение объектов капитального строительства</w:t>
            </w:r>
          </w:p>
          <w:p w:rsidR="00596FFA" w:rsidRPr="00596FFA" w:rsidRDefault="00596FFA" w:rsidP="00596FFA">
            <w:pPr>
              <w:pStyle w:val="aa"/>
              <w:rPr>
                <w:rFonts w:ascii="Times New Roman" w:hAnsi="Times New Roman" w:cs="Times New Roman"/>
              </w:rPr>
            </w:pPr>
          </w:p>
        </w:tc>
      </w:tr>
      <w:tr w:rsidR="00596FFA" w:rsidRPr="00596FFA" w:rsidTr="00B2509A">
        <w:trPr>
          <w:trHeight w:val="553"/>
        </w:trPr>
        <w:tc>
          <w:tcPr>
            <w:tcW w:w="1951" w:type="dxa"/>
            <w:shd w:val="clear" w:color="auto" w:fill="auto"/>
          </w:tcPr>
          <w:p w:rsidR="00596FFA" w:rsidRPr="00596FFA" w:rsidRDefault="00596FFA" w:rsidP="00596FFA">
            <w:pPr>
              <w:pStyle w:val="aa"/>
              <w:rPr>
                <w:rFonts w:ascii="Times New Roman" w:eastAsia="SimSun" w:hAnsi="Times New Roman" w:cs="Times New Roman"/>
                <w:b/>
                <w:lang w:eastAsia="zh-CN"/>
              </w:rPr>
            </w:pPr>
            <w:r w:rsidRPr="00596FFA">
              <w:rPr>
                <w:rFonts w:ascii="Times New Roman" w:eastAsia="SimSun" w:hAnsi="Times New Roman" w:cs="Times New Roman"/>
                <w:b/>
                <w:lang w:eastAsia="zh-CN"/>
              </w:rPr>
              <w:t>Историко-культурная деятельность</w:t>
            </w:r>
          </w:p>
          <w:p w:rsidR="00596FFA" w:rsidRPr="00596FFA" w:rsidRDefault="00596FFA" w:rsidP="00596FFA">
            <w:pPr>
              <w:pStyle w:val="aa"/>
              <w:rPr>
                <w:rFonts w:ascii="Times New Roman" w:eastAsia="SimSun" w:hAnsi="Times New Roman" w:cs="Times New Roman"/>
                <w:b/>
                <w:lang w:eastAsia="zh-CN"/>
              </w:rPr>
            </w:pPr>
            <w:r w:rsidRPr="00596FFA">
              <w:rPr>
                <w:rFonts w:ascii="Times New Roman" w:eastAsia="SimSun" w:hAnsi="Times New Roman" w:cs="Times New Roman"/>
                <w:b/>
                <w:lang w:eastAsia="zh-CN"/>
              </w:rPr>
              <w:t xml:space="preserve">[9.3]  </w:t>
            </w:r>
          </w:p>
        </w:tc>
        <w:tc>
          <w:tcPr>
            <w:tcW w:w="340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shd w:val="clear" w:color="auto" w:fill="FFFFFF"/>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552" w:type="dxa"/>
            <w:shd w:val="clear" w:color="auto" w:fill="auto"/>
          </w:tcPr>
          <w:p w:rsidR="00596FFA" w:rsidRPr="00596FFA" w:rsidRDefault="00596FFA" w:rsidP="00596FFA">
            <w:pPr>
              <w:spacing w:after="0" w:line="240" w:lineRule="auto"/>
              <w:rPr>
                <w:rFonts w:ascii="Times New Roman" w:hAnsi="Times New Roman" w:cs="Times New Roman"/>
              </w:rPr>
            </w:pPr>
            <w:r w:rsidRPr="00596FFA">
              <w:rPr>
                <w:rFonts w:ascii="Times New Roman" w:eastAsia="Calibri" w:hAnsi="Times New Roman" w:cs="Times New Roman"/>
                <w:sz w:val="20"/>
                <w:szCs w:val="20"/>
                <w:lang w:eastAsia="en-US"/>
              </w:rPr>
              <w:t>Регламенты не подлежат установлению</w:t>
            </w:r>
          </w:p>
        </w:tc>
        <w:tc>
          <w:tcPr>
            <w:tcW w:w="2693" w:type="dxa"/>
            <w:shd w:val="clear" w:color="auto" w:fill="auto"/>
          </w:tcPr>
          <w:p w:rsidR="00596FFA" w:rsidRPr="00596FFA" w:rsidRDefault="00596FFA" w:rsidP="00596FFA">
            <w:pPr>
              <w:spacing w:after="0" w:line="240" w:lineRule="auto"/>
              <w:rPr>
                <w:rFonts w:ascii="Times New Roman" w:hAnsi="Times New Roman" w:cs="Times New Roman"/>
              </w:rPr>
            </w:pPr>
            <w:r w:rsidRPr="00596FFA">
              <w:rPr>
                <w:rFonts w:ascii="Times New Roman" w:eastAsia="Calibri" w:hAnsi="Times New Roman" w:cs="Times New Roman"/>
                <w:sz w:val="20"/>
                <w:szCs w:val="20"/>
                <w:lang w:eastAsia="en-US"/>
              </w:rPr>
              <w:t>Регламенты не подлежат установлению</w:t>
            </w:r>
          </w:p>
        </w:tc>
        <w:tc>
          <w:tcPr>
            <w:tcW w:w="1559" w:type="dxa"/>
            <w:shd w:val="clear" w:color="auto" w:fill="auto"/>
          </w:tcPr>
          <w:p w:rsidR="00596FFA" w:rsidRPr="00596FFA" w:rsidRDefault="00596FFA" w:rsidP="00596FFA">
            <w:pPr>
              <w:spacing w:after="0" w:line="240" w:lineRule="auto"/>
              <w:rPr>
                <w:rFonts w:ascii="Times New Roman" w:hAnsi="Times New Roman" w:cs="Times New Roman"/>
              </w:rPr>
            </w:pPr>
            <w:r w:rsidRPr="00596FFA">
              <w:rPr>
                <w:rFonts w:ascii="Times New Roman" w:eastAsia="Calibri" w:hAnsi="Times New Roman" w:cs="Times New Roman"/>
                <w:sz w:val="20"/>
                <w:szCs w:val="20"/>
                <w:lang w:eastAsia="en-US"/>
              </w:rPr>
              <w:t>Регламенты не подлежат установлению</w:t>
            </w:r>
          </w:p>
        </w:tc>
        <w:tc>
          <w:tcPr>
            <w:tcW w:w="2439" w:type="dxa"/>
            <w:shd w:val="clear" w:color="auto" w:fill="auto"/>
          </w:tcPr>
          <w:p w:rsidR="00596FFA" w:rsidRPr="00596FFA" w:rsidRDefault="00596FFA" w:rsidP="00596FFA">
            <w:pPr>
              <w:spacing w:after="0" w:line="240" w:lineRule="auto"/>
              <w:rPr>
                <w:rFonts w:ascii="Times New Roman" w:hAnsi="Times New Roman" w:cs="Times New Roman"/>
              </w:rPr>
            </w:pPr>
            <w:r w:rsidRPr="00596FFA">
              <w:rPr>
                <w:rFonts w:ascii="Times New Roman" w:eastAsia="Calibri" w:hAnsi="Times New Roman" w:cs="Times New Roman"/>
                <w:sz w:val="20"/>
                <w:szCs w:val="20"/>
                <w:lang w:eastAsia="en-US"/>
              </w:rPr>
              <w:t>Регламенты не подлежат установлению</w:t>
            </w:r>
          </w:p>
        </w:tc>
      </w:tr>
      <w:tr w:rsidR="00596FFA" w:rsidRPr="00596FFA" w:rsidTr="00B2509A">
        <w:trPr>
          <w:trHeight w:val="270"/>
        </w:trPr>
        <w:tc>
          <w:tcPr>
            <w:tcW w:w="1951" w:type="dxa"/>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t>Объекты культурно-досуговой деятельности</w:t>
            </w:r>
          </w:p>
          <w:p w:rsidR="00596FFA" w:rsidRPr="00596FFA" w:rsidRDefault="00596FFA" w:rsidP="00596FFA">
            <w:pPr>
              <w:pStyle w:val="aa"/>
              <w:rPr>
                <w:rFonts w:ascii="Times New Roman" w:hAnsi="Times New Roman" w:cs="Times New Roman"/>
                <w:lang w:val="en-US"/>
              </w:rPr>
            </w:pPr>
            <w:r w:rsidRPr="00596FFA">
              <w:rPr>
                <w:rFonts w:ascii="Times New Roman" w:hAnsi="Times New Roman" w:cs="Times New Roman"/>
                <w:b/>
                <w:lang w:val="en-US"/>
              </w:rPr>
              <w:t>[</w:t>
            </w:r>
            <w:r w:rsidRPr="00596FFA">
              <w:rPr>
                <w:rFonts w:ascii="Times New Roman" w:hAnsi="Times New Roman" w:cs="Times New Roman"/>
                <w:b/>
              </w:rPr>
              <w:t>3.6.1</w:t>
            </w:r>
            <w:r w:rsidRPr="00596FFA">
              <w:rPr>
                <w:rFonts w:ascii="Times New Roman" w:hAnsi="Times New Roman" w:cs="Times New Roman"/>
                <w:b/>
                <w:lang w:val="en-US"/>
              </w:rPr>
              <w:t>]</w:t>
            </w:r>
          </w:p>
        </w:tc>
        <w:tc>
          <w:tcPr>
            <w:tcW w:w="340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p w:rsidR="00596FFA" w:rsidRPr="00596FFA" w:rsidRDefault="00596FFA" w:rsidP="00596FFA">
            <w:pPr>
              <w:pStyle w:val="aa"/>
              <w:rPr>
                <w:rFonts w:ascii="Times New Roman" w:hAnsi="Times New Roman" w:cs="Times New Roman"/>
              </w:rPr>
            </w:pPr>
          </w:p>
        </w:tc>
        <w:tc>
          <w:tcPr>
            <w:tcW w:w="255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Минимальная (максимальная) площадь земельного участка - </w:t>
            </w:r>
            <w:r w:rsidRPr="00596FFA">
              <w:rPr>
                <w:rFonts w:ascii="Times New Roman" w:hAnsi="Times New Roman" w:cs="Times New Roman"/>
                <w:b/>
              </w:rPr>
              <w:t>100 – 5000 кв.м</w:t>
            </w:r>
            <w:r w:rsidRPr="00596FFA">
              <w:rPr>
                <w:rFonts w:ascii="Times New Roman" w:hAnsi="Times New Roman" w:cs="Times New Roman"/>
              </w:rPr>
              <w:t xml:space="preserve"> или определяется по заданию на проектирование.</w:t>
            </w:r>
          </w:p>
          <w:p w:rsidR="00596FFA" w:rsidRPr="00596FFA" w:rsidRDefault="00596FFA" w:rsidP="00596FFA">
            <w:pPr>
              <w:pStyle w:val="aa"/>
              <w:rPr>
                <w:rFonts w:ascii="Times New Roman" w:hAnsi="Times New Roman" w:cs="Times New Roman"/>
                <w:strike/>
              </w:rPr>
            </w:pPr>
            <w:r w:rsidRPr="00596FFA">
              <w:rPr>
                <w:rFonts w:ascii="Times New Roman" w:hAnsi="Times New Roman" w:cs="Times New Roman"/>
              </w:rPr>
              <w:t>На основании разработанного проекта планировки территории.</w:t>
            </w: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Минимальный отступ строений: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улиц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проездов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границ соседнего земельного участка </w:t>
            </w:r>
            <w:r w:rsidRPr="00596FFA">
              <w:rPr>
                <w:rFonts w:ascii="Times New Roman" w:hAnsi="Times New Roman" w:cs="Times New Roman"/>
                <w:b/>
              </w:rPr>
              <w:t>3 м</w:t>
            </w:r>
            <w:r w:rsidRPr="00596FFA">
              <w:rPr>
                <w:rFonts w:ascii="Times New Roman" w:hAnsi="Times New Roman" w:cs="Times New Roman"/>
              </w:rPr>
              <w:t xml:space="preserve">.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В пределах границ земельного участка предусмотреть </w:t>
            </w:r>
            <w:r w:rsidRPr="00596FFA">
              <w:rPr>
                <w:rFonts w:ascii="Times New Roman" w:hAnsi="Times New Roman" w:cs="Times New Roman"/>
              </w:rPr>
              <w:lastRenderedPageBreak/>
              <w:t>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Максимальное количество этажей зданий – </w:t>
            </w:r>
            <w:r w:rsidRPr="00596FFA">
              <w:rPr>
                <w:rFonts w:ascii="Times New Roman" w:hAnsi="Times New Roman" w:cs="Times New Roman"/>
                <w:b/>
              </w:rPr>
              <w:t>3 этажа</w:t>
            </w:r>
            <w:r w:rsidRPr="00596FFA">
              <w:rPr>
                <w:rFonts w:ascii="Times New Roman" w:hAnsi="Times New Roman" w:cs="Times New Roman"/>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w:t>
            </w:r>
            <w:r w:rsidRPr="00596FFA">
              <w:rPr>
                <w:rFonts w:ascii="Times New Roman" w:eastAsia="SimSun" w:hAnsi="Times New Roman" w:cs="Times New Roman"/>
                <w:sz w:val="20"/>
                <w:szCs w:val="20"/>
                <w:lang w:eastAsia="zh-CN"/>
              </w:rPr>
              <w:lastRenderedPageBreak/>
              <w:t xml:space="preserve">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lastRenderedPageBreak/>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pStyle w:val="aa"/>
              <w:rPr>
                <w:rFonts w:ascii="Times New Roman" w:hAnsi="Times New Roman" w:cs="Times New Roman"/>
              </w:rPr>
            </w:pPr>
          </w:p>
        </w:tc>
      </w:tr>
      <w:tr w:rsidR="00596FFA" w:rsidRPr="00596FFA" w:rsidTr="00B2509A">
        <w:trPr>
          <w:trHeight w:val="1403"/>
        </w:trPr>
        <w:tc>
          <w:tcPr>
            <w:tcW w:w="1951" w:type="dxa"/>
            <w:shd w:val="clear" w:color="auto" w:fill="auto"/>
          </w:tcPr>
          <w:p w:rsidR="00596FFA" w:rsidRPr="00596FFA" w:rsidRDefault="00596FFA" w:rsidP="00596FFA">
            <w:pPr>
              <w:pStyle w:val="aa"/>
              <w:rPr>
                <w:rFonts w:ascii="Times New Roman" w:eastAsia="SimSun" w:hAnsi="Times New Roman" w:cs="Times New Roman"/>
                <w:b/>
                <w:lang w:eastAsia="zh-CN"/>
              </w:rPr>
            </w:pPr>
            <w:r w:rsidRPr="00596FFA">
              <w:rPr>
                <w:rFonts w:ascii="Times New Roman" w:eastAsia="SimSun" w:hAnsi="Times New Roman" w:cs="Times New Roman"/>
                <w:b/>
                <w:lang w:eastAsia="zh-CN"/>
              </w:rPr>
              <w:lastRenderedPageBreak/>
              <w:t xml:space="preserve"> Земельные участки (территории) общего пользования</w:t>
            </w:r>
          </w:p>
          <w:p w:rsidR="00596FFA" w:rsidRPr="00596FFA" w:rsidRDefault="00596FFA" w:rsidP="00596FFA">
            <w:pPr>
              <w:pStyle w:val="aa"/>
              <w:rPr>
                <w:rFonts w:ascii="Times New Roman" w:eastAsia="SimSun" w:hAnsi="Times New Roman" w:cs="Times New Roman"/>
                <w:b/>
                <w:lang w:eastAsia="zh-CN"/>
              </w:rPr>
            </w:pPr>
            <w:r w:rsidRPr="00596FFA">
              <w:rPr>
                <w:rFonts w:ascii="Times New Roman" w:eastAsia="SimSun" w:hAnsi="Times New Roman" w:cs="Times New Roman"/>
                <w:b/>
                <w:lang w:eastAsia="zh-CN"/>
              </w:rPr>
              <w:t>[12.0]</w:t>
            </w:r>
          </w:p>
        </w:tc>
        <w:tc>
          <w:tcPr>
            <w:tcW w:w="3402" w:type="dxa"/>
            <w:shd w:val="clear" w:color="auto" w:fill="auto"/>
          </w:tcPr>
          <w:p w:rsidR="00596FFA" w:rsidRPr="00596FFA" w:rsidRDefault="00596FFA" w:rsidP="00596FFA">
            <w:pPr>
              <w:pStyle w:val="afff5"/>
              <w:jc w:val="left"/>
              <w:rPr>
                <w:rFonts w:ascii="Times New Roman" w:hAnsi="Times New Roman" w:cs="Times New Roman"/>
              </w:rPr>
            </w:pPr>
            <w:r w:rsidRPr="00596FFA">
              <w:rPr>
                <w:rFonts w:ascii="Times New Roman" w:hAnsi="Times New Roman" w:cs="Times New Roman"/>
              </w:rPr>
              <w:t>Земельные участки общего пользования.</w:t>
            </w:r>
          </w:p>
          <w:p w:rsidR="00596FFA" w:rsidRPr="00596FFA" w:rsidRDefault="00596FFA" w:rsidP="00596FFA">
            <w:pPr>
              <w:pStyle w:val="afff5"/>
              <w:jc w:val="left"/>
              <w:rPr>
                <w:rFonts w:ascii="Times New Roman" w:hAnsi="Times New Roman" w:cs="Times New Roman"/>
              </w:rPr>
            </w:pPr>
            <w:r w:rsidRPr="00596FFA">
              <w:rPr>
                <w:rFonts w:ascii="Times New Roman" w:hAnsi="Times New Roman" w:cs="Times New Roman"/>
              </w:rPr>
              <w:t>Содержание данного вида разрешенного использования включает в себя содержание видов разрешенного использования с кодами 12.0.1 - 12.0.2.</w:t>
            </w:r>
          </w:p>
        </w:tc>
        <w:tc>
          <w:tcPr>
            <w:tcW w:w="255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Минимальная (максимальная) площадь земельного участка - </w:t>
            </w:r>
            <w:r w:rsidRPr="00596FFA">
              <w:rPr>
                <w:rFonts w:ascii="Times New Roman" w:hAnsi="Times New Roman" w:cs="Times New Roman"/>
                <w:b/>
              </w:rPr>
              <w:t>50</w:t>
            </w:r>
            <w:r w:rsidRPr="00596FFA">
              <w:rPr>
                <w:rFonts w:ascii="Times New Roman" w:hAnsi="Times New Roman" w:cs="Times New Roman"/>
              </w:rPr>
              <w:t xml:space="preserve"> – </w:t>
            </w:r>
            <w:r w:rsidRPr="00596FFA">
              <w:rPr>
                <w:rFonts w:ascii="Times New Roman" w:hAnsi="Times New Roman" w:cs="Times New Roman"/>
                <w:b/>
              </w:rPr>
              <w:t>10000 кв.м</w:t>
            </w:r>
            <w:r w:rsidRPr="00596FFA">
              <w:rPr>
                <w:rFonts w:ascii="Times New Roman" w:hAnsi="Times New Roman" w:cs="Times New Roman"/>
              </w:rPr>
              <w:t xml:space="preserve"> или определяется по заданию на проектирование. </w:t>
            </w:r>
          </w:p>
          <w:p w:rsidR="00596FFA" w:rsidRPr="00596FFA" w:rsidRDefault="00596FFA" w:rsidP="00596FFA">
            <w:pPr>
              <w:pStyle w:val="aa"/>
              <w:rPr>
                <w:rFonts w:ascii="Times New Roman" w:hAnsi="Times New Roman" w:cs="Times New Roman"/>
              </w:rPr>
            </w:pP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Не предусматривается размещение объектов капитального строительства.</w:t>
            </w: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Не предусматривается размещение объектов капитального строительства.</w:t>
            </w:r>
          </w:p>
        </w:tc>
        <w:tc>
          <w:tcPr>
            <w:tcW w:w="243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Не предусматривается размещение объектов капитального строительства.</w:t>
            </w:r>
          </w:p>
        </w:tc>
      </w:tr>
      <w:tr w:rsidR="00596FFA" w:rsidRPr="00596FFA" w:rsidTr="00B2509A">
        <w:trPr>
          <w:trHeight w:val="270"/>
        </w:trPr>
        <w:tc>
          <w:tcPr>
            <w:tcW w:w="1951" w:type="dxa"/>
            <w:shd w:val="clear" w:color="auto" w:fill="auto"/>
          </w:tcPr>
          <w:p w:rsidR="00596FFA" w:rsidRPr="00596FFA" w:rsidRDefault="00596FFA" w:rsidP="00596FFA">
            <w:pPr>
              <w:pStyle w:val="aa"/>
              <w:rPr>
                <w:rFonts w:ascii="Times New Roman" w:eastAsia="SimSun" w:hAnsi="Times New Roman" w:cs="Times New Roman"/>
                <w:b/>
                <w:lang w:eastAsia="zh-CN"/>
              </w:rPr>
            </w:pPr>
            <w:r w:rsidRPr="00596FFA">
              <w:rPr>
                <w:rFonts w:ascii="Times New Roman" w:eastAsia="SimSun" w:hAnsi="Times New Roman" w:cs="Times New Roman"/>
                <w:b/>
                <w:lang w:eastAsia="zh-CN"/>
              </w:rPr>
              <w:t>Улично-дорожная сеть [12.0.1]</w:t>
            </w:r>
          </w:p>
        </w:tc>
        <w:tc>
          <w:tcPr>
            <w:tcW w:w="3402" w:type="dxa"/>
            <w:shd w:val="clear" w:color="auto" w:fill="auto"/>
          </w:tcPr>
          <w:p w:rsidR="00596FFA" w:rsidRPr="00596FFA" w:rsidRDefault="00596FFA" w:rsidP="00596FFA">
            <w:pPr>
              <w:pStyle w:val="afff5"/>
              <w:rPr>
                <w:rFonts w:ascii="Times New Roman" w:hAnsi="Times New Roman" w:cs="Times New Roman"/>
              </w:rPr>
            </w:pPr>
            <w:r w:rsidRPr="00596FFA">
              <w:rPr>
                <w:rFonts w:ascii="Times New Roman" w:hAnsi="Times New Roman" w:cs="Times New Roma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596FFA" w:rsidRPr="00596FFA" w:rsidRDefault="00596FFA" w:rsidP="00596FFA">
            <w:pPr>
              <w:pStyle w:val="afff5"/>
              <w:jc w:val="left"/>
              <w:rPr>
                <w:rFonts w:ascii="Times New Roman" w:hAnsi="Times New Roman" w:cs="Times New Roman"/>
              </w:rPr>
            </w:pPr>
            <w:r w:rsidRPr="00596FFA">
              <w:rPr>
                <w:rFonts w:ascii="Times New Roman" w:hAnsi="Times New Roman" w:cs="Times New Roman"/>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w:t>
            </w:r>
            <w:r w:rsidRPr="00596FFA">
              <w:rPr>
                <w:rFonts w:ascii="Times New Roman" w:hAnsi="Times New Roman" w:cs="Times New Roman"/>
              </w:rPr>
              <w:lastRenderedPageBreak/>
              <w:t>средств.</w:t>
            </w:r>
          </w:p>
        </w:tc>
        <w:tc>
          <w:tcPr>
            <w:tcW w:w="255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Минимальная (максимальная) площадь земельного участка - </w:t>
            </w:r>
            <w:r w:rsidRPr="00596FFA">
              <w:rPr>
                <w:rFonts w:ascii="Times New Roman" w:hAnsi="Times New Roman" w:cs="Times New Roman"/>
                <w:b/>
              </w:rPr>
              <w:t>50</w:t>
            </w:r>
            <w:r w:rsidRPr="00596FFA">
              <w:rPr>
                <w:rFonts w:ascii="Times New Roman" w:hAnsi="Times New Roman" w:cs="Times New Roman"/>
              </w:rPr>
              <w:t xml:space="preserve"> – </w:t>
            </w:r>
            <w:r w:rsidRPr="00596FFA">
              <w:rPr>
                <w:rFonts w:ascii="Times New Roman" w:hAnsi="Times New Roman" w:cs="Times New Roman"/>
                <w:b/>
              </w:rPr>
              <w:t>10000 кв.м</w:t>
            </w:r>
            <w:r w:rsidRPr="00596FFA">
              <w:rPr>
                <w:rFonts w:ascii="Times New Roman" w:hAnsi="Times New Roman" w:cs="Times New Roman"/>
              </w:rPr>
              <w:t xml:space="preserve"> или определяется по заданию на проектирование. </w:t>
            </w:r>
          </w:p>
          <w:p w:rsidR="00596FFA" w:rsidRPr="00596FFA" w:rsidRDefault="00596FFA" w:rsidP="00596FFA">
            <w:pPr>
              <w:pStyle w:val="aa"/>
              <w:rPr>
                <w:rFonts w:ascii="Times New Roman" w:hAnsi="Times New Roman" w:cs="Times New Roman"/>
              </w:rPr>
            </w:pP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Не предусматривается размещение объектов капитального строительства.</w:t>
            </w: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Не предусматривается размещение объектов капитального строительства.</w:t>
            </w:r>
          </w:p>
        </w:tc>
        <w:tc>
          <w:tcPr>
            <w:tcW w:w="243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Не предусматривается размещение объектов капитального строительства.</w:t>
            </w:r>
          </w:p>
        </w:tc>
      </w:tr>
      <w:tr w:rsidR="00596FFA" w:rsidRPr="00596FFA" w:rsidTr="00B2509A">
        <w:trPr>
          <w:trHeight w:val="412"/>
        </w:trPr>
        <w:tc>
          <w:tcPr>
            <w:tcW w:w="1951" w:type="dxa"/>
            <w:shd w:val="clear" w:color="auto" w:fill="auto"/>
          </w:tcPr>
          <w:p w:rsidR="00596FFA" w:rsidRPr="00596FFA" w:rsidRDefault="00596FFA" w:rsidP="00596FFA">
            <w:pPr>
              <w:pStyle w:val="aa"/>
              <w:rPr>
                <w:rFonts w:ascii="Times New Roman" w:eastAsia="SimSun" w:hAnsi="Times New Roman" w:cs="Times New Roman"/>
                <w:b/>
                <w:lang w:eastAsia="zh-CN"/>
              </w:rPr>
            </w:pPr>
            <w:r w:rsidRPr="00596FFA">
              <w:rPr>
                <w:rFonts w:ascii="Times New Roman" w:eastAsia="SimSun" w:hAnsi="Times New Roman" w:cs="Times New Roman"/>
                <w:b/>
                <w:lang w:eastAsia="zh-CN"/>
              </w:rPr>
              <w:lastRenderedPageBreak/>
              <w:t>Благоустройство территории</w:t>
            </w:r>
          </w:p>
          <w:p w:rsidR="00596FFA" w:rsidRPr="00596FFA" w:rsidRDefault="00596FFA" w:rsidP="00596FFA">
            <w:pPr>
              <w:pStyle w:val="aa"/>
              <w:rPr>
                <w:rFonts w:ascii="Times New Roman" w:eastAsia="SimSun" w:hAnsi="Times New Roman" w:cs="Times New Roman"/>
                <w:b/>
                <w:lang w:eastAsia="zh-CN"/>
              </w:rPr>
            </w:pPr>
            <w:r w:rsidRPr="00596FFA">
              <w:rPr>
                <w:rFonts w:ascii="Times New Roman" w:eastAsia="SimSun" w:hAnsi="Times New Roman" w:cs="Times New Roman"/>
                <w:b/>
                <w:lang w:eastAsia="zh-CN"/>
              </w:rPr>
              <w:t xml:space="preserve">[12.0.2]  </w:t>
            </w:r>
          </w:p>
        </w:tc>
        <w:tc>
          <w:tcPr>
            <w:tcW w:w="3402" w:type="dxa"/>
            <w:shd w:val="clear" w:color="auto" w:fill="auto"/>
          </w:tcPr>
          <w:p w:rsidR="00596FFA" w:rsidRPr="00596FFA" w:rsidRDefault="00596FFA" w:rsidP="00596FFA">
            <w:pPr>
              <w:pStyle w:val="afff5"/>
              <w:jc w:val="left"/>
              <w:rPr>
                <w:rFonts w:ascii="Times New Roman" w:hAnsi="Times New Roman" w:cs="Times New Roman"/>
              </w:rPr>
            </w:pPr>
            <w:r w:rsidRPr="00596FFA">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55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Минимальная (максимальная) площадь земельного участка - </w:t>
            </w:r>
            <w:r w:rsidRPr="00596FFA">
              <w:rPr>
                <w:rFonts w:ascii="Times New Roman" w:hAnsi="Times New Roman" w:cs="Times New Roman"/>
                <w:b/>
              </w:rPr>
              <w:t>50</w:t>
            </w:r>
            <w:r w:rsidRPr="00596FFA">
              <w:rPr>
                <w:rFonts w:ascii="Times New Roman" w:hAnsi="Times New Roman" w:cs="Times New Roman"/>
              </w:rPr>
              <w:t xml:space="preserve"> – </w:t>
            </w:r>
            <w:r w:rsidRPr="00596FFA">
              <w:rPr>
                <w:rFonts w:ascii="Times New Roman" w:hAnsi="Times New Roman" w:cs="Times New Roman"/>
                <w:b/>
              </w:rPr>
              <w:t>10000 кв.м</w:t>
            </w:r>
            <w:r w:rsidRPr="00596FFA">
              <w:rPr>
                <w:rFonts w:ascii="Times New Roman" w:hAnsi="Times New Roman" w:cs="Times New Roman"/>
              </w:rPr>
              <w:t xml:space="preserve"> или определяется по заданию на проектирование. </w:t>
            </w:r>
          </w:p>
          <w:p w:rsidR="00596FFA" w:rsidRPr="00596FFA" w:rsidRDefault="00596FFA" w:rsidP="00596FFA">
            <w:pPr>
              <w:pStyle w:val="aa"/>
              <w:rPr>
                <w:rFonts w:ascii="Times New Roman" w:hAnsi="Times New Roman" w:cs="Times New Roman"/>
              </w:rPr>
            </w:pP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Не предусматривается размещение объектов капитального строительства.</w:t>
            </w: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Не предусматривается размещение объектов капитального строительства.</w:t>
            </w:r>
          </w:p>
        </w:tc>
        <w:tc>
          <w:tcPr>
            <w:tcW w:w="243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Не предусматривается размещение объектов капитального строительства.</w:t>
            </w:r>
          </w:p>
        </w:tc>
      </w:tr>
    </w:tbl>
    <w:p w:rsidR="00596FFA" w:rsidRPr="00596FFA" w:rsidRDefault="00596FFA" w:rsidP="00596FFA">
      <w:pPr>
        <w:pStyle w:val="aa"/>
        <w:jc w:val="center"/>
        <w:rPr>
          <w:rFonts w:ascii="Times New Roman" w:eastAsia="SimSun" w:hAnsi="Times New Roman" w:cs="Times New Roman"/>
          <w:sz w:val="24"/>
          <w:szCs w:val="24"/>
          <w:lang w:eastAsia="zh-CN"/>
        </w:rPr>
      </w:pPr>
      <w:r w:rsidRPr="00596FFA">
        <w:rPr>
          <w:rFonts w:ascii="Times New Roman" w:eastAsia="SimSun" w:hAnsi="Times New Roman" w:cs="Times New Roman"/>
          <w:sz w:val="24"/>
          <w:szCs w:val="24"/>
          <w:lang w:eastAsia="zh-CN"/>
        </w:rPr>
        <w:t>УСЛОВНО РАЗРЕШЕННЫЕ ВИДЫ И ПАРАМЕТРЫ ИСПОЛЬЗОВАНИЯ</w:t>
      </w:r>
    </w:p>
    <w:p w:rsidR="00596FFA" w:rsidRPr="00596FFA" w:rsidRDefault="00596FFA" w:rsidP="00596FFA">
      <w:pPr>
        <w:pStyle w:val="aa"/>
        <w:jc w:val="center"/>
        <w:rPr>
          <w:rFonts w:ascii="Times New Roman" w:eastAsia="SimSun" w:hAnsi="Times New Roman" w:cs="Times New Roman"/>
          <w:sz w:val="24"/>
          <w:szCs w:val="24"/>
          <w:lang w:eastAsia="zh-CN"/>
        </w:rPr>
      </w:pPr>
      <w:r w:rsidRPr="00596FFA">
        <w:rPr>
          <w:rFonts w:ascii="Times New Roman" w:eastAsia="SimSun" w:hAnsi="Times New Roman" w:cs="Times New Roman"/>
          <w:sz w:val="24"/>
          <w:szCs w:val="24"/>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3402"/>
        <w:gridCol w:w="2552"/>
        <w:gridCol w:w="2693"/>
        <w:gridCol w:w="1559"/>
        <w:gridCol w:w="2439"/>
      </w:tblGrid>
      <w:tr w:rsidR="00596FFA" w:rsidRPr="00596FFA" w:rsidTr="00B2509A">
        <w:trPr>
          <w:trHeight w:val="456"/>
        </w:trPr>
        <w:tc>
          <w:tcPr>
            <w:tcW w:w="1951" w:type="dxa"/>
            <w:vMerge w:val="restart"/>
            <w:shd w:val="clear" w:color="auto" w:fill="auto"/>
          </w:tcPr>
          <w:p w:rsidR="00596FFA" w:rsidRPr="00596FFA" w:rsidRDefault="00596FFA" w:rsidP="00596FFA">
            <w:pPr>
              <w:pStyle w:val="aa"/>
              <w:jc w:val="center"/>
              <w:rPr>
                <w:rFonts w:ascii="Times New Roman" w:hAnsi="Times New Roman" w:cs="Times New Roman"/>
                <w:b/>
                <w:lang w:eastAsia="zh-CN"/>
              </w:rPr>
            </w:pPr>
            <w:r w:rsidRPr="00596FFA">
              <w:rPr>
                <w:rFonts w:ascii="Times New Roman" w:eastAsia="SimSun" w:hAnsi="Times New Roman" w:cs="Times New Roman"/>
                <w:b/>
                <w:lang w:eastAsia="zh-CN"/>
              </w:rPr>
              <w:t>[КОД (числовое обозначение)] – наименование вида разрешенного использования земельных участков</w:t>
            </w:r>
          </w:p>
        </w:tc>
        <w:tc>
          <w:tcPr>
            <w:tcW w:w="3402" w:type="dxa"/>
            <w:vMerge w:val="restart"/>
            <w:shd w:val="clear" w:color="auto" w:fill="auto"/>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shd w:val="clear" w:color="auto" w:fill="auto"/>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96FFA" w:rsidRPr="00596FFA" w:rsidTr="00B2509A">
        <w:trPr>
          <w:trHeight w:val="695"/>
        </w:trPr>
        <w:tc>
          <w:tcPr>
            <w:tcW w:w="1951" w:type="dxa"/>
            <w:vMerge/>
            <w:shd w:val="clear" w:color="auto" w:fill="auto"/>
          </w:tcPr>
          <w:p w:rsidR="00596FFA" w:rsidRPr="00596FFA" w:rsidRDefault="00596FFA" w:rsidP="00596FFA">
            <w:pPr>
              <w:pStyle w:val="aa"/>
              <w:jc w:val="center"/>
              <w:rPr>
                <w:rFonts w:ascii="Times New Roman" w:hAnsi="Times New Roman" w:cs="Times New Roman"/>
                <w:b/>
                <w:lang w:eastAsia="zh-CN"/>
              </w:rPr>
            </w:pPr>
          </w:p>
        </w:tc>
        <w:tc>
          <w:tcPr>
            <w:tcW w:w="3402" w:type="dxa"/>
            <w:vMerge/>
            <w:shd w:val="clear" w:color="auto" w:fill="auto"/>
          </w:tcPr>
          <w:p w:rsidR="00596FFA" w:rsidRPr="00596FFA" w:rsidRDefault="00596FFA" w:rsidP="00596FFA">
            <w:pPr>
              <w:pStyle w:val="aa"/>
              <w:jc w:val="center"/>
              <w:rPr>
                <w:rFonts w:ascii="Times New Roman" w:hAnsi="Times New Roman" w:cs="Times New Roman"/>
                <w:b/>
                <w:lang w:eastAsia="zh-CN"/>
              </w:rPr>
            </w:pPr>
          </w:p>
        </w:tc>
        <w:tc>
          <w:tcPr>
            <w:tcW w:w="2552" w:type="dxa"/>
            <w:shd w:val="clear" w:color="auto" w:fill="auto"/>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693" w:type="dxa"/>
            <w:shd w:val="clear" w:color="auto" w:fill="auto"/>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shd w:val="clear" w:color="auto" w:fill="auto"/>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предельное количество этажей или предельную высоту зданий, строений, сооружений</w:t>
            </w:r>
          </w:p>
        </w:tc>
        <w:tc>
          <w:tcPr>
            <w:tcW w:w="2439" w:type="dxa"/>
            <w:shd w:val="clear" w:color="auto" w:fill="auto"/>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96FFA" w:rsidRPr="00596FFA" w:rsidTr="00B2509A">
        <w:trPr>
          <w:trHeight w:val="230"/>
        </w:trPr>
        <w:tc>
          <w:tcPr>
            <w:tcW w:w="1951" w:type="dxa"/>
            <w:shd w:val="clear" w:color="auto" w:fill="auto"/>
          </w:tcPr>
          <w:p w:rsidR="00596FFA" w:rsidRPr="00596FFA" w:rsidRDefault="00596FFA" w:rsidP="00596FFA">
            <w:pPr>
              <w:pStyle w:val="aa"/>
              <w:rPr>
                <w:rFonts w:ascii="Times New Roman" w:eastAsia="SimSun" w:hAnsi="Times New Roman" w:cs="Times New Roman"/>
                <w:b/>
                <w:lang w:eastAsia="zh-CN"/>
              </w:rPr>
            </w:pPr>
            <w:r w:rsidRPr="00596FFA">
              <w:rPr>
                <w:rFonts w:ascii="Times New Roman" w:eastAsia="SimSun" w:hAnsi="Times New Roman" w:cs="Times New Roman"/>
                <w:b/>
                <w:lang w:eastAsia="zh-CN"/>
              </w:rPr>
              <w:t>Бытовое обслуживание</w:t>
            </w:r>
          </w:p>
          <w:p w:rsidR="00596FFA" w:rsidRPr="00596FFA" w:rsidRDefault="00596FFA" w:rsidP="00596FFA">
            <w:pPr>
              <w:pStyle w:val="aa"/>
              <w:rPr>
                <w:rFonts w:ascii="Times New Roman" w:eastAsia="SimSun" w:hAnsi="Times New Roman" w:cs="Times New Roman"/>
                <w:b/>
                <w:lang w:eastAsia="zh-CN"/>
              </w:rPr>
            </w:pPr>
            <w:r w:rsidRPr="00596FFA">
              <w:rPr>
                <w:rFonts w:ascii="Times New Roman" w:eastAsia="SimSun" w:hAnsi="Times New Roman" w:cs="Times New Roman"/>
                <w:b/>
                <w:lang w:eastAsia="zh-CN"/>
              </w:rPr>
              <w:lastRenderedPageBreak/>
              <w:t>[</w:t>
            </w:r>
            <w:r w:rsidRPr="00596FFA">
              <w:rPr>
                <w:rFonts w:ascii="Times New Roman" w:hAnsi="Times New Roman" w:cs="Times New Roman"/>
                <w:b/>
                <w:lang w:eastAsia="zh-CN"/>
              </w:rPr>
              <w:t>3.3</w:t>
            </w:r>
            <w:r w:rsidRPr="00596FFA">
              <w:rPr>
                <w:rFonts w:ascii="Times New Roman" w:eastAsia="SimSun" w:hAnsi="Times New Roman" w:cs="Times New Roman"/>
                <w:b/>
                <w:lang w:eastAsia="zh-CN"/>
              </w:rPr>
              <w:t xml:space="preserve">] </w:t>
            </w:r>
          </w:p>
        </w:tc>
        <w:tc>
          <w:tcPr>
            <w:tcW w:w="3402" w:type="dxa"/>
            <w:shd w:val="clear" w:color="auto" w:fill="auto"/>
          </w:tcPr>
          <w:p w:rsidR="00596FFA" w:rsidRPr="00596FFA" w:rsidRDefault="00596FFA" w:rsidP="00596FFA">
            <w:pPr>
              <w:pStyle w:val="aa"/>
              <w:rPr>
                <w:rStyle w:val="a7"/>
                <w:rFonts w:ascii="Times New Roman" w:hAnsi="Times New Roman" w:cs="Times New Roman"/>
                <w:i w:val="0"/>
                <w:iCs w:val="0"/>
              </w:rPr>
            </w:pPr>
            <w:r w:rsidRPr="00596FFA">
              <w:rPr>
                <w:rFonts w:ascii="Times New Roman" w:hAnsi="Times New Roman" w:cs="Times New Roman"/>
              </w:rPr>
              <w:lastRenderedPageBreak/>
              <w:t xml:space="preserve">Размещение объектов капитального строительства, </w:t>
            </w:r>
            <w:r w:rsidRPr="00596FFA">
              <w:rPr>
                <w:rFonts w:ascii="Times New Roman" w:hAnsi="Times New Roman" w:cs="Times New Roman"/>
              </w:rPr>
              <w:lastRenderedPageBreak/>
              <w:t>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552" w:type="dxa"/>
            <w:shd w:val="clear" w:color="auto" w:fill="auto"/>
          </w:tcPr>
          <w:p w:rsidR="00596FFA" w:rsidRPr="00596FFA" w:rsidRDefault="00596FFA" w:rsidP="00596FFA">
            <w:pPr>
              <w:pStyle w:val="aa"/>
              <w:rPr>
                <w:rFonts w:ascii="Times New Roman" w:eastAsia="SimSun" w:hAnsi="Times New Roman" w:cs="Times New Roman"/>
                <w:b/>
                <w:lang w:eastAsia="zh-CN"/>
              </w:rPr>
            </w:pPr>
            <w:r w:rsidRPr="00596FFA">
              <w:rPr>
                <w:rFonts w:ascii="Times New Roman" w:eastAsia="SimSun" w:hAnsi="Times New Roman" w:cs="Times New Roman"/>
                <w:lang w:eastAsia="zh-CN"/>
              </w:rPr>
              <w:lastRenderedPageBreak/>
              <w:t xml:space="preserve">Минимальная (максимальная)  </w:t>
            </w:r>
            <w:r w:rsidRPr="00596FFA">
              <w:rPr>
                <w:rFonts w:ascii="Times New Roman" w:eastAsia="SimSun" w:hAnsi="Times New Roman" w:cs="Times New Roman"/>
                <w:lang w:eastAsia="zh-CN"/>
              </w:rPr>
              <w:lastRenderedPageBreak/>
              <w:t xml:space="preserve">площадь земельного участка – </w:t>
            </w:r>
            <w:r w:rsidRPr="00596FFA">
              <w:rPr>
                <w:rFonts w:ascii="Times New Roman" w:eastAsia="SimSun" w:hAnsi="Times New Roman" w:cs="Times New Roman"/>
                <w:b/>
                <w:lang w:eastAsia="zh-CN"/>
              </w:rPr>
              <w:t>100-5000 кв.м</w:t>
            </w:r>
            <w:r w:rsidRPr="00596FFA">
              <w:rPr>
                <w:rFonts w:ascii="Times New Roman" w:eastAsia="SimSun" w:hAnsi="Times New Roman" w:cs="Times New Roman"/>
                <w:lang w:eastAsia="zh-C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Для объектов инженерного обеспечения и объектов вспомогательного инженерного назначения от 1 кв. м.</w:t>
            </w:r>
          </w:p>
          <w:p w:rsidR="00596FFA" w:rsidRPr="00596FFA" w:rsidRDefault="00596FFA" w:rsidP="00596FFA">
            <w:pPr>
              <w:pStyle w:val="aa"/>
              <w:rPr>
                <w:rFonts w:ascii="Times New Roman" w:hAnsi="Times New Roman" w:cs="Times New Roman"/>
              </w:rPr>
            </w:pP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Минимальный отступ строений: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 от красной линии улиц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проездов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границ соседнего земельного участка </w:t>
            </w:r>
            <w:r w:rsidRPr="00596FFA">
              <w:rPr>
                <w:rFonts w:ascii="Times New Roman" w:hAnsi="Times New Roman" w:cs="Times New Roman"/>
                <w:b/>
              </w:rPr>
              <w:t>3 м</w:t>
            </w:r>
            <w:r w:rsidRPr="00596FFA">
              <w:rPr>
                <w:rFonts w:ascii="Times New Roman" w:hAnsi="Times New Roman" w:cs="Times New Roman"/>
              </w:rPr>
              <w:t xml:space="preserve">.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Максимальное количество </w:t>
            </w:r>
            <w:r w:rsidRPr="00596FFA">
              <w:rPr>
                <w:rFonts w:ascii="Times New Roman" w:hAnsi="Times New Roman" w:cs="Times New Roman"/>
              </w:rPr>
              <w:lastRenderedPageBreak/>
              <w:t xml:space="preserve">этажей зданий – </w:t>
            </w:r>
            <w:r w:rsidRPr="00596FFA">
              <w:rPr>
                <w:rFonts w:ascii="Times New Roman" w:hAnsi="Times New Roman" w:cs="Times New Roman"/>
                <w:b/>
              </w:rPr>
              <w:t>3 этажа</w:t>
            </w:r>
            <w:r w:rsidRPr="00596FFA">
              <w:rPr>
                <w:rFonts w:ascii="Times New Roman" w:hAnsi="Times New Roman" w:cs="Times New Roman"/>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lastRenderedPageBreak/>
              <w:t xml:space="preserve">Максимальный процент застройки в границах </w:t>
            </w:r>
            <w:r w:rsidRPr="00596FFA">
              <w:rPr>
                <w:rFonts w:ascii="Times New Roman" w:eastAsia="SimSun" w:hAnsi="Times New Roman" w:cs="Times New Roman"/>
                <w:sz w:val="20"/>
                <w:szCs w:val="20"/>
                <w:lang w:eastAsia="zh-CN"/>
              </w:rPr>
              <w:lastRenderedPageBreak/>
              <w:t>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r>
      <w:tr w:rsidR="00596FFA" w:rsidRPr="00596FFA" w:rsidTr="00B2509A">
        <w:trPr>
          <w:trHeight w:val="270"/>
        </w:trPr>
        <w:tc>
          <w:tcPr>
            <w:tcW w:w="1951" w:type="dxa"/>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lastRenderedPageBreak/>
              <w:t>Общественное питание</w:t>
            </w:r>
          </w:p>
          <w:p w:rsidR="00596FFA" w:rsidRPr="00596FFA" w:rsidRDefault="00596FFA" w:rsidP="00596FFA">
            <w:pPr>
              <w:pStyle w:val="aa"/>
              <w:rPr>
                <w:rFonts w:ascii="Times New Roman" w:hAnsi="Times New Roman" w:cs="Times New Roman"/>
                <w:b/>
                <w:lang w:val="en-US"/>
              </w:rPr>
            </w:pPr>
            <w:r w:rsidRPr="00596FFA">
              <w:rPr>
                <w:rFonts w:ascii="Times New Roman" w:hAnsi="Times New Roman" w:cs="Times New Roman"/>
                <w:b/>
                <w:lang w:val="en-US"/>
              </w:rPr>
              <w:t>[</w:t>
            </w:r>
            <w:r w:rsidRPr="00596FFA">
              <w:rPr>
                <w:rFonts w:ascii="Times New Roman" w:hAnsi="Times New Roman" w:cs="Times New Roman"/>
                <w:b/>
              </w:rPr>
              <w:t>4.6</w:t>
            </w:r>
            <w:r w:rsidRPr="00596FFA">
              <w:rPr>
                <w:rFonts w:ascii="Times New Roman" w:hAnsi="Times New Roman" w:cs="Times New Roman"/>
                <w:b/>
                <w:lang w:val="en-US"/>
              </w:rPr>
              <w:t>]</w:t>
            </w:r>
          </w:p>
        </w:tc>
        <w:tc>
          <w:tcPr>
            <w:tcW w:w="340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55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Минимальная (максимальная) площадь земельного участка - </w:t>
            </w:r>
            <w:r w:rsidRPr="00596FFA">
              <w:rPr>
                <w:rFonts w:ascii="Times New Roman" w:hAnsi="Times New Roman" w:cs="Times New Roman"/>
                <w:b/>
              </w:rPr>
              <w:t xml:space="preserve">200 </w:t>
            </w:r>
            <w:r w:rsidRPr="00596FFA">
              <w:rPr>
                <w:rFonts w:ascii="Times New Roman" w:hAnsi="Times New Roman" w:cs="Times New Roman"/>
              </w:rPr>
              <w:t xml:space="preserve">– </w:t>
            </w:r>
            <w:r w:rsidRPr="00596FFA">
              <w:rPr>
                <w:rFonts w:ascii="Times New Roman" w:hAnsi="Times New Roman" w:cs="Times New Roman"/>
                <w:b/>
              </w:rPr>
              <w:t>5000</w:t>
            </w:r>
            <w:r w:rsidRPr="00596FFA">
              <w:rPr>
                <w:rFonts w:ascii="Times New Roman" w:hAnsi="Times New Roman" w:cs="Times New Roman"/>
              </w:rPr>
              <w:t xml:space="preserve">кв.м или определяется по заданию на проектирование. </w:t>
            </w: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Минимальный отступ строений: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улиц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проездов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границ соседнего земельного участка </w:t>
            </w:r>
            <w:r w:rsidRPr="00596FFA">
              <w:rPr>
                <w:rFonts w:ascii="Times New Roman" w:hAnsi="Times New Roman" w:cs="Times New Roman"/>
                <w:b/>
              </w:rPr>
              <w:t>3 м</w:t>
            </w:r>
            <w:r w:rsidRPr="00596FFA">
              <w:rPr>
                <w:rFonts w:ascii="Times New Roman" w:hAnsi="Times New Roman" w:cs="Times New Roman"/>
              </w:rPr>
              <w:t xml:space="preserve">.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Максимальное количество этажей зданий – </w:t>
            </w:r>
            <w:r w:rsidRPr="00596FFA">
              <w:rPr>
                <w:rFonts w:ascii="Times New Roman" w:hAnsi="Times New Roman" w:cs="Times New Roman"/>
                <w:b/>
              </w:rPr>
              <w:t>3 этажа</w:t>
            </w:r>
            <w:r w:rsidRPr="00596FFA">
              <w:rPr>
                <w:rFonts w:ascii="Times New Roman" w:hAnsi="Times New Roman" w:cs="Times New Roman"/>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60%</w:t>
            </w:r>
            <w:r w:rsidRPr="00596FFA">
              <w:rPr>
                <w:rFonts w:ascii="Times New Roman" w:eastAsia="SimSun" w:hAnsi="Times New Roman" w:cs="Times New Roman"/>
                <w:sz w:val="20"/>
                <w:szCs w:val="20"/>
                <w:lang w:eastAsia="zh-CN"/>
              </w:rPr>
              <w:t>.</w:t>
            </w:r>
          </w:p>
          <w:p w:rsidR="00596FFA" w:rsidRPr="00596FFA" w:rsidRDefault="00596FFA" w:rsidP="00596FFA">
            <w:pPr>
              <w:pStyle w:val="aa"/>
              <w:rPr>
                <w:rFonts w:ascii="Times New Roman" w:hAnsi="Times New Roman" w:cs="Times New Roman"/>
              </w:rPr>
            </w:pPr>
          </w:p>
        </w:tc>
      </w:tr>
      <w:tr w:rsidR="00596FFA" w:rsidRPr="00596FFA" w:rsidTr="00B2509A">
        <w:trPr>
          <w:trHeight w:val="655"/>
        </w:trPr>
        <w:tc>
          <w:tcPr>
            <w:tcW w:w="1951" w:type="dxa"/>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t xml:space="preserve">Гостиничное обслуживание </w:t>
            </w:r>
            <w:r w:rsidRPr="00596FFA">
              <w:rPr>
                <w:rFonts w:ascii="Times New Roman" w:hAnsi="Times New Roman" w:cs="Times New Roman"/>
                <w:b/>
                <w:lang w:val="en-US"/>
              </w:rPr>
              <w:t>[</w:t>
            </w:r>
            <w:r w:rsidRPr="00596FFA">
              <w:rPr>
                <w:rFonts w:ascii="Times New Roman" w:hAnsi="Times New Roman" w:cs="Times New Roman"/>
                <w:b/>
              </w:rPr>
              <w:t>4.7</w:t>
            </w:r>
            <w:r w:rsidRPr="00596FFA">
              <w:rPr>
                <w:rFonts w:ascii="Times New Roman" w:hAnsi="Times New Roman" w:cs="Times New Roman"/>
                <w:b/>
                <w:lang w:val="en-US"/>
              </w:rPr>
              <w:t>]</w:t>
            </w:r>
          </w:p>
        </w:tc>
        <w:tc>
          <w:tcPr>
            <w:tcW w:w="340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55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Минимальная (максимальная) площадь земельного участка - </w:t>
            </w:r>
            <w:r w:rsidRPr="00596FFA">
              <w:rPr>
                <w:rFonts w:ascii="Times New Roman" w:hAnsi="Times New Roman" w:cs="Times New Roman"/>
                <w:b/>
              </w:rPr>
              <w:t>400</w:t>
            </w:r>
            <w:r w:rsidRPr="00596FFA">
              <w:rPr>
                <w:rFonts w:ascii="Times New Roman" w:hAnsi="Times New Roman" w:cs="Times New Roman"/>
              </w:rPr>
              <w:t xml:space="preserve"> – </w:t>
            </w:r>
            <w:r w:rsidRPr="00596FFA">
              <w:rPr>
                <w:rFonts w:ascii="Times New Roman" w:hAnsi="Times New Roman" w:cs="Times New Roman"/>
                <w:b/>
              </w:rPr>
              <w:t>5000</w:t>
            </w:r>
            <w:r w:rsidRPr="00596FFA">
              <w:rPr>
                <w:rFonts w:ascii="Times New Roman" w:hAnsi="Times New Roman" w:cs="Times New Roman"/>
              </w:rPr>
              <w:t>кв.м или определяется по заданию на проектирование</w:t>
            </w:r>
            <w:r w:rsidRPr="00596FFA">
              <w:rPr>
                <w:rFonts w:ascii="Times New Roman" w:hAnsi="Times New Roman" w:cs="Times New Roman"/>
                <w:strike/>
              </w:rPr>
              <w:t>.</w:t>
            </w: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Минимальный отступ строений: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улиц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проездов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границ соседнего земельного участка </w:t>
            </w:r>
            <w:r w:rsidRPr="00596FFA">
              <w:rPr>
                <w:rFonts w:ascii="Times New Roman" w:hAnsi="Times New Roman" w:cs="Times New Roman"/>
                <w:b/>
              </w:rPr>
              <w:t>3 м</w:t>
            </w:r>
            <w:r w:rsidRPr="00596FFA">
              <w:rPr>
                <w:rFonts w:ascii="Times New Roman" w:hAnsi="Times New Roman" w:cs="Times New Roman"/>
              </w:rPr>
              <w:t xml:space="preserve">.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В пределах границ </w:t>
            </w:r>
            <w:r w:rsidRPr="00596FFA">
              <w:rPr>
                <w:rFonts w:ascii="Times New Roman" w:hAnsi="Times New Roman" w:cs="Times New Roman"/>
              </w:rPr>
              <w:lastRenderedPageBreak/>
              <w:t>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Максимальное количество этажей зданий – </w:t>
            </w:r>
            <w:r w:rsidRPr="00596FFA">
              <w:rPr>
                <w:rFonts w:ascii="Times New Roman" w:hAnsi="Times New Roman" w:cs="Times New Roman"/>
                <w:b/>
              </w:rPr>
              <w:t>3 этажа</w:t>
            </w:r>
            <w:r w:rsidRPr="00596FFA">
              <w:rPr>
                <w:rFonts w:ascii="Times New Roman" w:hAnsi="Times New Roman" w:cs="Times New Roman"/>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w:t>
            </w:r>
            <w:r w:rsidRPr="00596FFA">
              <w:rPr>
                <w:rFonts w:ascii="Times New Roman" w:eastAsia="SimSun" w:hAnsi="Times New Roman" w:cs="Times New Roman"/>
                <w:sz w:val="20"/>
                <w:szCs w:val="20"/>
                <w:lang w:eastAsia="zh-CN"/>
              </w:rPr>
              <w:lastRenderedPageBreak/>
              <w:t xml:space="preserve">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439" w:type="dxa"/>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rPr>
              <w:lastRenderedPageBreak/>
              <w:t xml:space="preserve">Максимальный процент застройки в границах земельного участка – </w:t>
            </w:r>
            <w:r w:rsidRPr="00596FFA">
              <w:rPr>
                <w:rFonts w:ascii="Times New Roman" w:hAnsi="Times New Roman" w:cs="Times New Roman"/>
                <w:b/>
              </w:rPr>
              <w:t>60%.</w:t>
            </w:r>
          </w:p>
          <w:p w:rsidR="00596FFA" w:rsidRPr="00596FFA" w:rsidRDefault="00596FFA" w:rsidP="00596FFA">
            <w:pPr>
              <w:pStyle w:val="aa"/>
              <w:rPr>
                <w:rFonts w:ascii="Times New Roman" w:hAnsi="Times New Roman" w:cs="Times New Roman"/>
              </w:rPr>
            </w:pPr>
          </w:p>
        </w:tc>
      </w:tr>
      <w:tr w:rsidR="00596FFA" w:rsidRPr="00596FFA" w:rsidTr="00B2509A">
        <w:trPr>
          <w:trHeight w:val="412"/>
        </w:trPr>
        <w:tc>
          <w:tcPr>
            <w:tcW w:w="1951" w:type="dxa"/>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lastRenderedPageBreak/>
              <w:t>Общежития [3.2.4]</w:t>
            </w:r>
          </w:p>
        </w:tc>
        <w:tc>
          <w:tcPr>
            <w:tcW w:w="340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shd w:val="clear" w:color="auto" w:fill="FFFFFF"/>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181" w:anchor="block_1047" w:history="1">
              <w:r w:rsidRPr="00596FFA">
                <w:rPr>
                  <w:rStyle w:val="ab"/>
                  <w:rFonts w:ascii="Times New Roman" w:hAnsi="Times New Roman" w:cs="Times New Roman"/>
                  <w:shd w:val="clear" w:color="auto" w:fill="FFFFFF"/>
                </w:rPr>
                <w:t>кодом 4.7</w:t>
              </w:r>
            </w:hyperlink>
          </w:p>
        </w:tc>
        <w:tc>
          <w:tcPr>
            <w:tcW w:w="255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Минимальная (максимальная) площадь земельного участка - </w:t>
            </w:r>
            <w:r w:rsidRPr="00596FFA">
              <w:rPr>
                <w:rFonts w:ascii="Times New Roman" w:hAnsi="Times New Roman" w:cs="Times New Roman"/>
                <w:b/>
              </w:rPr>
              <w:t>400</w:t>
            </w:r>
            <w:r w:rsidRPr="00596FFA">
              <w:rPr>
                <w:rFonts w:ascii="Times New Roman" w:hAnsi="Times New Roman" w:cs="Times New Roman"/>
              </w:rPr>
              <w:t xml:space="preserve"> – </w:t>
            </w:r>
            <w:r w:rsidRPr="00596FFA">
              <w:rPr>
                <w:rFonts w:ascii="Times New Roman" w:hAnsi="Times New Roman" w:cs="Times New Roman"/>
                <w:b/>
              </w:rPr>
              <w:t>5000кв.м</w:t>
            </w:r>
            <w:r w:rsidRPr="00596FFA">
              <w:rPr>
                <w:rFonts w:ascii="Times New Roman" w:hAnsi="Times New Roman" w:cs="Times New Roman"/>
              </w:rPr>
              <w:t xml:space="preserve"> или определяется по заданию на проектирование.</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Для объектов инженерного обеспечения и объектов вспомогательного инженерного назначения от 1 кв. м.</w:t>
            </w: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Минимальный отступ строений: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улиц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проездов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границ соседнего земельного участка </w:t>
            </w:r>
            <w:r w:rsidRPr="00596FFA">
              <w:rPr>
                <w:rFonts w:ascii="Times New Roman" w:hAnsi="Times New Roman" w:cs="Times New Roman"/>
                <w:b/>
              </w:rPr>
              <w:t>3 м</w:t>
            </w:r>
            <w:r w:rsidRPr="00596FFA">
              <w:rPr>
                <w:rFonts w:ascii="Times New Roman" w:hAnsi="Times New Roman" w:cs="Times New Roman"/>
              </w:rPr>
              <w:t xml:space="preserve">.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Максимальное количество этажей зданий – </w:t>
            </w:r>
            <w:r w:rsidRPr="00596FFA">
              <w:rPr>
                <w:rFonts w:ascii="Times New Roman" w:hAnsi="Times New Roman" w:cs="Times New Roman"/>
                <w:b/>
              </w:rPr>
              <w:t>3 этажа</w:t>
            </w:r>
            <w:r w:rsidRPr="00596FFA">
              <w:rPr>
                <w:rFonts w:ascii="Times New Roman" w:hAnsi="Times New Roman" w:cs="Times New Roman"/>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hAnsi="Times New Roman" w:cs="Times New Roman"/>
                <w:sz w:val="20"/>
                <w:szCs w:val="20"/>
              </w:rPr>
            </w:pP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pStyle w:val="aa"/>
              <w:rPr>
                <w:rFonts w:ascii="Times New Roman" w:hAnsi="Times New Roman" w:cs="Times New Roman"/>
              </w:rPr>
            </w:pPr>
          </w:p>
        </w:tc>
      </w:tr>
      <w:tr w:rsidR="00596FFA" w:rsidRPr="00596FFA" w:rsidTr="00B2509A">
        <w:trPr>
          <w:trHeight w:val="557"/>
        </w:trPr>
        <w:tc>
          <w:tcPr>
            <w:tcW w:w="1951" w:type="dxa"/>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t>Амбулаторное ветеринарное обслуживание</w:t>
            </w:r>
          </w:p>
          <w:p w:rsidR="00596FFA" w:rsidRPr="00596FFA" w:rsidRDefault="00596FFA" w:rsidP="00596FFA">
            <w:pPr>
              <w:pStyle w:val="aa"/>
              <w:rPr>
                <w:rFonts w:ascii="Times New Roman" w:hAnsi="Times New Roman" w:cs="Times New Roman"/>
                <w:lang w:val="en-US"/>
              </w:rPr>
            </w:pPr>
            <w:r w:rsidRPr="00596FFA">
              <w:rPr>
                <w:rFonts w:ascii="Times New Roman" w:hAnsi="Times New Roman" w:cs="Times New Roman"/>
                <w:b/>
                <w:lang w:val="en-US"/>
              </w:rPr>
              <w:t>[</w:t>
            </w:r>
            <w:r w:rsidRPr="00596FFA">
              <w:rPr>
                <w:rFonts w:ascii="Times New Roman" w:hAnsi="Times New Roman" w:cs="Times New Roman"/>
                <w:b/>
              </w:rPr>
              <w:t>3.10.1</w:t>
            </w:r>
            <w:r w:rsidRPr="00596FFA">
              <w:rPr>
                <w:rFonts w:ascii="Times New Roman" w:hAnsi="Times New Roman" w:cs="Times New Roman"/>
                <w:b/>
                <w:lang w:val="en-US"/>
              </w:rPr>
              <w:t>]</w:t>
            </w:r>
          </w:p>
        </w:tc>
        <w:tc>
          <w:tcPr>
            <w:tcW w:w="340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Размещение объектов капитального строительства, предназначенных для оказания ветеринарных услуг без содержания животных</w:t>
            </w:r>
          </w:p>
        </w:tc>
        <w:tc>
          <w:tcPr>
            <w:tcW w:w="255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Минимальная (максимальная) площадь земельного участка - </w:t>
            </w:r>
            <w:r w:rsidRPr="00596FFA">
              <w:rPr>
                <w:rFonts w:ascii="Times New Roman" w:hAnsi="Times New Roman" w:cs="Times New Roman"/>
                <w:b/>
              </w:rPr>
              <w:t>400</w:t>
            </w:r>
            <w:r w:rsidRPr="00596FFA">
              <w:rPr>
                <w:rFonts w:ascii="Times New Roman" w:hAnsi="Times New Roman" w:cs="Times New Roman"/>
              </w:rPr>
              <w:t xml:space="preserve"> – </w:t>
            </w:r>
            <w:r w:rsidRPr="00596FFA">
              <w:rPr>
                <w:rFonts w:ascii="Times New Roman" w:hAnsi="Times New Roman" w:cs="Times New Roman"/>
                <w:b/>
              </w:rPr>
              <w:t>5000 кв.м</w:t>
            </w:r>
            <w:r w:rsidRPr="00596FFA">
              <w:rPr>
                <w:rFonts w:ascii="Times New Roman" w:hAnsi="Times New Roman" w:cs="Times New Roman"/>
              </w:rPr>
              <w:t xml:space="preserve"> или определяется по заданию на проектирование.</w:t>
            </w: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Минимальный отступ строений: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улиц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проездов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границ соседнего земельного участка </w:t>
            </w:r>
            <w:r w:rsidRPr="00596FFA">
              <w:rPr>
                <w:rFonts w:ascii="Times New Roman" w:hAnsi="Times New Roman" w:cs="Times New Roman"/>
                <w:b/>
              </w:rPr>
              <w:t>3 м</w:t>
            </w:r>
            <w:r w:rsidRPr="00596FFA">
              <w:rPr>
                <w:rFonts w:ascii="Times New Roman" w:hAnsi="Times New Roman" w:cs="Times New Roman"/>
              </w:rPr>
              <w:t xml:space="preserve">.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Максимальное количество этажей зданий – </w:t>
            </w:r>
            <w:r w:rsidRPr="00596FFA">
              <w:rPr>
                <w:rFonts w:ascii="Times New Roman" w:hAnsi="Times New Roman" w:cs="Times New Roman"/>
                <w:b/>
              </w:rPr>
              <w:t>3 этажа</w:t>
            </w:r>
            <w:r w:rsidRPr="00596FFA">
              <w:rPr>
                <w:rFonts w:ascii="Times New Roman" w:hAnsi="Times New Roman" w:cs="Times New Roman"/>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43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Максимальный процент застройки в границах земельного участка – </w:t>
            </w:r>
            <w:r w:rsidRPr="00596FFA">
              <w:rPr>
                <w:rFonts w:ascii="Times New Roman" w:hAnsi="Times New Roman" w:cs="Times New Roman"/>
                <w:b/>
              </w:rPr>
              <w:t>60%</w:t>
            </w:r>
            <w:r w:rsidRPr="00596FFA">
              <w:rPr>
                <w:rFonts w:ascii="Times New Roman" w:hAnsi="Times New Roman" w:cs="Times New Roman"/>
              </w:rPr>
              <w:t>.</w:t>
            </w:r>
          </w:p>
        </w:tc>
      </w:tr>
    </w:tbl>
    <w:p w:rsidR="00596FFA" w:rsidRPr="00596FFA" w:rsidRDefault="00596FFA" w:rsidP="00596FFA">
      <w:pPr>
        <w:pStyle w:val="aa"/>
        <w:jc w:val="center"/>
        <w:rPr>
          <w:rFonts w:ascii="Times New Roman" w:eastAsia="SimSun" w:hAnsi="Times New Roman" w:cs="Times New Roman"/>
          <w:sz w:val="24"/>
          <w:szCs w:val="24"/>
          <w:lang w:eastAsia="zh-CN"/>
        </w:rPr>
      </w:pPr>
      <w:r w:rsidRPr="00596FFA">
        <w:rPr>
          <w:rFonts w:ascii="Times New Roman" w:eastAsia="SimSun" w:hAnsi="Times New Roman" w:cs="Times New Roman"/>
          <w:sz w:val="24"/>
          <w:szCs w:val="24"/>
          <w:lang w:eastAsia="zh-CN"/>
        </w:rPr>
        <w:t>ВСПОМОГАТЕЛЬНЫЕ ВИДЫ И ПАРАМЕТРЫ РАЗРЕШЕННОГО ИСПОЛЬЗОВАНИЯ</w:t>
      </w:r>
    </w:p>
    <w:p w:rsidR="00596FFA" w:rsidRPr="00596FFA" w:rsidRDefault="00596FFA" w:rsidP="00596FFA">
      <w:pPr>
        <w:pStyle w:val="aa"/>
        <w:jc w:val="center"/>
        <w:rPr>
          <w:rFonts w:ascii="Times New Roman" w:eastAsia="SimSun" w:hAnsi="Times New Roman" w:cs="Times New Roman"/>
          <w:sz w:val="24"/>
          <w:szCs w:val="24"/>
          <w:lang w:eastAsia="zh-CN"/>
        </w:rPr>
      </w:pPr>
      <w:r w:rsidRPr="00596FFA">
        <w:rPr>
          <w:rFonts w:ascii="Times New Roman" w:eastAsia="SimSun" w:hAnsi="Times New Roman" w:cs="Times New Roman"/>
          <w:sz w:val="24"/>
          <w:szCs w:val="24"/>
          <w:lang w:eastAsia="zh-CN"/>
        </w:rPr>
        <w:lastRenderedPageBreak/>
        <w:t>ЗЕМЕЛЬНЫХ УЧАСТКОВ И ОБЪЕКТОВ КАПИТАЛЬНОГО СТРОИТЕЛЬСТВА</w:t>
      </w:r>
    </w:p>
    <w:p w:rsidR="00596FFA" w:rsidRPr="00596FFA" w:rsidRDefault="00596FFA" w:rsidP="00596FFA">
      <w:pPr>
        <w:pStyle w:val="aa"/>
        <w:jc w:val="center"/>
        <w:rPr>
          <w:rFonts w:ascii="Times New Roman" w:hAnsi="Times New Roman" w:cs="Times New Roman"/>
          <w:i/>
          <w:sz w:val="24"/>
          <w:szCs w:val="24"/>
        </w:rPr>
      </w:pPr>
      <w:r w:rsidRPr="00596FFA">
        <w:rPr>
          <w:rFonts w:ascii="Times New Roman" w:hAnsi="Times New Roman" w:cs="Times New Roman"/>
          <w:i/>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3402"/>
        <w:gridCol w:w="2552"/>
        <w:gridCol w:w="2693"/>
        <w:gridCol w:w="1559"/>
        <w:gridCol w:w="2439"/>
      </w:tblGrid>
      <w:tr w:rsidR="00596FFA" w:rsidRPr="00596FFA" w:rsidTr="00B2509A">
        <w:trPr>
          <w:trHeight w:val="507"/>
        </w:trPr>
        <w:tc>
          <w:tcPr>
            <w:tcW w:w="1951" w:type="dxa"/>
            <w:vMerge w:val="restart"/>
            <w:shd w:val="clear" w:color="auto" w:fill="auto"/>
          </w:tcPr>
          <w:p w:rsidR="00596FFA" w:rsidRPr="00596FFA" w:rsidRDefault="00596FFA" w:rsidP="00596FFA">
            <w:pPr>
              <w:pStyle w:val="aa"/>
              <w:rPr>
                <w:rFonts w:ascii="Times New Roman" w:hAnsi="Times New Roman" w:cs="Times New Roman"/>
                <w:b/>
                <w:lang w:eastAsia="zh-CN"/>
              </w:rPr>
            </w:pPr>
            <w:r w:rsidRPr="00596FFA">
              <w:rPr>
                <w:rFonts w:ascii="Times New Roman" w:hAnsi="Times New Roman" w:cs="Times New Roman"/>
                <w:b/>
              </w:rPr>
              <w:t>Наименование вида разрешенного использования земельного участка</w:t>
            </w:r>
          </w:p>
        </w:tc>
        <w:tc>
          <w:tcPr>
            <w:tcW w:w="3402" w:type="dxa"/>
            <w:vMerge w:val="restart"/>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96FFA" w:rsidRPr="00596FFA" w:rsidTr="00B2509A">
        <w:trPr>
          <w:trHeight w:val="230"/>
        </w:trPr>
        <w:tc>
          <w:tcPr>
            <w:tcW w:w="1951" w:type="dxa"/>
            <w:vMerge/>
            <w:shd w:val="clear" w:color="auto" w:fill="auto"/>
          </w:tcPr>
          <w:p w:rsidR="00596FFA" w:rsidRPr="00596FFA" w:rsidRDefault="00596FFA" w:rsidP="00596FFA">
            <w:pPr>
              <w:pStyle w:val="aa"/>
              <w:rPr>
                <w:rFonts w:ascii="Times New Roman" w:hAnsi="Times New Roman" w:cs="Times New Roman"/>
                <w:b/>
                <w:lang w:eastAsia="zh-CN"/>
              </w:rPr>
            </w:pPr>
          </w:p>
        </w:tc>
        <w:tc>
          <w:tcPr>
            <w:tcW w:w="3402" w:type="dxa"/>
            <w:vMerge/>
            <w:shd w:val="clear" w:color="auto" w:fill="auto"/>
          </w:tcPr>
          <w:p w:rsidR="00596FFA" w:rsidRPr="00596FFA" w:rsidRDefault="00596FFA" w:rsidP="00596FFA">
            <w:pPr>
              <w:pStyle w:val="aa"/>
              <w:rPr>
                <w:rFonts w:ascii="Times New Roman" w:hAnsi="Times New Roman" w:cs="Times New Roman"/>
                <w:b/>
                <w:lang w:eastAsia="zh-CN"/>
              </w:rPr>
            </w:pPr>
          </w:p>
        </w:tc>
        <w:tc>
          <w:tcPr>
            <w:tcW w:w="2552" w:type="dxa"/>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693" w:type="dxa"/>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t>предельное количество этажей или предельную высоту зданий, строений, сооружений</w:t>
            </w:r>
          </w:p>
        </w:tc>
        <w:tc>
          <w:tcPr>
            <w:tcW w:w="2439" w:type="dxa"/>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96FFA" w:rsidRPr="00596FFA" w:rsidTr="00B2509A">
        <w:trPr>
          <w:trHeight w:val="270"/>
        </w:trPr>
        <w:tc>
          <w:tcPr>
            <w:tcW w:w="1951" w:type="dxa"/>
            <w:shd w:val="clear" w:color="auto" w:fill="auto"/>
          </w:tcPr>
          <w:p w:rsidR="00596FFA" w:rsidRPr="00596FFA" w:rsidRDefault="00596FFA" w:rsidP="00596FFA">
            <w:pPr>
              <w:widowControl w:val="0"/>
              <w:tabs>
                <w:tab w:val="left" w:pos="2520"/>
              </w:tabs>
              <w:spacing w:after="0" w:line="240" w:lineRule="auto"/>
              <w:rPr>
                <w:rFonts w:ascii="Times New Roman" w:eastAsia="Calibri" w:hAnsi="Times New Roman" w:cs="Times New Roman"/>
                <w:b/>
                <w:sz w:val="20"/>
                <w:szCs w:val="20"/>
                <w:lang w:eastAsia="zh-CN"/>
              </w:rPr>
            </w:pPr>
            <w:r w:rsidRPr="00596FFA">
              <w:rPr>
                <w:rFonts w:ascii="Times New Roman" w:eastAsia="Calibri" w:hAnsi="Times New Roman" w:cs="Times New Roman"/>
                <w:b/>
                <w:sz w:val="20"/>
                <w:szCs w:val="20"/>
              </w:rPr>
              <w:t>Нет</w:t>
            </w:r>
          </w:p>
        </w:tc>
        <w:tc>
          <w:tcPr>
            <w:tcW w:w="340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255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Не подлежат установлению</w:t>
            </w:r>
          </w:p>
          <w:p w:rsidR="00596FFA" w:rsidRPr="00596FFA" w:rsidRDefault="00596FFA" w:rsidP="00596FFA">
            <w:pPr>
              <w:pStyle w:val="aa"/>
              <w:rPr>
                <w:rFonts w:ascii="Times New Roman" w:hAnsi="Times New Roman" w:cs="Times New Roman"/>
                <w:b/>
              </w:rPr>
            </w:pP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От границ соседнего участка до гаражей и иных вспомогательных сооружений – 1 м;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w:t>
            </w:r>
            <w:r w:rsidRPr="00596FFA">
              <w:rPr>
                <w:rFonts w:ascii="Times New Roman" w:hAnsi="Times New Roman" w:cs="Times New Roman"/>
              </w:rPr>
              <w:lastRenderedPageBreak/>
              <w:t>менее 6 м;</w:t>
            </w:r>
          </w:p>
          <w:p w:rsidR="00596FFA" w:rsidRPr="00596FFA" w:rsidRDefault="00596FFA" w:rsidP="00596FFA">
            <w:pPr>
              <w:pStyle w:val="aa"/>
              <w:rPr>
                <w:rFonts w:ascii="Times New Roman" w:hAnsi="Times New Roman" w:cs="Times New Roman"/>
                <w:b/>
              </w:rPr>
            </w:pPr>
            <w:r w:rsidRPr="00596FFA">
              <w:rPr>
                <w:rFonts w:ascii="Times New Roman" w:hAnsi="Times New Roman" w:cs="Times New Roman"/>
              </w:rPr>
              <w:t xml:space="preserve">вспомогательные строения, за исключением гаражей, размещать со стороны улиц не допускается. </w:t>
            </w: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Этажность гаражей и иных вспомогательных сооружений не должна превышать двух этажей, при условии обеспечения нормативной инсоляции на территории соседних приквартирн</w:t>
            </w:r>
            <w:r w:rsidRPr="00596FFA">
              <w:rPr>
                <w:rFonts w:ascii="Times New Roman" w:hAnsi="Times New Roman" w:cs="Times New Roman"/>
              </w:rPr>
              <w:lastRenderedPageBreak/>
              <w:t>ых участков.</w:t>
            </w:r>
          </w:p>
          <w:p w:rsidR="00596FFA" w:rsidRPr="00596FFA" w:rsidRDefault="00596FFA" w:rsidP="00596FFA">
            <w:pPr>
              <w:pStyle w:val="aa"/>
              <w:rPr>
                <w:rFonts w:ascii="Times New Roman" w:hAnsi="Times New Roman" w:cs="Times New Roman"/>
                <w:b/>
              </w:rPr>
            </w:pPr>
          </w:p>
        </w:tc>
        <w:tc>
          <w:tcPr>
            <w:tcW w:w="243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Не подлежат установлению</w:t>
            </w:r>
          </w:p>
          <w:p w:rsidR="00596FFA" w:rsidRPr="00596FFA" w:rsidRDefault="00596FFA" w:rsidP="00596FFA">
            <w:pPr>
              <w:pStyle w:val="aa"/>
              <w:rPr>
                <w:rFonts w:ascii="Times New Roman" w:hAnsi="Times New Roman" w:cs="Times New Roman"/>
                <w:b/>
              </w:rPr>
            </w:pPr>
          </w:p>
        </w:tc>
      </w:tr>
    </w:tbl>
    <w:p w:rsidR="00596FFA" w:rsidRPr="00596FFA" w:rsidRDefault="00596FFA" w:rsidP="00596FFA">
      <w:pPr>
        <w:widowControl w:val="0"/>
        <w:tabs>
          <w:tab w:val="left" w:pos="360"/>
          <w:tab w:val="left" w:pos="1260"/>
        </w:tabs>
        <w:spacing w:after="0" w:line="240" w:lineRule="auto"/>
        <w:rPr>
          <w:rFonts w:ascii="Times New Roman" w:eastAsia="SimSun" w:hAnsi="Times New Roman" w:cs="Times New Roman"/>
          <w:b/>
          <w:sz w:val="20"/>
          <w:szCs w:val="20"/>
          <w:u w:val="single"/>
          <w:lang w:eastAsia="zh-CN"/>
        </w:rPr>
      </w:pPr>
    </w:p>
    <w:p w:rsidR="00596FFA" w:rsidRPr="00596FFA" w:rsidRDefault="00596FFA" w:rsidP="00596FFA">
      <w:pPr>
        <w:keepNext/>
        <w:keepLines/>
        <w:autoSpaceDE w:val="0"/>
        <w:spacing w:after="0" w:line="240" w:lineRule="auto"/>
        <w:jc w:val="center"/>
        <w:rPr>
          <w:rFonts w:ascii="Times New Roman" w:hAnsi="Times New Roman" w:cs="Times New Roman"/>
          <w:b/>
        </w:rPr>
      </w:pPr>
    </w:p>
    <w:p w:rsidR="00596FFA" w:rsidRPr="00596FFA" w:rsidRDefault="00596FFA" w:rsidP="00596FFA">
      <w:pPr>
        <w:keepNext/>
        <w:keepLines/>
        <w:autoSpaceDE w:val="0"/>
        <w:spacing w:after="0" w:line="240" w:lineRule="auto"/>
        <w:jc w:val="center"/>
        <w:rPr>
          <w:rFonts w:ascii="Times New Roman" w:hAnsi="Times New Roman" w:cs="Times New Roman"/>
          <w:b/>
        </w:rPr>
      </w:pPr>
      <w:r w:rsidRPr="00596FFA">
        <w:rPr>
          <w:rFonts w:ascii="Times New Roman" w:hAnsi="Times New Roman" w:cs="Times New Roman"/>
          <w:b/>
        </w:rPr>
        <w:t>ОБЩЕСТВЕННО-ДЕЛОВЫЕ ЗОНЫ</w:t>
      </w:r>
    </w:p>
    <w:p w:rsidR="00596FFA" w:rsidRPr="00596FFA" w:rsidRDefault="00596FFA" w:rsidP="00596FFA">
      <w:pPr>
        <w:spacing w:after="0" w:line="240" w:lineRule="auto"/>
        <w:jc w:val="center"/>
        <w:rPr>
          <w:rFonts w:ascii="Times New Roman" w:hAnsi="Times New Roman" w:cs="Times New Roman"/>
          <w:i/>
        </w:rPr>
      </w:pPr>
      <w:r w:rsidRPr="00596FFA">
        <w:rPr>
          <w:rFonts w:ascii="Times New Roman" w:hAnsi="Times New Roman" w:cs="Times New Roman"/>
          <w:i/>
        </w:rPr>
        <w:t>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rsidR="00596FFA" w:rsidRPr="00596FFA" w:rsidRDefault="00596FFA" w:rsidP="00596FFA">
      <w:pPr>
        <w:keepNext/>
        <w:keepLines/>
        <w:autoSpaceDE w:val="0"/>
        <w:spacing w:after="0" w:line="240" w:lineRule="auto"/>
        <w:rPr>
          <w:rFonts w:ascii="Times New Roman" w:hAnsi="Times New Roman" w:cs="Times New Roman"/>
          <w:b/>
        </w:rPr>
      </w:pPr>
    </w:p>
    <w:p w:rsidR="00596FFA" w:rsidRPr="00596FFA" w:rsidRDefault="00596FFA" w:rsidP="00596FFA">
      <w:pPr>
        <w:keepNext/>
        <w:keepLines/>
        <w:autoSpaceDE w:val="0"/>
        <w:spacing w:after="0" w:line="240" w:lineRule="auto"/>
        <w:jc w:val="center"/>
        <w:rPr>
          <w:rFonts w:ascii="Times New Roman" w:hAnsi="Times New Roman" w:cs="Times New Roman"/>
          <w:b/>
          <w:u w:val="single"/>
        </w:rPr>
      </w:pPr>
      <w:r w:rsidRPr="00596FFA">
        <w:rPr>
          <w:rFonts w:ascii="Times New Roman" w:hAnsi="Times New Roman" w:cs="Times New Roman"/>
          <w:b/>
          <w:bCs/>
          <w:u w:val="single"/>
        </w:rPr>
        <w:t>Ц-1. Зона застройки объектами общественно-делового назначения центральной части административного центра поселения</w:t>
      </w:r>
    </w:p>
    <w:p w:rsidR="00596FFA" w:rsidRPr="00596FFA" w:rsidRDefault="00596FFA" w:rsidP="00596FFA">
      <w:pPr>
        <w:keepNext/>
        <w:keepLines/>
        <w:autoSpaceDE w:val="0"/>
        <w:spacing w:after="0" w:line="240" w:lineRule="auto"/>
        <w:ind w:firstLine="540"/>
        <w:jc w:val="center"/>
        <w:rPr>
          <w:rFonts w:ascii="Times New Roman" w:hAnsi="Times New Roman" w:cs="Times New Roman"/>
          <w:i/>
        </w:rPr>
      </w:pPr>
      <w:r w:rsidRPr="00596FFA">
        <w:rPr>
          <w:rFonts w:ascii="Times New Roman" w:hAnsi="Times New Roman" w:cs="Times New Roman"/>
          <w:i/>
        </w:rPr>
        <w:t xml:space="preserve">Зона </w:t>
      </w:r>
      <w:r w:rsidRPr="00596FFA">
        <w:rPr>
          <w:rFonts w:ascii="Times New Roman" w:hAnsi="Times New Roman" w:cs="Times New Roman"/>
          <w:bCs/>
          <w:i/>
        </w:rPr>
        <w:t>застройки объектами общественно-делового назначения центральной части административного центра поселения</w:t>
      </w:r>
      <w:r w:rsidRPr="00596FFA">
        <w:rPr>
          <w:rFonts w:ascii="Times New Roman" w:hAnsi="Times New Roman" w:cs="Times New Roman"/>
          <w:i/>
        </w:rPr>
        <w:t xml:space="preserve"> выделена для обеспечения правовых условий формирования местных (локальных) центров, районов и полосных центров вдоль улиц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rsidR="00596FFA" w:rsidRPr="00596FFA" w:rsidRDefault="00596FFA" w:rsidP="00596FFA">
      <w:pPr>
        <w:tabs>
          <w:tab w:val="left" w:pos="2520"/>
        </w:tabs>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lang w:eastAsia="zh-CN"/>
        </w:rPr>
        <w:t>ОСНОВНЫЕ ВИДЫ И ПАРАМЕТРЫ РАЗРЕШЕННОГО ИСПОЛЬЗОВАНИЯ</w:t>
      </w:r>
    </w:p>
    <w:p w:rsidR="00596FFA" w:rsidRPr="00596FFA" w:rsidRDefault="00596FFA" w:rsidP="00596FFA">
      <w:pPr>
        <w:tabs>
          <w:tab w:val="left" w:pos="2520"/>
        </w:tabs>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3402"/>
        <w:gridCol w:w="2552"/>
        <w:gridCol w:w="2693"/>
        <w:gridCol w:w="1559"/>
        <w:gridCol w:w="2439"/>
      </w:tblGrid>
      <w:tr w:rsidR="00596FFA" w:rsidRPr="00596FFA" w:rsidTr="00B2509A">
        <w:trPr>
          <w:trHeight w:val="475"/>
        </w:trPr>
        <w:tc>
          <w:tcPr>
            <w:tcW w:w="1951" w:type="dxa"/>
            <w:vMerge w:val="restart"/>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zh-CN"/>
              </w:rPr>
            </w:pPr>
            <w:r w:rsidRPr="00596FFA">
              <w:rPr>
                <w:rFonts w:ascii="Times New Roman" w:eastAsia="SimSun" w:hAnsi="Times New Roman" w:cs="Times New Roman"/>
                <w:b/>
                <w:sz w:val="20"/>
                <w:szCs w:val="20"/>
                <w:lang w:eastAsia="zh-CN"/>
              </w:rPr>
              <w:t>[КОД (числовое обозначение)] – наименование вида разрешенного использования земельных участков</w:t>
            </w:r>
          </w:p>
        </w:tc>
        <w:tc>
          <w:tcPr>
            <w:tcW w:w="3402" w:type="dxa"/>
            <w:vMerge w:val="restart"/>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Описание</w:t>
            </w:r>
          </w:p>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96FFA" w:rsidRPr="00596FFA" w:rsidTr="00B2509A">
        <w:trPr>
          <w:trHeight w:val="514"/>
        </w:trPr>
        <w:tc>
          <w:tcPr>
            <w:tcW w:w="1951" w:type="dxa"/>
            <w:vMerge/>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zh-CN"/>
              </w:rPr>
            </w:pPr>
          </w:p>
        </w:tc>
        <w:tc>
          <w:tcPr>
            <w:tcW w:w="3402" w:type="dxa"/>
            <w:vMerge/>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zh-CN"/>
              </w:rPr>
            </w:pPr>
          </w:p>
        </w:tc>
        <w:tc>
          <w:tcPr>
            <w:tcW w:w="2552" w:type="dxa"/>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предельные (минимальные и (или) максимальные) размеры земельных участков, в том числе их площадь</w:t>
            </w:r>
          </w:p>
        </w:tc>
        <w:tc>
          <w:tcPr>
            <w:tcW w:w="2693" w:type="dxa"/>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предельное количество этажей или предельную высоту зданий, строений, сооружений</w:t>
            </w:r>
          </w:p>
        </w:tc>
        <w:tc>
          <w:tcPr>
            <w:tcW w:w="2439" w:type="dxa"/>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96FFA" w:rsidRPr="00596FFA" w:rsidTr="00B2509A">
        <w:trPr>
          <w:trHeight w:val="514"/>
        </w:trPr>
        <w:tc>
          <w:tcPr>
            <w:tcW w:w="1951" w:type="dxa"/>
            <w:shd w:val="clear" w:color="auto" w:fill="auto"/>
          </w:tcPr>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SimSun" w:hAnsi="Times New Roman" w:cs="Times New Roman"/>
                <w:b/>
                <w:sz w:val="20"/>
                <w:szCs w:val="20"/>
                <w:lang w:eastAsia="zh-CN"/>
              </w:rPr>
              <w:t>Коммунальное обслуживание</w:t>
            </w:r>
          </w:p>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SimSun" w:hAnsi="Times New Roman" w:cs="Times New Roman"/>
                <w:b/>
                <w:sz w:val="20"/>
                <w:szCs w:val="20"/>
                <w:lang w:eastAsia="zh-CN"/>
              </w:rPr>
              <w:t>[3.1]</w:t>
            </w: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iCs/>
                <w:sz w:val="20"/>
                <w:szCs w:val="20"/>
                <w:lang w:eastAsia="en-US"/>
              </w:rPr>
            </w:pPr>
            <w:r w:rsidRPr="00596FFA">
              <w:rPr>
                <w:rFonts w:ascii="Times New Roman" w:eastAsia="Calibri" w:hAnsi="Times New Roman" w:cs="Times New Roman"/>
                <w:sz w:val="20"/>
                <w:szCs w:val="20"/>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596FFA">
              <w:rPr>
                <w:rFonts w:ascii="Times New Roman" w:eastAsia="Calibri" w:hAnsi="Times New Roman" w:cs="Times New Roman"/>
                <w:b/>
                <w:sz w:val="20"/>
                <w:szCs w:val="20"/>
                <w:lang w:eastAsia="en-US"/>
              </w:rPr>
              <w:t>10</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15000 кв. м</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Для объектов инженерного обеспечения и объектов вспомогательного инженерного назначения </w:t>
            </w:r>
            <w:r w:rsidRPr="00596FFA">
              <w:rPr>
                <w:rFonts w:ascii="Times New Roman" w:eastAsia="Calibri" w:hAnsi="Times New Roman" w:cs="Times New Roman"/>
                <w:sz w:val="20"/>
                <w:szCs w:val="20"/>
                <w:lang w:eastAsia="en-US"/>
              </w:rPr>
              <w:lastRenderedPageBreak/>
              <w:t>от 1 кв. м.</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Расстояние от площадок с </w:t>
            </w:r>
            <w:r w:rsidRPr="00596FFA">
              <w:rPr>
                <w:rFonts w:ascii="Times New Roman" w:eastAsia="Calibri" w:hAnsi="Times New Roman" w:cs="Times New Roman"/>
                <w:sz w:val="20"/>
                <w:szCs w:val="20"/>
                <w:lang w:eastAsia="en-US"/>
              </w:rPr>
              <w:lastRenderedPageBreak/>
              <w:t xml:space="preserve">контейнерами до окон жилых домов, границ участков детских, лечебных учреждений, мест отдыха должны быть не менее 20 м и не более 100 м.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Общее количество контейнеров не более 5 шт.</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w:t>
            </w:r>
            <w:r w:rsidRPr="00596FFA">
              <w:rPr>
                <w:rFonts w:ascii="Times New Roman" w:eastAsia="SimSun" w:hAnsi="Times New Roman" w:cs="Times New Roman"/>
                <w:sz w:val="20"/>
                <w:szCs w:val="20"/>
                <w:lang w:eastAsia="zh-CN"/>
              </w:rPr>
              <w:lastRenderedPageBreak/>
              <w:t xml:space="preserve">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lastRenderedPageBreak/>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514"/>
        </w:trPr>
        <w:tc>
          <w:tcPr>
            <w:tcW w:w="1951"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lastRenderedPageBreak/>
              <w:t>Предоставление коммунальных услуг [3.1.1]</w:t>
            </w: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iCs/>
                <w:sz w:val="20"/>
                <w:szCs w:val="20"/>
                <w:lang w:eastAsia="en-US"/>
              </w:rPr>
            </w:pPr>
            <w:r w:rsidRPr="00596FFA">
              <w:rPr>
                <w:rFonts w:ascii="Times New Roman" w:eastAsia="Calibri" w:hAnsi="Times New Roman" w:cs="Times New Roman"/>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596FFA">
              <w:rPr>
                <w:rFonts w:ascii="Times New Roman" w:eastAsia="Calibri" w:hAnsi="Times New Roman" w:cs="Times New Roman"/>
                <w:b/>
                <w:sz w:val="20"/>
                <w:szCs w:val="20"/>
                <w:lang w:eastAsia="en-US"/>
              </w:rPr>
              <w:t>10</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15000 кв. м</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Для объектов инженерного обеспечения и объектов вспомогательного инженерного назначения от 1 кв. м.</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Общее количество контейнеров не более 5 шт.</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514"/>
        </w:trPr>
        <w:tc>
          <w:tcPr>
            <w:tcW w:w="1951"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 xml:space="preserve">Административные здания организаций, обеспечивающих предоставление коммунальных услуг [3.1.2] </w:t>
            </w:r>
          </w:p>
          <w:p w:rsidR="00596FFA" w:rsidRPr="00596FFA" w:rsidRDefault="00596FFA" w:rsidP="00596FFA">
            <w:pPr>
              <w:spacing w:after="0" w:line="240" w:lineRule="auto"/>
              <w:rPr>
                <w:rFonts w:ascii="Times New Roman" w:eastAsia="Calibri" w:hAnsi="Times New Roman" w:cs="Times New Roman"/>
                <w:b/>
                <w:sz w:val="20"/>
                <w:szCs w:val="20"/>
                <w:lang w:eastAsia="en-US"/>
              </w:rPr>
            </w:pP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iCs/>
                <w:sz w:val="20"/>
                <w:szCs w:val="20"/>
                <w:lang w:eastAsia="en-US"/>
              </w:rPr>
            </w:pPr>
            <w:r w:rsidRPr="00596FFA">
              <w:rPr>
                <w:rFonts w:ascii="Times New Roman" w:eastAsia="Calibri" w:hAnsi="Times New Roman" w:cs="Times New Roman"/>
                <w:sz w:val="20"/>
                <w:szCs w:val="20"/>
                <w:lang w:eastAsia="en-US"/>
              </w:rPr>
              <w:t>Размещение зданий, предназначенных для приема физических и юридических лиц в связи с предоставлением им коммунальных услуг</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596FFA">
              <w:rPr>
                <w:rFonts w:ascii="Times New Roman" w:eastAsia="Calibri" w:hAnsi="Times New Roman" w:cs="Times New Roman"/>
                <w:b/>
                <w:sz w:val="20"/>
                <w:szCs w:val="20"/>
                <w:lang w:eastAsia="en-US"/>
              </w:rPr>
              <w:t>10</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15000 кв. м</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Для объектов инженерного обеспечения и объектов вспомогательного инженерного назначения от 1 кв. м.</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Общее количество контейнеров не более 5 шт.</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230"/>
        </w:trPr>
        <w:tc>
          <w:tcPr>
            <w:tcW w:w="1951"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SimSun" w:hAnsi="Times New Roman" w:cs="Times New Roman"/>
                <w:b/>
                <w:sz w:val="20"/>
                <w:szCs w:val="20"/>
                <w:lang w:eastAsia="zh-CN"/>
              </w:rPr>
              <w:t xml:space="preserve">Дошкольное, </w:t>
            </w:r>
            <w:r w:rsidRPr="00596FFA">
              <w:rPr>
                <w:rFonts w:ascii="Times New Roman" w:eastAsia="SimSun" w:hAnsi="Times New Roman" w:cs="Times New Roman"/>
                <w:b/>
                <w:sz w:val="20"/>
                <w:szCs w:val="20"/>
                <w:lang w:eastAsia="zh-CN"/>
              </w:rPr>
              <w:lastRenderedPageBreak/>
              <w:t>начальное и среднее общее образование [3.5.1]</w:t>
            </w: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shd w:val="clear" w:color="auto" w:fill="FFFFFF"/>
                <w:lang w:eastAsia="en-US"/>
              </w:rPr>
              <w:lastRenderedPageBreak/>
              <w:t xml:space="preserve">Размещение объектов капитального </w:t>
            </w:r>
            <w:r w:rsidRPr="00596FFA">
              <w:rPr>
                <w:rFonts w:ascii="Times New Roman" w:eastAsia="Calibri" w:hAnsi="Times New Roman" w:cs="Times New Roman"/>
                <w:sz w:val="20"/>
                <w:szCs w:val="20"/>
                <w:shd w:val="clear" w:color="auto" w:fill="FFFFFF"/>
                <w:lang w:eastAsia="en-US"/>
              </w:rPr>
              <w:lastRenderedPageBreak/>
              <w:t>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SimSun" w:hAnsi="Times New Roman" w:cs="Times New Roman"/>
                <w:sz w:val="20"/>
                <w:szCs w:val="20"/>
                <w:lang w:eastAsia="zh-CN"/>
              </w:rPr>
              <w:lastRenderedPageBreak/>
              <w:t xml:space="preserve">Минимальная </w:t>
            </w:r>
            <w:r w:rsidRPr="00596FFA">
              <w:rPr>
                <w:rFonts w:ascii="Times New Roman" w:eastAsia="SimSun" w:hAnsi="Times New Roman" w:cs="Times New Roman"/>
                <w:sz w:val="20"/>
                <w:szCs w:val="20"/>
                <w:lang w:eastAsia="zh-CN"/>
              </w:rPr>
              <w:lastRenderedPageBreak/>
              <w:t xml:space="preserve">(максимальная) площадь земельного участка – </w:t>
            </w:r>
            <w:r w:rsidRPr="00596FFA">
              <w:rPr>
                <w:rFonts w:ascii="Times New Roman" w:eastAsia="SimSun" w:hAnsi="Times New Roman" w:cs="Times New Roman"/>
                <w:b/>
                <w:sz w:val="20"/>
                <w:szCs w:val="20"/>
                <w:lang w:eastAsia="zh-CN"/>
              </w:rPr>
              <w:t xml:space="preserve">1000-40000 кв. м </w:t>
            </w:r>
            <w:r w:rsidRPr="00596FFA">
              <w:rPr>
                <w:rFonts w:ascii="Times New Roman" w:eastAsia="Calibri" w:hAnsi="Times New Roman" w:cs="Times New Roman"/>
                <w:sz w:val="20"/>
                <w:szCs w:val="20"/>
                <w:lang w:eastAsia="en-US"/>
              </w:rPr>
              <w:t>или определяется по заданию на проектирование.</w:t>
            </w:r>
          </w:p>
          <w:p w:rsidR="00596FFA" w:rsidRPr="00596FFA" w:rsidRDefault="00596FFA" w:rsidP="00596FFA">
            <w:pPr>
              <w:spacing w:after="0" w:line="240" w:lineRule="auto"/>
              <w:rPr>
                <w:rFonts w:ascii="Times New Roman" w:eastAsia="SimSun" w:hAnsi="Times New Roman" w:cs="Times New Roman"/>
                <w:b/>
                <w:sz w:val="20"/>
                <w:szCs w:val="20"/>
                <w:lang w:eastAsia="zh-CN"/>
              </w:rPr>
            </w:pPr>
          </w:p>
          <w:p w:rsidR="00596FFA" w:rsidRPr="00596FFA" w:rsidRDefault="00596FFA" w:rsidP="00596FFA">
            <w:pPr>
              <w:spacing w:after="0" w:line="240" w:lineRule="auto"/>
              <w:rPr>
                <w:rFonts w:ascii="Times New Roman" w:eastAsia="SimSun" w:hAnsi="Times New Roman" w:cs="Times New Roman"/>
                <w:sz w:val="20"/>
                <w:szCs w:val="20"/>
                <w:lang w:eastAsia="zh-CN"/>
              </w:rPr>
            </w:pP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Минимальные отступы от </w:t>
            </w:r>
            <w:r w:rsidRPr="00596FFA">
              <w:rPr>
                <w:rFonts w:ascii="Times New Roman" w:eastAsia="Calibri" w:hAnsi="Times New Roman" w:cs="Times New Roman"/>
                <w:sz w:val="20"/>
                <w:szCs w:val="20"/>
                <w:lang w:eastAsia="en-US"/>
              </w:rPr>
              <w:lastRenderedPageBreak/>
              <w:t xml:space="preserve">красных линий или границ участка расстояние до красной линии от стен здания - </w:t>
            </w:r>
            <w:r w:rsidRPr="00596FFA">
              <w:rPr>
                <w:rFonts w:ascii="Times New Roman" w:eastAsia="Calibri" w:hAnsi="Times New Roman" w:cs="Times New Roman"/>
                <w:b/>
                <w:sz w:val="20"/>
                <w:szCs w:val="20"/>
                <w:lang w:eastAsia="en-US"/>
              </w:rPr>
              <w:t>10 м</w:t>
            </w:r>
            <w:r w:rsidRPr="00596FFA">
              <w:rPr>
                <w:rFonts w:ascii="Times New Roman" w:eastAsia="Calibri" w:hAnsi="Times New Roman" w:cs="Times New Roman"/>
                <w:sz w:val="20"/>
                <w:szCs w:val="20"/>
                <w:lang w:eastAsia="en-US"/>
              </w:rPr>
              <w:t xml:space="preserve">. Здания общеобразовательных учреждений допускается размещать: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на внутриквартальных территориях микрорайона, удаленных от межквартальных проездов с регулярным движением транспорта на расстояние </w:t>
            </w:r>
            <w:r w:rsidRPr="00596FFA">
              <w:rPr>
                <w:rFonts w:ascii="Times New Roman" w:eastAsia="Calibri" w:hAnsi="Times New Roman" w:cs="Times New Roman"/>
                <w:b/>
                <w:sz w:val="20"/>
                <w:szCs w:val="20"/>
                <w:lang w:eastAsia="en-US"/>
              </w:rPr>
              <w:t>100 - 170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w:t>
            </w:r>
            <w:r w:rsidRPr="00596FFA">
              <w:rPr>
                <w:rFonts w:ascii="Times New Roman" w:eastAsia="Calibri" w:hAnsi="Times New Roman" w:cs="Times New Roman"/>
                <w:b/>
                <w:sz w:val="20"/>
                <w:szCs w:val="20"/>
                <w:lang w:eastAsia="en-US"/>
              </w:rPr>
              <w:t>15 - 25 м</w:t>
            </w:r>
            <w:r w:rsidRPr="00596FFA">
              <w:rPr>
                <w:rFonts w:ascii="Times New Roman" w:eastAsia="Calibri" w:hAnsi="Times New Roman" w:cs="Times New Roman"/>
                <w:sz w:val="20"/>
                <w:szCs w:val="20"/>
                <w:lang w:eastAsia="en-US"/>
              </w:rPr>
              <w:t>.</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Максимальная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этажность для: - дошкольных учреждений –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b/>
                <w:sz w:val="20"/>
                <w:szCs w:val="20"/>
                <w:lang w:eastAsia="en-US"/>
              </w:rPr>
              <w:t>3 этажа;</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школ и начального профессионального образования –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Прочие образовательные учреждения по заданию на проектирование с учетом сложившейся застройки.</w:t>
            </w: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lastRenderedPageBreak/>
              <w:t xml:space="preserve">Максимальный процент </w:t>
            </w:r>
            <w:r w:rsidRPr="00596FFA">
              <w:rPr>
                <w:rFonts w:ascii="Times New Roman" w:eastAsia="SimSun" w:hAnsi="Times New Roman" w:cs="Times New Roman"/>
                <w:sz w:val="20"/>
                <w:szCs w:val="20"/>
                <w:lang w:eastAsia="zh-CN"/>
              </w:rPr>
              <w:lastRenderedPageBreak/>
              <w:t>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SimSun" w:hAnsi="Times New Roman" w:cs="Times New Roman"/>
                <w:sz w:val="20"/>
                <w:szCs w:val="20"/>
                <w:lang w:eastAsia="zh-CN"/>
              </w:rPr>
            </w:pPr>
          </w:p>
        </w:tc>
      </w:tr>
      <w:tr w:rsidR="00596FFA" w:rsidRPr="00596FFA" w:rsidTr="00B2509A">
        <w:trPr>
          <w:trHeight w:val="230"/>
        </w:trPr>
        <w:tc>
          <w:tcPr>
            <w:tcW w:w="1951" w:type="dxa"/>
            <w:shd w:val="clear" w:color="auto" w:fill="auto"/>
          </w:tcPr>
          <w:p w:rsidR="00596FFA" w:rsidRPr="00596FFA" w:rsidRDefault="00596FFA" w:rsidP="00596FFA">
            <w:pPr>
              <w:widowControl w:val="0"/>
              <w:autoSpaceDE w:val="0"/>
              <w:autoSpaceDN w:val="0"/>
              <w:adjustRightInd w:val="0"/>
              <w:spacing w:after="0" w:line="240" w:lineRule="auto"/>
              <w:rPr>
                <w:rFonts w:ascii="Times New Roman" w:hAnsi="Times New Roman" w:cs="Times New Roman"/>
                <w:b/>
                <w:sz w:val="20"/>
                <w:szCs w:val="20"/>
              </w:rPr>
            </w:pPr>
            <w:r w:rsidRPr="00596FFA">
              <w:rPr>
                <w:rFonts w:ascii="Times New Roman" w:hAnsi="Times New Roman" w:cs="Times New Roman"/>
                <w:b/>
                <w:sz w:val="20"/>
                <w:szCs w:val="20"/>
              </w:rPr>
              <w:lastRenderedPageBreak/>
              <w:t>Среднее и высшее профессиональное образование</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b/>
                <w:sz w:val="20"/>
                <w:szCs w:val="20"/>
              </w:rPr>
              <w:t>[3.5.2]</w:t>
            </w: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shd w:val="clear" w:color="auto" w:fill="FFFFFF"/>
                <w:lang w:eastAsia="en-US"/>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552" w:type="dxa"/>
            <w:shd w:val="clear" w:color="auto" w:fill="auto"/>
          </w:tcPr>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 xml:space="preserve">Минимальная (максимальная) площадь земельного участка - </w:t>
            </w:r>
            <w:r w:rsidRPr="00596FFA">
              <w:rPr>
                <w:rFonts w:ascii="Times New Roman" w:hAnsi="Times New Roman" w:cs="Times New Roman"/>
                <w:b/>
                <w:sz w:val="20"/>
                <w:szCs w:val="20"/>
              </w:rPr>
              <w:t xml:space="preserve">600 </w:t>
            </w:r>
            <w:r w:rsidRPr="00596FFA">
              <w:rPr>
                <w:rFonts w:ascii="Times New Roman" w:hAnsi="Times New Roman" w:cs="Times New Roman"/>
                <w:sz w:val="20"/>
                <w:szCs w:val="20"/>
              </w:rPr>
              <w:t xml:space="preserve">– </w:t>
            </w:r>
            <w:r w:rsidRPr="00596FFA">
              <w:rPr>
                <w:rFonts w:ascii="Times New Roman" w:hAnsi="Times New Roman" w:cs="Times New Roman"/>
                <w:b/>
                <w:sz w:val="20"/>
                <w:szCs w:val="20"/>
              </w:rPr>
              <w:t>50000</w:t>
            </w:r>
            <w:r w:rsidRPr="00596FFA">
              <w:rPr>
                <w:rFonts w:ascii="Times New Roman" w:hAnsi="Times New Roman" w:cs="Times New Roman"/>
                <w:sz w:val="20"/>
                <w:szCs w:val="20"/>
              </w:rPr>
              <w:t xml:space="preserve">кв.м или определяется по заданию на проектирование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(СП 42.13330.2016 «Градостроительство. Планировка и застройка городских и сельских поселений» (актуализированная редакция СНиП 2.07.01-89*).</w:t>
            </w:r>
          </w:p>
        </w:tc>
        <w:tc>
          <w:tcPr>
            <w:tcW w:w="2693" w:type="dxa"/>
            <w:shd w:val="clear" w:color="auto" w:fill="auto"/>
          </w:tcPr>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Минимальные отступы проезжей части улиц дорог -</w:t>
            </w:r>
            <w:r w:rsidRPr="00596FFA">
              <w:rPr>
                <w:rFonts w:ascii="Times New Roman" w:hAnsi="Times New Roman" w:cs="Times New Roman"/>
                <w:b/>
                <w:sz w:val="20"/>
                <w:szCs w:val="20"/>
              </w:rPr>
              <w:t>50 м</w:t>
            </w:r>
            <w:r w:rsidRPr="00596FFA">
              <w:rPr>
                <w:rFonts w:ascii="Times New Roman" w:hAnsi="Times New Roman" w:cs="Times New Roman"/>
                <w:sz w:val="20"/>
                <w:szCs w:val="20"/>
              </w:rPr>
              <w:t>.</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 xml:space="preserve">Минимальные отступы от красных линий или границ участка - </w:t>
            </w:r>
            <w:r w:rsidRPr="00596FFA">
              <w:rPr>
                <w:rFonts w:ascii="Times New Roman" w:hAnsi="Times New Roman" w:cs="Times New Roman"/>
                <w:b/>
                <w:sz w:val="20"/>
                <w:szCs w:val="20"/>
              </w:rPr>
              <w:t>25 м</w:t>
            </w:r>
            <w:r w:rsidRPr="00596FFA">
              <w:rPr>
                <w:rFonts w:ascii="Times New Roman" w:hAnsi="Times New Roman" w:cs="Times New Roman"/>
                <w:sz w:val="20"/>
                <w:szCs w:val="20"/>
              </w:rPr>
              <w:t>.</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Максимальная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этажность для дошкольных учреждений - </w:t>
            </w:r>
            <w:r w:rsidRPr="00596FFA">
              <w:rPr>
                <w:rFonts w:ascii="Times New Roman" w:eastAsia="Calibri" w:hAnsi="Times New Roman" w:cs="Times New Roman"/>
                <w:b/>
                <w:sz w:val="20"/>
                <w:szCs w:val="20"/>
                <w:lang w:eastAsia="en-US"/>
              </w:rPr>
              <w:t>3</w:t>
            </w:r>
            <w:r w:rsidRPr="00596FFA">
              <w:rPr>
                <w:rFonts w:ascii="Times New Roman" w:eastAsia="Calibri" w:hAnsi="Times New Roman" w:cs="Times New Roman"/>
                <w:sz w:val="20"/>
                <w:szCs w:val="20"/>
                <w:lang w:eastAsia="en-US"/>
              </w:rPr>
              <w:t xml:space="preserve"> этажа,</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для школ и начального профессионального образования - 3 этажа,</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прочие образовательные учреждения по заданию на проектирование с учетом сложившейся </w:t>
            </w:r>
            <w:r w:rsidRPr="00596FFA">
              <w:rPr>
                <w:rFonts w:ascii="Times New Roman" w:eastAsia="Calibri" w:hAnsi="Times New Roman" w:cs="Times New Roman"/>
                <w:sz w:val="20"/>
                <w:szCs w:val="20"/>
                <w:lang w:eastAsia="en-US"/>
              </w:rPr>
              <w:lastRenderedPageBreak/>
              <w:t>застройки.</w:t>
            </w:r>
          </w:p>
        </w:tc>
        <w:tc>
          <w:tcPr>
            <w:tcW w:w="243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Максимальный процент застройки в границах земельного участка – </w:t>
            </w:r>
            <w:r w:rsidRPr="00596FFA">
              <w:rPr>
                <w:rFonts w:ascii="Times New Roman" w:eastAsia="Calibri" w:hAnsi="Times New Roman" w:cs="Times New Roman"/>
                <w:b/>
                <w:sz w:val="20"/>
                <w:szCs w:val="20"/>
                <w:lang w:eastAsia="en-US"/>
              </w:rPr>
              <w:t>80%</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1403"/>
        </w:trPr>
        <w:tc>
          <w:tcPr>
            <w:tcW w:w="1951"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SimSun" w:hAnsi="Times New Roman" w:cs="Times New Roman"/>
                <w:b/>
                <w:sz w:val="20"/>
                <w:szCs w:val="20"/>
                <w:lang w:eastAsia="zh-CN"/>
              </w:rPr>
              <w:lastRenderedPageBreak/>
              <w:t>Амбулаторно-поликлиническое обслуживание [3.4.1]</w:t>
            </w: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552" w:type="dxa"/>
            <w:shd w:val="clear" w:color="auto" w:fill="auto"/>
          </w:tcPr>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SimSun" w:hAnsi="Times New Roman" w:cs="Times New Roman"/>
                <w:sz w:val="20"/>
                <w:szCs w:val="20"/>
                <w:lang w:eastAsia="zh-CN"/>
              </w:rPr>
              <w:t xml:space="preserve">Минимальная (максимальная) площадь земельного участка – </w:t>
            </w:r>
            <w:r w:rsidRPr="00596FFA">
              <w:rPr>
                <w:rFonts w:ascii="Times New Roman" w:eastAsia="SimSun" w:hAnsi="Times New Roman" w:cs="Times New Roman"/>
                <w:b/>
                <w:sz w:val="20"/>
                <w:szCs w:val="20"/>
                <w:lang w:eastAsia="zh-CN"/>
              </w:rPr>
              <w:t>100-5000 кв.м</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Для объектов инженерного обеспечения и объектов вспомогательного инженерного назначения от 1 кв. м.</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r>
      <w:tr w:rsidR="00596FFA" w:rsidRPr="00596FFA" w:rsidTr="00B2509A">
        <w:trPr>
          <w:trHeight w:val="1403"/>
        </w:trPr>
        <w:tc>
          <w:tcPr>
            <w:tcW w:w="1951"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Амбулаторное ветеринарное обслуживание</w:t>
            </w:r>
          </w:p>
          <w:p w:rsidR="00596FFA" w:rsidRPr="00596FFA" w:rsidRDefault="00596FFA" w:rsidP="00596FFA">
            <w:pPr>
              <w:spacing w:after="0" w:line="240" w:lineRule="auto"/>
              <w:rPr>
                <w:rFonts w:ascii="Times New Roman" w:eastAsia="Calibri" w:hAnsi="Times New Roman" w:cs="Times New Roman"/>
                <w:sz w:val="20"/>
                <w:szCs w:val="20"/>
                <w:lang w:val="en-US" w:eastAsia="en-US"/>
              </w:rPr>
            </w:pP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3.10.1</w:t>
            </w:r>
            <w:r w:rsidRPr="00596FFA">
              <w:rPr>
                <w:rFonts w:ascii="Times New Roman" w:eastAsia="Calibri" w:hAnsi="Times New Roman" w:cs="Times New Roman"/>
                <w:b/>
                <w:sz w:val="20"/>
                <w:szCs w:val="20"/>
                <w:lang w:val="en-US" w:eastAsia="en-US"/>
              </w:rPr>
              <w:t>]</w:t>
            </w: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объектов капитального строительства, предназначенных для оказания ветеринарных услуг без содержания животных</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596FFA">
              <w:rPr>
                <w:rFonts w:ascii="Times New Roman" w:eastAsia="Calibri" w:hAnsi="Times New Roman" w:cs="Times New Roman"/>
                <w:b/>
                <w:sz w:val="20"/>
                <w:szCs w:val="20"/>
                <w:lang w:eastAsia="en-US"/>
              </w:rPr>
              <w:t>400</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5000 кв. м</w:t>
            </w:r>
            <w:r w:rsidRPr="00596FFA">
              <w:rPr>
                <w:rFonts w:ascii="Times New Roman" w:eastAsia="Calibri" w:hAnsi="Times New Roman" w:cs="Times New Roman"/>
                <w:sz w:val="20"/>
                <w:szCs w:val="20"/>
                <w:lang w:eastAsia="en-US"/>
              </w:rPr>
              <w:t xml:space="preserve"> или определяется по заданию на проектирование.</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43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596FFA">
              <w:rPr>
                <w:rFonts w:ascii="Times New Roman" w:eastAsia="Calibri" w:hAnsi="Times New Roman" w:cs="Times New Roman"/>
                <w:b/>
                <w:sz w:val="20"/>
                <w:szCs w:val="20"/>
                <w:lang w:eastAsia="en-US"/>
              </w:rPr>
              <w:t>60%</w:t>
            </w:r>
            <w:r w:rsidRPr="00596FFA">
              <w:rPr>
                <w:rFonts w:ascii="Times New Roman" w:eastAsia="Calibri" w:hAnsi="Times New Roman" w:cs="Times New Roman"/>
                <w:sz w:val="20"/>
                <w:szCs w:val="20"/>
                <w:lang w:eastAsia="en-US"/>
              </w:rPr>
              <w:t>.</w:t>
            </w:r>
          </w:p>
        </w:tc>
      </w:tr>
      <w:tr w:rsidR="00596FFA" w:rsidRPr="00596FFA" w:rsidTr="00B2509A">
        <w:trPr>
          <w:trHeight w:val="2113"/>
        </w:trPr>
        <w:tc>
          <w:tcPr>
            <w:tcW w:w="1951"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 xml:space="preserve">Для индивидуального жилищного строительства </w:t>
            </w: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2.1</w:t>
            </w:r>
            <w:r w:rsidRPr="00596FFA">
              <w:rPr>
                <w:rFonts w:ascii="Times New Roman" w:eastAsia="Calibri" w:hAnsi="Times New Roman" w:cs="Times New Roman"/>
                <w:b/>
                <w:sz w:val="20"/>
                <w:szCs w:val="20"/>
                <w:lang w:val="en-US" w:eastAsia="en-US"/>
              </w:rPr>
              <w:t>]</w:t>
            </w: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самостоятельные объекты </w:t>
            </w:r>
            <w:r w:rsidRPr="00596FFA">
              <w:rPr>
                <w:rFonts w:ascii="Times New Roman" w:eastAsia="Calibri" w:hAnsi="Times New Roman" w:cs="Times New Roman"/>
                <w:sz w:val="20"/>
                <w:szCs w:val="20"/>
                <w:lang w:eastAsia="en-US"/>
              </w:rPr>
              <w:lastRenderedPageBreak/>
              <w:t>недвижимости);</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выращивание сельскохозяйственных культур;</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индивидуальных гаражей и хозяйственных построек</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Минимальная (максимальная) площадь земельных участков –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b/>
                <w:sz w:val="20"/>
                <w:szCs w:val="20"/>
                <w:lang w:eastAsia="en-US"/>
              </w:rPr>
              <w:t>300 – 2500 кв.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ширина земельных участков вдоль фронта улицы (проезда) – </w:t>
            </w:r>
            <w:r w:rsidRPr="00596FFA">
              <w:rPr>
                <w:rFonts w:ascii="Times New Roman" w:eastAsia="Calibri" w:hAnsi="Times New Roman" w:cs="Times New Roman"/>
                <w:b/>
                <w:sz w:val="20"/>
                <w:szCs w:val="20"/>
                <w:lang w:eastAsia="en-US"/>
              </w:rPr>
              <w:t>12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В сложившейся застройке, при ширине земельного участка 12 метров и менее, для строительства жилого дома минимальный отступ </w:t>
            </w:r>
            <w:r w:rsidRPr="00596FFA">
              <w:rPr>
                <w:rFonts w:ascii="Times New Roman" w:eastAsia="SimSun" w:hAnsi="Times New Roman" w:cs="Times New Roman"/>
                <w:sz w:val="20"/>
                <w:szCs w:val="20"/>
                <w:lang w:eastAsia="zh-CN"/>
              </w:rPr>
              <w:lastRenderedPageBreak/>
              <w:t>от границы соседнего участка составляет не менее:</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 </w:t>
            </w:r>
            <w:r w:rsidRPr="00596FFA">
              <w:rPr>
                <w:rFonts w:ascii="Times New Roman" w:eastAsia="SimSun" w:hAnsi="Times New Roman" w:cs="Times New Roman"/>
                <w:b/>
                <w:sz w:val="20"/>
                <w:szCs w:val="20"/>
                <w:lang w:eastAsia="zh-CN"/>
              </w:rPr>
              <w:t>1,0 м</w:t>
            </w:r>
            <w:r w:rsidRPr="00596FFA">
              <w:rPr>
                <w:rFonts w:ascii="Times New Roman" w:eastAsia="SimSun" w:hAnsi="Times New Roman" w:cs="Times New Roman"/>
                <w:sz w:val="20"/>
                <w:szCs w:val="20"/>
                <w:lang w:eastAsia="zh-CN"/>
              </w:rPr>
              <w:t xml:space="preserve"> - для одноэтажного жилого дома;</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 </w:t>
            </w:r>
            <w:r w:rsidRPr="00596FFA">
              <w:rPr>
                <w:rFonts w:ascii="Times New Roman" w:eastAsia="SimSun" w:hAnsi="Times New Roman" w:cs="Times New Roman"/>
                <w:b/>
                <w:sz w:val="20"/>
                <w:szCs w:val="20"/>
                <w:lang w:eastAsia="zh-CN"/>
              </w:rPr>
              <w:t>1,5 м</w:t>
            </w:r>
            <w:r w:rsidRPr="00596FFA">
              <w:rPr>
                <w:rFonts w:ascii="Times New Roman" w:eastAsia="SimSun" w:hAnsi="Times New Roman" w:cs="Times New Roman"/>
                <w:sz w:val="20"/>
                <w:szCs w:val="20"/>
                <w:lang w:eastAsia="zh-CN"/>
              </w:rPr>
              <w:t xml:space="preserve"> - для двухэтажного жилого дома;</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 xml:space="preserve"> - для трехэтажного жилого дома, при условии, что расстояние до расположенного на соседнем земельном участке жилого дома не менее </w:t>
            </w:r>
            <w:r w:rsidRPr="00596FFA">
              <w:rPr>
                <w:rFonts w:ascii="Times New Roman" w:eastAsia="SimSun" w:hAnsi="Times New Roman" w:cs="Times New Roman"/>
                <w:b/>
                <w:sz w:val="20"/>
                <w:szCs w:val="20"/>
                <w:lang w:eastAsia="zh-CN"/>
              </w:rPr>
              <w:t>5 м</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 от других построек (баня, гараж и другие) - </w:t>
            </w:r>
            <w:r w:rsidRPr="00596FFA">
              <w:rPr>
                <w:rFonts w:ascii="Times New Roman" w:eastAsia="SimSun" w:hAnsi="Times New Roman" w:cs="Times New Roman"/>
                <w:b/>
                <w:sz w:val="20"/>
                <w:szCs w:val="20"/>
                <w:lang w:eastAsia="zh-CN"/>
              </w:rPr>
              <w:t>1 м</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 от стволов высокорослых деревьев - </w:t>
            </w:r>
            <w:r w:rsidRPr="00596FFA">
              <w:rPr>
                <w:rFonts w:ascii="Times New Roman" w:eastAsia="SimSun" w:hAnsi="Times New Roman" w:cs="Times New Roman"/>
                <w:b/>
                <w:sz w:val="20"/>
                <w:szCs w:val="20"/>
                <w:lang w:eastAsia="zh-CN"/>
              </w:rPr>
              <w:t>4 м</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 от стволов среднерослых деревьев - </w:t>
            </w:r>
            <w:r w:rsidRPr="00596FFA">
              <w:rPr>
                <w:rFonts w:ascii="Times New Roman" w:eastAsia="SimSun" w:hAnsi="Times New Roman" w:cs="Times New Roman"/>
                <w:b/>
                <w:sz w:val="20"/>
                <w:szCs w:val="20"/>
                <w:lang w:eastAsia="zh-CN"/>
              </w:rPr>
              <w:t>2 м</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 от кустарника - </w:t>
            </w:r>
            <w:r w:rsidRPr="00596FFA">
              <w:rPr>
                <w:rFonts w:ascii="Times New Roman" w:eastAsia="SimSun" w:hAnsi="Times New Roman" w:cs="Times New Roman"/>
                <w:b/>
                <w:sz w:val="20"/>
                <w:szCs w:val="20"/>
                <w:lang w:eastAsia="zh-CN"/>
              </w:rPr>
              <w:t>1 м</w:t>
            </w:r>
            <w:r w:rsidRPr="00596FFA">
              <w:rPr>
                <w:rFonts w:ascii="Times New Roman" w:eastAsia="SimSun" w:hAnsi="Times New Roman" w:cs="Times New Roman"/>
                <w:sz w:val="20"/>
                <w:szCs w:val="20"/>
                <w:lang w:eastAsia="zh-CN"/>
              </w:rPr>
              <w:t>.</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Максимальная высота зданий от уровня земли до верха перекрытия </w:t>
            </w:r>
            <w:r w:rsidRPr="00596FFA">
              <w:rPr>
                <w:rFonts w:ascii="Times New Roman" w:eastAsia="Calibri" w:hAnsi="Times New Roman" w:cs="Times New Roman"/>
                <w:sz w:val="20"/>
                <w:szCs w:val="20"/>
                <w:lang w:eastAsia="en-US"/>
              </w:rPr>
              <w:lastRenderedPageBreak/>
              <w:t xml:space="preserve">последнего этажа (или конька кровли) - </w:t>
            </w:r>
            <w:r w:rsidRPr="00596FFA">
              <w:rPr>
                <w:rFonts w:ascii="Times New Roman" w:eastAsia="Calibri" w:hAnsi="Times New Roman" w:cs="Times New Roman"/>
                <w:b/>
                <w:sz w:val="20"/>
                <w:szCs w:val="20"/>
                <w:lang w:eastAsia="en-US"/>
              </w:rPr>
              <w:t>20 м</w:t>
            </w:r>
            <w:r w:rsidRPr="00596FFA">
              <w:rPr>
                <w:rFonts w:ascii="Times New Roman" w:eastAsia="Calibri" w:hAnsi="Times New Roman" w:cs="Times New Roman"/>
                <w:sz w:val="20"/>
                <w:szCs w:val="20"/>
                <w:lang w:eastAsia="en-US"/>
              </w:rPr>
              <w:t>.</w:t>
            </w:r>
          </w:p>
        </w:tc>
        <w:tc>
          <w:tcPr>
            <w:tcW w:w="243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Максимальный процент застройки в границах земельного участка – </w:t>
            </w:r>
            <w:r w:rsidRPr="00596FFA">
              <w:rPr>
                <w:rFonts w:ascii="Times New Roman" w:eastAsia="Calibri" w:hAnsi="Times New Roman" w:cs="Times New Roman"/>
                <w:b/>
                <w:sz w:val="20"/>
                <w:szCs w:val="20"/>
                <w:lang w:eastAsia="en-US"/>
              </w:rPr>
              <w:t>60%</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514"/>
        </w:trPr>
        <w:tc>
          <w:tcPr>
            <w:tcW w:w="1951"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SimSun" w:hAnsi="Times New Roman" w:cs="Times New Roman"/>
                <w:b/>
                <w:sz w:val="20"/>
                <w:szCs w:val="20"/>
                <w:lang w:eastAsia="zh-CN"/>
              </w:rPr>
              <w:lastRenderedPageBreak/>
              <w:t xml:space="preserve">Малоэтажная многоквартирная жилая застройка [2.1.1] </w:t>
            </w: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малоэтажных многоквартирных домов (многоквартирные дома высотой до 4 этажей, включая мансардный);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обустройство спортивных и детских площадок, площадок для отдыха;</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552"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Минимальная (максимальная) площадь земельного участка – </w:t>
            </w:r>
            <w:r w:rsidRPr="00596FFA">
              <w:rPr>
                <w:rFonts w:ascii="Times New Roman" w:eastAsia="SimSun" w:hAnsi="Times New Roman" w:cs="Times New Roman"/>
                <w:b/>
                <w:sz w:val="20"/>
                <w:szCs w:val="20"/>
                <w:lang w:eastAsia="zh-CN"/>
              </w:rPr>
              <w:t>400-15000 кв.м</w:t>
            </w:r>
            <w:r w:rsidRPr="00596FFA">
              <w:rPr>
                <w:rFonts w:ascii="Times New Roman" w:eastAsia="SimSun" w:hAnsi="Times New Roman" w:cs="Times New Roman"/>
                <w:sz w:val="20"/>
                <w:szCs w:val="20"/>
                <w:lang w:eastAsia="zh-CN"/>
              </w:rPr>
              <w:t>.</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Минимальная ширина земельных участков вдоль фронта улицы (проезда):</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для 2-3-х этажных жилых домов - 27 метров,</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для 4-х этажных жилых домов - 32 метра.</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spacing w:after="0" w:line="240" w:lineRule="auto"/>
              <w:rPr>
                <w:rFonts w:ascii="Times New Roman" w:eastAsia="Calibri" w:hAnsi="Times New Roman" w:cs="Times New Roman"/>
                <w:sz w:val="20"/>
                <w:szCs w:val="20"/>
                <w:lang w:eastAsia="en-US"/>
              </w:rPr>
            </w:pPr>
          </w:p>
          <w:p w:rsidR="00596FFA" w:rsidRPr="00596FFA" w:rsidRDefault="00596FFA" w:rsidP="00596FFA">
            <w:pPr>
              <w:spacing w:after="0" w:line="240" w:lineRule="auto"/>
              <w:rPr>
                <w:rFonts w:ascii="Times New Roman" w:eastAsia="Calibri" w:hAnsi="Times New Roman" w:cs="Times New Roman"/>
                <w:sz w:val="20"/>
                <w:szCs w:val="20"/>
                <w:lang w:eastAsia="en-US"/>
              </w:rPr>
            </w:pPr>
          </w:p>
        </w:tc>
        <w:tc>
          <w:tcPr>
            <w:tcW w:w="155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Максимальное количество надземных этажей –</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b/>
                <w:sz w:val="20"/>
                <w:szCs w:val="20"/>
                <w:lang w:eastAsia="zh-CN"/>
              </w:rPr>
              <w:t>4 этажа</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tabs>
                <w:tab w:val="left" w:pos="1215"/>
              </w:tabs>
              <w:spacing w:after="0" w:line="240" w:lineRule="auto"/>
              <w:ind w:firstLine="426"/>
              <w:rPr>
                <w:rFonts w:ascii="Times New Roman" w:eastAsia="Calibri" w:hAnsi="Times New Roman" w:cs="Times New Roman"/>
                <w:sz w:val="20"/>
                <w:szCs w:val="20"/>
              </w:rPr>
            </w:pPr>
            <w:r w:rsidRPr="00596FFA">
              <w:rPr>
                <w:rFonts w:ascii="Times New Roman" w:eastAsia="Calibri" w:hAnsi="Times New Roman" w:cs="Times New Roman"/>
                <w:sz w:val="20"/>
                <w:szCs w:val="20"/>
              </w:rPr>
              <w:tab/>
            </w: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60%</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Calibri" w:hAnsi="Times New Roman" w:cs="Times New Roman"/>
                <w:sz w:val="20"/>
                <w:szCs w:val="20"/>
              </w:rPr>
            </w:pPr>
            <w:r w:rsidRPr="00596FFA">
              <w:rPr>
                <w:rFonts w:ascii="Times New Roman" w:hAnsi="Times New Roman" w:cs="Times New Roman"/>
                <w:sz w:val="20"/>
                <w:szCs w:val="20"/>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tc>
      </w:tr>
      <w:tr w:rsidR="00596FFA" w:rsidRPr="00596FFA" w:rsidTr="00B2509A">
        <w:trPr>
          <w:trHeight w:val="3250"/>
        </w:trPr>
        <w:tc>
          <w:tcPr>
            <w:tcW w:w="1951" w:type="dxa"/>
            <w:shd w:val="clear" w:color="auto" w:fill="auto"/>
          </w:tcPr>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SimSun" w:hAnsi="Times New Roman" w:cs="Times New Roman"/>
                <w:b/>
                <w:sz w:val="20"/>
                <w:szCs w:val="20"/>
                <w:lang w:eastAsia="zh-CN"/>
              </w:rPr>
              <w:lastRenderedPageBreak/>
              <w:t>Хранение автотранспорта</w:t>
            </w:r>
          </w:p>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SimSun" w:hAnsi="Times New Roman" w:cs="Times New Roman"/>
                <w:b/>
                <w:sz w:val="20"/>
                <w:szCs w:val="20"/>
                <w:lang w:eastAsia="zh-CN"/>
              </w:rPr>
              <w:t>[</w:t>
            </w:r>
            <w:r w:rsidRPr="00596FFA">
              <w:rPr>
                <w:rFonts w:ascii="Times New Roman" w:eastAsia="Calibri" w:hAnsi="Times New Roman" w:cs="Times New Roman"/>
                <w:b/>
                <w:sz w:val="20"/>
                <w:szCs w:val="20"/>
                <w:lang w:eastAsia="zh-CN"/>
              </w:rPr>
              <w:t>2.7.1</w:t>
            </w:r>
            <w:r w:rsidRPr="00596FFA">
              <w:rPr>
                <w:rFonts w:ascii="Times New Roman" w:eastAsia="SimSun" w:hAnsi="Times New Roman" w:cs="Times New Roman"/>
                <w:b/>
                <w:sz w:val="20"/>
                <w:szCs w:val="20"/>
                <w:lang w:eastAsia="zh-CN"/>
              </w:rPr>
              <w:t>]</w:t>
            </w:r>
          </w:p>
        </w:tc>
        <w:tc>
          <w:tcPr>
            <w:tcW w:w="3402" w:type="dxa"/>
            <w:shd w:val="clear" w:color="auto" w:fill="auto"/>
          </w:tcPr>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182" w:anchor="/document/70736874/entry/1049" w:history="1">
              <w:r w:rsidRPr="00596FFA">
                <w:rPr>
                  <w:rFonts w:ascii="Times New Roman" w:hAnsi="Times New Roman" w:cs="Times New Roman"/>
                  <w:sz w:val="20"/>
                  <w:szCs w:val="20"/>
                </w:rPr>
                <w:t>кодом 4.9</w:t>
              </w:r>
            </w:hyperlink>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земельных участков – </w:t>
            </w:r>
            <w:r w:rsidRPr="00596FFA">
              <w:rPr>
                <w:rFonts w:ascii="Times New Roman" w:eastAsia="Calibri" w:hAnsi="Times New Roman" w:cs="Times New Roman"/>
                <w:b/>
                <w:sz w:val="20"/>
                <w:szCs w:val="20"/>
                <w:lang w:eastAsia="en-US"/>
              </w:rPr>
              <w:t>24</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5000 кв.м</w:t>
            </w:r>
            <w:r w:rsidRPr="00596FFA">
              <w:rPr>
                <w:rFonts w:ascii="Times New Roman" w:eastAsia="Calibri" w:hAnsi="Times New Roman" w:cs="Times New Roman"/>
                <w:sz w:val="20"/>
                <w:szCs w:val="20"/>
                <w:lang w:eastAsia="en-US"/>
              </w:rPr>
              <w:t>или определяется по заданию на проектирование.</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1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1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1 м</w:t>
            </w:r>
            <w:r w:rsidRPr="00596FFA">
              <w:rPr>
                <w:rFonts w:ascii="Times New Roman" w:eastAsia="Calibri" w:hAnsi="Times New Roman" w:cs="Times New Roman"/>
                <w:sz w:val="20"/>
                <w:szCs w:val="20"/>
                <w:lang w:eastAsia="en-US"/>
              </w:rPr>
              <w:t xml:space="preserve">.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надземных этажей – </w:t>
            </w:r>
            <w:r w:rsidRPr="00596FFA">
              <w:rPr>
                <w:rFonts w:ascii="Times New Roman" w:eastAsia="Calibri" w:hAnsi="Times New Roman" w:cs="Times New Roman"/>
                <w:b/>
                <w:sz w:val="20"/>
                <w:szCs w:val="20"/>
                <w:lang w:eastAsia="en-US"/>
              </w:rPr>
              <w:t>1</w:t>
            </w:r>
            <w:r w:rsidRPr="00596FFA">
              <w:rPr>
                <w:rFonts w:ascii="Times New Roman" w:eastAsia="Calibri" w:hAnsi="Times New Roman" w:cs="Times New Roman"/>
                <w:sz w:val="20"/>
                <w:szCs w:val="20"/>
                <w:lang w:eastAsia="en-US"/>
              </w:rPr>
              <w:t>.</w:t>
            </w:r>
          </w:p>
        </w:tc>
        <w:tc>
          <w:tcPr>
            <w:tcW w:w="243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596FFA">
              <w:rPr>
                <w:rFonts w:ascii="Times New Roman" w:eastAsia="Calibri" w:hAnsi="Times New Roman" w:cs="Times New Roman"/>
                <w:b/>
                <w:sz w:val="20"/>
                <w:szCs w:val="20"/>
                <w:lang w:eastAsia="en-US"/>
              </w:rPr>
              <w:t>80%</w:t>
            </w:r>
            <w:r w:rsidRPr="00596FFA">
              <w:rPr>
                <w:rFonts w:ascii="Times New Roman" w:eastAsia="Calibri" w:hAnsi="Times New Roman" w:cs="Times New Roman"/>
                <w:sz w:val="20"/>
                <w:szCs w:val="20"/>
                <w:lang w:eastAsia="en-US"/>
              </w:rPr>
              <w:t>.</w:t>
            </w:r>
          </w:p>
        </w:tc>
      </w:tr>
      <w:tr w:rsidR="00596FFA" w:rsidRPr="00596FFA" w:rsidTr="00B2509A">
        <w:trPr>
          <w:trHeight w:val="514"/>
        </w:trPr>
        <w:tc>
          <w:tcPr>
            <w:tcW w:w="1951"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Социальное обслуживание</w:t>
            </w:r>
          </w:p>
          <w:p w:rsidR="00596FFA" w:rsidRPr="00596FFA" w:rsidRDefault="00596FFA" w:rsidP="00596FFA">
            <w:pPr>
              <w:spacing w:after="0" w:line="240" w:lineRule="auto"/>
              <w:rPr>
                <w:rFonts w:ascii="Times New Roman" w:eastAsia="Calibri" w:hAnsi="Times New Roman" w:cs="Times New Roman"/>
                <w:sz w:val="20"/>
                <w:szCs w:val="20"/>
                <w:lang w:val="en-US" w:eastAsia="en-US"/>
              </w:rPr>
            </w:pP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3.2</w:t>
            </w:r>
            <w:r w:rsidRPr="00596FFA">
              <w:rPr>
                <w:rFonts w:ascii="Times New Roman" w:eastAsia="Calibri" w:hAnsi="Times New Roman" w:cs="Times New Roman"/>
                <w:b/>
                <w:sz w:val="20"/>
                <w:szCs w:val="20"/>
                <w:lang w:val="en-US" w:eastAsia="en-US"/>
              </w:rPr>
              <w:t>]</w:t>
            </w: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shd w:val="clear" w:color="auto" w:fill="FFFFFF"/>
                <w:lang w:eastAsia="en-US"/>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r:id="rId183" w:anchor="dst179" w:history="1">
              <w:r w:rsidRPr="00596FFA">
                <w:rPr>
                  <w:rFonts w:ascii="Times New Roman" w:eastAsia="Calibri" w:hAnsi="Times New Roman" w:cs="Times New Roman"/>
                  <w:sz w:val="20"/>
                  <w:szCs w:val="20"/>
                  <w:u w:val="single"/>
                  <w:shd w:val="clear" w:color="auto" w:fill="FFFFFF"/>
                  <w:lang w:eastAsia="en-US"/>
                </w:rPr>
                <w:t>кодами 3.2.1</w:t>
              </w:r>
            </w:hyperlink>
            <w:r w:rsidRPr="00596FFA">
              <w:rPr>
                <w:rFonts w:ascii="Times New Roman" w:eastAsia="Calibri" w:hAnsi="Times New Roman" w:cs="Times New Roman"/>
                <w:sz w:val="20"/>
                <w:szCs w:val="20"/>
                <w:shd w:val="clear" w:color="auto" w:fill="FFFFFF"/>
                <w:lang w:eastAsia="en-US"/>
              </w:rPr>
              <w:t>- </w:t>
            </w:r>
            <w:hyperlink r:id="rId184" w:anchor="dst188" w:history="1">
              <w:r w:rsidRPr="00596FFA">
                <w:rPr>
                  <w:rFonts w:ascii="Times New Roman" w:eastAsia="Calibri" w:hAnsi="Times New Roman" w:cs="Times New Roman"/>
                  <w:sz w:val="20"/>
                  <w:szCs w:val="20"/>
                  <w:u w:val="single"/>
                  <w:shd w:val="clear" w:color="auto" w:fill="FFFFFF"/>
                  <w:lang w:eastAsia="en-US"/>
                </w:rPr>
                <w:t>3.2.4</w:t>
              </w:r>
            </w:hyperlink>
          </w:p>
        </w:tc>
        <w:tc>
          <w:tcPr>
            <w:tcW w:w="2552" w:type="dxa"/>
            <w:shd w:val="clear" w:color="auto" w:fill="auto"/>
          </w:tcPr>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 xml:space="preserve">Минимальная (максимальная) площадь земельного участка - </w:t>
            </w:r>
            <w:r w:rsidRPr="00596FFA">
              <w:rPr>
                <w:rFonts w:ascii="Times New Roman" w:hAnsi="Times New Roman" w:cs="Times New Roman"/>
                <w:b/>
                <w:sz w:val="20"/>
                <w:szCs w:val="20"/>
              </w:rPr>
              <w:t>100</w:t>
            </w:r>
            <w:r w:rsidRPr="00596FFA">
              <w:rPr>
                <w:rFonts w:ascii="Times New Roman" w:hAnsi="Times New Roman" w:cs="Times New Roman"/>
                <w:sz w:val="20"/>
                <w:szCs w:val="20"/>
              </w:rPr>
              <w:t xml:space="preserve"> – </w:t>
            </w:r>
            <w:r w:rsidRPr="00596FFA">
              <w:rPr>
                <w:rFonts w:ascii="Times New Roman" w:hAnsi="Times New Roman" w:cs="Times New Roman"/>
                <w:b/>
                <w:sz w:val="20"/>
                <w:szCs w:val="20"/>
              </w:rPr>
              <w:t>5000 кв.м</w:t>
            </w:r>
            <w:r w:rsidRPr="00596FFA">
              <w:rPr>
                <w:rFonts w:ascii="Times New Roman" w:hAnsi="Times New Roman" w:cs="Times New Roman"/>
                <w:sz w:val="20"/>
                <w:szCs w:val="20"/>
              </w:rPr>
              <w:t xml:space="preserve"> или определяется по заданию на проектирование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(СП 42.13330.2016 «Градостроительство. Планировка и застройка городских и сельских поселений» (актуализированная редакция СНиП 2.07.01-89*).</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Для объектов инженерного обеспечения и объектов вспомогательного инженерного назначения от 1 кв. м.</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Максимальная высота зданий от уровня земли до верха перекрытия последнего этажа (или конька кровли) - </w:t>
            </w:r>
            <w:r w:rsidRPr="00596FFA">
              <w:rPr>
                <w:rFonts w:ascii="Times New Roman" w:eastAsia="Calibri" w:hAnsi="Times New Roman" w:cs="Times New Roman"/>
                <w:b/>
                <w:sz w:val="20"/>
                <w:szCs w:val="20"/>
                <w:lang w:eastAsia="en-US"/>
              </w:rPr>
              <w:t>20 м</w:t>
            </w:r>
            <w:r w:rsidRPr="00596FFA">
              <w:rPr>
                <w:rFonts w:ascii="Times New Roman" w:eastAsia="Calibri" w:hAnsi="Times New Roman" w:cs="Times New Roman"/>
                <w:sz w:val="20"/>
                <w:szCs w:val="20"/>
                <w:lang w:eastAsia="en-US"/>
              </w:rPr>
              <w:t>.</w:t>
            </w: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514"/>
        </w:trPr>
        <w:tc>
          <w:tcPr>
            <w:tcW w:w="1951"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shd w:val="clear" w:color="auto" w:fill="FFFFFF"/>
                <w:lang w:eastAsia="en-US"/>
              </w:rPr>
              <w:t xml:space="preserve">Дома социального обслуживания </w:t>
            </w: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3.2.1</w:t>
            </w:r>
            <w:r w:rsidRPr="00596FFA">
              <w:rPr>
                <w:rFonts w:ascii="Times New Roman" w:eastAsia="Calibri" w:hAnsi="Times New Roman" w:cs="Times New Roman"/>
                <w:b/>
                <w:sz w:val="20"/>
                <w:szCs w:val="20"/>
                <w:lang w:val="en-US" w:eastAsia="en-US"/>
              </w:rPr>
              <w:t>]</w:t>
            </w: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зданий, предназначенных для размещения домов престарелых, домов ребенка, детских домов, пунктов ночлега для бездомных граждан;</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размещение объектов капитального строительства для временного </w:t>
            </w:r>
            <w:r w:rsidRPr="00596FFA">
              <w:rPr>
                <w:rFonts w:ascii="Times New Roman" w:eastAsia="Calibri" w:hAnsi="Times New Roman" w:cs="Times New Roman"/>
                <w:sz w:val="20"/>
                <w:szCs w:val="20"/>
                <w:lang w:eastAsia="en-US"/>
              </w:rPr>
              <w:lastRenderedPageBreak/>
              <w:t>размещения вынужденных переселенцев, лиц, признанных беженцами</w:t>
            </w:r>
          </w:p>
        </w:tc>
        <w:tc>
          <w:tcPr>
            <w:tcW w:w="2552" w:type="dxa"/>
            <w:shd w:val="clear" w:color="auto" w:fill="auto"/>
          </w:tcPr>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lastRenderedPageBreak/>
              <w:t xml:space="preserve">Минимальная (максимальная) площадь земельного участка - </w:t>
            </w:r>
            <w:r w:rsidRPr="00596FFA">
              <w:rPr>
                <w:rFonts w:ascii="Times New Roman" w:hAnsi="Times New Roman" w:cs="Times New Roman"/>
                <w:b/>
                <w:sz w:val="20"/>
                <w:szCs w:val="20"/>
              </w:rPr>
              <w:t>100</w:t>
            </w:r>
            <w:r w:rsidRPr="00596FFA">
              <w:rPr>
                <w:rFonts w:ascii="Times New Roman" w:hAnsi="Times New Roman" w:cs="Times New Roman"/>
                <w:sz w:val="20"/>
                <w:szCs w:val="20"/>
              </w:rPr>
              <w:t xml:space="preserve"> – </w:t>
            </w:r>
            <w:r w:rsidRPr="00596FFA">
              <w:rPr>
                <w:rFonts w:ascii="Times New Roman" w:hAnsi="Times New Roman" w:cs="Times New Roman"/>
                <w:b/>
                <w:sz w:val="20"/>
                <w:szCs w:val="20"/>
              </w:rPr>
              <w:t>5000 кв.м</w:t>
            </w:r>
            <w:r w:rsidRPr="00596FFA">
              <w:rPr>
                <w:rFonts w:ascii="Times New Roman" w:hAnsi="Times New Roman" w:cs="Times New Roman"/>
                <w:sz w:val="20"/>
                <w:szCs w:val="20"/>
              </w:rPr>
              <w:t xml:space="preserve"> или определяется по заданию на проектирование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 xml:space="preserve">(СП 42.13330.2016 </w:t>
            </w:r>
            <w:r w:rsidRPr="00596FFA">
              <w:rPr>
                <w:rFonts w:ascii="Times New Roman" w:hAnsi="Times New Roman" w:cs="Times New Roman"/>
                <w:sz w:val="20"/>
                <w:szCs w:val="20"/>
              </w:rPr>
              <w:lastRenderedPageBreak/>
              <w:t>«Градостроительство. Планировка и застройка городских и сельских поселений» (актуализированная редакция СНиП 2.07.01-89*).</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Для объектов инженерного обеспечения и объектов вспомогательного инженерного назначения от 1 кв. м.</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lastRenderedPageBreak/>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Максимальная высота зданий от уровня земли до верха перекрытия последнего этажа (или конька кровли) - </w:t>
            </w:r>
            <w:r w:rsidRPr="00596FFA">
              <w:rPr>
                <w:rFonts w:ascii="Times New Roman" w:eastAsia="Calibri" w:hAnsi="Times New Roman" w:cs="Times New Roman"/>
                <w:b/>
                <w:sz w:val="20"/>
                <w:szCs w:val="20"/>
                <w:lang w:eastAsia="en-US"/>
              </w:rPr>
              <w:t>20 м</w:t>
            </w:r>
            <w:r w:rsidRPr="00596FFA">
              <w:rPr>
                <w:rFonts w:ascii="Times New Roman" w:eastAsia="Calibri" w:hAnsi="Times New Roman" w:cs="Times New Roman"/>
                <w:sz w:val="20"/>
                <w:szCs w:val="20"/>
                <w:lang w:eastAsia="en-US"/>
              </w:rPr>
              <w:t>.</w:t>
            </w: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lastRenderedPageBreak/>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3956"/>
        </w:trPr>
        <w:tc>
          <w:tcPr>
            <w:tcW w:w="1951"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lastRenderedPageBreak/>
              <w:t xml:space="preserve">Оказание социальной помощи населению </w:t>
            </w: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3.2.2</w:t>
            </w:r>
            <w:r w:rsidRPr="00596FFA">
              <w:rPr>
                <w:rFonts w:ascii="Times New Roman" w:eastAsia="Calibri" w:hAnsi="Times New Roman" w:cs="Times New Roman"/>
                <w:b/>
                <w:sz w:val="20"/>
                <w:szCs w:val="20"/>
                <w:lang w:val="en-US" w:eastAsia="en-US"/>
              </w:rPr>
              <w:t>]</w:t>
            </w:r>
          </w:p>
        </w:tc>
        <w:tc>
          <w:tcPr>
            <w:tcW w:w="3402" w:type="dxa"/>
            <w:shd w:val="clear" w:color="auto" w:fill="auto"/>
          </w:tcPr>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552" w:type="dxa"/>
            <w:shd w:val="clear" w:color="auto" w:fill="auto"/>
          </w:tcPr>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 xml:space="preserve">Минимальная (максимальная) площадь земельного участка - </w:t>
            </w:r>
            <w:r w:rsidRPr="00596FFA">
              <w:rPr>
                <w:rFonts w:ascii="Times New Roman" w:hAnsi="Times New Roman" w:cs="Times New Roman"/>
                <w:b/>
                <w:sz w:val="20"/>
                <w:szCs w:val="20"/>
              </w:rPr>
              <w:t>100</w:t>
            </w:r>
            <w:r w:rsidRPr="00596FFA">
              <w:rPr>
                <w:rFonts w:ascii="Times New Roman" w:hAnsi="Times New Roman" w:cs="Times New Roman"/>
                <w:sz w:val="20"/>
                <w:szCs w:val="20"/>
              </w:rPr>
              <w:t xml:space="preserve"> – </w:t>
            </w:r>
            <w:r w:rsidRPr="00596FFA">
              <w:rPr>
                <w:rFonts w:ascii="Times New Roman" w:hAnsi="Times New Roman" w:cs="Times New Roman"/>
                <w:b/>
                <w:sz w:val="20"/>
                <w:szCs w:val="20"/>
              </w:rPr>
              <w:t>5000 кв. м</w:t>
            </w:r>
            <w:r w:rsidRPr="00596FFA">
              <w:rPr>
                <w:rFonts w:ascii="Times New Roman" w:hAnsi="Times New Roman" w:cs="Times New Roman"/>
                <w:sz w:val="20"/>
                <w:szCs w:val="20"/>
              </w:rPr>
              <w:t xml:space="preserve"> или определяется по заданию на проектирование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(СП 42.13330.2016 «Градостроительство. Планировка и застройка городских и сельских поселений» (актуализированная редакция СНиП 2.07.01-89*).Для объектов инженерного обеспечения и объектов вспомогательного инженерного назначения от 1 кв. м.</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Максимальная высота зданий от уровня земли до верха перекрытия последнего этажа (или конька кровли) - </w:t>
            </w:r>
            <w:r w:rsidRPr="00596FFA">
              <w:rPr>
                <w:rFonts w:ascii="Times New Roman" w:eastAsia="Calibri" w:hAnsi="Times New Roman" w:cs="Times New Roman"/>
                <w:b/>
                <w:sz w:val="20"/>
                <w:szCs w:val="20"/>
                <w:lang w:eastAsia="en-US"/>
              </w:rPr>
              <w:t>20 м</w:t>
            </w:r>
            <w:r w:rsidRPr="00596FFA">
              <w:rPr>
                <w:rFonts w:ascii="Times New Roman" w:eastAsia="Calibri" w:hAnsi="Times New Roman" w:cs="Times New Roman"/>
                <w:sz w:val="20"/>
                <w:szCs w:val="20"/>
                <w:lang w:eastAsia="en-US"/>
              </w:rPr>
              <w:t>.</w:t>
            </w: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514"/>
        </w:trPr>
        <w:tc>
          <w:tcPr>
            <w:tcW w:w="1951" w:type="dxa"/>
            <w:shd w:val="clear" w:color="auto" w:fill="auto"/>
          </w:tcPr>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SimSun" w:hAnsi="Times New Roman" w:cs="Times New Roman"/>
                <w:b/>
                <w:sz w:val="20"/>
                <w:szCs w:val="20"/>
                <w:lang w:eastAsia="zh-CN"/>
              </w:rPr>
              <w:t>Оказание услуг связи [3.2.3]</w:t>
            </w:r>
          </w:p>
          <w:p w:rsidR="00596FFA" w:rsidRPr="00596FFA" w:rsidRDefault="00596FFA" w:rsidP="00596FFA">
            <w:pPr>
              <w:spacing w:after="0" w:line="240" w:lineRule="auto"/>
              <w:rPr>
                <w:rFonts w:ascii="Times New Roman" w:eastAsia="SimSun" w:hAnsi="Times New Roman" w:cs="Times New Roman"/>
                <w:b/>
                <w:sz w:val="20"/>
                <w:szCs w:val="20"/>
                <w:lang w:eastAsia="zh-CN"/>
              </w:rPr>
            </w:pPr>
          </w:p>
          <w:p w:rsidR="00596FFA" w:rsidRPr="00596FFA" w:rsidRDefault="00596FFA" w:rsidP="00596FFA">
            <w:pPr>
              <w:spacing w:after="0" w:line="240" w:lineRule="auto"/>
              <w:rPr>
                <w:rFonts w:ascii="Times New Roman" w:eastAsia="SimSun" w:hAnsi="Times New Roman" w:cs="Times New Roman"/>
                <w:b/>
                <w:sz w:val="20"/>
                <w:szCs w:val="20"/>
                <w:lang w:eastAsia="zh-CN"/>
              </w:rPr>
            </w:pPr>
          </w:p>
          <w:p w:rsidR="00596FFA" w:rsidRPr="00596FFA" w:rsidRDefault="00596FFA" w:rsidP="00596FFA">
            <w:pPr>
              <w:spacing w:after="0" w:line="240" w:lineRule="auto"/>
              <w:rPr>
                <w:rFonts w:ascii="Times New Roman" w:eastAsia="Calibri" w:hAnsi="Times New Roman" w:cs="Times New Roman"/>
                <w:b/>
                <w:sz w:val="20"/>
                <w:szCs w:val="20"/>
                <w:lang w:eastAsia="en-US"/>
              </w:rPr>
            </w:pPr>
          </w:p>
          <w:p w:rsidR="00596FFA" w:rsidRPr="00596FFA" w:rsidRDefault="00596FFA" w:rsidP="00596FFA">
            <w:pPr>
              <w:spacing w:after="0" w:line="240" w:lineRule="auto"/>
              <w:rPr>
                <w:rFonts w:ascii="Times New Roman" w:eastAsia="Calibri" w:hAnsi="Times New Roman" w:cs="Times New Roman"/>
                <w:sz w:val="20"/>
                <w:szCs w:val="20"/>
                <w:lang w:eastAsia="en-US"/>
              </w:rPr>
            </w:pP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iCs/>
                <w:sz w:val="20"/>
                <w:szCs w:val="20"/>
                <w:lang w:eastAsia="en-US"/>
              </w:rPr>
            </w:pPr>
            <w:r w:rsidRPr="00596FFA">
              <w:rPr>
                <w:rFonts w:ascii="Times New Roman" w:eastAsia="Calibri" w:hAnsi="Times New Roman" w:cs="Times New Roman"/>
                <w:sz w:val="20"/>
                <w:szCs w:val="20"/>
                <w:shd w:val="clear" w:color="auto" w:fill="FFFFFF"/>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596FFA" w:rsidRPr="00596FFA" w:rsidRDefault="00596FFA" w:rsidP="00596FFA">
            <w:pPr>
              <w:spacing w:after="0" w:line="240" w:lineRule="auto"/>
              <w:rPr>
                <w:rFonts w:ascii="Times New Roman" w:eastAsia="Calibri" w:hAnsi="Times New Roman" w:cs="Times New Roman"/>
                <w:sz w:val="20"/>
                <w:szCs w:val="20"/>
                <w:shd w:val="clear" w:color="auto" w:fill="FFFFFF"/>
                <w:lang w:eastAsia="en-US"/>
              </w:rPr>
            </w:pPr>
          </w:p>
        </w:tc>
        <w:tc>
          <w:tcPr>
            <w:tcW w:w="2552" w:type="dxa"/>
            <w:shd w:val="clear" w:color="auto" w:fill="auto"/>
          </w:tcPr>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 xml:space="preserve">Минимальная (максимальная) площадь земельного участка - </w:t>
            </w:r>
            <w:r w:rsidRPr="00596FFA">
              <w:rPr>
                <w:rFonts w:ascii="Times New Roman" w:hAnsi="Times New Roman" w:cs="Times New Roman"/>
                <w:b/>
                <w:sz w:val="20"/>
                <w:szCs w:val="20"/>
              </w:rPr>
              <w:t>100</w:t>
            </w:r>
            <w:r w:rsidRPr="00596FFA">
              <w:rPr>
                <w:rFonts w:ascii="Times New Roman" w:hAnsi="Times New Roman" w:cs="Times New Roman"/>
                <w:sz w:val="20"/>
                <w:szCs w:val="20"/>
              </w:rPr>
              <w:t xml:space="preserve"> – </w:t>
            </w:r>
            <w:r w:rsidRPr="00596FFA">
              <w:rPr>
                <w:rFonts w:ascii="Times New Roman" w:hAnsi="Times New Roman" w:cs="Times New Roman"/>
                <w:b/>
                <w:sz w:val="20"/>
                <w:szCs w:val="20"/>
              </w:rPr>
              <w:t>5000 кв. м</w:t>
            </w:r>
            <w:r w:rsidRPr="00596FFA">
              <w:rPr>
                <w:rFonts w:ascii="Times New Roman" w:hAnsi="Times New Roman" w:cs="Times New Roman"/>
                <w:sz w:val="20"/>
                <w:szCs w:val="20"/>
              </w:rPr>
              <w:t xml:space="preserve"> или определяется по заданию на проектирование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 xml:space="preserve">(СП 42.13330.2016 «Градостроительство. Планировка и застройка городских и сельских </w:t>
            </w:r>
            <w:r w:rsidRPr="00596FFA">
              <w:rPr>
                <w:rFonts w:ascii="Times New Roman" w:hAnsi="Times New Roman" w:cs="Times New Roman"/>
                <w:sz w:val="20"/>
                <w:szCs w:val="20"/>
              </w:rPr>
              <w:lastRenderedPageBreak/>
              <w:t>поселений» (актуализированная редакция СНиП 2.07.01-89*).</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Для объектов инженерного обеспечения и объектов вспомогательного инженерного назначения от 1 кв. м.</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 xml:space="preserve">В пределах границ земельного участка предусмотреть необходимое </w:t>
            </w:r>
            <w:r w:rsidRPr="00596FFA">
              <w:rPr>
                <w:rFonts w:ascii="Times New Roman" w:hAnsi="Times New Roman" w:cs="Times New Roman"/>
                <w:sz w:val="20"/>
                <w:szCs w:val="20"/>
              </w:rPr>
              <w:lastRenderedPageBreak/>
              <w:t>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Максимальная высота зданий от уровня </w:t>
            </w:r>
            <w:r w:rsidRPr="00596FFA">
              <w:rPr>
                <w:rFonts w:ascii="Times New Roman" w:eastAsia="Calibri" w:hAnsi="Times New Roman" w:cs="Times New Roman"/>
                <w:sz w:val="20"/>
                <w:szCs w:val="20"/>
                <w:lang w:eastAsia="en-US"/>
              </w:rPr>
              <w:lastRenderedPageBreak/>
              <w:t xml:space="preserve">земли до верха перекрытия последнего этажа (или конька кровли) - </w:t>
            </w:r>
            <w:r w:rsidRPr="00596FFA">
              <w:rPr>
                <w:rFonts w:ascii="Times New Roman" w:eastAsia="Calibri" w:hAnsi="Times New Roman" w:cs="Times New Roman"/>
                <w:b/>
                <w:sz w:val="20"/>
                <w:szCs w:val="20"/>
                <w:lang w:eastAsia="en-US"/>
              </w:rPr>
              <w:t>20 м</w:t>
            </w:r>
            <w:r w:rsidRPr="00596FFA">
              <w:rPr>
                <w:rFonts w:ascii="Times New Roman" w:eastAsia="Calibri" w:hAnsi="Times New Roman" w:cs="Times New Roman"/>
                <w:sz w:val="20"/>
                <w:szCs w:val="20"/>
                <w:lang w:eastAsia="en-US"/>
              </w:rPr>
              <w:t>.</w:t>
            </w: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lastRenderedPageBreak/>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514"/>
        </w:trPr>
        <w:tc>
          <w:tcPr>
            <w:tcW w:w="1951"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SimSun" w:hAnsi="Times New Roman" w:cs="Times New Roman"/>
                <w:b/>
                <w:sz w:val="20"/>
                <w:szCs w:val="20"/>
                <w:lang w:eastAsia="zh-CN"/>
              </w:rPr>
              <w:lastRenderedPageBreak/>
              <w:t>Общежития [3.2.4]</w:t>
            </w:r>
          </w:p>
          <w:p w:rsidR="00596FFA" w:rsidRPr="00596FFA" w:rsidRDefault="00596FFA" w:rsidP="00596FFA">
            <w:pPr>
              <w:spacing w:after="0" w:line="240" w:lineRule="auto"/>
              <w:rPr>
                <w:rFonts w:ascii="Times New Roman" w:eastAsia="SimSun" w:hAnsi="Times New Roman" w:cs="Times New Roman"/>
                <w:b/>
                <w:sz w:val="20"/>
                <w:szCs w:val="20"/>
                <w:lang w:eastAsia="zh-CN"/>
              </w:rPr>
            </w:pP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shd w:val="clear" w:color="auto" w:fill="FFFFFF"/>
                <w:lang w:eastAsia="en-US"/>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185" w:anchor="block_1047" w:history="1">
              <w:r w:rsidRPr="00596FFA">
                <w:rPr>
                  <w:rFonts w:ascii="Times New Roman" w:eastAsia="Calibri" w:hAnsi="Times New Roman" w:cs="Times New Roman"/>
                  <w:sz w:val="20"/>
                  <w:szCs w:val="20"/>
                  <w:shd w:val="clear" w:color="auto" w:fill="FFFFFF"/>
                  <w:lang w:eastAsia="en-US"/>
                </w:rPr>
                <w:t>кодом 4.7</w:t>
              </w:r>
            </w:hyperlink>
          </w:p>
        </w:tc>
        <w:tc>
          <w:tcPr>
            <w:tcW w:w="2552" w:type="dxa"/>
            <w:shd w:val="clear" w:color="auto" w:fill="auto"/>
          </w:tcPr>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 xml:space="preserve">Минимальная (максимальная) площадь земельного участка - </w:t>
            </w:r>
            <w:r w:rsidRPr="00596FFA">
              <w:rPr>
                <w:rFonts w:ascii="Times New Roman" w:hAnsi="Times New Roman" w:cs="Times New Roman"/>
                <w:b/>
                <w:sz w:val="20"/>
                <w:szCs w:val="20"/>
              </w:rPr>
              <w:t>100</w:t>
            </w:r>
            <w:r w:rsidRPr="00596FFA">
              <w:rPr>
                <w:rFonts w:ascii="Times New Roman" w:hAnsi="Times New Roman" w:cs="Times New Roman"/>
                <w:sz w:val="20"/>
                <w:szCs w:val="20"/>
              </w:rPr>
              <w:t xml:space="preserve"> – </w:t>
            </w:r>
            <w:r w:rsidRPr="00596FFA">
              <w:rPr>
                <w:rFonts w:ascii="Times New Roman" w:hAnsi="Times New Roman" w:cs="Times New Roman"/>
                <w:b/>
                <w:sz w:val="20"/>
                <w:szCs w:val="20"/>
              </w:rPr>
              <w:t>5000 кв. м</w:t>
            </w:r>
            <w:r w:rsidRPr="00596FFA">
              <w:rPr>
                <w:rFonts w:ascii="Times New Roman" w:hAnsi="Times New Roman" w:cs="Times New Roman"/>
                <w:sz w:val="20"/>
                <w:szCs w:val="20"/>
              </w:rPr>
              <w:t xml:space="preserve"> или определяется по заданию на проектирование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(СП 42.13330.2016 «Градостроительство. Планировка и застройка городских и сельских поселений» (актуализированная редакция СНиП 2.07.01-89*).</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Для объектов инженерного обеспечения и объектов вспомогательного инженерного назначения от 1 кв. м.</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Максимальная высота зданий от уровня земли до верха перекрытия последнего этажа (или конька кровли) - </w:t>
            </w:r>
            <w:r w:rsidRPr="00596FFA">
              <w:rPr>
                <w:rFonts w:ascii="Times New Roman" w:eastAsia="Calibri" w:hAnsi="Times New Roman" w:cs="Times New Roman"/>
                <w:b/>
                <w:sz w:val="20"/>
                <w:szCs w:val="20"/>
                <w:lang w:eastAsia="en-US"/>
              </w:rPr>
              <w:t>20 м</w:t>
            </w:r>
            <w:r w:rsidRPr="00596FFA">
              <w:rPr>
                <w:rFonts w:ascii="Times New Roman" w:eastAsia="Calibri" w:hAnsi="Times New Roman" w:cs="Times New Roman"/>
                <w:sz w:val="20"/>
                <w:szCs w:val="20"/>
                <w:lang w:eastAsia="en-US"/>
              </w:rPr>
              <w:t>.</w:t>
            </w: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1403"/>
        </w:trPr>
        <w:tc>
          <w:tcPr>
            <w:tcW w:w="1951"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val="en-US" w:eastAsia="en-US"/>
              </w:rPr>
            </w:pPr>
            <w:r w:rsidRPr="00596FFA">
              <w:rPr>
                <w:rFonts w:ascii="Times New Roman" w:eastAsia="Calibri" w:hAnsi="Times New Roman" w:cs="Times New Roman"/>
                <w:b/>
                <w:sz w:val="20"/>
                <w:szCs w:val="20"/>
                <w:lang w:eastAsia="en-US"/>
              </w:rPr>
              <w:t xml:space="preserve">Обеспечение внутреннего правопорядка </w:t>
            </w: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8.3</w:t>
            </w:r>
            <w:r w:rsidRPr="00596FFA">
              <w:rPr>
                <w:rFonts w:ascii="Times New Roman" w:eastAsia="Calibri" w:hAnsi="Times New Roman" w:cs="Times New Roman"/>
                <w:b/>
                <w:sz w:val="20"/>
                <w:szCs w:val="20"/>
                <w:lang w:val="en-US" w:eastAsia="en-US"/>
              </w:rPr>
              <w:t>]</w:t>
            </w: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596FFA">
              <w:rPr>
                <w:rFonts w:ascii="Times New Roman" w:eastAsia="Calibri" w:hAnsi="Times New Roman" w:cs="Times New Roman"/>
                <w:b/>
                <w:sz w:val="20"/>
                <w:szCs w:val="20"/>
                <w:lang w:eastAsia="en-US"/>
              </w:rPr>
              <w:t xml:space="preserve">100 </w:t>
            </w:r>
            <w:r w:rsidRPr="00596FFA">
              <w:rPr>
                <w:rFonts w:ascii="Times New Roman" w:eastAsia="Calibri" w:hAnsi="Times New Roman" w:cs="Times New Roman"/>
                <w:sz w:val="20"/>
                <w:szCs w:val="20"/>
                <w:lang w:eastAsia="en-US"/>
              </w:rPr>
              <w:t xml:space="preserve">– </w:t>
            </w:r>
            <w:r w:rsidRPr="00596FFA">
              <w:rPr>
                <w:rFonts w:ascii="Times New Roman" w:eastAsia="Calibri" w:hAnsi="Times New Roman" w:cs="Times New Roman"/>
                <w:b/>
                <w:sz w:val="20"/>
                <w:szCs w:val="20"/>
                <w:lang w:eastAsia="en-US"/>
              </w:rPr>
              <w:t>5000кв.м</w:t>
            </w:r>
            <w:r w:rsidRPr="00596FFA">
              <w:rPr>
                <w:rFonts w:ascii="Times New Roman" w:eastAsia="Calibri" w:hAnsi="Times New Roman" w:cs="Times New Roman"/>
                <w:sz w:val="20"/>
                <w:szCs w:val="20"/>
                <w:lang w:eastAsia="en-US"/>
              </w:rPr>
              <w:t xml:space="preserve"> или определяется по заданию на проектирование. </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В пределах границ земельного участка предусмотреть необходимое расчетное количество парковочных мест для временной стоянки </w:t>
            </w:r>
            <w:r w:rsidRPr="00596FFA">
              <w:rPr>
                <w:rFonts w:ascii="Times New Roman" w:eastAsia="Calibri" w:hAnsi="Times New Roman" w:cs="Times New Roman"/>
                <w:sz w:val="20"/>
                <w:szCs w:val="20"/>
                <w:lang w:eastAsia="en-US"/>
              </w:rPr>
              <w:lastRenderedPageBreak/>
              <w:t>автомобилей.</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lastRenderedPageBreak/>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r>
      <w:tr w:rsidR="00596FFA" w:rsidRPr="00596FFA" w:rsidTr="00B2509A">
        <w:trPr>
          <w:trHeight w:val="1403"/>
        </w:trPr>
        <w:tc>
          <w:tcPr>
            <w:tcW w:w="1951"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lastRenderedPageBreak/>
              <w:t>Общественное управление</w:t>
            </w:r>
          </w:p>
          <w:p w:rsidR="00596FFA" w:rsidRPr="00596FFA" w:rsidRDefault="00596FFA" w:rsidP="00596FFA">
            <w:pPr>
              <w:spacing w:after="0" w:line="240" w:lineRule="auto"/>
              <w:rPr>
                <w:rFonts w:ascii="Times New Roman" w:eastAsia="Calibri" w:hAnsi="Times New Roman" w:cs="Times New Roman"/>
                <w:sz w:val="20"/>
                <w:szCs w:val="20"/>
                <w:lang w:val="en-US" w:eastAsia="en-US"/>
              </w:rPr>
            </w:pP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3.8</w:t>
            </w:r>
            <w:r w:rsidRPr="00596FFA">
              <w:rPr>
                <w:rFonts w:ascii="Times New Roman" w:eastAsia="Calibri" w:hAnsi="Times New Roman" w:cs="Times New Roman"/>
                <w:b/>
                <w:sz w:val="20"/>
                <w:szCs w:val="20"/>
                <w:lang w:val="en-US" w:eastAsia="en-US"/>
              </w:rPr>
              <w:t>]</w:t>
            </w: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shd w:val="clear" w:color="auto" w:fill="FFFFFF"/>
                <w:lang w:eastAsia="en-US"/>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186" w:anchor="dst216" w:history="1">
              <w:r w:rsidRPr="00596FFA">
                <w:rPr>
                  <w:rFonts w:ascii="Times New Roman" w:eastAsia="Calibri" w:hAnsi="Times New Roman" w:cs="Times New Roman"/>
                  <w:sz w:val="20"/>
                  <w:szCs w:val="20"/>
                  <w:shd w:val="clear" w:color="auto" w:fill="FFFFFF"/>
                  <w:lang w:eastAsia="en-US"/>
                </w:rPr>
                <w:t>кодами 3.8.1</w:t>
              </w:r>
            </w:hyperlink>
            <w:r w:rsidRPr="00596FFA">
              <w:rPr>
                <w:rFonts w:ascii="Times New Roman" w:eastAsia="Calibri" w:hAnsi="Times New Roman" w:cs="Times New Roman"/>
                <w:sz w:val="20"/>
                <w:szCs w:val="20"/>
                <w:shd w:val="clear" w:color="auto" w:fill="FFFFFF"/>
                <w:lang w:eastAsia="en-US"/>
              </w:rPr>
              <w:t> - </w:t>
            </w:r>
            <w:hyperlink r:id="rId187" w:anchor="dst219" w:history="1">
              <w:r w:rsidRPr="00596FFA">
                <w:rPr>
                  <w:rFonts w:ascii="Times New Roman" w:eastAsia="Calibri" w:hAnsi="Times New Roman" w:cs="Times New Roman"/>
                  <w:sz w:val="20"/>
                  <w:szCs w:val="20"/>
                  <w:shd w:val="clear" w:color="auto" w:fill="FFFFFF"/>
                  <w:lang w:eastAsia="en-US"/>
                </w:rPr>
                <w:t>3.8.2</w:t>
              </w:r>
            </w:hyperlink>
          </w:p>
        </w:tc>
        <w:tc>
          <w:tcPr>
            <w:tcW w:w="2552" w:type="dxa"/>
            <w:shd w:val="clear" w:color="auto" w:fill="auto"/>
          </w:tcPr>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 xml:space="preserve">Минимальная (максимальная) площадь земельного участка - </w:t>
            </w:r>
            <w:r w:rsidRPr="00596FFA">
              <w:rPr>
                <w:rFonts w:ascii="Times New Roman" w:hAnsi="Times New Roman" w:cs="Times New Roman"/>
                <w:b/>
                <w:sz w:val="20"/>
                <w:szCs w:val="20"/>
              </w:rPr>
              <w:t>400</w:t>
            </w:r>
            <w:r w:rsidRPr="00596FFA">
              <w:rPr>
                <w:rFonts w:ascii="Times New Roman" w:hAnsi="Times New Roman" w:cs="Times New Roman"/>
                <w:sz w:val="20"/>
                <w:szCs w:val="20"/>
              </w:rPr>
              <w:t xml:space="preserve"> – </w:t>
            </w:r>
            <w:r w:rsidRPr="00596FFA">
              <w:rPr>
                <w:rFonts w:ascii="Times New Roman" w:hAnsi="Times New Roman" w:cs="Times New Roman"/>
                <w:b/>
                <w:sz w:val="20"/>
                <w:szCs w:val="20"/>
              </w:rPr>
              <w:t>5000 кв.м</w:t>
            </w:r>
            <w:r w:rsidRPr="00596FFA">
              <w:rPr>
                <w:rFonts w:ascii="Times New Roman" w:hAnsi="Times New Roman" w:cs="Times New Roman"/>
                <w:sz w:val="20"/>
                <w:szCs w:val="20"/>
              </w:rPr>
              <w:t xml:space="preserve"> или определяется по заданию на проектирование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(СП 42.13330.2016 «Градостроительство. Планировка и застройка городских и сельских поселений» (актуализированная редакция СНиП 2.07.01-89*).</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3</w:t>
            </w:r>
            <w:r w:rsidRPr="00596FFA">
              <w:rPr>
                <w:rFonts w:ascii="Times New Roman" w:eastAsia="Calibri" w:hAnsi="Times New Roman" w:cs="Times New Roman"/>
                <w:sz w:val="20"/>
                <w:szCs w:val="20"/>
                <w:lang w:eastAsia="en-US"/>
              </w:rPr>
              <w:t xml:space="preserve"> этажа (включая мансардный этаж).</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Максимальная высота зданий от уровня земли до верха перекрытия последнего этажа (или конька кровли) - </w:t>
            </w:r>
            <w:r w:rsidRPr="00596FFA">
              <w:rPr>
                <w:rFonts w:ascii="Times New Roman" w:eastAsia="Calibri" w:hAnsi="Times New Roman" w:cs="Times New Roman"/>
                <w:b/>
                <w:sz w:val="20"/>
                <w:szCs w:val="20"/>
                <w:lang w:eastAsia="en-US"/>
              </w:rPr>
              <w:t>20 м</w:t>
            </w:r>
            <w:r w:rsidRPr="00596FFA">
              <w:rPr>
                <w:rFonts w:ascii="Times New Roman" w:eastAsia="Calibri" w:hAnsi="Times New Roman" w:cs="Times New Roman"/>
                <w:sz w:val="20"/>
                <w:szCs w:val="20"/>
                <w:lang w:eastAsia="en-US"/>
              </w:rPr>
              <w:t>.</w:t>
            </w:r>
          </w:p>
        </w:tc>
        <w:tc>
          <w:tcPr>
            <w:tcW w:w="243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596FFA">
              <w:rPr>
                <w:rFonts w:ascii="Times New Roman" w:eastAsia="Calibri" w:hAnsi="Times New Roman" w:cs="Times New Roman"/>
                <w:b/>
                <w:sz w:val="20"/>
                <w:szCs w:val="20"/>
                <w:lang w:eastAsia="en-US"/>
              </w:rPr>
              <w:t>60%</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1403"/>
        </w:trPr>
        <w:tc>
          <w:tcPr>
            <w:tcW w:w="1951" w:type="dxa"/>
            <w:shd w:val="clear" w:color="auto" w:fill="auto"/>
          </w:tcPr>
          <w:p w:rsidR="00596FFA" w:rsidRPr="00596FFA" w:rsidRDefault="00596FFA" w:rsidP="00596FFA">
            <w:pPr>
              <w:widowControl w:val="0"/>
              <w:autoSpaceDE w:val="0"/>
              <w:autoSpaceDN w:val="0"/>
              <w:adjustRightInd w:val="0"/>
              <w:spacing w:after="0" w:line="240" w:lineRule="auto"/>
              <w:jc w:val="both"/>
              <w:rPr>
                <w:rFonts w:ascii="Times New Roman" w:hAnsi="Times New Roman" w:cs="Times New Roman"/>
                <w:b/>
                <w:sz w:val="20"/>
                <w:szCs w:val="20"/>
              </w:rPr>
            </w:pPr>
            <w:r w:rsidRPr="00596FFA">
              <w:rPr>
                <w:rFonts w:ascii="Times New Roman" w:hAnsi="Times New Roman" w:cs="Times New Roman"/>
                <w:b/>
                <w:sz w:val="20"/>
                <w:szCs w:val="20"/>
              </w:rPr>
              <w:t xml:space="preserve">Государственное управление </w:t>
            </w:r>
            <w:r w:rsidRPr="00596FFA">
              <w:rPr>
                <w:rFonts w:ascii="Times New Roman" w:hAnsi="Times New Roman" w:cs="Times New Roman"/>
                <w:b/>
                <w:sz w:val="20"/>
                <w:szCs w:val="20"/>
                <w:lang w:val="en-US"/>
              </w:rPr>
              <w:t>[</w:t>
            </w:r>
            <w:r w:rsidRPr="00596FFA">
              <w:rPr>
                <w:rFonts w:ascii="Times New Roman" w:hAnsi="Times New Roman" w:cs="Times New Roman"/>
                <w:b/>
                <w:sz w:val="20"/>
                <w:szCs w:val="20"/>
              </w:rPr>
              <w:t>3.8.1</w:t>
            </w:r>
            <w:r w:rsidRPr="00596FFA">
              <w:rPr>
                <w:rFonts w:ascii="Times New Roman" w:hAnsi="Times New Roman" w:cs="Times New Roman"/>
                <w:b/>
                <w:sz w:val="20"/>
                <w:szCs w:val="20"/>
                <w:lang w:val="en-US"/>
              </w:rPr>
              <w:t>]</w:t>
            </w:r>
          </w:p>
        </w:tc>
        <w:tc>
          <w:tcPr>
            <w:tcW w:w="3402" w:type="dxa"/>
            <w:shd w:val="clear" w:color="auto" w:fill="auto"/>
          </w:tcPr>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552" w:type="dxa"/>
            <w:shd w:val="clear" w:color="auto" w:fill="auto"/>
          </w:tcPr>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 xml:space="preserve">Минимальная (максимальная) площадь земельного участка - </w:t>
            </w:r>
            <w:r w:rsidRPr="00596FFA">
              <w:rPr>
                <w:rFonts w:ascii="Times New Roman" w:hAnsi="Times New Roman" w:cs="Times New Roman"/>
                <w:b/>
                <w:sz w:val="20"/>
                <w:szCs w:val="20"/>
              </w:rPr>
              <w:t>400</w:t>
            </w:r>
            <w:r w:rsidRPr="00596FFA">
              <w:rPr>
                <w:rFonts w:ascii="Times New Roman" w:hAnsi="Times New Roman" w:cs="Times New Roman"/>
                <w:sz w:val="20"/>
                <w:szCs w:val="20"/>
              </w:rPr>
              <w:t xml:space="preserve"> – </w:t>
            </w:r>
            <w:r w:rsidRPr="00596FFA">
              <w:rPr>
                <w:rFonts w:ascii="Times New Roman" w:hAnsi="Times New Roman" w:cs="Times New Roman"/>
                <w:b/>
                <w:sz w:val="20"/>
                <w:szCs w:val="20"/>
              </w:rPr>
              <w:t>5000 кв. м</w:t>
            </w:r>
            <w:r w:rsidRPr="00596FFA">
              <w:rPr>
                <w:rFonts w:ascii="Times New Roman" w:hAnsi="Times New Roman" w:cs="Times New Roman"/>
                <w:sz w:val="20"/>
                <w:szCs w:val="20"/>
              </w:rPr>
              <w:t xml:space="preserve"> или определяется по заданию на проектирование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(СП 42.13330.2016 «Градостроительство. Планировка и застройка городских и сельских поселений» (актуализированная редакция СНиП 2.07.01-89*).</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3</w:t>
            </w:r>
            <w:r w:rsidRPr="00596FFA">
              <w:rPr>
                <w:rFonts w:ascii="Times New Roman" w:eastAsia="Calibri" w:hAnsi="Times New Roman" w:cs="Times New Roman"/>
                <w:sz w:val="20"/>
                <w:szCs w:val="20"/>
                <w:lang w:eastAsia="en-US"/>
              </w:rPr>
              <w:t xml:space="preserve"> этажа (включая мансардный этаж).</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Максимальная высота зданий от уровня земли до верха перекрытия последнего этажа (или конька кровли) - </w:t>
            </w:r>
            <w:r w:rsidRPr="00596FFA">
              <w:rPr>
                <w:rFonts w:ascii="Times New Roman" w:eastAsia="Calibri" w:hAnsi="Times New Roman" w:cs="Times New Roman"/>
                <w:b/>
                <w:sz w:val="20"/>
                <w:szCs w:val="20"/>
                <w:lang w:eastAsia="en-US"/>
              </w:rPr>
              <w:t>20 м</w:t>
            </w:r>
            <w:r w:rsidRPr="00596FFA">
              <w:rPr>
                <w:rFonts w:ascii="Times New Roman" w:eastAsia="Calibri" w:hAnsi="Times New Roman" w:cs="Times New Roman"/>
                <w:sz w:val="20"/>
                <w:szCs w:val="20"/>
                <w:lang w:eastAsia="en-US"/>
              </w:rPr>
              <w:t>.</w:t>
            </w:r>
          </w:p>
        </w:tc>
        <w:tc>
          <w:tcPr>
            <w:tcW w:w="243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596FFA">
              <w:rPr>
                <w:rFonts w:ascii="Times New Roman" w:eastAsia="Calibri" w:hAnsi="Times New Roman" w:cs="Times New Roman"/>
                <w:b/>
                <w:sz w:val="20"/>
                <w:szCs w:val="20"/>
                <w:lang w:eastAsia="en-US"/>
              </w:rPr>
              <w:t>60%</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230"/>
        </w:trPr>
        <w:tc>
          <w:tcPr>
            <w:tcW w:w="1951"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Деловое управление</w:t>
            </w:r>
          </w:p>
          <w:p w:rsidR="00596FFA" w:rsidRPr="00596FFA" w:rsidRDefault="00596FFA" w:rsidP="00596FFA">
            <w:pPr>
              <w:spacing w:after="0" w:line="240" w:lineRule="auto"/>
              <w:rPr>
                <w:rFonts w:ascii="Times New Roman" w:eastAsia="Calibri" w:hAnsi="Times New Roman" w:cs="Times New Roman"/>
                <w:sz w:val="20"/>
                <w:szCs w:val="20"/>
                <w:lang w:val="en-US" w:eastAsia="en-US"/>
              </w:rPr>
            </w:pPr>
            <w:r w:rsidRPr="00596FFA">
              <w:rPr>
                <w:rFonts w:ascii="Times New Roman" w:eastAsia="Calibri" w:hAnsi="Times New Roman" w:cs="Times New Roman"/>
                <w:b/>
                <w:sz w:val="20"/>
                <w:szCs w:val="20"/>
                <w:lang w:val="en-US" w:eastAsia="en-US"/>
              </w:rPr>
              <w:lastRenderedPageBreak/>
              <w:t>[</w:t>
            </w:r>
            <w:r w:rsidRPr="00596FFA">
              <w:rPr>
                <w:rFonts w:ascii="Times New Roman" w:eastAsia="Calibri" w:hAnsi="Times New Roman" w:cs="Times New Roman"/>
                <w:b/>
                <w:sz w:val="20"/>
                <w:szCs w:val="20"/>
                <w:lang w:eastAsia="en-US"/>
              </w:rPr>
              <w:t>4.1</w:t>
            </w:r>
            <w:r w:rsidRPr="00596FFA">
              <w:rPr>
                <w:rFonts w:ascii="Times New Roman" w:eastAsia="Calibri" w:hAnsi="Times New Roman" w:cs="Times New Roman"/>
                <w:b/>
                <w:sz w:val="20"/>
                <w:szCs w:val="20"/>
                <w:lang w:val="en-US" w:eastAsia="en-US"/>
              </w:rPr>
              <w:t>]</w:t>
            </w: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Размещение объектов капитального строительства с целью: размещения </w:t>
            </w:r>
            <w:r w:rsidRPr="00596FFA">
              <w:rPr>
                <w:rFonts w:ascii="Times New Roman" w:eastAsia="Calibri" w:hAnsi="Times New Roman" w:cs="Times New Roman"/>
                <w:sz w:val="20"/>
                <w:szCs w:val="20"/>
                <w:lang w:eastAsia="en-US"/>
              </w:rPr>
              <w:lastRenderedPageBreak/>
              <w:t>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Минимальная (максимальная) площадь </w:t>
            </w:r>
            <w:r w:rsidRPr="00596FFA">
              <w:rPr>
                <w:rFonts w:ascii="Times New Roman" w:eastAsia="Calibri" w:hAnsi="Times New Roman" w:cs="Times New Roman"/>
                <w:sz w:val="20"/>
                <w:szCs w:val="20"/>
                <w:lang w:eastAsia="en-US"/>
              </w:rPr>
              <w:lastRenderedPageBreak/>
              <w:t xml:space="preserve">земельного участка - </w:t>
            </w:r>
            <w:r w:rsidRPr="00596FFA">
              <w:rPr>
                <w:rFonts w:ascii="Times New Roman" w:eastAsia="Calibri" w:hAnsi="Times New Roman" w:cs="Times New Roman"/>
                <w:b/>
                <w:sz w:val="20"/>
                <w:szCs w:val="20"/>
                <w:lang w:eastAsia="en-US"/>
              </w:rPr>
              <w:t>400</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5000кв. м</w:t>
            </w:r>
            <w:r w:rsidRPr="00596FFA">
              <w:rPr>
                <w:rFonts w:ascii="Times New Roman" w:eastAsia="Calibri" w:hAnsi="Times New Roman" w:cs="Times New Roman"/>
                <w:sz w:val="20"/>
                <w:szCs w:val="20"/>
                <w:lang w:eastAsia="en-US"/>
              </w:rPr>
              <w:t xml:space="preserve"> или определяется по заданию на проектирование.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trike/>
                <w:sz w:val="20"/>
                <w:szCs w:val="20"/>
              </w:rPr>
            </w:pP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widowControl w:val="0"/>
              <w:autoSpaceDE w:val="0"/>
              <w:autoSpaceDN w:val="0"/>
              <w:adjustRightInd w:val="0"/>
              <w:spacing w:after="0" w:line="240" w:lineRule="auto"/>
              <w:rPr>
                <w:rFonts w:ascii="Times New Roman" w:eastAsia="Calibri" w:hAnsi="Times New Roman" w:cs="Times New Roman"/>
                <w:b/>
                <w:sz w:val="20"/>
                <w:szCs w:val="20"/>
              </w:rPr>
            </w:pPr>
            <w:r w:rsidRPr="00596FFA">
              <w:rPr>
                <w:rFonts w:ascii="Times New Roman" w:eastAsia="Calibri" w:hAnsi="Times New Roman" w:cs="Times New Roman"/>
                <w:sz w:val="20"/>
                <w:szCs w:val="20"/>
              </w:rPr>
              <w:t xml:space="preserve">- от границ соседнего земельного участка </w:t>
            </w:r>
            <w:r w:rsidRPr="00596FFA">
              <w:rPr>
                <w:rFonts w:ascii="Times New Roman" w:eastAsia="Calibri" w:hAnsi="Times New Roman" w:cs="Times New Roman"/>
                <w:b/>
                <w:sz w:val="20"/>
                <w:szCs w:val="20"/>
              </w:rPr>
              <w:t>3 м.</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eastAsia="Calibri" w:hAnsi="Times New Roman" w:cs="Times New Roman"/>
                <w:sz w:val="20"/>
                <w:szCs w:val="20"/>
              </w:rPr>
              <w:t xml:space="preserve">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Максимальное количество </w:t>
            </w:r>
            <w:r w:rsidRPr="00596FFA">
              <w:rPr>
                <w:rFonts w:ascii="Times New Roman" w:eastAsia="Calibri" w:hAnsi="Times New Roman" w:cs="Times New Roman"/>
                <w:sz w:val="20"/>
                <w:szCs w:val="20"/>
                <w:lang w:eastAsia="en-US"/>
              </w:rPr>
              <w:lastRenderedPageBreak/>
              <w:t xml:space="preserve">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hAnsi="Times New Roman" w:cs="Times New Roman"/>
                <w:sz w:val="20"/>
                <w:szCs w:val="20"/>
              </w:rPr>
            </w:pP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lastRenderedPageBreak/>
              <w:t xml:space="preserve">Максимальный процент застройки в границах </w:t>
            </w:r>
            <w:r w:rsidRPr="00596FFA">
              <w:rPr>
                <w:rFonts w:ascii="Times New Roman" w:eastAsia="SimSun" w:hAnsi="Times New Roman" w:cs="Times New Roman"/>
                <w:sz w:val="20"/>
                <w:szCs w:val="20"/>
                <w:lang w:eastAsia="zh-CN"/>
              </w:rPr>
              <w:lastRenderedPageBreak/>
              <w:t>земельного участка -</w:t>
            </w:r>
            <w:r w:rsidRPr="00596FFA">
              <w:rPr>
                <w:rFonts w:ascii="Times New Roman" w:eastAsia="SimSun" w:hAnsi="Times New Roman" w:cs="Times New Roman"/>
                <w:b/>
                <w:sz w:val="20"/>
                <w:szCs w:val="20"/>
                <w:lang w:eastAsia="zh-CN"/>
              </w:rPr>
              <w:t>60%</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r>
      <w:tr w:rsidR="00596FFA" w:rsidRPr="00596FFA" w:rsidTr="00B2509A">
        <w:trPr>
          <w:trHeight w:val="1403"/>
        </w:trPr>
        <w:tc>
          <w:tcPr>
            <w:tcW w:w="1951"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lastRenderedPageBreak/>
              <w:t>Банковская и страховая деятельность</w:t>
            </w:r>
          </w:p>
          <w:p w:rsidR="00596FFA" w:rsidRPr="00596FFA" w:rsidRDefault="00596FFA" w:rsidP="00596FFA">
            <w:pPr>
              <w:spacing w:after="0" w:line="240" w:lineRule="auto"/>
              <w:rPr>
                <w:rFonts w:ascii="Times New Roman" w:eastAsia="Calibri" w:hAnsi="Times New Roman" w:cs="Times New Roman"/>
                <w:sz w:val="20"/>
                <w:szCs w:val="20"/>
                <w:lang w:val="en-US" w:eastAsia="en-US"/>
              </w:rPr>
            </w:pP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4.5</w:t>
            </w:r>
            <w:r w:rsidRPr="00596FFA">
              <w:rPr>
                <w:rFonts w:ascii="Times New Roman" w:eastAsia="Calibri" w:hAnsi="Times New Roman" w:cs="Times New Roman"/>
                <w:b/>
                <w:sz w:val="20"/>
                <w:szCs w:val="20"/>
                <w:lang w:val="en-US" w:eastAsia="en-US"/>
              </w:rPr>
              <w:t>]</w:t>
            </w: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596FFA">
              <w:rPr>
                <w:rFonts w:ascii="Times New Roman" w:eastAsia="Calibri" w:hAnsi="Times New Roman" w:cs="Times New Roman"/>
                <w:b/>
                <w:sz w:val="20"/>
                <w:szCs w:val="20"/>
                <w:lang w:eastAsia="en-US"/>
              </w:rPr>
              <w:t>400</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5000кв. м</w:t>
            </w:r>
            <w:r w:rsidRPr="00596FFA">
              <w:rPr>
                <w:rFonts w:ascii="Times New Roman" w:eastAsia="Calibri" w:hAnsi="Times New Roman" w:cs="Times New Roman"/>
                <w:sz w:val="20"/>
                <w:szCs w:val="20"/>
                <w:lang w:eastAsia="en-US"/>
              </w:rPr>
              <w:t xml:space="preserve"> или определяется по заданию на проектирование.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trike/>
                <w:sz w:val="20"/>
                <w:szCs w:val="20"/>
              </w:rPr>
            </w:pP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widowControl w:val="0"/>
              <w:autoSpaceDE w:val="0"/>
              <w:autoSpaceDN w:val="0"/>
              <w:adjustRightInd w:val="0"/>
              <w:spacing w:after="0" w:line="240" w:lineRule="auto"/>
              <w:rPr>
                <w:rFonts w:ascii="Times New Roman" w:eastAsia="Calibri" w:hAnsi="Times New Roman" w:cs="Times New Roman"/>
                <w:sz w:val="20"/>
                <w:szCs w:val="20"/>
              </w:rPr>
            </w:pPr>
            <w:r w:rsidRPr="00596FFA">
              <w:rPr>
                <w:rFonts w:ascii="Times New Roman" w:eastAsia="Calibri" w:hAnsi="Times New Roman" w:cs="Times New Roman"/>
                <w:sz w:val="20"/>
                <w:szCs w:val="20"/>
              </w:rPr>
              <w:t xml:space="preserve">- от границ соседнего земельного участка </w:t>
            </w:r>
            <w:r w:rsidRPr="00596FFA">
              <w:rPr>
                <w:rFonts w:ascii="Times New Roman" w:eastAsia="Calibri" w:hAnsi="Times New Roman" w:cs="Times New Roman"/>
                <w:b/>
                <w:sz w:val="20"/>
                <w:szCs w:val="20"/>
              </w:rPr>
              <w:t>3 м.</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eastAsia="Calibri" w:hAnsi="Times New Roman" w:cs="Times New Roman"/>
                <w:sz w:val="20"/>
                <w:szCs w:val="20"/>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hAnsi="Times New Roman" w:cs="Times New Roman"/>
                <w:sz w:val="20"/>
                <w:szCs w:val="20"/>
              </w:rPr>
            </w:pP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60%</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r>
      <w:tr w:rsidR="00596FFA" w:rsidRPr="00596FFA" w:rsidTr="00B2509A">
        <w:trPr>
          <w:trHeight w:val="273"/>
        </w:trPr>
        <w:tc>
          <w:tcPr>
            <w:tcW w:w="1951" w:type="dxa"/>
            <w:shd w:val="clear" w:color="auto" w:fill="auto"/>
          </w:tcPr>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SimSun" w:hAnsi="Times New Roman" w:cs="Times New Roman"/>
                <w:b/>
                <w:sz w:val="20"/>
                <w:szCs w:val="20"/>
                <w:lang w:eastAsia="zh-CN"/>
              </w:rPr>
              <w:t>Магазины [</w:t>
            </w:r>
            <w:r w:rsidRPr="00596FFA">
              <w:rPr>
                <w:rFonts w:ascii="Times New Roman" w:eastAsia="Calibri" w:hAnsi="Times New Roman" w:cs="Times New Roman"/>
                <w:b/>
                <w:sz w:val="20"/>
                <w:szCs w:val="20"/>
                <w:lang w:eastAsia="zh-CN"/>
              </w:rPr>
              <w:t>4.4</w:t>
            </w:r>
            <w:r w:rsidRPr="00596FFA">
              <w:rPr>
                <w:rFonts w:ascii="Times New Roman" w:eastAsia="SimSun" w:hAnsi="Times New Roman" w:cs="Times New Roman"/>
                <w:b/>
                <w:sz w:val="20"/>
                <w:szCs w:val="20"/>
                <w:lang w:eastAsia="zh-CN"/>
              </w:rPr>
              <w:t>]</w:t>
            </w: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iCs/>
                <w:sz w:val="20"/>
                <w:szCs w:val="20"/>
                <w:lang w:eastAsia="en-US"/>
              </w:rPr>
            </w:pPr>
            <w:r w:rsidRPr="00596FFA">
              <w:rPr>
                <w:rFonts w:ascii="Times New Roman" w:eastAsia="Calibri" w:hAnsi="Times New Roman" w:cs="Times New Roman"/>
                <w:sz w:val="20"/>
                <w:szCs w:val="20"/>
                <w:shd w:val="clear" w:color="auto" w:fill="FFFFFF"/>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Минимальная (максимальная) площадь земельного участка -</w:t>
            </w:r>
            <w:r w:rsidRPr="00596FFA">
              <w:rPr>
                <w:rFonts w:ascii="Times New Roman" w:eastAsia="Calibri" w:hAnsi="Times New Roman" w:cs="Times New Roman"/>
                <w:b/>
                <w:sz w:val="20"/>
                <w:szCs w:val="20"/>
                <w:lang w:eastAsia="en-US"/>
              </w:rPr>
              <w:t>40</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5000кв. м</w:t>
            </w:r>
            <w:r w:rsidRPr="00596FFA">
              <w:rPr>
                <w:rFonts w:ascii="Times New Roman" w:eastAsia="Calibri" w:hAnsi="Times New Roman" w:cs="Times New Roman"/>
                <w:sz w:val="20"/>
                <w:szCs w:val="20"/>
                <w:lang w:eastAsia="en-US"/>
              </w:rPr>
              <w:t xml:space="preserve"> или определяется по заданию на проектирование. </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eastAsia="Calibri" w:hAnsi="Times New Roman" w:cs="Times New Roman"/>
                <w:sz w:val="20"/>
                <w:szCs w:val="20"/>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hAnsi="Times New Roman" w:cs="Times New Roman"/>
                <w:sz w:val="20"/>
                <w:szCs w:val="20"/>
              </w:rPr>
            </w:pP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60%</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r>
      <w:tr w:rsidR="00596FFA" w:rsidRPr="00596FFA" w:rsidTr="00B2509A">
        <w:trPr>
          <w:trHeight w:val="273"/>
        </w:trPr>
        <w:tc>
          <w:tcPr>
            <w:tcW w:w="1951" w:type="dxa"/>
            <w:shd w:val="clear" w:color="auto" w:fill="auto"/>
          </w:tcPr>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SimSun" w:hAnsi="Times New Roman" w:cs="Times New Roman"/>
                <w:b/>
                <w:sz w:val="20"/>
                <w:szCs w:val="20"/>
                <w:lang w:eastAsia="zh-CN"/>
              </w:rPr>
              <w:lastRenderedPageBreak/>
              <w:t>Бытовое обслуживание [</w:t>
            </w:r>
            <w:r w:rsidRPr="00596FFA">
              <w:rPr>
                <w:rFonts w:ascii="Times New Roman" w:eastAsia="Calibri" w:hAnsi="Times New Roman" w:cs="Times New Roman"/>
                <w:b/>
                <w:sz w:val="20"/>
                <w:szCs w:val="20"/>
                <w:lang w:eastAsia="zh-CN"/>
              </w:rPr>
              <w:t>3.3</w:t>
            </w:r>
            <w:r w:rsidRPr="00596FFA">
              <w:rPr>
                <w:rFonts w:ascii="Times New Roman" w:eastAsia="SimSun" w:hAnsi="Times New Roman" w:cs="Times New Roman"/>
                <w:b/>
                <w:sz w:val="20"/>
                <w:szCs w:val="20"/>
                <w:lang w:eastAsia="zh-CN"/>
              </w:rPr>
              <w:t xml:space="preserve">] </w:t>
            </w: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552" w:type="dxa"/>
            <w:shd w:val="clear" w:color="auto" w:fill="auto"/>
          </w:tcPr>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SimSun" w:hAnsi="Times New Roman" w:cs="Times New Roman"/>
                <w:sz w:val="20"/>
                <w:szCs w:val="20"/>
                <w:lang w:eastAsia="zh-CN"/>
              </w:rPr>
              <w:t xml:space="preserve">Минимальная (максимальная) площадь земельного участка – </w:t>
            </w:r>
            <w:r w:rsidRPr="00596FFA">
              <w:rPr>
                <w:rFonts w:ascii="Times New Roman" w:eastAsia="SimSun" w:hAnsi="Times New Roman" w:cs="Times New Roman"/>
                <w:b/>
                <w:sz w:val="20"/>
                <w:szCs w:val="20"/>
                <w:lang w:eastAsia="zh-CN"/>
              </w:rPr>
              <w:t>40-5000 кв.м</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Для объектов инженерного обеспечения и объектов вспомогательного инженерного назначения от 1 кв. м.</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r>
      <w:tr w:rsidR="00596FFA" w:rsidRPr="00596FFA" w:rsidTr="00B2509A">
        <w:trPr>
          <w:trHeight w:val="1403"/>
        </w:trPr>
        <w:tc>
          <w:tcPr>
            <w:tcW w:w="1951" w:type="dxa"/>
            <w:shd w:val="clear" w:color="auto" w:fill="auto"/>
          </w:tcPr>
          <w:p w:rsidR="00596FFA" w:rsidRPr="00596FFA" w:rsidRDefault="00596FFA" w:rsidP="00596FFA">
            <w:pPr>
              <w:widowControl w:val="0"/>
              <w:autoSpaceDE w:val="0"/>
              <w:autoSpaceDN w:val="0"/>
              <w:adjustRightInd w:val="0"/>
              <w:spacing w:after="0" w:line="240" w:lineRule="auto"/>
              <w:rPr>
                <w:rFonts w:ascii="Times New Roman" w:hAnsi="Times New Roman" w:cs="Times New Roman"/>
                <w:b/>
                <w:sz w:val="20"/>
                <w:szCs w:val="20"/>
              </w:rPr>
            </w:pPr>
            <w:r w:rsidRPr="00596FFA">
              <w:rPr>
                <w:rFonts w:ascii="Times New Roman" w:hAnsi="Times New Roman" w:cs="Times New Roman"/>
                <w:b/>
                <w:sz w:val="20"/>
                <w:szCs w:val="20"/>
              </w:rPr>
              <w:t>Рынки</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lang w:val="en-US"/>
              </w:rPr>
            </w:pPr>
            <w:r w:rsidRPr="00596FFA">
              <w:rPr>
                <w:rFonts w:ascii="Times New Roman" w:hAnsi="Times New Roman" w:cs="Times New Roman"/>
                <w:b/>
                <w:sz w:val="20"/>
                <w:szCs w:val="20"/>
                <w:lang w:val="en-US"/>
              </w:rPr>
              <w:t>[</w:t>
            </w:r>
            <w:r w:rsidRPr="00596FFA">
              <w:rPr>
                <w:rFonts w:ascii="Times New Roman" w:hAnsi="Times New Roman" w:cs="Times New Roman"/>
                <w:b/>
                <w:sz w:val="20"/>
                <w:szCs w:val="20"/>
              </w:rPr>
              <w:t>4.3</w:t>
            </w:r>
            <w:r w:rsidRPr="00596FFA">
              <w:rPr>
                <w:rFonts w:ascii="Times New Roman" w:hAnsi="Times New Roman" w:cs="Times New Roman"/>
                <w:b/>
                <w:sz w:val="20"/>
                <w:szCs w:val="20"/>
                <w:lang w:val="en-US"/>
              </w:rPr>
              <w:t>]</w:t>
            </w: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гаражей и (или) стоянок для автомобилей сотрудников и посетителей рынка</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c>
          <w:tcPr>
            <w:tcW w:w="2552" w:type="dxa"/>
            <w:shd w:val="clear" w:color="auto" w:fill="auto"/>
          </w:tcPr>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 xml:space="preserve">Минимальная (максимальная) площадь земельного участка - </w:t>
            </w:r>
            <w:r w:rsidRPr="00596FFA">
              <w:rPr>
                <w:rFonts w:ascii="Times New Roman" w:hAnsi="Times New Roman" w:cs="Times New Roman"/>
                <w:b/>
                <w:sz w:val="20"/>
                <w:szCs w:val="20"/>
              </w:rPr>
              <w:t>50</w:t>
            </w:r>
            <w:r w:rsidRPr="00596FFA">
              <w:rPr>
                <w:rFonts w:ascii="Times New Roman" w:hAnsi="Times New Roman" w:cs="Times New Roman"/>
                <w:sz w:val="20"/>
                <w:szCs w:val="20"/>
              </w:rPr>
              <w:t xml:space="preserve"> – </w:t>
            </w:r>
            <w:r w:rsidRPr="00596FFA">
              <w:rPr>
                <w:rFonts w:ascii="Times New Roman" w:hAnsi="Times New Roman" w:cs="Times New Roman"/>
                <w:b/>
                <w:sz w:val="20"/>
                <w:szCs w:val="20"/>
              </w:rPr>
              <w:t>30000кв. м</w:t>
            </w:r>
            <w:r w:rsidRPr="00596FFA">
              <w:rPr>
                <w:rFonts w:ascii="Times New Roman" w:hAnsi="Times New Roman" w:cs="Times New Roman"/>
                <w:sz w:val="20"/>
                <w:szCs w:val="20"/>
              </w:rPr>
              <w:t xml:space="preserve"> или определяется по заданию на проектирование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(СП 42.13330.2016 «Градостроительство. Планировка и застройка городских и сельских поселений» (актуализированная редакция СНиП 2.07.01-89*).</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eastAsia="Calibri" w:hAnsi="Times New Roman" w:cs="Times New Roman"/>
                <w:sz w:val="20"/>
                <w:szCs w:val="20"/>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43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596FFA">
              <w:rPr>
                <w:rFonts w:ascii="Times New Roman" w:eastAsia="Calibri" w:hAnsi="Times New Roman" w:cs="Times New Roman"/>
                <w:b/>
                <w:sz w:val="20"/>
                <w:szCs w:val="20"/>
                <w:lang w:eastAsia="en-US"/>
              </w:rPr>
              <w:t>80%</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273"/>
        </w:trPr>
        <w:tc>
          <w:tcPr>
            <w:tcW w:w="1951" w:type="dxa"/>
            <w:shd w:val="clear" w:color="auto" w:fill="auto"/>
          </w:tcPr>
          <w:p w:rsidR="00596FFA" w:rsidRPr="00596FFA" w:rsidRDefault="00596FFA" w:rsidP="00596FFA">
            <w:pPr>
              <w:widowControl w:val="0"/>
              <w:autoSpaceDE w:val="0"/>
              <w:autoSpaceDN w:val="0"/>
              <w:adjustRightInd w:val="0"/>
              <w:spacing w:after="0" w:line="240" w:lineRule="auto"/>
              <w:rPr>
                <w:rFonts w:ascii="Times New Roman" w:hAnsi="Times New Roman" w:cs="Times New Roman"/>
                <w:b/>
                <w:sz w:val="20"/>
                <w:szCs w:val="20"/>
              </w:rPr>
            </w:pPr>
            <w:r w:rsidRPr="00596FFA">
              <w:rPr>
                <w:rFonts w:ascii="Times New Roman" w:hAnsi="Times New Roman" w:cs="Times New Roman"/>
                <w:b/>
                <w:sz w:val="20"/>
                <w:szCs w:val="20"/>
              </w:rPr>
              <w:t>Общественное питание</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lang w:val="en-US"/>
              </w:rPr>
            </w:pPr>
            <w:r w:rsidRPr="00596FFA">
              <w:rPr>
                <w:rFonts w:ascii="Times New Roman" w:hAnsi="Times New Roman" w:cs="Times New Roman"/>
                <w:b/>
                <w:sz w:val="20"/>
                <w:szCs w:val="20"/>
                <w:lang w:val="en-US"/>
              </w:rPr>
              <w:t>[</w:t>
            </w:r>
            <w:r w:rsidRPr="00596FFA">
              <w:rPr>
                <w:rFonts w:ascii="Times New Roman" w:hAnsi="Times New Roman" w:cs="Times New Roman"/>
                <w:b/>
                <w:sz w:val="20"/>
                <w:szCs w:val="20"/>
              </w:rPr>
              <w:t>4.6</w:t>
            </w:r>
            <w:r w:rsidRPr="00596FFA">
              <w:rPr>
                <w:rFonts w:ascii="Times New Roman" w:hAnsi="Times New Roman" w:cs="Times New Roman"/>
                <w:b/>
                <w:sz w:val="20"/>
                <w:szCs w:val="20"/>
                <w:lang w:val="en-US"/>
              </w:rPr>
              <w:t>]</w:t>
            </w:r>
          </w:p>
        </w:tc>
        <w:tc>
          <w:tcPr>
            <w:tcW w:w="3402" w:type="dxa"/>
            <w:shd w:val="clear" w:color="auto" w:fill="auto"/>
          </w:tcPr>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552" w:type="dxa"/>
            <w:shd w:val="clear" w:color="auto" w:fill="auto"/>
          </w:tcPr>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 xml:space="preserve">Минимальная (максимальная) площадь земельного участка - </w:t>
            </w:r>
            <w:r w:rsidRPr="00596FFA">
              <w:rPr>
                <w:rFonts w:ascii="Times New Roman" w:hAnsi="Times New Roman" w:cs="Times New Roman"/>
                <w:b/>
                <w:sz w:val="20"/>
                <w:szCs w:val="20"/>
              </w:rPr>
              <w:t>200</w:t>
            </w:r>
            <w:r w:rsidRPr="00596FFA">
              <w:rPr>
                <w:rFonts w:ascii="Times New Roman" w:hAnsi="Times New Roman" w:cs="Times New Roman"/>
                <w:sz w:val="20"/>
                <w:szCs w:val="20"/>
              </w:rPr>
              <w:t xml:space="preserve"> – </w:t>
            </w:r>
            <w:r w:rsidRPr="00596FFA">
              <w:rPr>
                <w:rFonts w:ascii="Times New Roman" w:hAnsi="Times New Roman" w:cs="Times New Roman"/>
                <w:b/>
                <w:sz w:val="20"/>
                <w:szCs w:val="20"/>
              </w:rPr>
              <w:t>5000</w:t>
            </w:r>
            <w:r w:rsidRPr="00596FFA">
              <w:rPr>
                <w:rFonts w:ascii="Times New Roman" w:hAnsi="Times New Roman" w:cs="Times New Roman"/>
                <w:sz w:val="20"/>
                <w:szCs w:val="20"/>
              </w:rPr>
              <w:t xml:space="preserve">кв.м или определяется по заданию на проектирование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(СП 42.13330.2016 «Градостроительство. Планировка и застройка городских и сельских поселений» (актуализированная редакция СНиП 2.07.01-</w:t>
            </w:r>
            <w:r w:rsidRPr="00596FFA">
              <w:rPr>
                <w:rFonts w:ascii="Times New Roman" w:hAnsi="Times New Roman" w:cs="Times New Roman"/>
                <w:sz w:val="20"/>
                <w:szCs w:val="20"/>
              </w:rPr>
              <w:lastRenderedPageBreak/>
              <w:t>89*).</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eastAsia="Calibri" w:hAnsi="Times New Roman" w:cs="Times New Roman"/>
                <w:sz w:val="20"/>
                <w:szCs w:val="20"/>
              </w:rPr>
              <w:t xml:space="preserve">В пределах границ земельного участка предусмотреть необходимое расчетное количество парковочных мест для временной стоянки </w:t>
            </w:r>
            <w:r w:rsidRPr="00596FFA">
              <w:rPr>
                <w:rFonts w:ascii="Times New Roman" w:eastAsia="Calibri" w:hAnsi="Times New Roman" w:cs="Times New Roman"/>
                <w:sz w:val="20"/>
                <w:szCs w:val="20"/>
              </w:rPr>
              <w:lastRenderedPageBreak/>
              <w:t>автомобилей.</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Максимальное количество этажей зданий – </w:t>
            </w:r>
            <w:r w:rsidRPr="00596FFA">
              <w:rPr>
                <w:rFonts w:ascii="Times New Roman" w:eastAsia="Calibri" w:hAnsi="Times New Roman" w:cs="Times New Roman"/>
                <w:b/>
                <w:sz w:val="20"/>
                <w:szCs w:val="20"/>
                <w:lang w:eastAsia="en-US"/>
              </w:rPr>
              <w:t>3</w:t>
            </w:r>
            <w:r w:rsidRPr="00596FFA">
              <w:rPr>
                <w:rFonts w:ascii="Times New Roman" w:eastAsia="Calibri" w:hAnsi="Times New Roman" w:cs="Times New Roman"/>
                <w:sz w:val="20"/>
                <w:szCs w:val="20"/>
                <w:lang w:eastAsia="en-US"/>
              </w:rPr>
              <w:t xml:space="preserve"> этажа (включая мансардный этаж).</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Максимальная высота зданий от уровня земли до верха перекрытия последнего </w:t>
            </w:r>
            <w:r w:rsidRPr="00596FFA">
              <w:rPr>
                <w:rFonts w:ascii="Times New Roman" w:eastAsia="Calibri" w:hAnsi="Times New Roman" w:cs="Times New Roman"/>
                <w:sz w:val="20"/>
                <w:szCs w:val="20"/>
                <w:lang w:eastAsia="en-US"/>
              </w:rPr>
              <w:lastRenderedPageBreak/>
              <w:t xml:space="preserve">этажа (или конька кровли) - </w:t>
            </w:r>
            <w:r w:rsidRPr="00596FFA">
              <w:rPr>
                <w:rFonts w:ascii="Times New Roman" w:eastAsia="Calibri" w:hAnsi="Times New Roman" w:cs="Times New Roman"/>
                <w:b/>
                <w:sz w:val="20"/>
                <w:szCs w:val="20"/>
                <w:lang w:eastAsia="en-US"/>
              </w:rPr>
              <w:t>20 м</w:t>
            </w:r>
            <w:r w:rsidRPr="00596FFA">
              <w:rPr>
                <w:rFonts w:ascii="Times New Roman" w:eastAsia="Calibri" w:hAnsi="Times New Roman" w:cs="Times New Roman"/>
                <w:sz w:val="20"/>
                <w:szCs w:val="20"/>
                <w:lang w:eastAsia="en-US"/>
              </w:rPr>
              <w:t>.</w:t>
            </w:r>
          </w:p>
        </w:tc>
        <w:tc>
          <w:tcPr>
            <w:tcW w:w="243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Максимальный процент застройки в границах земельного участка – </w:t>
            </w:r>
            <w:r w:rsidRPr="00596FFA">
              <w:rPr>
                <w:rFonts w:ascii="Times New Roman" w:eastAsia="Calibri" w:hAnsi="Times New Roman" w:cs="Times New Roman"/>
                <w:b/>
                <w:sz w:val="20"/>
                <w:szCs w:val="20"/>
                <w:lang w:eastAsia="en-US"/>
              </w:rPr>
              <w:t>60%</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412"/>
        </w:trPr>
        <w:tc>
          <w:tcPr>
            <w:tcW w:w="1951"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lastRenderedPageBreak/>
              <w:t>Гостиничное обслуживание</w:t>
            </w:r>
          </w:p>
          <w:p w:rsidR="00596FFA" w:rsidRPr="00596FFA" w:rsidRDefault="00596FFA" w:rsidP="00596FFA">
            <w:pPr>
              <w:spacing w:after="0" w:line="240" w:lineRule="auto"/>
              <w:rPr>
                <w:rFonts w:ascii="Times New Roman" w:eastAsia="Calibri" w:hAnsi="Times New Roman" w:cs="Times New Roman"/>
                <w:sz w:val="20"/>
                <w:szCs w:val="20"/>
                <w:lang w:val="en-US" w:eastAsia="en-US"/>
              </w:rPr>
            </w:pP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4.7</w:t>
            </w:r>
            <w:r w:rsidRPr="00596FFA">
              <w:rPr>
                <w:rFonts w:ascii="Times New Roman" w:eastAsia="Calibri" w:hAnsi="Times New Roman" w:cs="Times New Roman"/>
                <w:b/>
                <w:sz w:val="20"/>
                <w:szCs w:val="20"/>
                <w:lang w:val="en-US" w:eastAsia="en-US"/>
              </w:rPr>
              <w:t>]</w:t>
            </w: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596FFA">
              <w:rPr>
                <w:rFonts w:ascii="Times New Roman" w:eastAsia="Calibri" w:hAnsi="Times New Roman" w:cs="Times New Roman"/>
                <w:b/>
                <w:sz w:val="20"/>
                <w:szCs w:val="20"/>
                <w:lang w:eastAsia="en-US"/>
              </w:rPr>
              <w:t xml:space="preserve">500 </w:t>
            </w:r>
            <w:r w:rsidRPr="00596FFA">
              <w:rPr>
                <w:rFonts w:ascii="Times New Roman" w:eastAsia="Calibri" w:hAnsi="Times New Roman" w:cs="Times New Roman"/>
                <w:sz w:val="20"/>
                <w:szCs w:val="20"/>
                <w:lang w:eastAsia="en-US"/>
              </w:rPr>
              <w:t xml:space="preserve">– </w:t>
            </w:r>
            <w:r w:rsidRPr="00596FFA">
              <w:rPr>
                <w:rFonts w:ascii="Times New Roman" w:eastAsia="Calibri" w:hAnsi="Times New Roman" w:cs="Times New Roman"/>
                <w:b/>
                <w:sz w:val="20"/>
                <w:szCs w:val="20"/>
                <w:lang w:eastAsia="en-US"/>
              </w:rPr>
              <w:t>5000 кв. м</w:t>
            </w:r>
            <w:r w:rsidRPr="00596FFA">
              <w:rPr>
                <w:rFonts w:ascii="Times New Roman" w:eastAsia="Calibri" w:hAnsi="Times New Roman" w:cs="Times New Roman"/>
                <w:sz w:val="20"/>
                <w:szCs w:val="20"/>
                <w:lang w:eastAsia="en-US"/>
              </w:rPr>
              <w:t xml:space="preserve"> или определяется по заданию на проектирование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(СП 42.13330.2016 «Градостроительство. Планировка и застройка городских и сельских поселений» (актуализированная редакция СНиП 2.07.01-89*).</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3</w:t>
            </w:r>
            <w:r w:rsidRPr="00596FFA">
              <w:rPr>
                <w:rFonts w:ascii="Times New Roman" w:eastAsia="Calibri" w:hAnsi="Times New Roman" w:cs="Times New Roman"/>
                <w:sz w:val="20"/>
                <w:szCs w:val="20"/>
                <w:lang w:eastAsia="en-US"/>
              </w:rPr>
              <w:t xml:space="preserve"> этажа (включая мансардный этаж).</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Максимальная высота зданий от уровня земли до верха перекрытия последнего этажа (или конька кровли) - </w:t>
            </w:r>
            <w:r w:rsidRPr="00596FFA">
              <w:rPr>
                <w:rFonts w:ascii="Times New Roman" w:eastAsia="Calibri" w:hAnsi="Times New Roman" w:cs="Times New Roman"/>
                <w:b/>
                <w:sz w:val="20"/>
                <w:szCs w:val="20"/>
                <w:lang w:eastAsia="en-US"/>
              </w:rPr>
              <w:t>20 м</w:t>
            </w:r>
            <w:r w:rsidRPr="00596FFA">
              <w:rPr>
                <w:rFonts w:ascii="Times New Roman" w:eastAsia="Calibri" w:hAnsi="Times New Roman" w:cs="Times New Roman"/>
                <w:sz w:val="20"/>
                <w:szCs w:val="20"/>
                <w:lang w:eastAsia="en-US"/>
              </w:rPr>
              <w:t>.</w:t>
            </w:r>
          </w:p>
        </w:tc>
        <w:tc>
          <w:tcPr>
            <w:tcW w:w="243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596FFA">
              <w:rPr>
                <w:rFonts w:ascii="Times New Roman" w:eastAsia="Calibri" w:hAnsi="Times New Roman" w:cs="Times New Roman"/>
                <w:b/>
                <w:sz w:val="20"/>
                <w:szCs w:val="20"/>
                <w:lang w:eastAsia="en-US"/>
              </w:rPr>
              <w:t>60%</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412"/>
        </w:trPr>
        <w:tc>
          <w:tcPr>
            <w:tcW w:w="1951"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Развлекательные мероприятия</w:t>
            </w:r>
          </w:p>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4.8.1</w:t>
            </w:r>
            <w:r w:rsidRPr="00596FFA">
              <w:rPr>
                <w:rFonts w:ascii="Times New Roman" w:eastAsia="Calibri" w:hAnsi="Times New Roman" w:cs="Times New Roman"/>
                <w:b/>
                <w:sz w:val="20"/>
                <w:szCs w:val="20"/>
                <w:lang w:val="en-US" w:eastAsia="en-US"/>
              </w:rPr>
              <w:t>]</w:t>
            </w: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596FFA">
              <w:rPr>
                <w:rFonts w:ascii="Times New Roman" w:eastAsia="Calibri" w:hAnsi="Times New Roman" w:cs="Times New Roman"/>
                <w:b/>
                <w:sz w:val="20"/>
                <w:szCs w:val="20"/>
                <w:lang w:eastAsia="en-US"/>
              </w:rPr>
              <w:t xml:space="preserve">1000 </w:t>
            </w:r>
            <w:r w:rsidRPr="00596FFA">
              <w:rPr>
                <w:rFonts w:ascii="Times New Roman" w:eastAsia="Calibri" w:hAnsi="Times New Roman" w:cs="Times New Roman"/>
                <w:sz w:val="20"/>
                <w:szCs w:val="20"/>
                <w:lang w:eastAsia="en-US"/>
              </w:rPr>
              <w:t xml:space="preserve">– </w:t>
            </w:r>
            <w:r w:rsidRPr="00596FFA">
              <w:rPr>
                <w:rFonts w:ascii="Times New Roman" w:eastAsia="Calibri" w:hAnsi="Times New Roman" w:cs="Times New Roman"/>
                <w:b/>
                <w:sz w:val="20"/>
                <w:szCs w:val="20"/>
                <w:lang w:eastAsia="en-US"/>
              </w:rPr>
              <w:t>50000 кв.м</w:t>
            </w:r>
            <w:r w:rsidRPr="00596FFA">
              <w:rPr>
                <w:rFonts w:ascii="Times New Roman" w:eastAsia="Calibri" w:hAnsi="Times New Roman" w:cs="Times New Roman"/>
                <w:sz w:val="20"/>
                <w:szCs w:val="20"/>
                <w:lang w:eastAsia="en-US"/>
              </w:rPr>
              <w:t xml:space="preserve"> или определяется по заданию на проектирование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(СП 42.13330.2016 «Градостроительство. Планировка и застройка городских и сельских поселений» (актуализированная редакция СНиП 2.07.01-89*).</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3</w:t>
            </w:r>
            <w:r w:rsidRPr="00596FFA">
              <w:rPr>
                <w:rFonts w:ascii="Times New Roman" w:eastAsia="Calibri" w:hAnsi="Times New Roman" w:cs="Times New Roman"/>
                <w:sz w:val="20"/>
                <w:szCs w:val="20"/>
                <w:lang w:eastAsia="en-US"/>
              </w:rPr>
              <w:t xml:space="preserve"> этажа (включая мансардный этаж).</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Максимальная высота зданий от уровня земли до верха перекрытия последнего этажа (или конька кровли) - </w:t>
            </w:r>
            <w:r w:rsidRPr="00596FFA">
              <w:rPr>
                <w:rFonts w:ascii="Times New Roman" w:eastAsia="Calibri" w:hAnsi="Times New Roman" w:cs="Times New Roman"/>
                <w:b/>
                <w:sz w:val="20"/>
                <w:szCs w:val="20"/>
                <w:lang w:eastAsia="en-US"/>
              </w:rPr>
              <w:t>20 м</w:t>
            </w:r>
            <w:r w:rsidRPr="00596FFA">
              <w:rPr>
                <w:rFonts w:ascii="Times New Roman" w:eastAsia="Calibri" w:hAnsi="Times New Roman" w:cs="Times New Roman"/>
                <w:sz w:val="20"/>
                <w:szCs w:val="20"/>
                <w:lang w:eastAsia="en-US"/>
              </w:rPr>
              <w:t>.</w:t>
            </w:r>
          </w:p>
        </w:tc>
        <w:tc>
          <w:tcPr>
            <w:tcW w:w="243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596FFA">
              <w:rPr>
                <w:rFonts w:ascii="Times New Roman" w:eastAsia="Calibri" w:hAnsi="Times New Roman" w:cs="Times New Roman"/>
                <w:b/>
                <w:sz w:val="20"/>
                <w:szCs w:val="20"/>
                <w:lang w:eastAsia="en-US"/>
              </w:rPr>
              <w:t>60%</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415"/>
        </w:trPr>
        <w:tc>
          <w:tcPr>
            <w:tcW w:w="1951"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shd w:val="clear" w:color="auto" w:fill="FFFFFF"/>
                <w:lang w:eastAsia="en-US"/>
              </w:rPr>
              <w:t xml:space="preserve">Обеспечение спортивно-зрелищных мероприятий </w:t>
            </w: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5.1.1</w:t>
            </w:r>
            <w:r w:rsidRPr="00596FFA">
              <w:rPr>
                <w:rFonts w:ascii="Times New Roman" w:eastAsia="Calibri" w:hAnsi="Times New Roman" w:cs="Times New Roman"/>
                <w:b/>
                <w:sz w:val="20"/>
                <w:szCs w:val="20"/>
                <w:lang w:val="en-US" w:eastAsia="en-US"/>
              </w:rPr>
              <w:t>]</w:t>
            </w: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shd w:val="clear" w:color="auto" w:fill="FFFFFF"/>
                <w:lang w:eastAsia="en-US"/>
              </w:rPr>
            </w:pPr>
            <w:r w:rsidRPr="00596FFA">
              <w:rPr>
                <w:rFonts w:ascii="Times New Roman" w:eastAsia="Calibri" w:hAnsi="Times New Roman" w:cs="Times New Roman"/>
                <w:sz w:val="20"/>
                <w:szCs w:val="20"/>
                <w:shd w:val="clear" w:color="auto" w:fill="FFFFFF"/>
                <w:lang w:eastAsia="en-US"/>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596FFA">
              <w:rPr>
                <w:rFonts w:ascii="Times New Roman" w:eastAsia="Calibri" w:hAnsi="Times New Roman" w:cs="Times New Roman"/>
                <w:b/>
                <w:sz w:val="20"/>
                <w:szCs w:val="20"/>
                <w:lang w:eastAsia="en-US"/>
              </w:rPr>
              <w:t>100</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10000 кв.м</w:t>
            </w:r>
            <w:r w:rsidRPr="00596FFA">
              <w:rPr>
                <w:rFonts w:ascii="Times New Roman" w:eastAsia="Calibri" w:hAnsi="Times New Roman" w:cs="Times New Roman"/>
                <w:sz w:val="20"/>
                <w:szCs w:val="20"/>
                <w:lang w:eastAsia="en-US"/>
              </w:rPr>
              <w:t xml:space="preserve"> или определяется по заданию на проектирование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(СП 42.13330.2016 «Градостроительство. Планировка и застройка городских и сельских поселений» (актуализированная редакция СНиП 2.07.01-89*).</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sz w:val="20"/>
                <w:szCs w:val="20"/>
                <w:lang w:eastAsia="en-US"/>
              </w:rPr>
              <w:t xml:space="preserve">- от границ соседнего </w:t>
            </w:r>
            <w:r w:rsidRPr="00596FFA">
              <w:rPr>
                <w:rFonts w:ascii="Times New Roman" w:eastAsia="Calibri" w:hAnsi="Times New Roman" w:cs="Times New Roman"/>
                <w:sz w:val="20"/>
                <w:szCs w:val="20"/>
                <w:lang w:eastAsia="en-US"/>
              </w:rPr>
              <w:lastRenderedPageBreak/>
              <w:t xml:space="preserve">земельного участка </w:t>
            </w:r>
            <w:r w:rsidRPr="00596FFA">
              <w:rPr>
                <w:rFonts w:ascii="Times New Roman" w:eastAsia="Calibri" w:hAnsi="Times New Roman" w:cs="Times New Roman"/>
                <w:b/>
                <w:sz w:val="20"/>
                <w:szCs w:val="20"/>
                <w:lang w:eastAsia="en-US"/>
              </w:rPr>
              <w:t>3 м.</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Максимальное количество этажей зданий – </w:t>
            </w:r>
            <w:r w:rsidRPr="00596FFA">
              <w:rPr>
                <w:rFonts w:ascii="Times New Roman" w:eastAsia="Calibri" w:hAnsi="Times New Roman" w:cs="Times New Roman"/>
                <w:b/>
                <w:sz w:val="20"/>
                <w:szCs w:val="20"/>
                <w:lang w:eastAsia="en-US"/>
              </w:rPr>
              <w:t>3</w:t>
            </w:r>
            <w:r w:rsidRPr="00596FFA">
              <w:rPr>
                <w:rFonts w:ascii="Times New Roman" w:eastAsia="Calibri" w:hAnsi="Times New Roman" w:cs="Times New Roman"/>
                <w:sz w:val="20"/>
                <w:szCs w:val="20"/>
                <w:lang w:eastAsia="en-US"/>
              </w:rPr>
              <w:t xml:space="preserve"> этажа (включая мансардный </w:t>
            </w:r>
            <w:r w:rsidRPr="00596FFA">
              <w:rPr>
                <w:rFonts w:ascii="Times New Roman" w:eastAsia="Calibri" w:hAnsi="Times New Roman" w:cs="Times New Roman"/>
                <w:sz w:val="20"/>
                <w:szCs w:val="20"/>
                <w:lang w:eastAsia="en-US"/>
              </w:rPr>
              <w:lastRenderedPageBreak/>
              <w:t>этаж).</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Максимальная высота зданий от уровня земли до верха перекрытия последнего этажа (или конька кровли) - </w:t>
            </w:r>
            <w:r w:rsidRPr="00596FFA">
              <w:rPr>
                <w:rFonts w:ascii="Times New Roman" w:eastAsia="Calibri" w:hAnsi="Times New Roman" w:cs="Times New Roman"/>
                <w:b/>
                <w:sz w:val="20"/>
                <w:szCs w:val="20"/>
                <w:lang w:eastAsia="en-US"/>
              </w:rPr>
              <w:t>20 м</w:t>
            </w:r>
            <w:r w:rsidRPr="00596FFA">
              <w:rPr>
                <w:rFonts w:ascii="Times New Roman" w:eastAsia="Calibri" w:hAnsi="Times New Roman" w:cs="Times New Roman"/>
                <w:sz w:val="20"/>
                <w:szCs w:val="20"/>
                <w:lang w:eastAsia="en-US"/>
              </w:rPr>
              <w:t>.</w:t>
            </w:r>
          </w:p>
        </w:tc>
        <w:tc>
          <w:tcPr>
            <w:tcW w:w="243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Максимальный процент застройки в границах земельного участка – </w:t>
            </w:r>
            <w:r w:rsidRPr="00596FFA">
              <w:rPr>
                <w:rFonts w:ascii="Times New Roman" w:eastAsia="Calibri" w:hAnsi="Times New Roman" w:cs="Times New Roman"/>
                <w:b/>
                <w:sz w:val="20"/>
                <w:szCs w:val="20"/>
                <w:lang w:eastAsia="en-US"/>
              </w:rPr>
              <w:t>80%</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979"/>
        </w:trPr>
        <w:tc>
          <w:tcPr>
            <w:tcW w:w="1951"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shd w:val="clear" w:color="auto" w:fill="FFFFFF"/>
                <w:lang w:eastAsia="en-US"/>
              </w:rPr>
              <w:lastRenderedPageBreak/>
              <w:t xml:space="preserve">Обеспечение занятий спортом в помещениях </w:t>
            </w:r>
            <w:r w:rsidRPr="00596FFA">
              <w:rPr>
                <w:rFonts w:ascii="Times New Roman" w:eastAsia="Calibri" w:hAnsi="Times New Roman" w:cs="Times New Roman"/>
                <w:b/>
                <w:sz w:val="20"/>
                <w:szCs w:val="20"/>
                <w:lang w:eastAsia="en-US"/>
              </w:rPr>
              <w:t>[5.1.2]</w:t>
            </w: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shd w:val="clear" w:color="auto" w:fill="FFFFFF"/>
                <w:lang w:eastAsia="en-US"/>
              </w:rPr>
            </w:pPr>
            <w:r w:rsidRPr="00596FFA">
              <w:rPr>
                <w:rFonts w:ascii="Times New Roman" w:eastAsia="Calibri" w:hAnsi="Times New Roman" w:cs="Times New Roman"/>
                <w:sz w:val="20"/>
                <w:szCs w:val="20"/>
                <w:shd w:val="clear" w:color="auto" w:fill="FFFFFF"/>
                <w:lang w:eastAsia="en-US"/>
              </w:rPr>
              <w:t>Размещение спортивных клубов, спортивных залов, бассейнов, физкультурно-оздоровительных комплексов в зданиях и сооружениях</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596FFA">
              <w:rPr>
                <w:rFonts w:ascii="Times New Roman" w:eastAsia="Calibri" w:hAnsi="Times New Roman" w:cs="Times New Roman"/>
                <w:b/>
                <w:sz w:val="20"/>
                <w:szCs w:val="20"/>
                <w:lang w:eastAsia="en-US"/>
              </w:rPr>
              <w:t>100</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10000 кв.м</w:t>
            </w:r>
            <w:r w:rsidRPr="00596FFA">
              <w:rPr>
                <w:rFonts w:ascii="Times New Roman" w:eastAsia="Calibri" w:hAnsi="Times New Roman" w:cs="Times New Roman"/>
                <w:sz w:val="20"/>
                <w:szCs w:val="20"/>
                <w:lang w:eastAsia="en-US"/>
              </w:rPr>
              <w:t xml:space="preserve"> или определяется по заданию на проектирование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(СП 42.13330.2016 «Градостроительство. Планировка и застройка городских и сельских поселений» (актуализированная редакция СНиП 2.07.01-89*).</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3</w:t>
            </w:r>
            <w:r w:rsidRPr="00596FFA">
              <w:rPr>
                <w:rFonts w:ascii="Times New Roman" w:eastAsia="Calibri" w:hAnsi="Times New Roman" w:cs="Times New Roman"/>
                <w:sz w:val="20"/>
                <w:szCs w:val="20"/>
                <w:lang w:eastAsia="en-US"/>
              </w:rPr>
              <w:t xml:space="preserve"> этажа (включая мансардный этаж).</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Максимальная высота зданий от уровня земли до верха перекрытия последнего этажа (или конька кровли) - </w:t>
            </w:r>
            <w:r w:rsidRPr="00596FFA">
              <w:rPr>
                <w:rFonts w:ascii="Times New Roman" w:eastAsia="Calibri" w:hAnsi="Times New Roman" w:cs="Times New Roman"/>
                <w:b/>
                <w:sz w:val="20"/>
                <w:szCs w:val="20"/>
                <w:lang w:eastAsia="en-US"/>
              </w:rPr>
              <w:t>20 м</w:t>
            </w:r>
            <w:r w:rsidRPr="00596FFA">
              <w:rPr>
                <w:rFonts w:ascii="Times New Roman" w:eastAsia="Calibri" w:hAnsi="Times New Roman" w:cs="Times New Roman"/>
                <w:sz w:val="20"/>
                <w:szCs w:val="20"/>
                <w:lang w:eastAsia="en-US"/>
              </w:rPr>
              <w:t>.</w:t>
            </w:r>
          </w:p>
        </w:tc>
        <w:tc>
          <w:tcPr>
            <w:tcW w:w="243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596FFA">
              <w:rPr>
                <w:rFonts w:ascii="Times New Roman" w:eastAsia="Calibri" w:hAnsi="Times New Roman" w:cs="Times New Roman"/>
                <w:b/>
                <w:sz w:val="20"/>
                <w:szCs w:val="20"/>
                <w:lang w:eastAsia="en-US"/>
              </w:rPr>
              <w:t>80%</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554"/>
        </w:trPr>
        <w:tc>
          <w:tcPr>
            <w:tcW w:w="1951"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shd w:val="clear" w:color="auto" w:fill="FFFFFF"/>
                <w:lang w:eastAsia="en-US"/>
              </w:rPr>
              <w:t xml:space="preserve">Площадки для занятий спортом </w:t>
            </w: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5.1.3</w:t>
            </w:r>
            <w:r w:rsidRPr="00596FFA">
              <w:rPr>
                <w:rFonts w:ascii="Times New Roman" w:eastAsia="Calibri" w:hAnsi="Times New Roman" w:cs="Times New Roman"/>
                <w:b/>
                <w:sz w:val="20"/>
                <w:szCs w:val="20"/>
                <w:lang w:val="en-US" w:eastAsia="en-US"/>
              </w:rPr>
              <w:t>]</w:t>
            </w: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shd w:val="clear" w:color="auto" w:fill="FFFFFF"/>
                <w:lang w:eastAsia="en-US"/>
              </w:rPr>
            </w:pPr>
            <w:r w:rsidRPr="00596FFA">
              <w:rPr>
                <w:rFonts w:ascii="Times New Roman" w:eastAsia="Calibri" w:hAnsi="Times New Roman" w:cs="Times New Roman"/>
                <w:sz w:val="20"/>
                <w:szCs w:val="20"/>
                <w:shd w:val="clear" w:color="auto" w:fill="FFFFFF"/>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596FFA">
              <w:rPr>
                <w:rFonts w:ascii="Times New Roman" w:eastAsia="Calibri" w:hAnsi="Times New Roman" w:cs="Times New Roman"/>
                <w:b/>
                <w:sz w:val="20"/>
                <w:szCs w:val="20"/>
                <w:lang w:eastAsia="en-US"/>
              </w:rPr>
              <w:t>50</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5000 кв. м</w:t>
            </w:r>
            <w:r w:rsidRPr="00596FFA">
              <w:rPr>
                <w:rFonts w:ascii="Times New Roman" w:eastAsia="Calibri" w:hAnsi="Times New Roman" w:cs="Times New Roman"/>
                <w:sz w:val="20"/>
                <w:szCs w:val="20"/>
                <w:lang w:eastAsia="en-US"/>
              </w:rPr>
              <w:t xml:space="preserve"> или определяется по заданию на проектирование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(СП 42.13330.2016 «Градостроительство. Планировка и застройка городских и сельских поселений» (актуализированная редакция СНиП 2.07.01-89*).</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pacing w:val="2"/>
                <w:sz w:val="20"/>
                <w:szCs w:val="20"/>
                <w:lang w:eastAsia="en-US"/>
              </w:rPr>
            </w:pPr>
            <w:r w:rsidRPr="00596FFA">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p w:rsidR="00596FFA" w:rsidRPr="00596FFA" w:rsidRDefault="00596FFA" w:rsidP="00596FFA">
            <w:pPr>
              <w:widowControl w:val="0"/>
              <w:spacing w:after="0" w:line="240" w:lineRule="auto"/>
              <w:jc w:val="center"/>
              <w:rPr>
                <w:rFonts w:ascii="Times New Roman" w:eastAsia="Calibri" w:hAnsi="Times New Roman" w:cs="Times New Roman"/>
                <w:sz w:val="20"/>
                <w:szCs w:val="20"/>
              </w:rPr>
            </w:pPr>
          </w:p>
        </w:tc>
        <w:tc>
          <w:tcPr>
            <w:tcW w:w="2439" w:type="dxa"/>
            <w:shd w:val="clear" w:color="auto" w:fill="auto"/>
          </w:tcPr>
          <w:p w:rsidR="00596FFA" w:rsidRPr="00596FFA" w:rsidRDefault="00596FFA" w:rsidP="00596FFA">
            <w:pPr>
              <w:spacing w:after="0" w:line="240" w:lineRule="auto"/>
              <w:rPr>
                <w:rFonts w:ascii="Times New Roman" w:eastAsia="Calibri" w:hAnsi="Times New Roman" w:cs="Times New Roman"/>
                <w:spacing w:val="2"/>
                <w:sz w:val="20"/>
                <w:szCs w:val="20"/>
                <w:lang w:eastAsia="en-US"/>
              </w:rPr>
            </w:pPr>
            <w:r w:rsidRPr="00596FFA">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979"/>
        </w:trPr>
        <w:tc>
          <w:tcPr>
            <w:tcW w:w="1951"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lastRenderedPageBreak/>
              <w:t xml:space="preserve">Парки культуры и отдыха </w:t>
            </w: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3.6.2</w:t>
            </w:r>
            <w:r w:rsidRPr="00596FFA">
              <w:rPr>
                <w:rFonts w:ascii="Times New Roman" w:eastAsia="Calibri" w:hAnsi="Times New Roman" w:cs="Times New Roman"/>
                <w:b/>
                <w:sz w:val="20"/>
                <w:szCs w:val="20"/>
                <w:lang w:val="en-US" w:eastAsia="en-US"/>
              </w:rPr>
              <w:t>]</w:t>
            </w: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shd w:val="clear" w:color="auto" w:fill="FFFFFF"/>
                <w:lang w:eastAsia="en-US"/>
              </w:rPr>
              <w:t>Размещение парков культуры и отдыха</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Регламенты не подлежат установлению</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Регламенты не подлежат установлению</w:t>
            </w:r>
          </w:p>
        </w:tc>
        <w:tc>
          <w:tcPr>
            <w:tcW w:w="1559" w:type="dxa"/>
            <w:shd w:val="clear" w:color="auto" w:fill="auto"/>
          </w:tcPr>
          <w:p w:rsidR="00596FFA" w:rsidRPr="00596FFA" w:rsidRDefault="00596FFA" w:rsidP="00596FFA">
            <w:pPr>
              <w:spacing w:after="0" w:line="240" w:lineRule="auto"/>
              <w:rPr>
                <w:rFonts w:ascii="Times New Roman" w:hAnsi="Times New Roman" w:cs="Times New Roman"/>
                <w:spacing w:val="2"/>
                <w:sz w:val="20"/>
                <w:szCs w:val="20"/>
              </w:rPr>
            </w:pPr>
            <w:r w:rsidRPr="00596FFA">
              <w:rPr>
                <w:rFonts w:ascii="Times New Roman" w:hAnsi="Times New Roman" w:cs="Times New Roman"/>
                <w:sz w:val="20"/>
                <w:szCs w:val="20"/>
              </w:rPr>
              <w:t>Не предусматривается размещение объектов капитального строительства</w:t>
            </w:r>
          </w:p>
        </w:tc>
        <w:tc>
          <w:tcPr>
            <w:tcW w:w="2439" w:type="dxa"/>
            <w:shd w:val="clear" w:color="auto" w:fill="auto"/>
          </w:tcPr>
          <w:p w:rsidR="00596FFA" w:rsidRPr="00596FFA" w:rsidRDefault="00596FFA" w:rsidP="00596FFA">
            <w:pPr>
              <w:spacing w:after="0" w:line="240" w:lineRule="auto"/>
              <w:rPr>
                <w:rFonts w:ascii="Times New Roman" w:hAnsi="Times New Roman" w:cs="Times New Roman"/>
                <w:spacing w:val="2"/>
                <w:sz w:val="20"/>
                <w:szCs w:val="20"/>
              </w:rPr>
            </w:pPr>
            <w:r w:rsidRPr="00596FFA">
              <w:rPr>
                <w:rFonts w:ascii="Times New Roman" w:hAnsi="Times New Roman" w:cs="Times New Roman"/>
                <w:sz w:val="20"/>
                <w:szCs w:val="20"/>
              </w:rPr>
              <w:t>Не предусматривается размещение объектов капитального строительства</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1262"/>
        </w:trPr>
        <w:tc>
          <w:tcPr>
            <w:tcW w:w="1951" w:type="dxa"/>
            <w:shd w:val="clear" w:color="auto" w:fill="auto"/>
          </w:tcPr>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SimSun" w:hAnsi="Times New Roman" w:cs="Times New Roman"/>
                <w:b/>
                <w:sz w:val="20"/>
                <w:szCs w:val="20"/>
                <w:lang w:eastAsia="zh-CN"/>
              </w:rPr>
              <w:t>Историко-культурная деятельность</w:t>
            </w:r>
          </w:p>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SimSun" w:hAnsi="Times New Roman" w:cs="Times New Roman"/>
                <w:b/>
                <w:sz w:val="20"/>
                <w:szCs w:val="20"/>
                <w:lang w:eastAsia="zh-CN"/>
              </w:rPr>
              <w:t xml:space="preserve">[9.3]  </w:t>
            </w: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shd w:val="clear" w:color="auto" w:fill="FFFFFF"/>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trike/>
                <w:sz w:val="20"/>
                <w:szCs w:val="20"/>
                <w:lang w:eastAsia="en-US"/>
              </w:rPr>
            </w:pPr>
            <w:r w:rsidRPr="00596FFA">
              <w:rPr>
                <w:rFonts w:ascii="Times New Roman" w:eastAsia="Calibri" w:hAnsi="Times New Roman" w:cs="Times New Roman"/>
                <w:sz w:val="20"/>
                <w:szCs w:val="20"/>
                <w:lang w:eastAsia="en-US"/>
              </w:rPr>
              <w:t>Регламенты не подлежат установлению</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Регламенты не подлежат установлению</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Регламенты не подлежат установлению</w:t>
            </w:r>
          </w:p>
        </w:tc>
        <w:tc>
          <w:tcPr>
            <w:tcW w:w="243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Регламенты не подлежат установлению</w:t>
            </w:r>
          </w:p>
        </w:tc>
      </w:tr>
      <w:tr w:rsidR="00596FFA" w:rsidRPr="00596FFA" w:rsidTr="00B2509A">
        <w:trPr>
          <w:trHeight w:val="1403"/>
        </w:trPr>
        <w:tc>
          <w:tcPr>
            <w:tcW w:w="1951"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Объекты культурно-досуговой деятельности</w:t>
            </w:r>
          </w:p>
          <w:p w:rsidR="00596FFA" w:rsidRPr="00596FFA" w:rsidRDefault="00596FFA" w:rsidP="00596FFA">
            <w:pPr>
              <w:spacing w:after="0" w:line="240" w:lineRule="auto"/>
              <w:rPr>
                <w:rFonts w:ascii="Times New Roman" w:eastAsia="Calibri" w:hAnsi="Times New Roman" w:cs="Times New Roman"/>
                <w:sz w:val="20"/>
                <w:szCs w:val="20"/>
                <w:lang w:val="en-US" w:eastAsia="en-US"/>
              </w:rPr>
            </w:pP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3.6.1</w:t>
            </w:r>
            <w:r w:rsidRPr="00596FFA">
              <w:rPr>
                <w:rFonts w:ascii="Times New Roman" w:eastAsia="Calibri" w:hAnsi="Times New Roman" w:cs="Times New Roman"/>
                <w:b/>
                <w:sz w:val="20"/>
                <w:szCs w:val="20"/>
                <w:lang w:val="en-US" w:eastAsia="en-US"/>
              </w:rPr>
              <w:t>]</w:t>
            </w:r>
          </w:p>
        </w:tc>
        <w:tc>
          <w:tcPr>
            <w:tcW w:w="340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trike/>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596FFA">
              <w:rPr>
                <w:rFonts w:ascii="Times New Roman" w:eastAsia="Calibri" w:hAnsi="Times New Roman" w:cs="Times New Roman"/>
                <w:b/>
                <w:sz w:val="20"/>
                <w:szCs w:val="20"/>
                <w:lang w:eastAsia="en-US"/>
              </w:rPr>
              <w:t>100 – 5000 кв. м</w:t>
            </w:r>
            <w:r w:rsidRPr="00596FFA">
              <w:rPr>
                <w:rFonts w:ascii="Times New Roman" w:eastAsia="Calibri" w:hAnsi="Times New Roman" w:cs="Times New Roman"/>
                <w:sz w:val="20"/>
                <w:szCs w:val="20"/>
                <w:lang w:eastAsia="en-US"/>
              </w:rPr>
              <w:t xml:space="preserve"> или определяется по заданию на проектирование.</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1403"/>
        </w:trPr>
        <w:tc>
          <w:tcPr>
            <w:tcW w:w="1951" w:type="dxa"/>
            <w:shd w:val="clear" w:color="auto" w:fill="auto"/>
          </w:tcPr>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SimSun" w:hAnsi="Times New Roman" w:cs="Times New Roman"/>
                <w:b/>
                <w:sz w:val="20"/>
                <w:szCs w:val="20"/>
                <w:lang w:eastAsia="zh-CN"/>
              </w:rPr>
              <w:lastRenderedPageBreak/>
              <w:t xml:space="preserve"> Земельные участки (территории) общего пользования</w:t>
            </w:r>
          </w:p>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SimSun" w:hAnsi="Times New Roman" w:cs="Times New Roman"/>
                <w:b/>
                <w:sz w:val="20"/>
                <w:szCs w:val="20"/>
                <w:lang w:eastAsia="zh-CN"/>
              </w:rPr>
              <w:t>[12.0]</w:t>
            </w:r>
          </w:p>
        </w:tc>
        <w:tc>
          <w:tcPr>
            <w:tcW w:w="3402" w:type="dxa"/>
            <w:shd w:val="clear" w:color="auto" w:fill="auto"/>
          </w:tcPr>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Земельные участки общего пользования.</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Содержание данного вида разрешенного использования включает в себя содержание видов разрешенного использования с кодами 12.0.1 - 12.0.2.</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596FFA">
              <w:rPr>
                <w:rFonts w:ascii="Times New Roman" w:eastAsia="Calibri" w:hAnsi="Times New Roman" w:cs="Times New Roman"/>
                <w:b/>
                <w:sz w:val="20"/>
                <w:szCs w:val="20"/>
                <w:lang w:eastAsia="en-US"/>
              </w:rPr>
              <w:t>50</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10000 кв. м</w:t>
            </w:r>
            <w:r w:rsidRPr="00596FFA">
              <w:rPr>
                <w:rFonts w:ascii="Times New Roman" w:eastAsia="Calibri" w:hAnsi="Times New Roman" w:cs="Times New Roman"/>
                <w:sz w:val="20"/>
                <w:szCs w:val="20"/>
                <w:lang w:eastAsia="en-US"/>
              </w:rPr>
              <w:t xml:space="preserve"> или определяется по заданию на проектирование. </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c>
          <w:tcPr>
            <w:tcW w:w="243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r>
      <w:tr w:rsidR="00596FFA" w:rsidRPr="00596FFA" w:rsidTr="00B2509A">
        <w:trPr>
          <w:trHeight w:val="1403"/>
        </w:trPr>
        <w:tc>
          <w:tcPr>
            <w:tcW w:w="1951" w:type="dxa"/>
            <w:shd w:val="clear" w:color="auto" w:fill="auto"/>
          </w:tcPr>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SimSun" w:hAnsi="Times New Roman" w:cs="Times New Roman"/>
                <w:b/>
                <w:sz w:val="20"/>
                <w:szCs w:val="20"/>
                <w:lang w:eastAsia="zh-CN"/>
              </w:rPr>
              <w:t>Улично-дорожная сеть [12.0.1]</w:t>
            </w:r>
          </w:p>
        </w:tc>
        <w:tc>
          <w:tcPr>
            <w:tcW w:w="3402" w:type="dxa"/>
            <w:shd w:val="clear" w:color="auto" w:fill="auto"/>
          </w:tcPr>
          <w:p w:rsidR="00596FFA" w:rsidRPr="00596FFA" w:rsidRDefault="00596FFA" w:rsidP="00596FFA">
            <w:pPr>
              <w:widowControl w:val="0"/>
              <w:autoSpaceDE w:val="0"/>
              <w:autoSpaceDN w:val="0"/>
              <w:adjustRightInd w:val="0"/>
              <w:spacing w:after="0" w:line="240" w:lineRule="auto"/>
              <w:jc w:val="both"/>
              <w:rPr>
                <w:rFonts w:ascii="Times New Roman" w:hAnsi="Times New Roman" w:cs="Times New Roman"/>
                <w:sz w:val="20"/>
                <w:szCs w:val="20"/>
              </w:rPr>
            </w:pPr>
            <w:r w:rsidRPr="00596FFA">
              <w:rPr>
                <w:rFonts w:ascii="Times New Roman" w:hAnsi="Times New Roman"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596FFA">
              <w:rPr>
                <w:rFonts w:ascii="Times New Roman" w:eastAsia="Calibri" w:hAnsi="Times New Roman" w:cs="Times New Roman"/>
                <w:b/>
                <w:sz w:val="20"/>
                <w:szCs w:val="20"/>
                <w:lang w:eastAsia="en-US"/>
              </w:rPr>
              <w:t>50</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10000 кв. м</w:t>
            </w:r>
            <w:r w:rsidRPr="00596FFA">
              <w:rPr>
                <w:rFonts w:ascii="Times New Roman" w:eastAsia="Calibri" w:hAnsi="Times New Roman" w:cs="Times New Roman"/>
                <w:sz w:val="20"/>
                <w:szCs w:val="20"/>
                <w:lang w:eastAsia="en-US"/>
              </w:rPr>
              <w:t xml:space="preserve"> или определяется по заданию на проектирование. </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c>
          <w:tcPr>
            <w:tcW w:w="243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r>
      <w:tr w:rsidR="00596FFA" w:rsidRPr="00596FFA" w:rsidTr="00B2509A">
        <w:trPr>
          <w:trHeight w:val="1403"/>
        </w:trPr>
        <w:tc>
          <w:tcPr>
            <w:tcW w:w="1951" w:type="dxa"/>
            <w:shd w:val="clear" w:color="auto" w:fill="auto"/>
          </w:tcPr>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SimSun" w:hAnsi="Times New Roman" w:cs="Times New Roman"/>
                <w:b/>
                <w:sz w:val="20"/>
                <w:szCs w:val="20"/>
                <w:lang w:eastAsia="zh-CN"/>
              </w:rPr>
              <w:t>Благоустройство территории</w:t>
            </w:r>
          </w:p>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SimSun" w:hAnsi="Times New Roman" w:cs="Times New Roman"/>
                <w:b/>
                <w:sz w:val="20"/>
                <w:szCs w:val="20"/>
                <w:lang w:eastAsia="zh-CN"/>
              </w:rPr>
              <w:t xml:space="preserve">[12.0.2]  </w:t>
            </w:r>
          </w:p>
        </w:tc>
        <w:tc>
          <w:tcPr>
            <w:tcW w:w="3402" w:type="dxa"/>
            <w:shd w:val="clear" w:color="auto" w:fill="auto"/>
          </w:tcPr>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596FFA">
              <w:rPr>
                <w:rFonts w:ascii="Times New Roman" w:eastAsia="Calibri" w:hAnsi="Times New Roman" w:cs="Times New Roman"/>
                <w:b/>
                <w:sz w:val="20"/>
                <w:szCs w:val="20"/>
                <w:lang w:eastAsia="en-US"/>
              </w:rPr>
              <w:t>50</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10000 кв. м</w:t>
            </w:r>
            <w:r w:rsidRPr="00596FFA">
              <w:rPr>
                <w:rFonts w:ascii="Times New Roman" w:eastAsia="Calibri" w:hAnsi="Times New Roman" w:cs="Times New Roman"/>
                <w:sz w:val="20"/>
                <w:szCs w:val="20"/>
                <w:lang w:eastAsia="en-US"/>
              </w:rPr>
              <w:t xml:space="preserve"> или определяется по заданию на проектирование. </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c>
          <w:tcPr>
            <w:tcW w:w="243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r>
    </w:tbl>
    <w:p w:rsidR="00596FFA" w:rsidRPr="00596FFA" w:rsidRDefault="00596FFA" w:rsidP="00596FFA">
      <w:pPr>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lang w:eastAsia="zh-CN"/>
        </w:rPr>
        <w:t>УСЛОВНО РАЗРЕШЕННЫЕ ВИДЫ И ПАРАМЕТРЫ ИСПОЛЬЗОВАНИЯ</w:t>
      </w:r>
    </w:p>
    <w:p w:rsidR="00596FFA" w:rsidRPr="00596FFA" w:rsidRDefault="00596FFA" w:rsidP="00596FFA">
      <w:pPr>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3402"/>
        <w:gridCol w:w="2552"/>
        <w:gridCol w:w="2693"/>
        <w:gridCol w:w="1559"/>
        <w:gridCol w:w="2439"/>
      </w:tblGrid>
      <w:tr w:rsidR="00596FFA" w:rsidRPr="00596FFA" w:rsidTr="00B2509A">
        <w:trPr>
          <w:trHeight w:val="515"/>
        </w:trPr>
        <w:tc>
          <w:tcPr>
            <w:tcW w:w="1951" w:type="dxa"/>
            <w:vMerge w:val="restart"/>
          </w:tcPr>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SimSun" w:hAnsi="Times New Roman" w:cs="Times New Roman"/>
                <w:b/>
                <w:sz w:val="20"/>
                <w:szCs w:val="20"/>
                <w:lang w:eastAsia="zh-CN"/>
              </w:rPr>
              <w:lastRenderedPageBreak/>
              <w:t>[КОД (числовое обозначение)] – наименование вида разрешенного использования земельных участков</w:t>
            </w:r>
          </w:p>
        </w:tc>
        <w:tc>
          <w:tcPr>
            <w:tcW w:w="3402" w:type="dxa"/>
            <w:vMerge w:val="restart"/>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96FFA" w:rsidRPr="00596FFA" w:rsidTr="00B2509A">
        <w:trPr>
          <w:trHeight w:val="982"/>
        </w:trPr>
        <w:tc>
          <w:tcPr>
            <w:tcW w:w="1951" w:type="dxa"/>
            <w:vMerge/>
          </w:tcPr>
          <w:p w:rsidR="00596FFA" w:rsidRPr="00596FFA" w:rsidRDefault="00596FFA" w:rsidP="00596FFA">
            <w:pPr>
              <w:spacing w:after="0" w:line="240" w:lineRule="auto"/>
              <w:rPr>
                <w:rFonts w:ascii="Times New Roman" w:eastAsia="SimSun" w:hAnsi="Times New Roman" w:cs="Times New Roman"/>
                <w:b/>
                <w:sz w:val="20"/>
                <w:szCs w:val="20"/>
                <w:lang w:eastAsia="zh-CN"/>
              </w:rPr>
            </w:pPr>
          </w:p>
        </w:tc>
        <w:tc>
          <w:tcPr>
            <w:tcW w:w="3402" w:type="dxa"/>
            <w:vMerge/>
          </w:tcPr>
          <w:p w:rsidR="00596FFA" w:rsidRPr="00596FFA" w:rsidRDefault="00596FFA" w:rsidP="00596FFA">
            <w:pPr>
              <w:spacing w:after="0" w:line="240" w:lineRule="auto"/>
              <w:rPr>
                <w:rFonts w:ascii="Times New Roman" w:eastAsia="SimSun" w:hAnsi="Times New Roman" w:cs="Times New Roman"/>
                <w:b/>
                <w:sz w:val="20"/>
                <w:szCs w:val="20"/>
                <w:lang w:eastAsia="zh-CN"/>
              </w:rPr>
            </w:pPr>
          </w:p>
        </w:tc>
        <w:tc>
          <w:tcPr>
            <w:tcW w:w="2552" w:type="dxa"/>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предельные (минимальные и (или) максимальные) размеры земельных участков, в том числе их площадь</w:t>
            </w:r>
          </w:p>
        </w:tc>
        <w:tc>
          <w:tcPr>
            <w:tcW w:w="2693" w:type="dxa"/>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предельное количество этажей или предельную высоту зданий, строений, сооружений</w:t>
            </w:r>
          </w:p>
        </w:tc>
        <w:tc>
          <w:tcPr>
            <w:tcW w:w="2439" w:type="dxa"/>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96FFA" w:rsidRPr="00596FFA" w:rsidTr="00B2509A">
        <w:trPr>
          <w:trHeight w:val="273"/>
        </w:trPr>
        <w:tc>
          <w:tcPr>
            <w:tcW w:w="1951" w:type="dxa"/>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Выставочно-ярмарочная деятельность</w:t>
            </w:r>
          </w:p>
          <w:p w:rsidR="00596FFA" w:rsidRPr="00596FFA" w:rsidRDefault="00596FFA" w:rsidP="00596FFA">
            <w:pPr>
              <w:spacing w:after="0" w:line="240" w:lineRule="auto"/>
              <w:rPr>
                <w:rFonts w:ascii="Times New Roman" w:eastAsia="Calibri" w:hAnsi="Times New Roman" w:cs="Times New Roman"/>
                <w:sz w:val="20"/>
                <w:szCs w:val="20"/>
                <w:lang w:val="en-US" w:eastAsia="en-US"/>
              </w:rPr>
            </w:pP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4.10</w:t>
            </w:r>
            <w:r w:rsidRPr="00596FFA">
              <w:rPr>
                <w:rFonts w:ascii="Times New Roman" w:eastAsia="Calibri" w:hAnsi="Times New Roman" w:cs="Times New Roman"/>
                <w:b/>
                <w:sz w:val="20"/>
                <w:szCs w:val="20"/>
                <w:lang w:val="en-US" w:eastAsia="en-US"/>
              </w:rPr>
              <w:t>]</w:t>
            </w:r>
          </w:p>
        </w:tc>
        <w:tc>
          <w:tcPr>
            <w:tcW w:w="3402" w:type="dxa"/>
          </w:tcPr>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2552" w:type="dxa"/>
          </w:tcPr>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 xml:space="preserve">Минимальная (максимальная) площадь земельного участка - </w:t>
            </w:r>
            <w:r w:rsidRPr="00596FFA">
              <w:rPr>
                <w:rFonts w:ascii="Times New Roman" w:hAnsi="Times New Roman" w:cs="Times New Roman"/>
                <w:b/>
                <w:sz w:val="20"/>
                <w:szCs w:val="20"/>
              </w:rPr>
              <w:t xml:space="preserve">5000 </w:t>
            </w:r>
            <w:r w:rsidRPr="00596FFA">
              <w:rPr>
                <w:rFonts w:ascii="Times New Roman" w:hAnsi="Times New Roman" w:cs="Times New Roman"/>
                <w:sz w:val="20"/>
                <w:szCs w:val="20"/>
              </w:rPr>
              <w:t xml:space="preserve">– </w:t>
            </w:r>
            <w:r w:rsidRPr="00596FFA">
              <w:rPr>
                <w:rFonts w:ascii="Times New Roman" w:hAnsi="Times New Roman" w:cs="Times New Roman"/>
                <w:b/>
                <w:sz w:val="20"/>
                <w:szCs w:val="20"/>
              </w:rPr>
              <w:t xml:space="preserve">50000 </w:t>
            </w:r>
            <w:r w:rsidRPr="00596FFA">
              <w:rPr>
                <w:rFonts w:ascii="Times New Roman" w:hAnsi="Times New Roman" w:cs="Times New Roman"/>
                <w:b/>
                <w:bCs/>
                <w:sz w:val="20"/>
                <w:szCs w:val="20"/>
              </w:rPr>
              <w:t>кв. м</w:t>
            </w:r>
            <w:r w:rsidRPr="00596FFA">
              <w:rPr>
                <w:rFonts w:ascii="Times New Roman" w:hAnsi="Times New Roman" w:cs="Times New Roman"/>
                <w:sz w:val="20"/>
                <w:szCs w:val="20"/>
              </w:rPr>
              <w:t xml:space="preserve"> или определяется по заданию на проектирование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(СП 42.13330.2016 «Градостроительство. Планировка и застройка городских и сельских поселений» (актуализированная редакция СНиП 2.07.01-89*).</w:t>
            </w:r>
          </w:p>
        </w:tc>
        <w:tc>
          <w:tcPr>
            <w:tcW w:w="2693"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eastAsia="Calibri" w:hAnsi="Times New Roman" w:cs="Times New Roman"/>
                <w:sz w:val="20"/>
                <w:szCs w:val="20"/>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3</w:t>
            </w:r>
            <w:r w:rsidRPr="00596FFA">
              <w:rPr>
                <w:rFonts w:ascii="Times New Roman" w:eastAsia="Calibri" w:hAnsi="Times New Roman" w:cs="Times New Roman"/>
                <w:sz w:val="20"/>
                <w:szCs w:val="20"/>
                <w:lang w:eastAsia="en-US"/>
              </w:rPr>
              <w:t xml:space="preserve"> этажа (включая мансардный этаж).</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Максимальная высота зданий от уровня земли до верха перекрытия последнего этажа (или конька кровли) - </w:t>
            </w:r>
            <w:r w:rsidRPr="00596FFA">
              <w:rPr>
                <w:rFonts w:ascii="Times New Roman" w:eastAsia="Calibri" w:hAnsi="Times New Roman" w:cs="Times New Roman"/>
                <w:b/>
                <w:sz w:val="20"/>
                <w:szCs w:val="20"/>
                <w:lang w:eastAsia="en-US"/>
              </w:rPr>
              <w:t>20 м</w:t>
            </w:r>
            <w:r w:rsidRPr="00596FFA">
              <w:rPr>
                <w:rFonts w:ascii="Times New Roman" w:eastAsia="Calibri" w:hAnsi="Times New Roman" w:cs="Times New Roman"/>
                <w:sz w:val="20"/>
                <w:szCs w:val="20"/>
                <w:lang w:eastAsia="en-US"/>
              </w:rPr>
              <w:t>.</w:t>
            </w:r>
          </w:p>
        </w:tc>
        <w:tc>
          <w:tcPr>
            <w:tcW w:w="2439"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596FFA">
              <w:rPr>
                <w:rFonts w:ascii="Times New Roman" w:eastAsia="Calibri" w:hAnsi="Times New Roman" w:cs="Times New Roman"/>
                <w:b/>
                <w:sz w:val="20"/>
                <w:szCs w:val="20"/>
                <w:lang w:eastAsia="en-US"/>
              </w:rPr>
              <w:t>60%</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bl>
    <w:p w:rsidR="00596FFA" w:rsidRPr="00596FFA" w:rsidRDefault="00596FFA" w:rsidP="00596FFA">
      <w:pPr>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lang w:eastAsia="zh-CN"/>
        </w:rPr>
        <w:t>ВСПОМОГАТЕЛЬНЫЕ ВИДЫ И ПАРАМЕТРЫ РАЗРЕШЕННОГО ИСПОЛЬЗОВАНИЯ</w:t>
      </w:r>
    </w:p>
    <w:p w:rsidR="00596FFA" w:rsidRPr="00596FFA" w:rsidRDefault="00596FFA" w:rsidP="00596FFA">
      <w:pPr>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lang w:eastAsia="zh-CN"/>
        </w:rPr>
        <w:t>ЗЕМЕЛЬНЫХ УЧАСТКОВ И ОБЪЕКТОВ КАПИТАЛЬНОГО СТРОИТЕЛЬСТВА</w:t>
      </w:r>
    </w:p>
    <w:p w:rsidR="00596FFA" w:rsidRPr="00596FFA" w:rsidRDefault="00596FFA" w:rsidP="00596FFA">
      <w:pPr>
        <w:spacing w:after="0" w:line="240" w:lineRule="auto"/>
        <w:jc w:val="center"/>
        <w:rPr>
          <w:rFonts w:ascii="Times New Roman" w:eastAsia="Calibri" w:hAnsi="Times New Roman" w:cs="Times New Roman"/>
          <w:i/>
          <w:lang w:eastAsia="en-US"/>
        </w:rPr>
      </w:pPr>
      <w:r w:rsidRPr="00596FFA">
        <w:rPr>
          <w:rFonts w:ascii="Times New Roman" w:eastAsia="Calibri" w:hAnsi="Times New Roman" w:cs="Times New Roman"/>
          <w:i/>
          <w:lang w:eastAsia="en-US"/>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3402"/>
        <w:gridCol w:w="2552"/>
        <w:gridCol w:w="2693"/>
        <w:gridCol w:w="1559"/>
        <w:gridCol w:w="2439"/>
      </w:tblGrid>
      <w:tr w:rsidR="00596FFA" w:rsidRPr="00596FFA" w:rsidTr="00B2509A">
        <w:trPr>
          <w:trHeight w:val="461"/>
        </w:trPr>
        <w:tc>
          <w:tcPr>
            <w:tcW w:w="1951" w:type="dxa"/>
            <w:vMerge w:val="restart"/>
          </w:tcPr>
          <w:p w:rsidR="00596FFA" w:rsidRPr="00596FFA" w:rsidRDefault="00596FFA" w:rsidP="00596FFA">
            <w:pPr>
              <w:spacing w:after="0" w:line="240" w:lineRule="auto"/>
              <w:jc w:val="center"/>
              <w:rPr>
                <w:rFonts w:ascii="Times New Roman" w:eastAsia="SimSun" w:hAnsi="Times New Roman" w:cs="Times New Roman"/>
                <w:b/>
                <w:sz w:val="20"/>
                <w:szCs w:val="20"/>
                <w:lang w:eastAsia="zh-CN"/>
              </w:rPr>
            </w:pPr>
            <w:r w:rsidRPr="00596FFA">
              <w:rPr>
                <w:rFonts w:ascii="Times New Roman" w:eastAsia="Calibri" w:hAnsi="Times New Roman" w:cs="Times New Roman"/>
                <w:b/>
                <w:sz w:val="20"/>
                <w:szCs w:val="20"/>
                <w:lang w:eastAsia="en-US"/>
              </w:rPr>
              <w:t xml:space="preserve">Наименование вида </w:t>
            </w:r>
            <w:r w:rsidRPr="00596FFA">
              <w:rPr>
                <w:rFonts w:ascii="Times New Roman" w:eastAsia="Calibri" w:hAnsi="Times New Roman" w:cs="Times New Roman"/>
                <w:b/>
                <w:sz w:val="20"/>
                <w:szCs w:val="20"/>
                <w:lang w:eastAsia="en-US"/>
              </w:rPr>
              <w:lastRenderedPageBreak/>
              <w:t>разрешенного использования земельного участка</w:t>
            </w:r>
          </w:p>
        </w:tc>
        <w:tc>
          <w:tcPr>
            <w:tcW w:w="3402" w:type="dxa"/>
            <w:vMerge w:val="restart"/>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lastRenderedPageBreak/>
              <w:t xml:space="preserve">Описание вида разрешенного использования земельного </w:t>
            </w:r>
            <w:r w:rsidRPr="00596FFA">
              <w:rPr>
                <w:rFonts w:ascii="Times New Roman" w:eastAsia="Calibri" w:hAnsi="Times New Roman" w:cs="Times New Roman"/>
                <w:b/>
                <w:sz w:val="20"/>
                <w:szCs w:val="20"/>
                <w:lang w:eastAsia="en-US"/>
              </w:rPr>
              <w:lastRenderedPageBreak/>
              <w:t>участка согласно Классификатору видов разрешенного использования земельных участков</w:t>
            </w:r>
          </w:p>
        </w:tc>
        <w:tc>
          <w:tcPr>
            <w:tcW w:w="9243" w:type="dxa"/>
            <w:gridSpan w:val="4"/>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96FFA" w:rsidRPr="00596FFA" w:rsidTr="00B2509A">
        <w:trPr>
          <w:trHeight w:val="982"/>
        </w:trPr>
        <w:tc>
          <w:tcPr>
            <w:tcW w:w="1951" w:type="dxa"/>
            <w:vMerge/>
          </w:tcPr>
          <w:p w:rsidR="00596FFA" w:rsidRPr="00596FFA" w:rsidRDefault="00596FFA" w:rsidP="00596FFA">
            <w:pPr>
              <w:spacing w:after="0" w:line="240" w:lineRule="auto"/>
              <w:jc w:val="center"/>
              <w:rPr>
                <w:rFonts w:ascii="Times New Roman" w:eastAsia="SimSun" w:hAnsi="Times New Roman" w:cs="Times New Roman"/>
                <w:b/>
                <w:sz w:val="20"/>
                <w:szCs w:val="20"/>
                <w:lang w:eastAsia="zh-CN"/>
              </w:rPr>
            </w:pPr>
          </w:p>
        </w:tc>
        <w:tc>
          <w:tcPr>
            <w:tcW w:w="3402" w:type="dxa"/>
            <w:vMerge/>
          </w:tcPr>
          <w:p w:rsidR="00596FFA" w:rsidRPr="00596FFA" w:rsidRDefault="00596FFA" w:rsidP="00596FFA">
            <w:pPr>
              <w:spacing w:after="0" w:line="240" w:lineRule="auto"/>
              <w:jc w:val="center"/>
              <w:rPr>
                <w:rFonts w:ascii="Times New Roman" w:eastAsia="SimSun" w:hAnsi="Times New Roman" w:cs="Times New Roman"/>
                <w:b/>
                <w:sz w:val="20"/>
                <w:szCs w:val="20"/>
                <w:lang w:eastAsia="zh-CN"/>
              </w:rPr>
            </w:pPr>
          </w:p>
        </w:tc>
        <w:tc>
          <w:tcPr>
            <w:tcW w:w="2552"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предельные (минимальные и (или) максимальные) размеры земельных участков, в том числе их площадь</w:t>
            </w:r>
          </w:p>
        </w:tc>
        <w:tc>
          <w:tcPr>
            <w:tcW w:w="2693"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предельное количество этажей или предельную высоту зданий, строений, сооружений</w:t>
            </w:r>
          </w:p>
        </w:tc>
        <w:tc>
          <w:tcPr>
            <w:tcW w:w="2439"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96FFA" w:rsidRPr="00596FFA" w:rsidTr="00B2509A">
        <w:trPr>
          <w:trHeight w:val="372"/>
        </w:trPr>
        <w:tc>
          <w:tcPr>
            <w:tcW w:w="1951"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Нет</w:t>
            </w:r>
          </w:p>
        </w:tc>
        <w:tc>
          <w:tcPr>
            <w:tcW w:w="340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Нет</w:t>
            </w:r>
          </w:p>
        </w:tc>
        <w:tc>
          <w:tcPr>
            <w:tcW w:w="255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подлежат установлению</w:t>
            </w:r>
          </w:p>
        </w:tc>
        <w:tc>
          <w:tcPr>
            <w:tcW w:w="2693"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подлежат установлению</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c>
          <w:tcPr>
            <w:tcW w:w="1559"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подлежат установлению</w:t>
            </w:r>
          </w:p>
        </w:tc>
        <w:tc>
          <w:tcPr>
            <w:tcW w:w="2439"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подлежат установлению</w:t>
            </w:r>
          </w:p>
        </w:tc>
      </w:tr>
    </w:tbl>
    <w:p w:rsidR="00596FFA" w:rsidRPr="00596FFA" w:rsidRDefault="00596FFA" w:rsidP="00596FFA">
      <w:pPr>
        <w:shd w:val="clear" w:color="auto" w:fill="FFFFFF"/>
        <w:autoSpaceDE w:val="0"/>
        <w:autoSpaceDN w:val="0"/>
        <w:adjustRightInd w:val="0"/>
        <w:spacing w:after="0" w:line="240" w:lineRule="auto"/>
        <w:ind w:firstLine="720"/>
        <w:jc w:val="center"/>
        <w:rPr>
          <w:rFonts w:ascii="Times New Roman" w:hAnsi="Times New Roman" w:cs="Times New Roman"/>
          <w:b/>
          <w:color w:val="000000"/>
        </w:rPr>
      </w:pPr>
    </w:p>
    <w:p w:rsidR="00596FFA" w:rsidRPr="00596FFA" w:rsidRDefault="00596FFA" w:rsidP="00596FFA">
      <w:pPr>
        <w:shd w:val="clear" w:color="auto" w:fill="FFFFFF"/>
        <w:autoSpaceDE w:val="0"/>
        <w:autoSpaceDN w:val="0"/>
        <w:adjustRightInd w:val="0"/>
        <w:spacing w:after="0" w:line="240" w:lineRule="auto"/>
        <w:ind w:firstLine="720"/>
        <w:jc w:val="center"/>
        <w:rPr>
          <w:rFonts w:ascii="Times New Roman" w:hAnsi="Times New Roman" w:cs="Times New Roman"/>
          <w:b/>
        </w:rPr>
      </w:pPr>
    </w:p>
    <w:p w:rsidR="00596FFA" w:rsidRPr="00596FFA" w:rsidRDefault="00596FFA" w:rsidP="00596FFA">
      <w:pPr>
        <w:shd w:val="clear" w:color="auto" w:fill="FFFFFF"/>
        <w:autoSpaceDE w:val="0"/>
        <w:autoSpaceDN w:val="0"/>
        <w:adjustRightInd w:val="0"/>
        <w:spacing w:after="0" w:line="240" w:lineRule="auto"/>
        <w:ind w:firstLine="720"/>
        <w:jc w:val="center"/>
        <w:rPr>
          <w:rFonts w:ascii="Times New Roman" w:hAnsi="Times New Roman" w:cs="Times New Roman"/>
          <w:b/>
          <w:u w:val="single"/>
        </w:rPr>
      </w:pPr>
      <w:r w:rsidRPr="00596FFA">
        <w:rPr>
          <w:rFonts w:ascii="Times New Roman" w:hAnsi="Times New Roman" w:cs="Times New Roman"/>
          <w:b/>
          <w:u w:val="single"/>
        </w:rPr>
        <w:t>Ц-2.</w:t>
      </w:r>
      <w:r w:rsidRPr="00596FFA">
        <w:rPr>
          <w:rFonts w:ascii="Times New Roman" w:hAnsi="Times New Roman" w:cs="Times New Roman"/>
          <w:b/>
          <w:bCs/>
          <w:u w:val="single"/>
        </w:rPr>
        <w:t xml:space="preserve"> Зона застройки объектами образования, здравоохранения и социального обеспечения и спорта</w:t>
      </w:r>
    </w:p>
    <w:p w:rsidR="00596FFA" w:rsidRPr="00596FFA" w:rsidRDefault="00596FFA" w:rsidP="00596FFA">
      <w:pPr>
        <w:shd w:val="clear" w:color="auto" w:fill="FFFFFF"/>
        <w:autoSpaceDE w:val="0"/>
        <w:autoSpaceDN w:val="0"/>
        <w:adjustRightInd w:val="0"/>
        <w:spacing w:after="0" w:line="240" w:lineRule="auto"/>
        <w:ind w:firstLine="720"/>
        <w:jc w:val="center"/>
        <w:rPr>
          <w:rFonts w:ascii="Times New Roman" w:hAnsi="Times New Roman" w:cs="Times New Roman"/>
          <w:i/>
        </w:rPr>
      </w:pPr>
      <w:r w:rsidRPr="00596FFA">
        <w:rPr>
          <w:rFonts w:ascii="Times New Roman" w:hAnsi="Times New Roman" w:cs="Times New Roman"/>
          <w:bCs/>
          <w:i/>
        </w:rPr>
        <w:t>Зона застройки объектами образования, здравоохранения и социального обеспечения и спорта</w:t>
      </w:r>
      <w:r w:rsidRPr="00596FFA">
        <w:rPr>
          <w:rFonts w:ascii="Times New Roman" w:hAnsi="Times New Roman" w:cs="Times New Roman"/>
          <w:i/>
        </w:rPr>
        <w:t xml:space="preserve"> выделена для обеспечения правовых условий использования и строительства недвижимости на территориях размещения центральных функций, где сочетаются административные, общественные и иные учреждения преимущественно федерального, регионального и общегородского значения, коммерческие учреждения, офисы, жилье, а также здания многофункционального назначения.</w:t>
      </w:r>
    </w:p>
    <w:p w:rsidR="00596FFA" w:rsidRPr="00596FFA" w:rsidRDefault="00596FFA" w:rsidP="00596FFA">
      <w:pPr>
        <w:tabs>
          <w:tab w:val="left" w:pos="2520"/>
        </w:tabs>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lang w:eastAsia="zh-CN"/>
        </w:rPr>
        <w:t>ОСНОВНЫЕ ВИДЫ И ПАРАМЕТРЫ РАЗРЕШЕННОГО ИСПОЛЬЗОВАНИЯ</w:t>
      </w:r>
    </w:p>
    <w:p w:rsidR="00596FFA" w:rsidRPr="00596FFA" w:rsidRDefault="00596FFA" w:rsidP="00596FFA">
      <w:pPr>
        <w:tabs>
          <w:tab w:val="left" w:pos="2520"/>
        </w:tabs>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3"/>
        <w:gridCol w:w="3260"/>
        <w:gridCol w:w="2552"/>
        <w:gridCol w:w="2693"/>
        <w:gridCol w:w="1559"/>
        <w:gridCol w:w="2439"/>
      </w:tblGrid>
      <w:tr w:rsidR="00596FFA" w:rsidRPr="00596FFA" w:rsidTr="00B2509A">
        <w:trPr>
          <w:trHeight w:val="475"/>
        </w:trPr>
        <w:tc>
          <w:tcPr>
            <w:tcW w:w="2093" w:type="dxa"/>
            <w:vMerge w:val="restart"/>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zh-CN"/>
              </w:rPr>
            </w:pPr>
            <w:r w:rsidRPr="00596FFA">
              <w:rPr>
                <w:rFonts w:ascii="Times New Roman" w:eastAsia="SimSun" w:hAnsi="Times New Roman" w:cs="Times New Roman"/>
                <w:b/>
                <w:sz w:val="20"/>
                <w:szCs w:val="20"/>
                <w:lang w:eastAsia="zh-CN"/>
              </w:rPr>
              <w:t>[КОД (числовое обозначение)] – наименование вида разрешенного использования земельных участков</w:t>
            </w:r>
          </w:p>
        </w:tc>
        <w:tc>
          <w:tcPr>
            <w:tcW w:w="3260" w:type="dxa"/>
            <w:vMerge w:val="restart"/>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Описание</w:t>
            </w:r>
          </w:p>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96FFA" w:rsidRPr="00596FFA" w:rsidTr="00B2509A">
        <w:trPr>
          <w:trHeight w:val="270"/>
        </w:trPr>
        <w:tc>
          <w:tcPr>
            <w:tcW w:w="2093" w:type="dxa"/>
            <w:vMerge/>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zh-CN"/>
              </w:rPr>
            </w:pPr>
          </w:p>
        </w:tc>
        <w:tc>
          <w:tcPr>
            <w:tcW w:w="3260" w:type="dxa"/>
            <w:vMerge/>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zh-CN"/>
              </w:rPr>
            </w:pPr>
          </w:p>
        </w:tc>
        <w:tc>
          <w:tcPr>
            <w:tcW w:w="2552" w:type="dxa"/>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предельные (минимальные и (или) максимальные) размеры земельных участков, в том числе их площадь</w:t>
            </w:r>
          </w:p>
        </w:tc>
        <w:tc>
          <w:tcPr>
            <w:tcW w:w="2693" w:type="dxa"/>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предельное количество этажей или предельную высоту зданий, строений, сооружений</w:t>
            </w:r>
          </w:p>
        </w:tc>
        <w:tc>
          <w:tcPr>
            <w:tcW w:w="2439" w:type="dxa"/>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96FFA" w:rsidRPr="00596FFA" w:rsidTr="00B2509A">
        <w:trPr>
          <w:trHeight w:val="982"/>
        </w:trPr>
        <w:tc>
          <w:tcPr>
            <w:tcW w:w="2093" w:type="dxa"/>
            <w:shd w:val="clear" w:color="auto" w:fill="auto"/>
          </w:tcPr>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SimSun" w:hAnsi="Times New Roman" w:cs="Times New Roman"/>
                <w:b/>
                <w:sz w:val="20"/>
                <w:szCs w:val="20"/>
                <w:lang w:eastAsia="zh-CN"/>
              </w:rPr>
              <w:t xml:space="preserve"> Коммунальное обслуживание</w:t>
            </w:r>
          </w:p>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SimSun" w:hAnsi="Times New Roman" w:cs="Times New Roman"/>
                <w:b/>
                <w:sz w:val="20"/>
                <w:szCs w:val="20"/>
                <w:lang w:eastAsia="zh-CN"/>
              </w:rPr>
              <w:t>[3.1]</w:t>
            </w:r>
          </w:p>
        </w:tc>
        <w:tc>
          <w:tcPr>
            <w:tcW w:w="3260" w:type="dxa"/>
            <w:shd w:val="clear" w:color="auto" w:fill="auto"/>
          </w:tcPr>
          <w:p w:rsidR="00596FFA" w:rsidRPr="00596FFA" w:rsidRDefault="00596FFA" w:rsidP="00596FFA">
            <w:pPr>
              <w:spacing w:after="0" w:line="240" w:lineRule="auto"/>
              <w:rPr>
                <w:rFonts w:ascii="Times New Roman" w:eastAsia="Calibri" w:hAnsi="Times New Roman" w:cs="Times New Roman"/>
                <w:iCs/>
                <w:sz w:val="20"/>
                <w:szCs w:val="20"/>
                <w:lang w:eastAsia="en-US"/>
              </w:rPr>
            </w:pPr>
            <w:r w:rsidRPr="00596FFA">
              <w:rPr>
                <w:rFonts w:ascii="Times New Roman" w:eastAsia="Calibri" w:hAnsi="Times New Roman" w:cs="Times New Roman"/>
                <w:sz w:val="20"/>
                <w:szCs w:val="20"/>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r w:rsidRPr="00596FFA">
              <w:rPr>
                <w:rFonts w:ascii="Times New Roman" w:eastAsia="Calibri" w:hAnsi="Times New Roman" w:cs="Times New Roman"/>
                <w:sz w:val="20"/>
                <w:szCs w:val="20"/>
                <w:lang w:eastAsia="en-US"/>
              </w:rPr>
              <w:lastRenderedPageBreak/>
              <w:t>кодами 3.1.1-3.1.2.</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Минимальная (максимальная) площадь земельного участка - </w:t>
            </w:r>
            <w:r w:rsidRPr="00596FFA">
              <w:rPr>
                <w:rFonts w:ascii="Times New Roman" w:eastAsia="Calibri" w:hAnsi="Times New Roman" w:cs="Times New Roman"/>
                <w:b/>
                <w:sz w:val="20"/>
                <w:szCs w:val="20"/>
                <w:lang w:eastAsia="en-US"/>
              </w:rPr>
              <w:t>10</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15000 кв. м</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Для объектов инженерного обеспечения и объектов вспомогательного </w:t>
            </w:r>
            <w:r w:rsidRPr="00596FFA">
              <w:rPr>
                <w:rFonts w:ascii="Times New Roman" w:eastAsia="Calibri" w:hAnsi="Times New Roman" w:cs="Times New Roman"/>
                <w:sz w:val="20"/>
                <w:szCs w:val="20"/>
                <w:lang w:eastAsia="en-US"/>
              </w:rPr>
              <w:lastRenderedPageBreak/>
              <w:t>инженерного назначения от 1 кв. м.</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Общее количество контейнеров не более 5 шт.</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lastRenderedPageBreak/>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lastRenderedPageBreak/>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982"/>
        </w:trPr>
        <w:tc>
          <w:tcPr>
            <w:tcW w:w="2093"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lastRenderedPageBreak/>
              <w:t>Предоставление коммунальных услуг [3.1.1]</w:t>
            </w:r>
          </w:p>
        </w:tc>
        <w:tc>
          <w:tcPr>
            <w:tcW w:w="3260" w:type="dxa"/>
            <w:shd w:val="clear" w:color="auto" w:fill="auto"/>
          </w:tcPr>
          <w:p w:rsidR="00596FFA" w:rsidRPr="00596FFA" w:rsidRDefault="00596FFA" w:rsidP="00596FFA">
            <w:pPr>
              <w:spacing w:after="0" w:line="240" w:lineRule="auto"/>
              <w:rPr>
                <w:rFonts w:ascii="Times New Roman" w:eastAsia="Calibri" w:hAnsi="Times New Roman" w:cs="Times New Roman"/>
                <w:iCs/>
                <w:sz w:val="20"/>
                <w:szCs w:val="20"/>
                <w:lang w:eastAsia="en-US"/>
              </w:rPr>
            </w:pPr>
            <w:r w:rsidRPr="00596FFA">
              <w:rPr>
                <w:rFonts w:ascii="Times New Roman" w:eastAsia="Calibri" w:hAnsi="Times New Roman" w:cs="Times New Roman"/>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596FFA">
              <w:rPr>
                <w:rFonts w:ascii="Times New Roman" w:eastAsia="Calibri" w:hAnsi="Times New Roman" w:cs="Times New Roman"/>
                <w:b/>
                <w:sz w:val="20"/>
                <w:szCs w:val="20"/>
                <w:lang w:eastAsia="en-US"/>
              </w:rPr>
              <w:t>10</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15000 кв. м</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Для объектов инженерного обеспечения и объектов вспомогательного инженерного назначения от 1 кв. м.</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Общее количество контейнеров не более 5 шт.</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557"/>
        </w:trPr>
        <w:tc>
          <w:tcPr>
            <w:tcW w:w="2093"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Административ-</w:t>
            </w:r>
          </w:p>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 xml:space="preserve">ные здания организаций, обеспечивающих предоставление коммунальных услуг [3.1.2] </w:t>
            </w:r>
          </w:p>
        </w:tc>
        <w:tc>
          <w:tcPr>
            <w:tcW w:w="3260" w:type="dxa"/>
            <w:shd w:val="clear" w:color="auto" w:fill="auto"/>
          </w:tcPr>
          <w:p w:rsidR="00596FFA" w:rsidRPr="00596FFA" w:rsidRDefault="00596FFA" w:rsidP="00596FFA">
            <w:pPr>
              <w:spacing w:after="0" w:line="240" w:lineRule="auto"/>
              <w:rPr>
                <w:rFonts w:ascii="Times New Roman" w:eastAsia="Calibri" w:hAnsi="Times New Roman" w:cs="Times New Roman"/>
                <w:iCs/>
                <w:sz w:val="20"/>
                <w:szCs w:val="20"/>
                <w:lang w:eastAsia="en-US"/>
              </w:rPr>
            </w:pPr>
            <w:r w:rsidRPr="00596FFA">
              <w:rPr>
                <w:rFonts w:ascii="Times New Roman" w:eastAsia="Calibri" w:hAnsi="Times New Roman" w:cs="Times New Roman"/>
                <w:sz w:val="20"/>
                <w:szCs w:val="20"/>
                <w:lang w:eastAsia="en-US"/>
              </w:rPr>
              <w:t>Размещение зданий, предназначенных для приема физических и юридических лиц в связи с предоставлением им коммунальных услуг</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596FFA">
              <w:rPr>
                <w:rFonts w:ascii="Times New Roman" w:eastAsia="Calibri" w:hAnsi="Times New Roman" w:cs="Times New Roman"/>
                <w:b/>
                <w:sz w:val="20"/>
                <w:szCs w:val="20"/>
                <w:lang w:eastAsia="en-US"/>
              </w:rPr>
              <w:t>10</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15000 кв. м</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Для объектов инженерного обеспечения и объектов вспомогательного инженерного назначения от 1 кв. м.</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Общее количество </w:t>
            </w:r>
            <w:r w:rsidRPr="00596FFA">
              <w:rPr>
                <w:rFonts w:ascii="Times New Roman" w:eastAsia="Calibri" w:hAnsi="Times New Roman" w:cs="Times New Roman"/>
                <w:sz w:val="20"/>
                <w:szCs w:val="20"/>
                <w:lang w:eastAsia="en-US"/>
              </w:rPr>
              <w:lastRenderedPageBreak/>
              <w:t>контейнеров не более 5 шт.</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230"/>
        </w:trPr>
        <w:tc>
          <w:tcPr>
            <w:tcW w:w="2093"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SimSun" w:hAnsi="Times New Roman" w:cs="Times New Roman"/>
                <w:b/>
                <w:sz w:val="20"/>
                <w:szCs w:val="20"/>
                <w:lang w:eastAsia="zh-CN"/>
              </w:rPr>
              <w:lastRenderedPageBreak/>
              <w:t>Дошкольное, начальное и среднее общее образование [3.5.1]</w:t>
            </w:r>
          </w:p>
        </w:tc>
        <w:tc>
          <w:tcPr>
            <w:tcW w:w="3260"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shd w:val="clear" w:color="auto" w:fill="FFFFFF"/>
                <w:lang w:eastAsia="en-US"/>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SimSun" w:hAnsi="Times New Roman" w:cs="Times New Roman"/>
                <w:sz w:val="20"/>
                <w:szCs w:val="20"/>
                <w:lang w:eastAsia="zh-CN"/>
              </w:rPr>
              <w:t xml:space="preserve">Минимальная (максимальная) площадь земельного участка – </w:t>
            </w:r>
            <w:r w:rsidRPr="00596FFA">
              <w:rPr>
                <w:rFonts w:ascii="Times New Roman" w:eastAsia="SimSun" w:hAnsi="Times New Roman" w:cs="Times New Roman"/>
                <w:b/>
                <w:sz w:val="20"/>
                <w:szCs w:val="20"/>
                <w:lang w:eastAsia="zh-CN"/>
              </w:rPr>
              <w:t xml:space="preserve">1000-40000 кв. м </w:t>
            </w:r>
            <w:r w:rsidRPr="00596FFA">
              <w:rPr>
                <w:rFonts w:ascii="Times New Roman" w:eastAsia="Calibri" w:hAnsi="Times New Roman" w:cs="Times New Roman"/>
                <w:sz w:val="20"/>
                <w:szCs w:val="20"/>
                <w:lang w:eastAsia="en-US"/>
              </w:rPr>
              <w:t>или определяется по заданию на проектирование.</w:t>
            </w:r>
          </w:p>
          <w:p w:rsidR="00596FFA" w:rsidRPr="00596FFA" w:rsidRDefault="00596FFA" w:rsidP="00596FFA">
            <w:pPr>
              <w:spacing w:after="0" w:line="240" w:lineRule="auto"/>
              <w:rPr>
                <w:rFonts w:ascii="Times New Roman" w:eastAsia="SimSun" w:hAnsi="Times New Roman" w:cs="Times New Roman"/>
                <w:b/>
                <w:sz w:val="20"/>
                <w:szCs w:val="20"/>
                <w:lang w:eastAsia="zh-CN"/>
              </w:rPr>
            </w:pPr>
          </w:p>
          <w:p w:rsidR="00596FFA" w:rsidRPr="00596FFA" w:rsidRDefault="00596FFA" w:rsidP="00596FFA">
            <w:pPr>
              <w:spacing w:after="0" w:line="240" w:lineRule="auto"/>
              <w:rPr>
                <w:rFonts w:ascii="Times New Roman" w:eastAsia="SimSun" w:hAnsi="Times New Roman" w:cs="Times New Roman"/>
                <w:sz w:val="20"/>
                <w:szCs w:val="20"/>
                <w:lang w:eastAsia="zh-CN"/>
              </w:rPr>
            </w:pP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Минимальные отступы от красных линий или границ участка расстояние до красной линии от стен здания - </w:t>
            </w:r>
            <w:r w:rsidRPr="00596FFA">
              <w:rPr>
                <w:rFonts w:ascii="Times New Roman" w:eastAsia="Calibri" w:hAnsi="Times New Roman" w:cs="Times New Roman"/>
                <w:b/>
                <w:sz w:val="20"/>
                <w:szCs w:val="20"/>
                <w:lang w:eastAsia="en-US"/>
              </w:rPr>
              <w:t>10 м</w:t>
            </w:r>
            <w:r w:rsidRPr="00596FFA">
              <w:rPr>
                <w:rFonts w:ascii="Times New Roman" w:eastAsia="Calibri" w:hAnsi="Times New Roman" w:cs="Times New Roman"/>
                <w:sz w:val="20"/>
                <w:szCs w:val="20"/>
                <w:lang w:eastAsia="en-US"/>
              </w:rPr>
              <w:t xml:space="preserve">. Здания общеобразовательных учреждений допускается размещать: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на внутриквартальных территориях микрорайона, удаленных от межквартальных проездов с регулярным движением транспорта на расстояние </w:t>
            </w:r>
            <w:r w:rsidRPr="00596FFA">
              <w:rPr>
                <w:rFonts w:ascii="Times New Roman" w:eastAsia="Calibri" w:hAnsi="Times New Roman" w:cs="Times New Roman"/>
                <w:b/>
                <w:sz w:val="20"/>
                <w:szCs w:val="20"/>
                <w:lang w:eastAsia="en-US"/>
              </w:rPr>
              <w:t>100 - 170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w:t>
            </w:r>
            <w:r w:rsidRPr="00596FFA">
              <w:rPr>
                <w:rFonts w:ascii="Times New Roman" w:eastAsia="Calibri" w:hAnsi="Times New Roman" w:cs="Times New Roman"/>
                <w:b/>
                <w:sz w:val="20"/>
                <w:szCs w:val="20"/>
                <w:lang w:eastAsia="en-US"/>
              </w:rPr>
              <w:t>15 - 25 м</w:t>
            </w:r>
            <w:r w:rsidRPr="00596FFA">
              <w:rPr>
                <w:rFonts w:ascii="Times New Roman" w:eastAsia="Calibri" w:hAnsi="Times New Roman" w:cs="Times New Roman"/>
                <w:sz w:val="20"/>
                <w:szCs w:val="20"/>
                <w:lang w:eastAsia="en-US"/>
              </w:rPr>
              <w:t>.</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Максимальная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этажность для: - дошкольных учреждений –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b/>
                <w:sz w:val="20"/>
                <w:szCs w:val="20"/>
                <w:lang w:eastAsia="en-US"/>
              </w:rPr>
              <w:t>3 этажа;</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школ и начального профессионального образования –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Прочие образовательные учреждения по заданию на проектирование с учетом сложившейся застройки.</w:t>
            </w: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SimSun" w:hAnsi="Times New Roman" w:cs="Times New Roman"/>
                <w:sz w:val="20"/>
                <w:szCs w:val="20"/>
                <w:lang w:eastAsia="zh-CN"/>
              </w:rPr>
            </w:pPr>
          </w:p>
        </w:tc>
      </w:tr>
      <w:tr w:rsidR="00596FFA" w:rsidRPr="00596FFA" w:rsidTr="00B2509A">
        <w:trPr>
          <w:trHeight w:val="230"/>
        </w:trPr>
        <w:tc>
          <w:tcPr>
            <w:tcW w:w="2093" w:type="dxa"/>
            <w:shd w:val="clear" w:color="auto" w:fill="auto"/>
          </w:tcPr>
          <w:p w:rsidR="00596FFA" w:rsidRPr="00596FFA" w:rsidRDefault="00596FFA" w:rsidP="00596FFA">
            <w:pPr>
              <w:widowControl w:val="0"/>
              <w:autoSpaceDE w:val="0"/>
              <w:autoSpaceDN w:val="0"/>
              <w:adjustRightInd w:val="0"/>
              <w:spacing w:after="0" w:line="240" w:lineRule="auto"/>
              <w:rPr>
                <w:rFonts w:ascii="Times New Roman" w:hAnsi="Times New Roman" w:cs="Times New Roman"/>
                <w:b/>
                <w:sz w:val="20"/>
                <w:szCs w:val="20"/>
              </w:rPr>
            </w:pPr>
            <w:r w:rsidRPr="00596FFA">
              <w:rPr>
                <w:rFonts w:ascii="Times New Roman" w:hAnsi="Times New Roman" w:cs="Times New Roman"/>
                <w:b/>
                <w:sz w:val="20"/>
                <w:szCs w:val="20"/>
              </w:rPr>
              <w:t>Среднее и высшее профессиональное образование</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b/>
                <w:sz w:val="20"/>
                <w:szCs w:val="20"/>
              </w:rPr>
              <w:t>[3.5.2]</w:t>
            </w:r>
          </w:p>
        </w:tc>
        <w:tc>
          <w:tcPr>
            <w:tcW w:w="3260"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shd w:val="clear" w:color="auto" w:fill="FFFFFF"/>
                <w:lang w:eastAsia="en-US"/>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w:t>
            </w:r>
            <w:r w:rsidRPr="00596FFA">
              <w:rPr>
                <w:rFonts w:ascii="Times New Roman" w:eastAsia="Calibri" w:hAnsi="Times New Roman" w:cs="Times New Roman"/>
                <w:sz w:val="20"/>
                <w:szCs w:val="20"/>
                <w:shd w:val="clear" w:color="auto" w:fill="FFFFFF"/>
                <w:lang w:eastAsia="en-US"/>
              </w:rPr>
              <w:lastRenderedPageBreak/>
              <w:t>том числе зданий, спортивных сооружений, предназначенных для занятия обучающихся физической культурой и спортом</w:t>
            </w:r>
          </w:p>
        </w:tc>
        <w:tc>
          <w:tcPr>
            <w:tcW w:w="2552" w:type="dxa"/>
            <w:shd w:val="clear" w:color="auto" w:fill="auto"/>
          </w:tcPr>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lastRenderedPageBreak/>
              <w:t xml:space="preserve">Минимальная (максимальная) площадь земельного участка - </w:t>
            </w:r>
            <w:r w:rsidRPr="00596FFA">
              <w:rPr>
                <w:rFonts w:ascii="Times New Roman" w:hAnsi="Times New Roman" w:cs="Times New Roman"/>
                <w:b/>
                <w:sz w:val="20"/>
                <w:szCs w:val="20"/>
              </w:rPr>
              <w:t xml:space="preserve">600 </w:t>
            </w:r>
            <w:r w:rsidRPr="00596FFA">
              <w:rPr>
                <w:rFonts w:ascii="Times New Roman" w:hAnsi="Times New Roman" w:cs="Times New Roman"/>
                <w:sz w:val="20"/>
                <w:szCs w:val="20"/>
              </w:rPr>
              <w:t xml:space="preserve">– </w:t>
            </w:r>
            <w:r w:rsidRPr="00596FFA">
              <w:rPr>
                <w:rFonts w:ascii="Times New Roman" w:hAnsi="Times New Roman" w:cs="Times New Roman"/>
                <w:b/>
                <w:sz w:val="20"/>
                <w:szCs w:val="20"/>
              </w:rPr>
              <w:t>50000</w:t>
            </w:r>
            <w:r w:rsidRPr="00596FFA">
              <w:rPr>
                <w:rFonts w:ascii="Times New Roman" w:hAnsi="Times New Roman" w:cs="Times New Roman"/>
                <w:b/>
                <w:bCs/>
                <w:sz w:val="20"/>
                <w:szCs w:val="20"/>
              </w:rPr>
              <w:t>кв. м</w:t>
            </w:r>
            <w:r w:rsidRPr="00596FFA">
              <w:rPr>
                <w:rFonts w:ascii="Times New Roman" w:hAnsi="Times New Roman" w:cs="Times New Roman"/>
                <w:sz w:val="20"/>
                <w:szCs w:val="20"/>
              </w:rPr>
              <w:t xml:space="preserve"> или определяется по заданию на проектирование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(СП 42.13330.2016 «Градостроительство. Планировка и застройка городских и сельских поселений» (актуализированная редакция СНиП 2.07.01-89*).</w:t>
            </w:r>
          </w:p>
        </w:tc>
        <w:tc>
          <w:tcPr>
            <w:tcW w:w="2693" w:type="dxa"/>
            <w:shd w:val="clear" w:color="auto" w:fill="auto"/>
          </w:tcPr>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Минимальные отступы проезжей части улиц дорог -</w:t>
            </w:r>
            <w:r w:rsidRPr="00596FFA">
              <w:rPr>
                <w:rFonts w:ascii="Times New Roman" w:hAnsi="Times New Roman" w:cs="Times New Roman"/>
                <w:b/>
                <w:sz w:val="20"/>
                <w:szCs w:val="20"/>
              </w:rPr>
              <w:t>50 м</w:t>
            </w:r>
            <w:r w:rsidRPr="00596FFA">
              <w:rPr>
                <w:rFonts w:ascii="Times New Roman" w:hAnsi="Times New Roman" w:cs="Times New Roman"/>
                <w:sz w:val="20"/>
                <w:szCs w:val="20"/>
              </w:rPr>
              <w:t>.</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 xml:space="preserve">Минимальные отступы от красных линий или границ участка - </w:t>
            </w:r>
            <w:r w:rsidRPr="00596FFA">
              <w:rPr>
                <w:rFonts w:ascii="Times New Roman" w:hAnsi="Times New Roman" w:cs="Times New Roman"/>
                <w:b/>
                <w:sz w:val="20"/>
                <w:szCs w:val="20"/>
              </w:rPr>
              <w:t>25 м</w:t>
            </w:r>
            <w:r w:rsidRPr="00596FFA">
              <w:rPr>
                <w:rFonts w:ascii="Times New Roman" w:hAnsi="Times New Roman" w:cs="Times New Roman"/>
                <w:sz w:val="20"/>
                <w:szCs w:val="20"/>
              </w:rPr>
              <w:t>.</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Максимальная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этажность для дошкольных учреждений -  </w:t>
            </w:r>
            <w:r w:rsidRPr="00596FFA">
              <w:rPr>
                <w:rFonts w:ascii="Times New Roman" w:eastAsia="Calibri" w:hAnsi="Times New Roman" w:cs="Times New Roman"/>
                <w:b/>
                <w:sz w:val="20"/>
                <w:szCs w:val="20"/>
                <w:lang w:eastAsia="en-US"/>
              </w:rPr>
              <w:t>3</w:t>
            </w:r>
            <w:r w:rsidRPr="00596FFA">
              <w:rPr>
                <w:rFonts w:ascii="Times New Roman" w:eastAsia="Calibri" w:hAnsi="Times New Roman" w:cs="Times New Roman"/>
                <w:sz w:val="20"/>
                <w:szCs w:val="20"/>
                <w:lang w:eastAsia="en-US"/>
              </w:rPr>
              <w:t xml:space="preserve"> этажа,</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для школ и начального профессионального образова-</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ния -  </w:t>
            </w:r>
            <w:r w:rsidRPr="00596FFA">
              <w:rPr>
                <w:rFonts w:ascii="Times New Roman" w:eastAsia="Calibri" w:hAnsi="Times New Roman" w:cs="Times New Roman"/>
                <w:b/>
                <w:sz w:val="20"/>
                <w:szCs w:val="20"/>
                <w:lang w:eastAsia="en-US"/>
              </w:rPr>
              <w:t>3</w:t>
            </w:r>
            <w:r w:rsidRPr="00596FFA">
              <w:rPr>
                <w:rFonts w:ascii="Times New Roman" w:eastAsia="Calibri" w:hAnsi="Times New Roman" w:cs="Times New Roman"/>
                <w:sz w:val="20"/>
                <w:szCs w:val="20"/>
                <w:lang w:eastAsia="en-US"/>
              </w:rPr>
              <w:t xml:space="preserve"> этажа,</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прочие образовательные учреждения по заданию на </w:t>
            </w:r>
            <w:r w:rsidRPr="00596FFA">
              <w:rPr>
                <w:rFonts w:ascii="Times New Roman" w:eastAsia="Calibri" w:hAnsi="Times New Roman" w:cs="Times New Roman"/>
                <w:sz w:val="20"/>
                <w:szCs w:val="20"/>
                <w:lang w:eastAsia="en-US"/>
              </w:rPr>
              <w:lastRenderedPageBreak/>
              <w:t>проектирование с учетом сложившейся застройки.</w:t>
            </w:r>
          </w:p>
        </w:tc>
        <w:tc>
          <w:tcPr>
            <w:tcW w:w="243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Максимальный процент застройки в границах земельного участка – </w:t>
            </w:r>
            <w:r w:rsidRPr="00596FFA">
              <w:rPr>
                <w:rFonts w:ascii="Times New Roman" w:eastAsia="Calibri" w:hAnsi="Times New Roman" w:cs="Times New Roman"/>
                <w:b/>
                <w:sz w:val="20"/>
                <w:szCs w:val="20"/>
                <w:lang w:eastAsia="en-US"/>
              </w:rPr>
              <w:t>80%</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1223"/>
        </w:trPr>
        <w:tc>
          <w:tcPr>
            <w:tcW w:w="2093"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SimSun" w:hAnsi="Times New Roman" w:cs="Times New Roman"/>
                <w:b/>
                <w:sz w:val="20"/>
                <w:szCs w:val="20"/>
                <w:lang w:eastAsia="zh-CN"/>
              </w:rPr>
              <w:lastRenderedPageBreak/>
              <w:t>Амбулаторно-поликлиническое обслуживание [3.4.1]</w:t>
            </w:r>
          </w:p>
        </w:tc>
        <w:tc>
          <w:tcPr>
            <w:tcW w:w="3260"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552" w:type="dxa"/>
            <w:shd w:val="clear" w:color="auto" w:fill="auto"/>
          </w:tcPr>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SimSun" w:hAnsi="Times New Roman" w:cs="Times New Roman"/>
                <w:sz w:val="20"/>
                <w:szCs w:val="20"/>
                <w:lang w:eastAsia="zh-CN"/>
              </w:rPr>
              <w:t xml:space="preserve">Минимальная (максимальная) площадь земельного участка – </w:t>
            </w:r>
            <w:r w:rsidRPr="00596FFA">
              <w:rPr>
                <w:rFonts w:ascii="Times New Roman" w:eastAsia="SimSun" w:hAnsi="Times New Roman" w:cs="Times New Roman"/>
                <w:b/>
                <w:sz w:val="20"/>
                <w:szCs w:val="20"/>
                <w:lang w:eastAsia="zh-CN"/>
              </w:rPr>
              <w:t>100-5000 кв.м</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Для объектов инженерного обеспечения и объектов вспомогательного инженерного назначения от 1 кв. м.</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r>
      <w:tr w:rsidR="00596FFA" w:rsidRPr="00596FFA" w:rsidTr="00B2509A">
        <w:trPr>
          <w:trHeight w:val="1403"/>
        </w:trPr>
        <w:tc>
          <w:tcPr>
            <w:tcW w:w="2093"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Амбулаторное ветеринарное обслуживание</w:t>
            </w:r>
          </w:p>
          <w:p w:rsidR="00596FFA" w:rsidRPr="00596FFA" w:rsidRDefault="00596FFA" w:rsidP="00596FFA">
            <w:pPr>
              <w:spacing w:after="0" w:line="240" w:lineRule="auto"/>
              <w:rPr>
                <w:rFonts w:ascii="Times New Roman" w:eastAsia="Calibri" w:hAnsi="Times New Roman" w:cs="Times New Roman"/>
                <w:sz w:val="20"/>
                <w:szCs w:val="20"/>
                <w:lang w:val="en-US" w:eastAsia="en-US"/>
              </w:rPr>
            </w:pP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3.10.1</w:t>
            </w:r>
            <w:r w:rsidRPr="00596FFA">
              <w:rPr>
                <w:rFonts w:ascii="Times New Roman" w:eastAsia="Calibri" w:hAnsi="Times New Roman" w:cs="Times New Roman"/>
                <w:b/>
                <w:sz w:val="20"/>
                <w:szCs w:val="20"/>
                <w:lang w:val="en-US" w:eastAsia="en-US"/>
              </w:rPr>
              <w:t>]</w:t>
            </w:r>
          </w:p>
        </w:tc>
        <w:tc>
          <w:tcPr>
            <w:tcW w:w="3260"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объектов капитального строительства, предназначенных для оказания ветеринарных услуг без содержания животных</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596FFA">
              <w:rPr>
                <w:rFonts w:ascii="Times New Roman" w:eastAsia="Calibri" w:hAnsi="Times New Roman" w:cs="Times New Roman"/>
                <w:b/>
                <w:sz w:val="20"/>
                <w:szCs w:val="20"/>
                <w:lang w:eastAsia="en-US"/>
              </w:rPr>
              <w:t>400</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5000 кв. м</w:t>
            </w:r>
            <w:r w:rsidRPr="00596FFA">
              <w:rPr>
                <w:rFonts w:ascii="Times New Roman" w:eastAsia="Calibri" w:hAnsi="Times New Roman" w:cs="Times New Roman"/>
                <w:sz w:val="20"/>
                <w:szCs w:val="20"/>
                <w:lang w:eastAsia="en-US"/>
              </w:rPr>
              <w:t xml:space="preserve"> или определяется по заданию на проектирование.</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43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596FFA">
              <w:rPr>
                <w:rFonts w:ascii="Times New Roman" w:eastAsia="Calibri" w:hAnsi="Times New Roman" w:cs="Times New Roman"/>
                <w:b/>
                <w:sz w:val="20"/>
                <w:szCs w:val="20"/>
                <w:lang w:eastAsia="en-US"/>
              </w:rPr>
              <w:t>60%</w:t>
            </w:r>
            <w:r w:rsidRPr="00596FFA">
              <w:rPr>
                <w:rFonts w:ascii="Times New Roman" w:eastAsia="Calibri" w:hAnsi="Times New Roman" w:cs="Times New Roman"/>
                <w:sz w:val="20"/>
                <w:szCs w:val="20"/>
                <w:lang w:eastAsia="en-US"/>
              </w:rPr>
              <w:t>.</w:t>
            </w:r>
          </w:p>
        </w:tc>
      </w:tr>
      <w:tr w:rsidR="00596FFA" w:rsidRPr="00596FFA" w:rsidTr="00B2509A">
        <w:trPr>
          <w:trHeight w:val="553"/>
        </w:trPr>
        <w:tc>
          <w:tcPr>
            <w:tcW w:w="2093"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Социальное обслуживание</w:t>
            </w:r>
          </w:p>
          <w:p w:rsidR="00596FFA" w:rsidRPr="00596FFA" w:rsidRDefault="00596FFA" w:rsidP="00596FFA">
            <w:pPr>
              <w:spacing w:after="0" w:line="240" w:lineRule="auto"/>
              <w:rPr>
                <w:rFonts w:ascii="Times New Roman" w:eastAsia="Calibri" w:hAnsi="Times New Roman" w:cs="Times New Roman"/>
                <w:sz w:val="20"/>
                <w:szCs w:val="20"/>
                <w:lang w:val="en-US" w:eastAsia="en-US"/>
              </w:rPr>
            </w:pP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3.2</w:t>
            </w:r>
            <w:r w:rsidRPr="00596FFA">
              <w:rPr>
                <w:rFonts w:ascii="Times New Roman" w:eastAsia="Calibri" w:hAnsi="Times New Roman" w:cs="Times New Roman"/>
                <w:b/>
                <w:sz w:val="20"/>
                <w:szCs w:val="20"/>
                <w:lang w:val="en-US" w:eastAsia="en-US"/>
              </w:rPr>
              <w:t>]</w:t>
            </w:r>
          </w:p>
        </w:tc>
        <w:tc>
          <w:tcPr>
            <w:tcW w:w="3260"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shd w:val="clear" w:color="auto" w:fill="FFFFFF"/>
                <w:lang w:eastAsia="en-US"/>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r:id="rId188" w:anchor="dst179" w:history="1">
              <w:r w:rsidRPr="00596FFA">
                <w:rPr>
                  <w:rFonts w:ascii="Times New Roman" w:eastAsia="Calibri" w:hAnsi="Times New Roman" w:cs="Times New Roman"/>
                  <w:sz w:val="20"/>
                  <w:szCs w:val="20"/>
                  <w:shd w:val="clear" w:color="auto" w:fill="FFFFFF"/>
                  <w:lang w:eastAsia="en-US"/>
                </w:rPr>
                <w:t>кодами 3.2.1</w:t>
              </w:r>
            </w:hyperlink>
            <w:r w:rsidRPr="00596FFA">
              <w:rPr>
                <w:rFonts w:ascii="Times New Roman" w:eastAsia="Calibri" w:hAnsi="Times New Roman" w:cs="Times New Roman"/>
                <w:sz w:val="20"/>
                <w:szCs w:val="20"/>
                <w:shd w:val="clear" w:color="auto" w:fill="FFFFFF"/>
                <w:lang w:eastAsia="en-US"/>
              </w:rPr>
              <w:t>- </w:t>
            </w:r>
            <w:hyperlink r:id="rId189" w:anchor="dst188" w:history="1">
              <w:r w:rsidRPr="00596FFA">
                <w:rPr>
                  <w:rFonts w:ascii="Times New Roman" w:eastAsia="Calibri" w:hAnsi="Times New Roman" w:cs="Times New Roman"/>
                  <w:sz w:val="20"/>
                  <w:szCs w:val="20"/>
                  <w:shd w:val="clear" w:color="auto" w:fill="FFFFFF"/>
                  <w:lang w:eastAsia="en-US"/>
                </w:rPr>
                <w:t>3.2.4</w:t>
              </w:r>
            </w:hyperlink>
          </w:p>
        </w:tc>
        <w:tc>
          <w:tcPr>
            <w:tcW w:w="2552" w:type="dxa"/>
            <w:shd w:val="clear" w:color="auto" w:fill="auto"/>
          </w:tcPr>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 xml:space="preserve">Минимальная (максимальная) площадь земельного участка - </w:t>
            </w:r>
            <w:r w:rsidRPr="00596FFA">
              <w:rPr>
                <w:rFonts w:ascii="Times New Roman" w:hAnsi="Times New Roman" w:cs="Times New Roman"/>
                <w:b/>
                <w:sz w:val="20"/>
                <w:szCs w:val="20"/>
              </w:rPr>
              <w:t>100</w:t>
            </w:r>
            <w:r w:rsidRPr="00596FFA">
              <w:rPr>
                <w:rFonts w:ascii="Times New Roman" w:hAnsi="Times New Roman" w:cs="Times New Roman"/>
                <w:sz w:val="20"/>
                <w:szCs w:val="20"/>
              </w:rPr>
              <w:t xml:space="preserve"> – </w:t>
            </w:r>
            <w:r w:rsidRPr="00596FFA">
              <w:rPr>
                <w:rFonts w:ascii="Times New Roman" w:hAnsi="Times New Roman" w:cs="Times New Roman"/>
                <w:b/>
                <w:sz w:val="20"/>
                <w:szCs w:val="20"/>
              </w:rPr>
              <w:t>5000 кв. м</w:t>
            </w:r>
            <w:r w:rsidRPr="00596FFA">
              <w:rPr>
                <w:rFonts w:ascii="Times New Roman" w:hAnsi="Times New Roman" w:cs="Times New Roman"/>
                <w:sz w:val="20"/>
                <w:szCs w:val="20"/>
              </w:rPr>
              <w:t xml:space="preserve"> или определяется по заданию на проектирование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 xml:space="preserve">(СП 42.13330.2016 «Градостроительство. Планировка и застройка </w:t>
            </w:r>
            <w:r w:rsidRPr="00596FFA">
              <w:rPr>
                <w:rFonts w:ascii="Times New Roman" w:hAnsi="Times New Roman" w:cs="Times New Roman"/>
                <w:sz w:val="20"/>
                <w:szCs w:val="20"/>
              </w:rPr>
              <w:lastRenderedPageBreak/>
              <w:t>городских и сельских поселений» (актуализированная редакция СНиП 2.07.01-89*).</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Для объектов инженерного обеспечения и объектов вспомогательного инженерного назначения от 1 кв. м.</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 xml:space="preserve">В пределах границ земельного участка </w:t>
            </w:r>
            <w:r w:rsidRPr="00596FFA">
              <w:rPr>
                <w:rFonts w:ascii="Times New Roman" w:hAnsi="Times New Roman" w:cs="Times New Roman"/>
                <w:sz w:val="20"/>
                <w:szCs w:val="20"/>
              </w:rPr>
              <w:lastRenderedPageBreak/>
              <w:t>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Максимальная высота зданий </w:t>
            </w:r>
            <w:r w:rsidRPr="00596FFA">
              <w:rPr>
                <w:rFonts w:ascii="Times New Roman" w:eastAsia="Calibri" w:hAnsi="Times New Roman" w:cs="Times New Roman"/>
                <w:sz w:val="20"/>
                <w:szCs w:val="20"/>
                <w:lang w:eastAsia="en-US"/>
              </w:rPr>
              <w:lastRenderedPageBreak/>
              <w:t xml:space="preserve">от уровня земли до верха перекрытия последнего этажа (или конька кровли) - </w:t>
            </w:r>
            <w:r w:rsidRPr="00596FFA">
              <w:rPr>
                <w:rFonts w:ascii="Times New Roman" w:eastAsia="Calibri" w:hAnsi="Times New Roman" w:cs="Times New Roman"/>
                <w:b/>
                <w:sz w:val="20"/>
                <w:szCs w:val="20"/>
                <w:lang w:eastAsia="en-US"/>
              </w:rPr>
              <w:t>20 м</w:t>
            </w:r>
            <w:r w:rsidRPr="00596FFA">
              <w:rPr>
                <w:rFonts w:ascii="Times New Roman" w:eastAsia="Calibri" w:hAnsi="Times New Roman" w:cs="Times New Roman"/>
                <w:sz w:val="20"/>
                <w:szCs w:val="20"/>
                <w:lang w:eastAsia="en-US"/>
              </w:rPr>
              <w:t>.</w:t>
            </w: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lastRenderedPageBreak/>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1403"/>
        </w:trPr>
        <w:tc>
          <w:tcPr>
            <w:tcW w:w="2093"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shd w:val="clear" w:color="auto" w:fill="FFFFFF"/>
                <w:lang w:eastAsia="en-US"/>
              </w:rPr>
              <w:lastRenderedPageBreak/>
              <w:t xml:space="preserve">Дома социального обслуживания </w:t>
            </w: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3.2.1</w:t>
            </w:r>
            <w:r w:rsidRPr="00596FFA">
              <w:rPr>
                <w:rFonts w:ascii="Times New Roman" w:eastAsia="Calibri" w:hAnsi="Times New Roman" w:cs="Times New Roman"/>
                <w:b/>
                <w:sz w:val="20"/>
                <w:szCs w:val="20"/>
                <w:lang w:val="en-US" w:eastAsia="en-US"/>
              </w:rPr>
              <w:t>]</w:t>
            </w:r>
          </w:p>
        </w:tc>
        <w:tc>
          <w:tcPr>
            <w:tcW w:w="3260"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зданий, предназначенных для размещения домов престарелых, домов ребенка, детских домов, пунктов ночлега для бездомных граждан;</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объектов капитального строительства для временного размещения вынужденных переселенцев, лиц, признанных беженцами</w:t>
            </w:r>
          </w:p>
        </w:tc>
        <w:tc>
          <w:tcPr>
            <w:tcW w:w="2552" w:type="dxa"/>
            <w:shd w:val="clear" w:color="auto" w:fill="auto"/>
          </w:tcPr>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 xml:space="preserve">Минимальная (максимальная) площадь земельного участка - </w:t>
            </w:r>
            <w:r w:rsidRPr="00596FFA">
              <w:rPr>
                <w:rFonts w:ascii="Times New Roman" w:hAnsi="Times New Roman" w:cs="Times New Roman"/>
                <w:b/>
                <w:sz w:val="20"/>
                <w:szCs w:val="20"/>
              </w:rPr>
              <w:t>100</w:t>
            </w:r>
            <w:r w:rsidRPr="00596FFA">
              <w:rPr>
                <w:rFonts w:ascii="Times New Roman" w:hAnsi="Times New Roman" w:cs="Times New Roman"/>
                <w:sz w:val="20"/>
                <w:szCs w:val="20"/>
              </w:rPr>
              <w:t xml:space="preserve"> – </w:t>
            </w:r>
            <w:r w:rsidRPr="00596FFA">
              <w:rPr>
                <w:rFonts w:ascii="Times New Roman" w:hAnsi="Times New Roman" w:cs="Times New Roman"/>
                <w:b/>
                <w:sz w:val="20"/>
                <w:szCs w:val="20"/>
              </w:rPr>
              <w:t>5000 кв. м</w:t>
            </w:r>
            <w:r w:rsidRPr="00596FFA">
              <w:rPr>
                <w:rFonts w:ascii="Times New Roman" w:hAnsi="Times New Roman" w:cs="Times New Roman"/>
                <w:sz w:val="20"/>
                <w:szCs w:val="20"/>
              </w:rPr>
              <w:t xml:space="preserve"> или определяется по заданию на проектирование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(СП 42.13330.2016 «Градостроительство. Планировка и застройка городских и сельских поселений» (актуализированная редакция СНиП 2.07.01-89*).</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Для объектов инженерного обеспечения и объектов вспомогательного инженерного назначения от 1 кв. м.</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Максимальная высота зданий от уровня земли до верха перекрытия последнего этажа (или конька кровли) - </w:t>
            </w:r>
            <w:r w:rsidRPr="00596FFA">
              <w:rPr>
                <w:rFonts w:ascii="Times New Roman" w:eastAsia="Calibri" w:hAnsi="Times New Roman" w:cs="Times New Roman"/>
                <w:b/>
                <w:sz w:val="20"/>
                <w:szCs w:val="20"/>
                <w:lang w:eastAsia="en-US"/>
              </w:rPr>
              <w:t>20 м</w:t>
            </w:r>
            <w:r w:rsidRPr="00596FFA">
              <w:rPr>
                <w:rFonts w:ascii="Times New Roman" w:eastAsia="Calibri" w:hAnsi="Times New Roman" w:cs="Times New Roman"/>
                <w:sz w:val="20"/>
                <w:szCs w:val="20"/>
                <w:lang w:eastAsia="en-US"/>
              </w:rPr>
              <w:t>.</w:t>
            </w: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695"/>
        </w:trPr>
        <w:tc>
          <w:tcPr>
            <w:tcW w:w="2093"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 xml:space="preserve">Оказание социальной помощи населению </w:t>
            </w: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3.2.2</w:t>
            </w:r>
            <w:r w:rsidRPr="00596FFA">
              <w:rPr>
                <w:rFonts w:ascii="Times New Roman" w:eastAsia="Calibri" w:hAnsi="Times New Roman" w:cs="Times New Roman"/>
                <w:b/>
                <w:sz w:val="20"/>
                <w:szCs w:val="20"/>
                <w:lang w:val="en-US" w:eastAsia="en-US"/>
              </w:rPr>
              <w:t>]</w:t>
            </w:r>
          </w:p>
        </w:tc>
        <w:tc>
          <w:tcPr>
            <w:tcW w:w="3260" w:type="dxa"/>
            <w:shd w:val="clear" w:color="auto" w:fill="auto"/>
          </w:tcPr>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w:t>
            </w:r>
            <w:r w:rsidRPr="00596FFA">
              <w:rPr>
                <w:rFonts w:ascii="Times New Roman" w:hAnsi="Times New Roman" w:cs="Times New Roman"/>
                <w:sz w:val="20"/>
                <w:szCs w:val="20"/>
              </w:rPr>
              <w:lastRenderedPageBreak/>
              <w:t>для размещения общественных некоммерческих организаций: некоммерческих фондов, благотворительных организаций, клубов по интересам.</w:t>
            </w:r>
          </w:p>
        </w:tc>
        <w:tc>
          <w:tcPr>
            <w:tcW w:w="2552" w:type="dxa"/>
            <w:shd w:val="clear" w:color="auto" w:fill="auto"/>
          </w:tcPr>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lastRenderedPageBreak/>
              <w:t xml:space="preserve">Минимальная (максимальная) площадь земельного участка - </w:t>
            </w:r>
            <w:r w:rsidRPr="00596FFA">
              <w:rPr>
                <w:rFonts w:ascii="Times New Roman" w:hAnsi="Times New Roman" w:cs="Times New Roman"/>
                <w:b/>
                <w:sz w:val="20"/>
                <w:szCs w:val="20"/>
              </w:rPr>
              <w:t>100</w:t>
            </w:r>
            <w:r w:rsidRPr="00596FFA">
              <w:rPr>
                <w:rFonts w:ascii="Times New Roman" w:hAnsi="Times New Roman" w:cs="Times New Roman"/>
                <w:sz w:val="20"/>
                <w:szCs w:val="20"/>
              </w:rPr>
              <w:t xml:space="preserve"> – </w:t>
            </w:r>
            <w:r w:rsidRPr="00596FFA">
              <w:rPr>
                <w:rFonts w:ascii="Times New Roman" w:hAnsi="Times New Roman" w:cs="Times New Roman"/>
                <w:b/>
                <w:sz w:val="20"/>
                <w:szCs w:val="20"/>
              </w:rPr>
              <w:t>5000 кв. м</w:t>
            </w:r>
            <w:r w:rsidRPr="00596FFA">
              <w:rPr>
                <w:rFonts w:ascii="Times New Roman" w:hAnsi="Times New Roman" w:cs="Times New Roman"/>
                <w:sz w:val="20"/>
                <w:szCs w:val="20"/>
              </w:rPr>
              <w:t xml:space="preserve"> или определяется по заданию на проектирование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 xml:space="preserve">(СП 42.13330.2016 «Градостроительство. Планировка и застройка городских и сельских поселений» (актуализированная </w:t>
            </w:r>
            <w:r w:rsidRPr="00596FFA">
              <w:rPr>
                <w:rFonts w:ascii="Times New Roman" w:hAnsi="Times New Roman" w:cs="Times New Roman"/>
                <w:sz w:val="20"/>
                <w:szCs w:val="20"/>
              </w:rPr>
              <w:lastRenderedPageBreak/>
              <w:t>редакция СНиП 2.07.01-89*).</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Для объектов инженерного обеспечения и объектов вспомогательного инженерного назначения от 1 кв. м.</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 xml:space="preserve">В пределах границ земельного участка предусмотреть необходимое расчетное количество парковочных мест для </w:t>
            </w:r>
            <w:r w:rsidRPr="00596FFA">
              <w:rPr>
                <w:rFonts w:ascii="Times New Roman" w:hAnsi="Times New Roman" w:cs="Times New Roman"/>
                <w:sz w:val="20"/>
                <w:szCs w:val="20"/>
              </w:rPr>
              <w:lastRenderedPageBreak/>
              <w:t>временной стоянки автомобилей.</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Максимальная высота зданий от уровня земли до верха перекрытия </w:t>
            </w:r>
            <w:r w:rsidRPr="00596FFA">
              <w:rPr>
                <w:rFonts w:ascii="Times New Roman" w:eastAsia="Calibri" w:hAnsi="Times New Roman" w:cs="Times New Roman"/>
                <w:sz w:val="20"/>
                <w:szCs w:val="20"/>
                <w:lang w:eastAsia="en-US"/>
              </w:rPr>
              <w:lastRenderedPageBreak/>
              <w:t xml:space="preserve">последнего этажа (или конька кровли) - </w:t>
            </w:r>
            <w:r w:rsidRPr="00596FFA">
              <w:rPr>
                <w:rFonts w:ascii="Times New Roman" w:eastAsia="Calibri" w:hAnsi="Times New Roman" w:cs="Times New Roman"/>
                <w:b/>
                <w:sz w:val="20"/>
                <w:szCs w:val="20"/>
                <w:lang w:eastAsia="en-US"/>
              </w:rPr>
              <w:t>20 м</w:t>
            </w:r>
            <w:r w:rsidRPr="00596FFA">
              <w:rPr>
                <w:rFonts w:ascii="Times New Roman" w:eastAsia="Calibri" w:hAnsi="Times New Roman" w:cs="Times New Roman"/>
                <w:sz w:val="20"/>
                <w:szCs w:val="20"/>
                <w:lang w:eastAsia="en-US"/>
              </w:rPr>
              <w:t>.</w:t>
            </w: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lastRenderedPageBreak/>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1222"/>
        </w:trPr>
        <w:tc>
          <w:tcPr>
            <w:tcW w:w="2093"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SimSun" w:hAnsi="Times New Roman" w:cs="Times New Roman"/>
                <w:b/>
                <w:sz w:val="20"/>
                <w:szCs w:val="20"/>
                <w:lang w:eastAsia="zh-CN"/>
              </w:rPr>
              <w:lastRenderedPageBreak/>
              <w:t>Оказание услуг связи [3.2.3]</w:t>
            </w:r>
          </w:p>
          <w:p w:rsidR="00596FFA" w:rsidRPr="00596FFA" w:rsidRDefault="00596FFA" w:rsidP="00596FFA">
            <w:pPr>
              <w:spacing w:after="0" w:line="240" w:lineRule="auto"/>
              <w:rPr>
                <w:rFonts w:ascii="Times New Roman" w:eastAsia="Calibri" w:hAnsi="Times New Roman" w:cs="Times New Roman"/>
                <w:b/>
                <w:sz w:val="20"/>
                <w:szCs w:val="20"/>
                <w:lang w:eastAsia="en-US"/>
              </w:rPr>
            </w:pPr>
          </w:p>
        </w:tc>
        <w:tc>
          <w:tcPr>
            <w:tcW w:w="3260" w:type="dxa"/>
            <w:shd w:val="clear" w:color="auto" w:fill="auto"/>
          </w:tcPr>
          <w:p w:rsidR="00596FFA" w:rsidRPr="00596FFA" w:rsidRDefault="00596FFA" w:rsidP="00596FFA">
            <w:pPr>
              <w:spacing w:after="0" w:line="240" w:lineRule="auto"/>
              <w:rPr>
                <w:rFonts w:ascii="Times New Roman" w:eastAsia="Calibri" w:hAnsi="Times New Roman" w:cs="Times New Roman"/>
                <w:iCs/>
                <w:sz w:val="20"/>
                <w:szCs w:val="20"/>
                <w:lang w:eastAsia="en-US"/>
              </w:rPr>
            </w:pPr>
            <w:r w:rsidRPr="00596FFA">
              <w:rPr>
                <w:rFonts w:ascii="Times New Roman" w:eastAsia="Calibri" w:hAnsi="Times New Roman" w:cs="Times New Roman"/>
                <w:sz w:val="20"/>
                <w:szCs w:val="20"/>
                <w:shd w:val="clear" w:color="auto" w:fill="FFFFFF"/>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c>
          <w:tcPr>
            <w:tcW w:w="2552" w:type="dxa"/>
            <w:shd w:val="clear" w:color="auto" w:fill="auto"/>
          </w:tcPr>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 xml:space="preserve">Минимальная (максимальная) площадь земельного участка - </w:t>
            </w:r>
            <w:r w:rsidRPr="00596FFA">
              <w:rPr>
                <w:rFonts w:ascii="Times New Roman" w:hAnsi="Times New Roman" w:cs="Times New Roman"/>
                <w:b/>
                <w:sz w:val="20"/>
                <w:szCs w:val="20"/>
              </w:rPr>
              <w:t>100</w:t>
            </w:r>
            <w:r w:rsidRPr="00596FFA">
              <w:rPr>
                <w:rFonts w:ascii="Times New Roman" w:hAnsi="Times New Roman" w:cs="Times New Roman"/>
                <w:sz w:val="20"/>
                <w:szCs w:val="20"/>
              </w:rPr>
              <w:t xml:space="preserve"> – </w:t>
            </w:r>
            <w:r w:rsidRPr="00596FFA">
              <w:rPr>
                <w:rFonts w:ascii="Times New Roman" w:hAnsi="Times New Roman" w:cs="Times New Roman"/>
                <w:b/>
                <w:sz w:val="20"/>
                <w:szCs w:val="20"/>
              </w:rPr>
              <w:t>5000 кв. м</w:t>
            </w:r>
            <w:r w:rsidRPr="00596FFA">
              <w:rPr>
                <w:rFonts w:ascii="Times New Roman" w:hAnsi="Times New Roman" w:cs="Times New Roman"/>
                <w:sz w:val="20"/>
                <w:szCs w:val="20"/>
              </w:rPr>
              <w:t xml:space="preserve"> или определяется по заданию на проектирование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(СП 42.13330.2016 «Градостроительство. Планировка и застройка городских и сельских поселений» (актуализированная редакция СНиП 2.07.01-89*).</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Для объектов инженерного обеспечения и объектов вспомогательного инженерного назначения от 1 кв. м.</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Максимальная высота зданий от уровня земли до верха перекрытия последнего этажа (или конька кровли) - </w:t>
            </w:r>
            <w:r w:rsidRPr="00596FFA">
              <w:rPr>
                <w:rFonts w:ascii="Times New Roman" w:eastAsia="Calibri" w:hAnsi="Times New Roman" w:cs="Times New Roman"/>
                <w:b/>
                <w:sz w:val="20"/>
                <w:szCs w:val="20"/>
                <w:lang w:eastAsia="en-US"/>
              </w:rPr>
              <w:t>20 м</w:t>
            </w:r>
            <w:r w:rsidRPr="00596FFA">
              <w:rPr>
                <w:rFonts w:ascii="Times New Roman" w:eastAsia="Calibri" w:hAnsi="Times New Roman" w:cs="Times New Roman"/>
                <w:sz w:val="20"/>
                <w:szCs w:val="20"/>
                <w:lang w:eastAsia="en-US"/>
              </w:rPr>
              <w:t>.</w:t>
            </w: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1222"/>
        </w:trPr>
        <w:tc>
          <w:tcPr>
            <w:tcW w:w="2093"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 xml:space="preserve">Для индивидуального жилищного строительства </w:t>
            </w: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2.1</w:t>
            </w:r>
            <w:r w:rsidRPr="00596FFA">
              <w:rPr>
                <w:rFonts w:ascii="Times New Roman" w:eastAsia="Calibri" w:hAnsi="Times New Roman" w:cs="Times New Roman"/>
                <w:b/>
                <w:sz w:val="20"/>
                <w:szCs w:val="20"/>
                <w:lang w:val="en-US" w:eastAsia="en-US"/>
              </w:rPr>
              <w:t>]</w:t>
            </w:r>
          </w:p>
        </w:tc>
        <w:tc>
          <w:tcPr>
            <w:tcW w:w="3260"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самостоятельные объекты недвижимости);</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выращивание сельскохозяйственных культур;</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индивидуальных гаражей и хозяйственных построек</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Минимальная (максимальная) площадь земельных участков –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b/>
                <w:sz w:val="20"/>
                <w:szCs w:val="20"/>
                <w:lang w:eastAsia="en-US"/>
              </w:rPr>
              <w:t>300 – 2500 кв.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ширина земельных участков вдоль фронта улицы (проезда) – </w:t>
            </w:r>
            <w:r w:rsidRPr="00596FFA">
              <w:rPr>
                <w:rFonts w:ascii="Times New Roman" w:eastAsia="Calibri" w:hAnsi="Times New Roman" w:cs="Times New Roman"/>
                <w:b/>
                <w:sz w:val="20"/>
                <w:szCs w:val="20"/>
                <w:lang w:eastAsia="en-US"/>
              </w:rPr>
              <w:t>8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 </w:t>
            </w:r>
            <w:r w:rsidRPr="00596FFA">
              <w:rPr>
                <w:rFonts w:ascii="Times New Roman" w:eastAsia="SimSun" w:hAnsi="Times New Roman" w:cs="Times New Roman"/>
                <w:b/>
                <w:sz w:val="20"/>
                <w:szCs w:val="20"/>
                <w:lang w:eastAsia="zh-CN"/>
              </w:rPr>
              <w:t>1,0 м</w:t>
            </w:r>
            <w:r w:rsidRPr="00596FFA">
              <w:rPr>
                <w:rFonts w:ascii="Times New Roman" w:eastAsia="SimSun" w:hAnsi="Times New Roman" w:cs="Times New Roman"/>
                <w:sz w:val="20"/>
                <w:szCs w:val="20"/>
                <w:lang w:eastAsia="zh-CN"/>
              </w:rPr>
              <w:t xml:space="preserve"> - для одноэтажного </w:t>
            </w:r>
            <w:r w:rsidRPr="00596FFA">
              <w:rPr>
                <w:rFonts w:ascii="Times New Roman" w:eastAsia="SimSun" w:hAnsi="Times New Roman" w:cs="Times New Roman"/>
                <w:sz w:val="20"/>
                <w:szCs w:val="20"/>
                <w:lang w:eastAsia="zh-CN"/>
              </w:rPr>
              <w:lastRenderedPageBreak/>
              <w:t>жилого дома;</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 </w:t>
            </w:r>
            <w:r w:rsidRPr="00596FFA">
              <w:rPr>
                <w:rFonts w:ascii="Times New Roman" w:eastAsia="SimSun" w:hAnsi="Times New Roman" w:cs="Times New Roman"/>
                <w:b/>
                <w:sz w:val="20"/>
                <w:szCs w:val="20"/>
                <w:lang w:eastAsia="zh-CN"/>
              </w:rPr>
              <w:t>1,5 м</w:t>
            </w:r>
            <w:r w:rsidRPr="00596FFA">
              <w:rPr>
                <w:rFonts w:ascii="Times New Roman" w:eastAsia="SimSun" w:hAnsi="Times New Roman" w:cs="Times New Roman"/>
                <w:sz w:val="20"/>
                <w:szCs w:val="20"/>
                <w:lang w:eastAsia="zh-CN"/>
              </w:rPr>
              <w:t xml:space="preserve"> - для двухэтажного жилого дома;</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 xml:space="preserve"> - для трехэтажного жилого дома, при условии, что расстояние до расположенного на соседнем земельном участке жилого дома не менее </w:t>
            </w:r>
            <w:r w:rsidRPr="00596FFA">
              <w:rPr>
                <w:rFonts w:ascii="Times New Roman" w:eastAsia="SimSun" w:hAnsi="Times New Roman" w:cs="Times New Roman"/>
                <w:b/>
                <w:sz w:val="20"/>
                <w:szCs w:val="20"/>
                <w:lang w:eastAsia="zh-CN"/>
              </w:rPr>
              <w:t>5 м</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 от других построек (баня, гараж и другие) - </w:t>
            </w:r>
            <w:r w:rsidRPr="00596FFA">
              <w:rPr>
                <w:rFonts w:ascii="Times New Roman" w:eastAsia="SimSun" w:hAnsi="Times New Roman" w:cs="Times New Roman"/>
                <w:b/>
                <w:sz w:val="20"/>
                <w:szCs w:val="20"/>
                <w:lang w:eastAsia="zh-CN"/>
              </w:rPr>
              <w:t>1 м</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 от стволов высокорослых деревьев - </w:t>
            </w:r>
            <w:r w:rsidRPr="00596FFA">
              <w:rPr>
                <w:rFonts w:ascii="Times New Roman" w:eastAsia="SimSun" w:hAnsi="Times New Roman" w:cs="Times New Roman"/>
                <w:b/>
                <w:sz w:val="20"/>
                <w:szCs w:val="20"/>
                <w:lang w:eastAsia="zh-CN"/>
              </w:rPr>
              <w:t>4 м</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 от стволов среднерослых деревьев - </w:t>
            </w:r>
            <w:r w:rsidRPr="00596FFA">
              <w:rPr>
                <w:rFonts w:ascii="Times New Roman" w:eastAsia="SimSun" w:hAnsi="Times New Roman" w:cs="Times New Roman"/>
                <w:b/>
                <w:sz w:val="20"/>
                <w:szCs w:val="20"/>
                <w:lang w:eastAsia="zh-CN"/>
              </w:rPr>
              <w:t>2 м</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 от кустарника - </w:t>
            </w:r>
            <w:r w:rsidRPr="00596FFA">
              <w:rPr>
                <w:rFonts w:ascii="Times New Roman" w:eastAsia="SimSun" w:hAnsi="Times New Roman" w:cs="Times New Roman"/>
                <w:b/>
                <w:sz w:val="20"/>
                <w:szCs w:val="20"/>
                <w:lang w:eastAsia="zh-CN"/>
              </w:rPr>
              <w:t>1 м</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Для существующей застройки, согласно статье 33 настоящих правил.</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Максимальная высота зданий от уровня земли до верха перекрытия последнего этажа (или конька кровли) </w:t>
            </w:r>
            <w:r w:rsidRPr="00596FFA">
              <w:rPr>
                <w:rFonts w:ascii="Times New Roman" w:eastAsia="Calibri" w:hAnsi="Times New Roman" w:cs="Times New Roman"/>
                <w:sz w:val="20"/>
                <w:szCs w:val="20"/>
                <w:lang w:eastAsia="en-US"/>
              </w:rPr>
              <w:lastRenderedPageBreak/>
              <w:t xml:space="preserve">- </w:t>
            </w:r>
            <w:r w:rsidRPr="00596FFA">
              <w:rPr>
                <w:rFonts w:ascii="Times New Roman" w:eastAsia="Calibri" w:hAnsi="Times New Roman" w:cs="Times New Roman"/>
                <w:b/>
                <w:sz w:val="20"/>
                <w:szCs w:val="20"/>
                <w:lang w:eastAsia="en-US"/>
              </w:rPr>
              <w:t>20 м</w:t>
            </w:r>
            <w:r w:rsidRPr="00596FFA">
              <w:rPr>
                <w:rFonts w:ascii="Times New Roman" w:eastAsia="Calibri" w:hAnsi="Times New Roman" w:cs="Times New Roman"/>
                <w:sz w:val="20"/>
                <w:szCs w:val="20"/>
                <w:lang w:eastAsia="en-US"/>
              </w:rPr>
              <w:t>.</w:t>
            </w:r>
          </w:p>
        </w:tc>
        <w:tc>
          <w:tcPr>
            <w:tcW w:w="243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Максимальный процент застройки в границах земельного участка – </w:t>
            </w:r>
            <w:r w:rsidRPr="00596FFA">
              <w:rPr>
                <w:rFonts w:ascii="Times New Roman" w:eastAsia="Calibri" w:hAnsi="Times New Roman" w:cs="Times New Roman"/>
                <w:b/>
                <w:sz w:val="20"/>
                <w:szCs w:val="20"/>
                <w:lang w:eastAsia="en-US"/>
              </w:rPr>
              <w:t>60%</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270"/>
        </w:trPr>
        <w:tc>
          <w:tcPr>
            <w:tcW w:w="2093"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SimSun" w:hAnsi="Times New Roman" w:cs="Times New Roman"/>
                <w:b/>
                <w:sz w:val="20"/>
                <w:szCs w:val="20"/>
                <w:lang w:eastAsia="zh-CN"/>
              </w:rPr>
              <w:lastRenderedPageBreak/>
              <w:t xml:space="preserve">Малоэтажная многоквартирная жилая застройка [2.1.1] </w:t>
            </w:r>
          </w:p>
        </w:tc>
        <w:tc>
          <w:tcPr>
            <w:tcW w:w="3260"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малоэтажных многоквартирных домов (многоквартирные дома высотой до 4 этажей, включая мансардный);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обустройство спортивных и детских площадок, площадок для отдыха;</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552"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Минимальная (максимальная) площадь земельного участка – </w:t>
            </w:r>
            <w:r w:rsidRPr="00596FFA">
              <w:rPr>
                <w:rFonts w:ascii="Times New Roman" w:eastAsia="SimSun" w:hAnsi="Times New Roman" w:cs="Times New Roman"/>
                <w:b/>
                <w:sz w:val="20"/>
                <w:szCs w:val="20"/>
                <w:lang w:eastAsia="zh-CN"/>
              </w:rPr>
              <w:t>400-15000 кв.м</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Минимальная ширина земельных участков вдоль фронта улицы (проезда):</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для 2-3-х этажных жилых домов - 27 метров,</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для 4-х этажных жилых домов - 32 метра.</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c>
          <w:tcPr>
            <w:tcW w:w="155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Максимальное количество надземных этажей –</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b/>
                <w:sz w:val="20"/>
                <w:szCs w:val="20"/>
                <w:lang w:eastAsia="zh-CN"/>
              </w:rPr>
              <w:t>4 этажа</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tabs>
                <w:tab w:val="left" w:pos="1215"/>
              </w:tabs>
              <w:spacing w:after="0" w:line="240" w:lineRule="auto"/>
              <w:ind w:firstLine="426"/>
              <w:rPr>
                <w:rFonts w:ascii="Times New Roman" w:eastAsia="Calibri" w:hAnsi="Times New Roman" w:cs="Times New Roman"/>
                <w:sz w:val="20"/>
                <w:szCs w:val="20"/>
              </w:rPr>
            </w:pPr>
            <w:r w:rsidRPr="00596FFA">
              <w:rPr>
                <w:rFonts w:ascii="Times New Roman" w:eastAsia="Calibri" w:hAnsi="Times New Roman" w:cs="Times New Roman"/>
                <w:sz w:val="20"/>
                <w:szCs w:val="20"/>
              </w:rPr>
              <w:tab/>
            </w: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60%</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Calibri" w:hAnsi="Times New Roman" w:cs="Times New Roman"/>
                <w:sz w:val="20"/>
                <w:szCs w:val="20"/>
              </w:rPr>
            </w:pPr>
            <w:r w:rsidRPr="00596FFA">
              <w:rPr>
                <w:rFonts w:ascii="Times New Roman" w:hAnsi="Times New Roman" w:cs="Times New Roman"/>
                <w:sz w:val="20"/>
                <w:szCs w:val="20"/>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tc>
      </w:tr>
      <w:tr w:rsidR="00596FFA" w:rsidRPr="00596FFA" w:rsidTr="00B2509A">
        <w:trPr>
          <w:trHeight w:val="270"/>
        </w:trPr>
        <w:tc>
          <w:tcPr>
            <w:tcW w:w="2093"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SimSun" w:hAnsi="Times New Roman" w:cs="Times New Roman"/>
                <w:b/>
                <w:sz w:val="20"/>
                <w:szCs w:val="20"/>
                <w:lang w:eastAsia="zh-CN"/>
              </w:rPr>
              <w:t>Общежития [3.2.4]</w:t>
            </w:r>
          </w:p>
          <w:p w:rsidR="00596FFA" w:rsidRPr="00596FFA" w:rsidRDefault="00596FFA" w:rsidP="00596FFA">
            <w:pPr>
              <w:spacing w:after="0" w:line="240" w:lineRule="auto"/>
              <w:rPr>
                <w:rFonts w:ascii="Times New Roman" w:eastAsia="Calibri" w:hAnsi="Times New Roman" w:cs="Times New Roman"/>
                <w:b/>
                <w:sz w:val="20"/>
                <w:szCs w:val="20"/>
                <w:lang w:eastAsia="en-US"/>
              </w:rPr>
            </w:pPr>
          </w:p>
        </w:tc>
        <w:tc>
          <w:tcPr>
            <w:tcW w:w="3260"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shd w:val="clear" w:color="auto" w:fill="FFFFFF"/>
                <w:lang w:eastAsia="en-US"/>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w:t>
            </w:r>
            <w:r w:rsidRPr="00596FFA">
              <w:rPr>
                <w:rFonts w:ascii="Times New Roman" w:eastAsia="Calibri" w:hAnsi="Times New Roman" w:cs="Times New Roman"/>
                <w:sz w:val="20"/>
                <w:szCs w:val="20"/>
                <w:shd w:val="clear" w:color="auto" w:fill="FFFFFF"/>
                <w:lang w:eastAsia="en-US"/>
              </w:rPr>
              <w:lastRenderedPageBreak/>
              <w:t>исключением зданий, размещение которых предусмотрено содержанием вида разрешенного использования с </w:t>
            </w:r>
            <w:hyperlink r:id="rId190" w:anchor="block_1047" w:history="1">
              <w:r w:rsidRPr="00596FFA">
                <w:rPr>
                  <w:rFonts w:ascii="Times New Roman" w:eastAsia="Calibri" w:hAnsi="Times New Roman" w:cs="Times New Roman"/>
                  <w:sz w:val="20"/>
                  <w:szCs w:val="20"/>
                  <w:shd w:val="clear" w:color="auto" w:fill="FFFFFF"/>
                  <w:lang w:eastAsia="en-US"/>
                </w:rPr>
                <w:t>кодом 4.7</w:t>
              </w:r>
            </w:hyperlink>
          </w:p>
        </w:tc>
        <w:tc>
          <w:tcPr>
            <w:tcW w:w="2552" w:type="dxa"/>
            <w:shd w:val="clear" w:color="auto" w:fill="auto"/>
          </w:tcPr>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lastRenderedPageBreak/>
              <w:t xml:space="preserve">Минимальная (максимальная) площадь земельного участка - </w:t>
            </w:r>
            <w:r w:rsidRPr="00596FFA">
              <w:rPr>
                <w:rFonts w:ascii="Times New Roman" w:hAnsi="Times New Roman" w:cs="Times New Roman"/>
                <w:b/>
                <w:sz w:val="20"/>
                <w:szCs w:val="20"/>
              </w:rPr>
              <w:t>100</w:t>
            </w:r>
            <w:r w:rsidRPr="00596FFA">
              <w:rPr>
                <w:rFonts w:ascii="Times New Roman" w:hAnsi="Times New Roman" w:cs="Times New Roman"/>
                <w:sz w:val="20"/>
                <w:szCs w:val="20"/>
              </w:rPr>
              <w:t xml:space="preserve"> – </w:t>
            </w:r>
            <w:r w:rsidRPr="00596FFA">
              <w:rPr>
                <w:rFonts w:ascii="Times New Roman" w:hAnsi="Times New Roman" w:cs="Times New Roman"/>
                <w:b/>
                <w:sz w:val="20"/>
                <w:szCs w:val="20"/>
              </w:rPr>
              <w:t>5000 кв. м</w:t>
            </w:r>
            <w:r w:rsidRPr="00596FFA">
              <w:rPr>
                <w:rFonts w:ascii="Times New Roman" w:hAnsi="Times New Roman" w:cs="Times New Roman"/>
                <w:sz w:val="20"/>
                <w:szCs w:val="20"/>
              </w:rPr>
              <w:t xml:space="preserve"> или определяется по заданию </w:t>
            </w:r>
            <w:r w:rsidRPr="00596FFA">
              <w:rPr>
                <w:rFonts w:ascii="Times New Roman" w:hAnsi="Times New Roman" w:cs="Times New Roman"/>
                <w:sz w:val="20"/>
                <w:szCs w:val="20"/>
              </w:rPr>
              <w:lastRenderedPageBreak/>
              <w:t xml:space="preserve">на проектирование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(СП 42.13330.2016 «Градостроительство. Планировка и застройка городских и сельских поселений» (актуализированная редакция СНиП 2.07.01-89*).</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Для объектов инженерного обеспечения и объектов вспомогательного инженерного назначения от 1 кв. м.</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 от границ соседнего земельного участка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w:t>
            </w:r>
            <w:r w:rsidRPr="00596FFA">
              <w:rPr>
                <w:rFonts w:ascii="Times New Roman" w:eastAsia="Calibri" w:hAnsi="Times New Roman" w:cs="Times New Roman"/>
                <w:sz w:val="20"/>
                <w:szCs w:val="20"/>
                <w:lang w:eastAsia="en-US"/>
              </w:rPr>
              <w:lastRenderedPageBreak/>
              <w:t>мансардный этаж).</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Максимальная высота зданий от уровня земли до верха перекрытия последнего этажа (или конька кровли) - </w:t>
            </w:r>
            <w:r w:rsidRPr="00596FFA">
              <w:rPr>
                <w:rFonts w:ascii="Times New Roman" w:eastAsia="Calibri" w:hAnsi="Times New Roman" w:cs="Times New Roman"/>
                <w:b/>
                <w:sz w:val="20"/>
                <w:szCs w:val="20"/>
                <w:lang w:eastAsia="en-US"/>
              </w:rPr>
              <w:t>20 м</w:t>
            </w:r>
            <w:r w:rsidRPr="00596FFA">
              <w:rPr>
                <w:rFonts w:ascii="Times New Roman" w:eastAsia="Calibri" w:hAnsi="Times New Roman" w:cs="Times New Roman"/>
                <w:sz w:val="20"/>
                <w:szCs w:val="20"/>
                <w:lang w:eastAsia="en-US"/>
              </w:rPr>
              <w:t>.</w:t>
            </w: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lastRenderedPageBreak/>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3286"/>
        </w:trPr>
        <w:tc>
          <w:tcPr>
            <w:tcW w:w="2093"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val="en-US" w:eastAsia="en-US"/>
              </w:rPr>
            </w:pPr>
            <w:r w:rsidRPr="00596FFA">
              <w:rPr>
                <w:rFonts w:ascii="Times New Roman" w:eastAsia="Calibri" w:hAnsi="Times New Roman" w:cs="Times New Roman"/>
                <w:b/>
                <w:sz w:val="20"/>
                <w:szCs w:val="20"/>
                <w:lang w:eastAsia="en-US"/>
              </w:rPr>
              <w:lastRenderedPageBreak/>
              <w:t xml:space="preserve">Обеспечение внутреннего правопорядка </w:t>
            </w: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8.3</w:t>
            </w:r>
            <w:r w:rsidRPr="00596FFA">
              <w:rPr>
                <w:rFonts w:ascii="Times New Roman" w:eastAsia="Calibri" w:hAnsi="Times New Roman" w:cs="Times New Roman"/>
                <w:b/>
                <w:sz w:val="20"/>
                <w:szCs w:val="20"/>
                <w:lang w:val="en-US" w:eastAsia="en-US"/>
              </w:rPr>
              <w:t>]</w:t>
            </w:r>
          </w:p>
        </w:tc>
        <w:tc>
          <w:tcPr>
            <w:tcW w:w="3260"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596FFA">
              <w:rPr>
                <w:rFonts w:ascii="Times New Roman" w:eastAsia="Calibri" w:hAnsi="Times New Roman" w:cs="Times New Roman"/>
                <w:b/>
                <w:sz w:val="20"/>
                <w:szCs w:val="20"/>
                <w:lang w:eastAsia="en-US"/>
              </w:rPr>
              <w:t xml:space="preserve">100 </w:t>
            </w:r>
            <w:r w:rsidRPr="00596FFA">
              <w:rPr>
                <w:rFonts w:ascii="Times New Roman" w:eastAsia="Calibri" w:hAnsi="Times New Roman" w:cs="Times New Roman"/>
                <w:sz w:val="20"/>
                <w:szCs w:val="20"/>
                <w:lang w:eastAsia="en-US"/>
              </w:rPr>
              <w:t xml:space="preserve">– </w:t>
            </w:r>
            <w:r w:rsidRPr="00596FFA">
              <w:rPr>
                <w:rFonts w:ascii="Times New Roman" w:eastAsia="Calibri" w:hAnsi="Times New Roman" w:cs="Times New Roman"/>
                <w:b/>
                <w:sz w:val="20"/>
                <w:szCs w:val="20"/>
                <w:lang w:eastAsia="en-US"/>
              </w:rPr>
              <w:t>5000кв. м</w:t>
            </w:r>
            <w:r w:rsidRPr="00596FFA">
              <w:rPr>
                <w:rFonts w:ascii="Times New Roman" w:eastAsia="Calibri" w:hAnsi="Times New Roman" w:cs="Times New Roman"/>
                <w:sz w:val="20"/>
                <w:szCs w:val="20"/>
                <w:lang w:eastAsia="en-US"/>
              </w:rPr>
              <w:t xml:space="preserve"> или определяется по заданию на проектирование. </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r>
      <w:tr w:rsidR="00596FFA" w:rsidRPr="00596FFA" w:rsidTr="00B2509A">
        <w:trPr>
          <w:trHeight w:val="3286"/>
        </w:trPr>
        <w:tc>
          <w:tcPr>
            <w:tcW w:w="2093"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lastRenderedPageBreak/>
              <w:t>Общественное управление</w:t>
            </w:r>
          </w:p>
          <w:p w:rsidR="00596FFA" w:rsidRPr="00596FFA" w:rsidRDefault="00596FFA" w:rsidP="00596FFA">
            <w:pPr>
              <w:spacing w:after="0" w:line="240" w:lineRule="auto"/>
              <w:rPr>
                <w:rFonts w:ascii="Times New Roman" w:eastAsia="Calibri" w:hAnsi="Times New Roman" w:cs="Times New Roman"/>
                <w:sz w:val="20"/>
                <w:szCs w:val="20"/>
                <w:lang w:val="en-US" w:eastAsia="en-US"/>
              </w:rPr>
            </w:pP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3.8</w:t>
            </w:r>
            <w:r w:rsidRPr="00596FFA">
              <w:rPr>
                <w:rFonts w:ascii="Times New Roman" w:eastAsia="Calibri" w:hAnsi="Times New Roman" w:cs="Times New Roman"/>
                <w:b/>
                <w:sz w:val="20"/>
                <w:szCs w:val="20"/>
                <w:lang w:val="en-US" w:eastAsia="en-US"/>
              </w:rPr>
              <w:t>]</w:t>
            </w:r>
          </w:p>
        </w:tc>
        <w:tc>
          <w:tcPr>
            <w:tcW w:w="3260"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shd w:val="clear" w:color="auto" w:fill="FFFFFF"/>
                <w:lang w:eastAsia="en-US"/>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191" w:anchor="dst216" w:history="1">
              <w:r w:rsidRPr="00596FFA">
                <w:rPr>
                  <w:rFonts w:ascii="Times New Roman" w:eastAsia="Calibri" w:hAnsi="Times New Roman" w:cs="Times New Roman"/>
                  <w:sz w:val="20"/>
                  <w:szCs w:val="20"/>
                  <w:shd w:val="clear" w:color="auto" w:fill="FFFFFF"/>
                  <w:lang w:eastAsia="en-US"/>
                </w:rPr>
                <w:t>кодами 3.8.1</w:t>
              </w:r>
            </w:hyperlink>
            <w:r w:rsidRPr="00596FFA">
              <w:rPr>
                <w:rFonts w:ascii="Times New Roman" w:eastAsia="Calibri" w:hAnsi="Times New Roman" w:cs="Times New Roman"/>
                <w:sz w:val="20"/>
                <w:szCs w:val="20"/>
                <w:shd w:val="clear" w:color="auto" w:fill="FFFFFF"/>
                <w:lang w:eastAsia="en-US"/>
              </w:rPr>
              <w:t> - </w:t>
            </w:r>
            <w:hyperlink r:id="rId192" w:anchor="dst219" w:history="1">
              <w:r w:rsidRPr="00596FFA">
                <w:rPr>
                  <w:rFonts w:ascii="Times New Roman" w:eastAsia="Calibri" w:hAnsi="Times New Roman" w:cs="Times New Roman"/>
                  <w:sz w:val="20"/>
                  <w:szCs w:val="20"/>
                  <w:shd w:val="clear" w:color="auto" w:fill="FFFFFF"/>
                  <w:lang w:eastAsia="en-US"/>
                </w:rPr>
                <w:t>3.8.2</w:t>
              </w:r>
            </w:hyperlink>
          </w:p>
        </w:tc>
        <w:tc>
          <w:tcPr>
            <w:tcW w:w="2552" w:type="dxa"/>
            <w:shd w:val="clear" w:color="auto" w:fill="auto"/>
          </w:tcPr>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 xml:space="preserve">Минимальная (максимальная) площадь земельного участка - </w:t>
            </w:r>
            <w:r w:rsidRPr="00596FFA">
              <w:rPr>
                <w:rFonts w:ascii="Times New Roman" w:hAnsi="Times New Roman" w:cs="Times New Roman"/>
                <w:b/>
                <w:sz w:val="20"/>
                <w:szCs w:val="20"/>
              </w:rPr>
              <w:t>400</w:t>
            </w:r>
            <w:r w:rsidRPr="00596FFA">
              <w:rPr>
                <w:rFonts w:ascii="Times New Roman" w:hAnsi="Times New Roman" w:cs="Times New Roman"/>
                <w:sz w:val="20"/>
                <w:szCs w:val="20"/>
              </w:rPr>
              <w:t xml:space="preserve"> – </w:t>
            </w:r>
            <w:r w:rsidRPr="00596FFA">
              <w:rPr>
                <w:rFonts w:ascii="Times New Roman" w:hAnsi="Times New Roman" w:cs="Times New Roman"/>
                <w:b/>
                <w:sz w:val="20"/>
                <w:szCs w:val="20"/>
              </w:rPr>
              <w:t>5000 кв. м</w:t>
            </w:r>
            <w:r w:rsidRPr="00596FFA">
              <w:rPr>
                <w:rFonts w:ascii="Times New Roman" w:hAnsi="Times New Roman" w:cs="Times New Roman"/>
                <w:sz w:val="20"/>
                <w:szCs w:val="20"/>
              </w:rPr>
              <w:t xml:space="preserve"> или определяется по заданию на проектирование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(СП 42.13330.2016 «Градостроительство. Планировка и застройка городских и сельских поселений» (актуализированная редакция СНиП 2.07.01-89*).</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3</w:t>
            </w:r>
            <w:r w:rsidRPr="00596FFA">
              <w:rPr>
                <w:rFonts w:ascii="Times New Roman" w:eastAsia="Calibri" w:hAnsi="Times New Roman" w:cs="Times New Roman"/>
                <w:sz w:val="20"/>
                <w:szCs w:val="20"/>
                <w:lang w:eastAsia="en-US"/>
              </w:rPr>
              <w:t xml:space="preserve"> этажа (включая мансардный этаж).</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Максимальная высота зданий от уровня земли до верха перекрытия последнего этажа (или конька кровли) - </w:t>
            </w:r>
            <w:r w:rsidRPr="00596FFA">
              <w:rPr>
                <w:rFonts w:ascii="Times New Roman" w:eastAsia="Calibri" w:hAnsi="Times New Roman" w:cs="Times New Roman"/>
                <w:b/>
                <w:sz w:val="20"/>
                <w:szCs w:val="20"/>
                <w:lang w:eastAsia="en-US"/>
              </w:rPr>
              <w:t>20 м</w:t>
            </w:r>
            <w:r w:rsidRPr="00596FFA">
              <w:rPr>
                <w:rFonts w:ascii="Times New Roman" w:eastAsia="Calibri" w:hAnsi="Times New Roman" w:cs="Times New Roman"/>
                <w:sz w:val="20"/>
                <w:szCs w:val="20"/>
                <w:lang w:eastAsia="en-US"/>
              </w:rPr>
              <w:t>;</w:t>
            </w:r>
          </w:p>
        </w:tc>
        <w:tc>
          <w:tcPr>
            <w:tcW w:w="243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596FFA">
              <w:rPr>
                <w:rFonts w:ascii="Times New Roman" w:eastAsia="Calibri" w:hAnsi="Times New Roman" w:cs="Times New Roman"/>
                <w:b/>
                <w:sz w:val="20"/>
                <w:szCs w:val="20"/>
                <w:lang w:eastAsia="en-US"/>
              </w:rPr>
              <w:t>60%</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979"/>
        </w:trPr>
        <w:tc>
          <w:tcPr>
            <w:tcW w:w="2093" w:type="dxa"/>
            <w:shd w:val="clear" w:color="auto" w:fill="auto"/>
          </w:tcPr>
          <w:p w:rsidR="00596FFA" w:rsidRPr="00596FFA" w:rsidRDefault="00596FFA" w:rsidP="00596FFA">
            <w:pPr>
              <w:widowControl w:val="0"/>
              <w:autoSpaceDE w:val="0"/>
              <w:autoSpaceDN w:val="0"/>
              <w:adjustRightInd w:val="0"/>
              <w:spacing w:after="0" w:line="240" w:lineRule="auto"/>
              <w:jc w:val="both"/>
              <w:rPr>
                <w:rFonts w:ascii="Times New Roman" w:hAnsi="Times New Roman" w:cs="Times New Roman"/>
                <w:b/>
                <w:sz w:val="20"/>
                <w:szCs w:val="20"/>
              </w:rPr>
            </w:pPr>
            <w:r w:rsidRPr="00596FFA">
              <w:rPr>
                <w:rFonts w:ascii="Times New Roman" w:hAnsi="Times New Roman" w:cs="Times New Roman"/>
                <w:b/>
                <w:sz w:val="20"/>
                <w:szCs w:val="20"/>
              </w:rPr>
              <w:t xml:space="preserve">Государственное управление </w:t>
            </w:r>
            <w:r w:rsidRPr="00596FFA">
              <w:rPr>
                <w:rFonts w:ascii="Times New Roman" w:hAnsi="Times New Roman" w:cs="Times New Roman"/>
                <w:b/>
                <w:sz w:val="20"/>
                <w:szCs w:val="20"/>
                <w:lang w:val="en-US"/>
              </w:rPr>
              <w:t>[</w:t>
            </w:r>
            <w:r w:rsidRPr="00596FFA">
              <w:rPr>
                <w:rFonts w:ascii="Times New Roman" w:hAnsi="Times New Roman" w:cs="Times New Roman"/>
                <w:b/>
                <w:sz w:val="20"/>
                <w:szCs w:val="20"/>
              </w:rPr>
              <w:t>3.8.1</w:t>
            </w:r>
            <w:r w:rsidRPr="00596FFA">
              <w:rPr>
                <w:rFonts w:ascii="Times New Roman" w:hAnsi="Times New Roman" w:cs="Times New Roman"/>
                <w:b/>
                <w:sz w:val="20"/>
                <w:szCs w:val="20"/>
                <w:lang w:val="en-US"/>
              </w:rPr>
              <w:t>]</w:t>
            </w:r>
          </w:p>
        </w:tc>
        <w:tc>
          <w:tcPr>
            <w:tcW w:w="3260" w:type="dxa"/>
            <w:shd w:val="clear" w:color="auto" w:fill="auto"/>
          </w:tcPr>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552" w:type="dxa"/>
            <w:shd w:val="clear" w:color="auto" w:fill="auto"/>
          </w:tcPr>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 xml:space="preserve">Минимальная (максимальная) площадь земельного участка - </w:t>
            </w:r>
            <w:r w:rsidRPr="00596FFA">
              <w:rPr>
                <w:rFonts w:ascii="Times New Roman" w:hAnsi="Times New Roman" w:cs="Times New Roman"/>
                <w:b/>
                <w:sz w:val="20"/>
                <w:szCs w:val="20"/>
              </w:rPr>
              <w:t>400</w:t>
            </w:r>
            <w:r w:rsidRPr="00596FFA">
              <w:rPr>
                <w:rFonts w:ascii="Times New Roman" w:hAnsi="Times New Roman" w:cs="Times New Roman"/>
                <w:sz w:val="20"/>
                <w:szCs w:val="20"/>
              </w:rPr>
              <w:t xml:space="preserve"> – </w:t>
            </w:r>
            <w:r w:rsidRPr="00596FFA">
              <w:rPr>
                <w:rFonts w:ascii="Times New Roman" w:hAnsi="Times New Roman" w:cs="Times New Roman"/>
                <w:b/>
                <w:sz w:val="20"/>
                <w:szCs w:val="20"/>
              </w:rPr>
              <w:t>5000 кв. м</w:t>
            </w:r>
            <w:r w:rsidRPr="00596FFA">
              <w:rPr>
                <w:rFonts w:ascii="Times New Roman" w:hAnsi="Times New Roman" w:cs="Times New Roman"/>
                <w:sz w:val="20"/>
                <w:szCs w:val="20"/>
              </w:rPr>
              <w:t xml:space="preserve"> или определяется по заданию на проектирование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(СП 42.13330.2016 «Градостроительство. Планировка и застройка городских и сельских поселений» (актуализированная редакция СНиП 2.07.01-89*).</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3</w:t>
            </w:r>
            <w:r w:rsidRPr="00596FFA">
              <w:rPr>
                <w:rFonts w:ascii="Times New Roman" w:eastAsia="Calibri" w:hAnsi="Times New Roman" w:cs="Times New Roman"/>
                <w:sz w:val="20"/>
                <w:szCs w:val="20"/>
                <w:lang w:eastAsia="en-US"/>
              </w:rPr>
              <w:t xml:space="preserve"> этажа (включая мансардный этаж).</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Максимальная высота зданий от уровня земли до верха перекрытия последнего этажа (или конька кровли) - </w:t>
            </w:r>
            <w:r w:rsidRPr="00596FFA">
              <w:rPr>
                <w:rFonts w:ascii="Times New Roman" w:eastAsia="Calibri" w:hAnsi="Times New Roman" w:cs="Times New Roman"/>
                <w:b/>
                <w:sz w:val="20"/>
                <w:szCs w:val="20"/>
                <w:lang w:eastAsia="en-US"/>
              </w:rPr>
              <w:t>20 м</w:t>
            </w:r>
          </w:p>
        </w:tc>
        <w:tc>
          <w:tcPr>
            <w:tcW w:w="243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596FFA">
              <w:rPr>
                <w:rFonts w:ascii="Times New Roman" w:eastAsia="Calibri" w:hAnsi="Times New Roman" w:cs="Times New Roman"/>
                <w:b/>
                <w:sz w:val="20"/>
                <w:szCs w:val="20"/>
                <w:lang w:eastAsia="en-US"/>
              </w:rPr>
              <w:t>60%</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979"/>
        </w:trPr>
        <w:tc>
          <w:tcPr>
            <w:tcW w:w="2093"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 xml:space="preserve">Представительская деятельность </w:t>
            </w: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3.8.2</w:t>
            </w:r>
            <w:r w:rsidRPr="00596FFA">
              <w:rPr>
                <w:rFonts w:ascii="Times New Roman" w:eastAsia="Calibri" w:hAnsi="Times New Roman" w:cs="Times New Roman"/>
                <w:b/>
                <w:sz w:val="20"/>
                <w:szCs w:val="20"/>
                <w:lang w:val="en-US" w:eastAsia="en-US"/>
              </w:rPr>
              <w:t>]</w:t>
            </w:r>
          </w:p>
        </w:tc>
        <w:tc>
          <w:tcPr>
            <w:tcW w:w="3260"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shd w:val="clear" w:color="auto" w:fill="FFFFFF"/>
                <w:lang w:eastAsia="en-US"/>
              </w:rPr>
            </w:pPr>
            <w:r w:rsidRPr="00596FFA">
              <w:rPr>
                <w:rFonts w:ascii="Times New Roman" w:eastAsia="Calibri" w:hAnsi="Times New Roman" w:cs="Times New Roman"/>
                <w:sz w:val="20"/>
                <w:szCs w:val="20"/>
                <w:shd w:val="clear" w:color="auto" w:fill="FFFFFF"/>
                <w:lang w:eastAsia="en-US"/>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2552" w:type="dxa"/>
            <w:shd w:val="clear" w:color="auto" w:fill="auto"/>
          </w:tcPr>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 xml:space="preserve">Минимальная (максимальная) площадь земельного участка - </w:t>
            </w:r>
            <w:r w:rsidRPr="00596FFA">
              <w:rPr>
                <w:rFonts w:ascii="Times New Roman" w:hAnsi="Times New Roman" w:cs="Times New Roman"/>
                <w:b/>
                <w:sz w:val="20"/>
                <w:szCs w:val="20"/>
              </w:rPr>
              <w:t>400</w:t>
            </w:r>
            <w:r w:rsidRPr="00596FFA">
              <w:rPr>
                <w:rFonts w:ascii="Times New Roman" w:hAnsi="Times New Roman" w:cs="Times New Roman"/>
                <w:sz w:val="20"/>
                <w:szCs w:val="20"/>
              </w:rPr>
              <w:t xml:space="preserve"> – </w:t>
            </w:r>
            <w:r w:rsidRPr="00596FFA">
              <w:rPr>
                <w:rFonts w:ascii="Times New Roman" w:hAnsi="Times New Roman" w:cs="Times New Roman"/>
                <w:b/>
                <w:sz w:val="20"/>
                <w:szCs w:val="20"/>
              </w:rPr>
              <w:t>5000 кв. м</w:t>
            </w:r>
            <w:r w:rsidRPr="00596FFA">
              <w:rPr>
                <w:rFonts w:ascii="Times New Roman" w:hAnsi="Times New Roman" w:cs="Times New Roman"/>
                <w:sz w:val="20"/>
                <w:szCs w:val="20"/>
              </w:rPr>
              <w:t xml:space="preserve"> или определяется по заданию на проектирование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 xml:space="preserve">(СП 42.13330.2016 «Градостроительство. Планировка и застройка </w:t>
            </w:r>
            <w:r w:rsidRPr="00596FFA">
              <w:rPr>
                <w:rFonts w:ascii="Times New Roman" w:hAnsi="Times New Roman" w:cs="Times New Roman"/>
                <w:sz w:val="20"/>
                <w:szCs w:val="20"/>
              </w:rPr>
              <w:lastRenderedPageBreak/>
              <w:t>городских и сельских поселений» (актуализированная редакция СНиП 2.07.01-89*).</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 xml:space="preserve">.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 xml:space="preserve">В пределах границ земельного участка </w:t>
            </w:r>
            <w:r w:rsidRPr="00596FFA">
              <w:rPr>
                <w:rFonts w:ascii="Times New Roman" w:hAnsi="Times New Roman" w:cs="Times New Roman"/>
                <w:sz w:val="20"/>
                <w:szCs w:val="20"/>
              </w:rPr>
              <w:lastRenderedPageBreak/>
              <w:t>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Максимальное количество этажей зданий – </w:t>
            </w:r>
            <w:r w:rsidRPr="00596FFA">
              <w:rPr>
                <w:rFonts w:ascii="Times New Roman" w:eastAsia="Calibri" w:hAnsi="Times New Roman" w:cs="Times New Roman"/>
                <w:b/>
                <w:sz w:val="20"/>
                <w:szCs w:val="20"/>
                <w:lang w:eastAsia="en-US"/>
              </w:rPr>
              <w:t>3</w:t>
            </w:r>
            <w:r w:rsidRPr="00596FFA">
              <w:rPr>
                <w:rFonts w:ascii="Times New Roman" w:eastAsia="Calibri" w:hAnsi="Times New Roman" w:cs="Times New Roman"/>
                <w:sz w:val="20"/>
                <w:szCs w:val="20"/>
                <w:lang w:eastAsia="en-US"/>
              </w:rPr>
              <w:t xml:space="preserve"> этажа (включая мансардный этаж).</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Максимальная высота зданий </w:t>
            </w:r>
            <w:r w:rsidRPr="00596FFA">
              <w:rPr>
                <w:rFonts w:ascii="Times New Roman" w:eastAsia="Calibri" w:hAnsi="Times New Roman" w:cs="Times New Roman"/>
                <w:sz w:val="20"/>
                <w:szCs w:val="20"/>
                <w:lang w:eastAsia="en-US"/>
              </w:rPr>
              <w:lastRenderedPageBreak/>
              <w:t xml:space="preserve">от уровня земли до верха перекрытия последнего этажа (или конька кровли) - </w:t>
            </w:r>
            <w:r w:rsidRPr="00596FFA">
              <w:rPr>
                <w:rFonts w:ascii="Times New Roman" w:eastAsia="Calibri" w:hAnsi="Times New Roman" w:cs="Times New Roman"/>
                <w:b/>
                <w:sz w:val="20"/>
                <w:szCs w:val="20"/>
                <w:lang w:eastAsia="en-US"/>
              </w:rPr>
              <w:t>20</w:t>
            </w:r>
            <w:r w:rsidRPr="00596FFA">
              <w:rPr>
                <w:rFonts w:ascii="Times New Roman" w:eastAsia="Calibri" w:hAnsi="Times New Roman" w:cs="Times New Roman"/>
                <w:sz w:val="20"/>
                <w:szCs w:val="20"/>
                <w:lang w:eastAsia="en-US"/>
              </w:rPr>
              <w:t xml:space="preserve"> м.</w:t>
            </w:r>
          </w:p>
        </w:tc>
        <w:tc>
          <w:tcPr>
            <w:tcW w:w="243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Максимальный процент застройки в границах земельного участка – </w:t>
            </w:r>
            <w:r w:rsidRPr="00596FFA">
              <w:rPr>
                <w:rFonts w:ascii="Times New Roman" w:eastAsia="Calibri" w:hAnsi="Times New Roman" w:cs="Times New Roman"/>
                <w:b/>
                <w:sz w:val="20"/>
                <w:szCs w:val="20"/>
                <w:lang w:eastAsia="en-US"/>
              </w:rPr>
              <w:t>60%</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416"/>
        </w:trPr>
        <w:tc>
          <w:tcPr>
            <w:tcW w:w="2093"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lastRenderedPageBreak/>
              <w:t>Деловое управление</w:t>
            </w:r>
          </w:p>
          <w:p w:rsidR="00596FFA" w:rsidRPr="00596FFA" w:rsidRDefault="00596FFA" w:rsidP="00596FFA">
            <w:pPr>
              <w:spacing w:after="0" w:line="240" w:lineRule="auto"/>
              <w:rPr>
                <w:rFonts w:ascii="Times New Roman" w:eastAsia="Calibri" w:hAnsi="Times New Roman" w:cs="Times New Roman"/>
                <w:sz w:val="20"/>
                <w:szCs w:val="20"/>
                <w:lang w:val="en-US" w:eastAsia="en-US"/>
              </w:rPr>
            </w:pP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4.1</w:t>
            </w:r>
            <w:r w:rsidRPr="00596FFA">
              <w:rPr>
                <w:rFonts w:ascii="Times New Roman" w:eastAsia="Calibri" w:hAnsi="Times New Roman" w:cs="Times New Roman"/>
                <w:b/>
                <w:sz w:val="20"/>
                <w:szCs w:val="20"/>
                <w:lang w:val="en-US" w:eastAsia="en-US"/>
              </w:rPr>
              <w:t>]</w:t>
            </w:r>
          </w:p>
        </w:tc>
        <w:tc>
          <w:tcPr>
            <w:tcW w:w="3260"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596FFA">
              <w:rPr>
                <w:rFonts w:ascii="Times New Roman" w:eastAsia="Calibri" w:hAnsi="Times New Roman" w:cs="Times New Roman"/>
                <w:b/>
                <w:sz w:val="20"/>
                <w:szCs w:val="20"/>
                <w:lang w:eastAsia="en-US"/>
              </w:rPr>
              <w:t>400</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5000кв. м</w:t>
            </w:r>
            <w:r w:rsidRPr="00596FFA">
              <w:rPr>
                <w:rFonts w:ascii="Times New Roman" w:eastAsia="Calibri" w:hAnsi="Times New Roman" w:cs="Times New Roman"/>
                <w:sz w:val="20"/>
                <w:szCs w:val="20"/>
                <w:lang w:eastAsia="en-US"/>
              </w:rPr>
              <w:t xml:space="preserve"> или определяется по заданию на проектирование.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trike/>
                <w:sz w:val="20"/>
                <w:szCs w:val="20"/>
              </w:rPr>
            </w:pP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widowControl w:val="0"/>
              <w:autoSpaceDE w:val="0"/>
              <w:autoSpaceDN w:val="0"/>
              <w:adjustRightInd w:val="0"/>
              <w:spacing w:after="0" w:line="240" w:lineRule="auto"/>
              <w:rPr>
                <w:rFonts w:ascii="Times New Roman" w:eastAsia="Calibri" w:hAnsi="Times New Roman" w:cs="Times New Roman"/>
                <w:b/>
                <w:sz w:val="20"/>
                <w:szCs w:val="20"/>
              </w:rPr>
            </w:pPr>
            <w:r w:rsidRPr="00596FFA">
              <w:rPr>
                <w:rFonts w:ascii="Times New Roman" w:eastAsia="Calibri" w:hAnsi="Times New Roman" w:cs="Times New Roman"/>
                <w:sz w:val="20"/>
                <w:szCs w:val="20"/>
              </w:rPr>
              <w:t xml:space="preserve">- от границ соседнего земельного участка </w:t>
            </w:r>
            <w:r w:rsidRPr="00596FFA">
              <w:rPr>
                <w:rFonts w:ascii="Times New Roman" w:eastAsia="Calibri" w:hAnsi="Times New Roman" w:cs="Times New Roman"/>
                <w:b/>
                <w:sz w:val="20"/>
                <w:szCs w:val="20"/>
              </w:rPr>
              <w:t>3 м.</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eastAsia="Calibri" w:hAnsi="Times New Roman" w:cs="Times New Roman"/>
                <w:sz w:val="20"/>
                <w:szCs w:val="20"/>
              </w:rPr>
              <w:t xml:space="preserve">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hAnsi="Times New Roman" w:cs="Times New Roman"/>
                <w:sz w:val="20"/>
                <w:szCs w:val="20"/>
              </w:rPr>
            </w:pP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60%</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r>
      <w:tr w:rsidR="00596FFA" w:rsidRPr="00596FFA" w:rsidTr="00B2509A">
        <w:trPr>
          <w:trHeight w:val="1223"/>
        </w:trPr>
        <w:tc>
          <w:tcPr>
            <w:tcW w:w="2093" w:type="dxa"/>
            <w:shd w:val="clear" w:color="auto" w:fill="auto"/>
          </w:tcPr>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SimSun" w:hAnsi="Times New Roman" w:cs="Times New Roman"/>
                <w:b/>
                <w:sz w:val="20"/>
                <w:szCs w:val="20"/>
                <w:lang w:eastAsia="zh-CN"/>
              </w:rPr>
              <w:t>Магазины [</w:t>
            </w:r>
            <w:r w:rsidRPr="00596FFA">
              <w:rPr>
                <w:rFonts w:ascii="Times New Roman" w:eastAsia="Calibri" w:hAnsi="Times New Roman" w:cs="Times New Roman"/>
                <w:b/>
                <w:sz w:val="20"/>
                <w:szCs w:val="20"/>
                <w:lang w:eastAsia="zh-CN"/>
              </w:rPr>
              <w:t>4.4</w:t>
            </w:r>
            <w:r w:rsidRPr="00596FFA">
              <w:rPr>
                <w:rFonts w:ascii="Times New Roman" w:eastAsia="SimSun" w:hAnsi="Times New Roman" w:cs="Times New Roman"/>
                <w:b/>
                <w:sz w:val="20"/>
                <w:szCs w:val="20"/>
                <w:lang w:eastAsia="zh-CN"/>
              </w:rPr>
              <w:t>]</w:t>
            </w:r>
          </w:p>
        </w:tc>
        <w:tc>
          <w:tcPr>
            <w:tcW w:w="3260" w:type="dxa"/>
            <w:shd w:val="clear" w:color="auto" w:fill="auto"/>
          </w:tcPr>
          <w:p w:rsidR="00596FFA" w:rsidRPr="00596FFA" w:rsidRDefault="00596FFA" w:rsidP="00596FFA">
            <w:pPr>
              <w:spacing w:after="0" w:line="240" w:lineRule="auto"/>
              <w:rPr>
                <w:rFonts w:ascii="Times New Roman" w:eastAsia="Calibri" w:hAnsi="Times New Roman" w:cs="Times New Roman"/>
                <w:iCs/>
                <w:sz w:val="20"/>
                <w:szCs w:val="20"/>
                <w:lang w:eastAsia="en-US"/>
              </w:rPr>
            </w:pPr>
            <w:r w:rsidRPr="00596FFA">
              <w:rPr>
                <w:rFonts w:ascii="Times New Roman" w:eastAsia="Calibri" w:hAnsi="Times New Roman" w:cs="Times New Roman"/>
                <w:sz w:val="20"/>
                <w:szCs w:val="20"/>
                <w:shd w:val="clear" w:color="auto" w:fill="FFFFFF"/>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596FFA">
              <w:rPr>
                <w:rFonts w:ascii="Times New Roman" w:eastAsia="Calibri" w:hAnsi="Times New Roman" w:cs="Times New Roman"/>
                <w:b/>
                <w:sz w:val="20"/>
                <w:szCs w:val="20"/>
                <w:lang w:eastAsia="en-US"/>
              </w:rPr>
              <w:t xml:space="preserve">100 </w:t>
            </w:r>
            <w:r w:rsidRPr="00596FFA">
              <w:rPr>
                <w:rFonts w:ascii="Times New Roman" w:eastAsia="Calibri" w:hAnsi="Times New Roman" w:cs="Times New Roman"/>
                <w:sz w:val="20"/>
                <w:szCs w:val="20"/>
                <w:lang w:eastAsia="en-US"/>
              </w:rPr>
              <w:t xml:space="preserve">– </w:t>
            </w:r>
            <w:r w:rsidRPr="00596FFA">
              <w:rPr>
                <w:rFonts w:ascii="Times New Roman" w:eastAsia="Calibri" w:hAnsi="Times New Roman" w:cs="Times New Roman"/>
                <w:b/>
                <w:sz w:val="20"/>
                <w:szCs w:val="20"/>
                <w:lang w:eastAsia="en-US"/>
              </w:rPr>
              <w:t>5000кв. м</w:t>
            </w:r>
            <w:r w:rsidRPr="00596FFA">
              <w:rPr>
                <w:rFonts w:ascii="Times New Roman" w:eastAsia="Calibri" w:hAnsi="Times New Roman" w:cs="Times New Roman"/>
                <w:sz w:val="20"/>
                <w:szCs w:val="20"/>
                <w:lang w:eastAsia="en-US"/>
              </w:rPr>
              <w:t xml:space="preserve"> или определяется по заданию на проектирование. </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eastAsia="Calibri" w:hAnsi="Times New Roman" w:cs="Times New Roman"/>
                <w:sz w:val="20"/>
                <w:szCs w:val="20"/>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hAnsi="Times New Roman" w:cs="Times New Roman"/>
                <w:sz w:val="20"/>
                <w:szCs w:val="20"/>
              </w:rPr>
            </w:pP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60%</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r>
      <w:tr w:rsidR="00596FFA" w:rsidRPr="00596FFA" w:rsidTr="00B2509A">
        <w:trPr>
          <w:trHeight w:val="1223"/>
        </w:trPr>
        <w:tc>
          <w:tcPr>
            <w:tcW w:w="2093"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Банковская и страховая деятельность</w:t>
            </w:r>
          </w:p>
          <w:p w:rsidR="00596FFA" w:rsidRPr="00596FFA" w:rsidRDefault="00596FFA" w:rsidP="00596FFA">
            <w:pPr>
              <w:spacing w:after="0" w:line="240" w:lineRule="auto"/>
              <w:rPr>
                <w:rFonts w:ascii="Times New Roman" w:eastAsia="Calibri" w:hAnsi="Times New Roman" w:cs="Times New Roman"/>
                <w:sz w:val="20"/>
                <w:szCs w:val="20"/>
                <w:lang w:val="en-US" w:eastAsia="en-US"/>
              </w:rPr>
            </w:pP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4.5</w:t>
            </w:r>
            <w:r w:rsidRPr="00596FFA">
              <w:rPr>
                <w:rFonts w:ascii="Times New Roman" w:eastAsia="Calibri" w:hAnsi="Times New Roman" w:cs="Times New Roman"/>
                <w:b/>
                <w:sz w:val="20"/>
                <w:szCs w:val="20"/>
                <w:lang w:val="en-US" w:eastAsia="en-US"/>
              </w:rPr>
              <w:t>]</w:t>
            </w:r>
          </w:p>
        </w:tc>
        <w:tc>
          <w:tcPr>
            <w:tcW w:w="3260"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596FFA">
              <w:rPr>
                <w:rFonts w:ascii="Times New Roman" w:eastAsia="Calibri" w:hAnsi="Times New Roman" w:cs="Times New Roman"/>
                <w:b/>
                <w:sz w:val="20"/>
                <w:szCs w:val="20"/>
                <w:lang w:eastAsia="en-US"/>
              </w:rPr>
              <w:t>400</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5000кв. м</w:t>
            </w:r>
            <w:r w:rsidRPr="00596FFA">
              <w:rPr>
                <w:rFonts w:ascii="Times New Roman" w:eastAsia="Calibri" w:hAnsi="Times New Roman" w:cs="Times New Roman"/>
                <w:sz w:val="20"/>
                <w:szCs w:val="20"/>
                <w:lang w:eastAsia="en-US"/>
              </w:rPr>
              <w:t xml:space="preserve"> или определяется по заданию на проектирование.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trike/>
                <w:sz w:val="20"/>
                <w:szCs w:val="20"/>
              </w:rPr>
            </w:pP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widowControl w:val="0"/>
              <w:autoSpaceDE w:val="0"/>
              <w:autoSpaceDN w:val="0"/>
              <w:adjustRightInd w:val="0"/>
              <w:spacing w:after="0" w:line="240" w:lineRule="auto"/>
              <w:rPr>
                <w:rFonts w:ascii="Times New Roman" w:eastAsia="Calibri" w:hAnsi="Times New Roman" w:cs="Times New Roman"/>
                <w:sz w:val="20"/>
                <w:szCs w:val="20"/>
              </w:rPr>
            </w:pPr>
            <w:r w:rsidRPr="00596FFA">
              <w:rPr>
                <w:rFonts w:ascii="Times New Roman" w:eastAsia="Calibri" w:hAnsi="Times New Roman" w:cs="Times New Roman"/>
                <w:sz w:val="20"/>
                <w:szCs w:val="20"/>
              </w:rPr>
              <w:t xml:space="preserve">- от границ соседнего </w:t>
            </w:r>
            <w:r w:rsidRPr="00596FFA">
              <w:rPr>
                <w:rFonts w:ascii="Times New Roman" w:eastAsia="Calibri" w:hAnsi="Times New Roman" w:cs="Times New Roman"/>
                <w:sz w:val="20"/>
                <w:szCs w:val="20"/>
              </w:rPr>
              <w:lastRenderedPageBreak/>
              <w:t xml:space="preserve">земельного участка </w:t>
            </w:r>
            <w:r w:rsidRPr="00596FFA">
              <w:rPr>
                <w:rFonts w:ascii="Times New Roman" w:eastAsia="Calibri" w:hAnsi="Times New Roman" w:cs="Times New Roman"/>
                <w:b/>
                <w:sz w:val="20"/>
                <w:szCs w:val="20"/>
              </w:rPr>
              <w:t>3 м.</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eastAsia="Calibri" w:hAnsi="Times New Roman" w:cs="Times New Roman"/>
                <w:sz w:val="20"/>
                <w:szCs w:val="20"/>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w:t>
            </w:r>
            <w:r w:rsidRPr="00596FFA">
              <w:rPr>
                <w:rFonts w:ascii="Times New Roman" w:eastAsia="Calibri" w:hAnsi="Times New Roman" w:cs="Times New Roman"/>
                <w:sz w:val="20"/>
                <w:szCs w:val="20"/>
                <w:lang w:eastAsia="en-US"/>
              </w:rPr>
              <w:lastRenderedPageBreak/>
              <w:t>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hAnsi="Times New Roman" w:cs="Times New Roman"/>
                <w:sz w:val="20"/>
                <w:szCs w:val="20"/>
              </w:rPr>
            </w:pP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lastRenderedPageBreak/>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60%</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r>
      <w:tr w:rsidR="00596FFA" w:rsidRPr="00596FFA" w:rsidTr="00B2509A">
        <w:trPr>
          <w:trHeight w:val="273"/>
        </w:trPr>
        <w:tc>
          <w:tcPr>
            <w:tcW w:w="2093" w:type="dxa"/>
            <w:shd w:val="clear" w:color="auto" w:fill="auto"/>
          </w:tcPr>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SimSun" w:hAnsi="Times New Roman" w:cs="Times New Roman"/>
                <w:b/>
                <w:sz w:val="20"/>
                <w:szCs w:val="20"/>
                <w:lang w:eastAsia="zh-CN"/>
              </w:rPr>
              <w:lastRenderedPageBreak/>
              <w:t>Бытовое обслуживание [</w:t>
            </w:r>
            <w:r w:rsidRPr="00596FFA">
              <w:rPr>
                <w:rFonts w:ascii="Times New Roman" w:eastAsia="Calibri" w:hAnsi="Times New Roman" w:cs="Times New Roman"/>
                <w:b/>
                <w:sz w:val="20"/>
                <w:szCs w:val="20"/>
                <w:lang w:eastAsia="zh-CN"/>
              </w:rPr>
              <w:t>3.3</w:t>
            </w:r>
            <w:r w:rsidRPr="00596FFA">
              <w:rPr>
                <w:rFonts w:ascii="Times New Roman" w:eastAsia="SimSun" w:hAnsi="Times New Roman" w:cs="Times New Roman"/>
                <w:b/>
                <w:sz w:val="20"/>
                <w:szCs w:val="20"/>
                <w:lang w:eastAsia="zh-CN"/>
              </w:rPr>
              <w:t xml:space="preserve">] </w:t>
            </w:r>
          </w:p>
        </w:tc>
        <w:tc>
          <w:tcPr>
            <w:tcW w:w="3260"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552" w:type="dxa"/>
            <w:shd w:val="clear" w:color="auto" w:fill="auto"/>
          </w:tcPr>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SimSun" w:hAnsi="Times New Roman" w:cs="Times New Roman"/>
                <w:sz w:val="20"/>
                <w:szCs w:val="20"/>
                <w:lang w:eastAsia="zh-CN"/>
              </w:rPr>
              <w:t xml:space="preserve">Минимальная (максимальная) площадь земельного участка – </w:t>
            </w:r>
            <w:r w:rsidRPr="00596FFA">
              <w:rPr>
                <w:rFonts w:ascii="Times New Roman" w:eastAsia="SimSun" w:hAnsi="Times New Roman" w:cs="Times New Roman"/>
                <w:b/>
                <w:sz w:val="20"/>
                <w:szCs w:val="20"/>
                <w:lang w:eastAsia="zh-CN"/>
              </w:rPr>
              <w:t>100-5000 кв.м</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Для объектов инженерного обеспечения и объектов вспомогательного инженерного назначения от 1 кв. м.</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r>
      <w:tr w:rsidR="00596FFA" w:rsidRPr="00596FFA" w:rsidTr="00B2509A">
        <w:trPr>
          <w:trHeight w:val="412"/>
        </w:trPr>
        <w:tc>
          <w:tcPr>
            <w:tcW w:w="2093"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Гостиничное обслуживание</w:t>
            </w:r>
          </w:p>
          <w:p w:rsidR="00596FFA" w:rsidRPr="00596FFA" w:rsidRDefault="00596FFA" w:rsidP="00596FFA">
            <w:pPr>
              <w:spacing w:after="0" w:line="240" w:lineRule="auto"/>
              <w:rPr>
                <w:rFonts w:ascii="Times New Roman" w:eastAsia="Calibri" w:hAnsi="Times New Roman" w:cs="Times New Roman"/>
                <w:sz w:val="20"/>
                <w:szCs w:val="20"/>
                <w:lang w:val="en-US" w:eastAsia="en-US"/>
              </w:rPr>
            </w:pP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4.7</w:t>
            </w:r>
            <w:r w:rsidRPr="00596FFA">
              <w:rPr>
                <w:rFonts w:ascii="Times New Roman" w:eastAsia="Calibri" w:hAnsi="Times New Roman" w:cs="Times New Roman"/>
                <w:b/>
                <w:sz w:val="20"/>
                <w:szCs w:val="20"/>
                <w:lang w:val="en-US" w:eastAsia="en-US"/>
              </w:rPr>
              <w:t>]</w:t>
            </w:r>
          </w:p>
        </w:tc>
        <w:tc>
          <w:tcPr>
            <w:tcW w:w="3260"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596FFA">
              <w:rPr>
                <w:rFonts w:ascii="Times New Roman" w:eastAsia="Calibri" w:hAnsi="Times New Roman" w:cs="Times New Roman"/>
                <w:b/>
                <w:sz w:val="20"/>
                <w:szCs w:val="20"/>
                <w:lang w:eastAsia="en-US"/>
              </w:rPr>
              <w:t xml:space="preserve">400 </w:t>
            </w:r>
            <w:r w:rsidRPr="00596FFA">
              <w:rPr>
                <w:rFonts w:ascii="Times New Roman" w:eastAsia="Calibri" w:hAnsi="Times New Roman" w:cs="Times New Roman"/>
                <w:sz w:val="20"/>
                <w:szCs w:val="20"/>
                <w:lang w:eastAsia="en-US"/>
              </w:rPr>
              <w:t xml:space="preserve">– </w:t>
            </w:r>
            <w:r w:rsidRPr="00596FFA">
              <w:rPr>
                <w:rFonts w:ascii="Times New Roman" w:eastAsia="Calibri" w:hAnsi="Times New Roman" w:cs="Times New Roman"/>
                <w:b/>
                <w:sz w:val="20"/>
                <w:szCs w:val="20"/>
                <w:lang w:eastAsia="en-US"/>
              </w:rPr>
              <w:t xml:space="preserve">5000 </w:t>
            </w:r>
            <w:r w:rsidRPr="00596FFA">
              <w:rPr>
                <w:rFonts w:ascii="Times New Roman" w:eastAsia="Calibri" w:hAnsi="Times New Roman" w:cs="Times New Roman"/>
                <w:b/>
                <w:bCs/>
                <w:sz w:val="20"/>
                <w:szCs w:val="20"/>
                <w:lang w:eastAsia="en-US"/>
              </w:rPr>
              <w:t>кв. м</w:t>
            </w:r>
            <w:r w:rsidRPr="00596FFA">
              <w:rPr>
                <w:rFonts w:ascii="Times New Roman" w:eastAsia="Calibri" w:hAnsi="Times New Roman" w:cs="Times New Roman"/>
                <w:sz w:val="20"/>
                <w:szCs w:val="20"/>
                <w:lang w:eastAsia="en-US"/>
              </w:rPr>
              <w:t xml:space="preserve"> или определяется по заданию на проектирование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(СП 42.13330.2016 «Градостроительство. Планировка и застройка городских и сельских поселений» (актуализированная редакция СНиП 2.07.01-89*).</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3</w:t>
            </w:r>
            <w:r w:rsidRPr="00596FFA">
              <w:rPr>
                <w:rFonts w:ascii="Times New Roman" w:eastAsia="Calibri" w:hAnsi="Times New Roman" w:cs="Times New Roman"/>
                <w:sz w:val="20"/>
                <w:szCs w:val="20"/>
                <w:lang w:eastAsia="en-US"/>
              </w:rPr>
              <w:t xml:space="preserve"> этажа (включая мансардный этаж).</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Максимальная высота зданий от уровня земли до верха перекрытия последнего этажа (или конька кровли) - </w:t>
            </w:r>
            <w:r w:rsidRPr="00596FFA">
              <w:rPr>
                <w:rFonts w:ascii="Times New Roman" w:eastAsia="Calibri" w:hAnsi="Times New Roman" w:cs="Times New Roman"/>
                <w:b/>
                <w:sz w:val="20"/>
                <w:szCs w:val="20"/>
                <w:lang w:eastAsia="en-US"/>
              </w:rPr>
              <w:t>20 м</w:t>
            </w:r>
            <w:r w:rsidRPr="00596FFA">
              <w:rPr>
                <w:rFonts w:ascii="Times New Roman" w:eastAsia="Calibri" w:hAnsi="Times New Roman" w:cs="Times New Roman"/>
                <w:sz w:val="20"/>
                <w:szCs w:val="20"/>
                <w:lang w:eastAsia="en-US"/>
              </w:rPr>
              <w:t>.</w:t>
            </w:r>
          </w:p>
        </w:tc>
        <w:tc>
          <w:tcPr>
            <w:tcW w:w="243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596FFA">
              <w:rPr>
                <w:rFonts w:ascii="Times New Roman" w:eastAsia="Calibri" w:hAnsi="Times New Roman" w:cs="Times New Roman"/>
                <w:b/>
                <w:sz w:val="20"/>
                <w:szCs w:val="20"/>
                <w:lang w:eastAsia="en-US"/>
              </w:rPr>
              <w:t>60%</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1403"/>
        </w:trPr>
        <w:tc>
          <w:tcPr>
            <w:tcW w:w="2093"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lastRenderedPageBreak/>
              <w:t>Выставочно-ярмарочная деятельность</w:t>
            </w:r>
          </w:p>
          <w:p w:rsidR="00596FFA" w:rsidRPr="00596FFA" w:rsidRDefault="00596FFA" w:rsidP="00596FFA">
            <w:pPr>
              <w:spacing w:after="0" w:line="240" w:lineRule="auto"/>
              <w:rPr>
                <w:rFonts w:ascii="Times New Roman" w:eastAsia="Calibri" w:hAnsi="Times New Roman" w:cs="Times New Roman"/>
                <w:sz w:val="20"/>
                <w:szCs w:val="20"/>
                <w:lang w:val="en-US" w:eastAsia="en-US"/>
              </w:rPr>
            </w:pP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4.10</w:t>
            </w:r>
            <w:r w:rsidRPr="00596FFA">
              <w:rPr>
                <w:rFonts w:ascii="Times New Roman" w:eastAsia="Calibri" w:hAnsi="Times New Roman" w:cs="Times New Roman"/>
                <w:b/>
                <w:sz w:val="20"/>
                <w:szCs w:val="20"/>
                <w:lang w:val="en-US" w:eastAsia="en-US"/>
              </w:rPr>
              <w:t>]</w:t>
            </w:r>
          </w:p>
        </w:tc>
        <w:tc>
          <w:tcPr>
            <w:tcW w:w="3260" w:type="dxa"/>
            <w:shd w:val="clear" w:color="auto" w:fill="auto"/>
          </w:tcPr>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2552" w:type="dxa"/>
            <w:shd w:val="clear" w:color="auto" w:fill="auto"/>
          </w:tcPr>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 xml:space="preserve">Минимальная (максимальная) площадь земельного участка - </w:t>
            </w:r>
            <w:r w:rsidRPr="00596FFA">
              <w:rPr>
                <w:rFonts w:ascii="Times New Roman" w:hAnsi="Times New Roman" w:cs="Times New Roman"/>
                <w:b/>
                <w:sz w:val="20"/>
                <w:szCs w:val="20"/>
              </w:rPr>
              <w:t xml:space="preserve">5000 </w:t>
            </w:r>
            <w:r w:rsidRPr="00596FFA">
              <w:rPr>
                <w:rFonts w:ascii="Times New Roman" w:hAnsi="Times New Roman" w:cs="Times New Roman"/>
                <w:sz w:val="20"/>
                <w:szCs w:val="20"/>
              </w:rPr>
              <w:t xml:space="preserve">– </w:t>
            </w:r>
            <w:r w:rsidRPr="00596FFA">
              <w:rPr>
                <w:rFonts w:ascii="Times New Roman" w:hAnsi="Times New Roman" w:cs="Times New Roman"/>
                <w:b/>
                <w:sz w:val="20"/>
                <w:szCs w:val="20"/>
              </w:rPr>
              <w:t>50000 кв. м</w:t>
            </w:r>
            <w:r w:rsidRPr="00596FFA">
              <w:rPr>
                <w:rFonts w:ascii="Times New Roman" w:hAnsi="Times New Roman" w:cs="Times New Roman"/>
                <w:sz w:val="20"/>
                <w:szCs w:val="20"/>
              </w:rPr>
              <w:t xml:space="preserve"> или определяется по заданию на проектирование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(СП 42.13330.2016 «Градостроительство. Планировка и застройка городских и сельских поселений» (актуализированная редакция СНиП 2.07.01-89*).</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eastAsia="Calibri" w:hAnsi="Times New Roman" w:cs="Times New Roman"/>
                <w:sz w:val="20"/>
                <w:szCs w:val="20"/>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3</w:t>
            </w:r>
            <w:r w:rsidRPr="00596FFA">
              <w:rPr>
                <w:rFonts w:ascii="Times New Roman" w:eastAsia="Calibri" w:hAnsi="Times New Roman" w:cs="Times New Roman"/>
                <w:sz w:val="20"/>
                <w:szCs w:val="20"/>
                <w:lang w:eastAsia="en-US"/>
              </w:rPr>
              <w:t xml:space="preserve"> этажа (включая мансардный этаж).</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Максимальная высота зданий от уровня земли до верха перекрытия последнего этажа (или конька кровли) - </w:t>
            </w:r>
            <w:r w:rsidRPr="00596FFA">
              <w:rPr>
                <w:rFonts w:ascii="Times New Roman" w:eastAsia="Calibri" w:hAnsi="Times New Roman" w:cs="Times New Roman"/>
                <w:b/>
                <w:sz w:val="20"/>
                <w:szCs w:val="20"/>
                <w:lang w:eastAsia="en-US"/>
              </w:rPr>
              <w:t>20 м</w:t>
            </w:r>
            <w:r w:rsidRPr="00596FFA">
              <w:rPr>
                <w:rFonts w:ascii="Times New Roman" w:eastAsia="Calibri" w:hAnsi="Times New Roman" w:cs="Times New Roman"/>
                <w:sz w:val="20"/>
                <w:szCs w:val="20"/>
                <w:lang w:eastAsia="en-US"/>
              </w:rPr>
              <w:t>.</w:t>
            </w:r>
          </w:p>
        </w:tc>
        <w:tc>
          <w:tcPr>
            <w:tcW w:w="243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596FFA">
              <w:rPr>
                <w:rFonts w:ascii="Times New Roman" w:eastAsia="Calibri" w:hAnsi="Times New Roman" w:cs="Times New Roman"/>
                <w:b/>
                <w:sz w:val="20"/>
                <w:szCs w:val="20"/>
                <w:lang w:eastAsia="en-US"/>
              </w:rPr>
              <w:t>60%</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983"/>
        </w:trPr>
        <w:tc>
          <w:tcPr>
            <w:tcW w:w="2093"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shd w:val="clear" w:color="auto" w:fill="FFFFFF"/>
                <w:lang w:eastAsia="en-US"/>
              </w:rPr>
              <w:t xml:space="preserve">Обеспечение занятий спортом в помещениях </w:t>
            </w:r>
            <w:r w:rsidRPr="00596FFA">
              <w:rPr>
                <w:rFonts w:ascii="Times New Roman" w:eastAsia="Calibri" w:hAnsi="Times New Roman" w:cs="Times New Roman"/>
                <w:b/>
                <w:sz w:val="20"/>
                <w:szCs w:val="20"/>
                <w:lang w:eastAsia="en-US"/>
              </w:rPr>
              <w:t>[5.1.2]</w:t>
            </w:r>
          </w:p>
        </w:tc>
        <w:tc>
          <w:tcPr>
            <w:tcW w:w="3260"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shd w:val="clear" w:color="auto" w:fill="FFFFFF"/>
                <w:lang w:eastAsia="en-US"/>
              </w:rPr>
            </w:pPr>
            <w:r w:rsidRPr="00596FFA">
              <w:rPr>
                <w:rFonts w:ascii="Times New Roman" w:eastAsia="Calibri" w:hAnsi="Times New Roman" w:cs="Times New Roman"/>
                <w:sz w:val="20"/>
                <w:szCs w:val="20"/>
                <w:shd w:val="clear" w:color="auto" w:fill="FFFFFF"/>
                <w:lang w:eastAsia="en-US"/>
              </w:rPr>
              <w:t>Размещение спортивных клубов, спортивных залов, бассейнов, физкультурно-оздоровительных комплексов в зданиях и сооружениях</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596FFA">
              <w:rPr>
                <w:rFonts w:ascii="Times New Roman" w:eastAsia="Calibri" w:hAnsi="Times New Roman" w:cs="Times New Roman"/>
                <w:b/>
                <w:sz w:val="20"/>
                <w:szCs w:val="20"/>
                <w:lang w:eastAsia="en-US"/>
              </w:rPr>
              <w:t>100</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10000 кв. м</w:t>
            </w:r>
            <w:r w:rsidRPr="00596FFA">
              <w:rPr>
                <w:rFonts w:ascii="Times New Roman" w:eastAsia="Calibri" w:hAnsi="Times New Roman" w:cs="Times New Roman"/>
                <w:sz w:val="20"/>
                <w:szCs w:val="20"/>
                <w:lang w:eastAsia="en-US"/>
              </w:rPr>
              <w:t xml:space="preserve"> или определяется по заданию на проектирование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(СП 42.13330.2016 «Градостроительство. Планировка и застройка городских и сельских поселений» (актуализированная редакция СНиП 2.07.01-89*).</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3</w:t>
            </w:r>
            <w:r w:rsidRPr="00596FFA">
              <w:rPr>
                <w:rFonts w:ascii="Times New Roman" w:eastAsia="Calibri" w:hAnsi="Times New Roman" w:cs="Times New Roman"/>
                <w:sz w:val="20"/>
                <w:szCs w:val="20"/>
                <w:lang w:eastAsia="en-US"/>
              </w:rPr>
              <w:t xml:space="preserve"> этажа (включая мансардный этаж).</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Максимальная высота зданий от уровня земли до верха перекрытия последнего этажа (или конька кровли) - </w:t>
            </w:r>
            <w:r w:rsidRPr="00596FFA">
              <w:rPr>
                <w:rFonts w:ascii="Times New Roman" w:eastAsia="Calibri" w:hAnsi="Times New Roman" w:cs="Times New Roman"/>
                <w:b/>
                <w:sz w:val="20"/>
                <w:szCs w:val="20"/>
                <w:lang w:eastAsia="en-US"/>
              </w:rPr>
              <w:t>20 м</w:t>
            </w:r>
            <w:r w:rsidRPr="00596FFA">
              <w:rPr>
                <w:rFonts w:ascii="Times New Roman" w:eastAsia="Calibri" w:hAnsi="Times New Roman" w:cs="Times New Roman"/>
                <w:sz w:val="20"/>
                <w:szCs w:val="20"/>
                <w:lang w:eastAsia="en-US"/>
              </w:rPr>
              <w:t>.</w:t>
            </w:r>
          </w:p>
        </w:tc>
        <w:tc>
          <w:tcPr>
            <w:tcW w:w="243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596FFA">
              <w:rPr>
                <w:rFonts w:ascii="Times New Roman" w:eastAsia="Calibri" w:hAnsi="Times New Roman" w:cs="Times New Roman"/>
                <w:b/>
                <w:sz w:val="20"/>
                <w:szCs w:val="20"/>
                <w:lang w:eastAsia="en-US"/>
              </w:rPr>
              <w:t>80%</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983"/>
        </w:trPr>
        <w:tc>
          <w:tcPr>
            <w:tcW w:w="2093" w:type="dxa"/>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shd w:val="clear" w:color="auto" w:fill="FFFFFF"/>
              </w:rPr>
              <w:t xml:space="preserve">Оборудованные площадки для занятий спортом </w:t>
            </w:r>
            <w:r w:rsidRPr="00596FFA">
              <w:rPr>
                <w:rFonts w:ascii="Times New Roman" w:hAnsi="Times New Roman" w:cs="Times New Roman"/>
                <w:b/>
              </w:rPr>
              <w:t>[5.1.4]</w:t>
            </w:r>
          </w:p>
        </w:tc>
        <w:tc>
          <w:tcPr>
            <w:tcW w:w="3260" w:type="dxa"/>
            <w:shd w:val="clear" w:color="auto" w:fill="auto"/>
          </w:tcPr>
          <w:p w:rsidR="00596FFA" w:rsidRPr="00596FFA" w:rsidRDefault="00596FFA" w:rsidP="00596FFA">
            <w:pPr>
              <w:pStyle w:val="aa"/>
              <w:rPr>
                <w:rFonts w:ascii="Times New Roman" w:hAnsi="Times New Roman" w:cs="Times New Roman"/>
                <w:shd w:val="clear" w:color="auto" w:fill="FFFFFF"/>
              </w:rPr>
            </w:pPr>
            <w:r w:rsidRPr="00596FFA">
              <w:rPr>
                <w:rFonts w:ascii="Times New Roman" w:hAnsi="Times New Roman" w:cs="Times New Roman"/>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55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Минимальная (максимальная) площадь земельного участка - </w:t>
            </w:r>
            <w:r w:rsidRPr="00596FFA">
              <w:rPr>
                <w:rFonts w:ascii="Times New Roman" w:hAnsi="Times New Roman" w:cs="Times New Roman"/>
                <w:b/>
              </w:rPr>
              <w:t>100</w:t>
            </w:r>
            <w:r w:rsidRPr="00596FFA">
              <w:rPr>
                <w:rFonts w:ascii="Times New Roman" w:hAnsi="Times New Roman" w:cs="Times New Roman"/>
              </w:rPr>
              <w:t xml:space="preserve"> – </w:t>
            </w:r>
            <w:r w:rsidRPr="00596FFA">
              <w:rPr>
                <w:rFonts w:ascii="Times New Roman" w:hAnsi="Times New Roman" w:cs="Times New Roman"/>
                <w:b/>
              </w:rPr>
              <w:t xml:space="preserve">10000 </w:t>
            </w:r>
            <w:r w:rsidRPr="00596FFA">
              <w:rPr>
                <w:rFonts w:ascii="Times New Roman" w:hAnsi="Times New Roman" w:cs="Times New Roman"/>
              </w:rPr>
              <w:t xml:space="preserve">кв.м или определяется по заданию на проектирование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(СП 42.13330.2016 </w:t>
            </w:r>
            <w:r w:rsidRPr="00596FFA">
              <w:rPr>
                <w:rFonts w:ascii="Times New Roman" w:hAnsi="Times New Roman" w:cs="Times New Roman"/>
              </w:rPr>
              <w:lastRenderedPageBreak/>
              <w:t>«Градостроительство. Планировка и застройка городских и сельских поселений» (актуализированная редакция СНиП 2.07.01-89*).</w:t>
            </w: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Минимальный отступ строений: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улиц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проездов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b/>
              </w:rPr>
            </w:pPr>
            <w:r w:rsidRPr="00596FFA">
              <w:rPr>
                <w:rFonts w:ascii="Times New Roman" w:hAnsi="Times New Roman" w:cs="Times New Roman"/>
              </w:rPr>
              <w:t xml:space="preserve">- от границ соседнего земельного участка </w:t>
            </w:r>
            <w:r w:rsidRPr="00596FFA">
              <w:rPr>
                <w:rFonts w:ascii="Times New Roman" w:hAnsi="Times New Roman" w:cs="Times New Roman"/>
                <w:b/>
              </w:rPr>
              <w:t>3 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Максимальное количество этажей зданий – </w:t>
            </w:r>
            <w:r w:rsidRPr="00596FFA">
              <w:rPr>
                <w:rFonts w:ascii="Times New Roman" w:hAnsi="Times New Roman" w:cs="Times New Roman"/>
                <w:b/>
              </w:rPr>
              <w:t>3</w:t>
            </w:r>
            <w:r w:rsidRPr="00596FFA">
              <w:rPr>
                <w:rFonts w:ascii="Times New Roman" w:hAnsi="Times New Roman" w:cs="Times New Roman"/>
              </w:rPr>
              <w:t xml:space="preserve"> этажа (включая мансардный этаж).</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Максимальная высота зданий от уровня земли до верха перекрытия последнего этажа (или конька кровли) - </w:t>
            </w:r>
            <w:r w:rsidRPr="00596FFA">
              <w:rPr>
                <w:rFonts w:ascii="Times New Roman" w:hAnsi="Times New Roman" w:cs="Times New Roman"/>
                <w:b/>
              </w:rPr>
              <w:t>20 м</w:t>
            </w:r>
            <w:r w:rsidRPr="00596FFA">
              <w:rPr>
                <w:rFonts w:ascii="Times New Roman" w:hAnsi="Times New Roman" w:cs="Times New Roman"/>
              </w:rPr>
              <w:t>.</w:t>
            </w:r>
          </w:p>
        </w:tc>
        <w:tc>
          <w:tcPr>
            <w:tcW w:w="243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Максимальный процент застройки в границах земельного участка – </w:t>
            </w:r>
            <w:r w:rsidRPr="00596FFA">
              <w:rPr>
                <w:rFonts w:ascii="Times New Roman" w:hAnsi="Times New Roman" w:cs="Times New Roman"/>
                <w:b/>
              </w:rPr>
              <w:t>80%</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p>
        </w:tc>
      </w:tr>
      <w:tr w:rsidR="00596FFA" w:rsidRPr="00596FFA" w:rsidTr="00B2509A">
        <w:trPr>
          <w:trHeight w:val="1123"/>
        </w:trPr>
        <w:tc>
          <w:tcPr>
            <w:tcW w:w="2093"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shd w:val="clear" w:color="auto" w:fill="FFFFFF"/>
                <w:lang w:eastAsia="en-US"/>
              </w:rPr>
              <w:lastRenderedPageBreak/>
              <w:t xml:space="preserve">Площадки для занятий спортом </w:t>
            </w: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5.1.3</w:t>
            </w:r>
            <w:r w:rsidRPr="00596FFA">
              <w:rPr>
                <w:rFonts w:ascii="Times New Roman" w:eastAsia="Calibri" w:hAnsi="Times New Roman" w:cs="Times New Roman"/>
                <w:b/>
                <w:sz w:val="20"/>
                <w:szCs w:val="20"/>
                <w:lang w:val="en-US" w:eastAsia="en-US"/>
              </w:rPr>
              <w:t>]</w:t>
            </w:r>
          </w:p>
        </w:tc>
        <w:tc>
          <w:tcPr>
            <w:tcW w:w="3260"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shd w:val="clear" w:color="auto" w:fill="FFFFFF"/>
                <w:lang w:eastAsia="en-US"/>
              </w:rPr>
            </w:pPr>
            <w:r w:rsidRPr="00596FFA">
              <w:rPr>
                <w:rFonts w:ascii="Times New Roman" w:eastAsia="Calibri" w:hAnsi="Times New Roman" w:cs="Times New Roman"/>
                <w:sz w:val="20"/>
                <w:szCs w:val="20"/>
                <w:shd w:val="clear" w:color="auto" w:fill="FFFFFF"/>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596FFA">
              <w:rPr>
                <w:rFonts w:ascii="Times New Roman" w:eastAsia="Calibri" w:hAnsi="Times New Roman" w:cs="Times New Roman"/>
                <w:b/>
                <w:sz w:val="20"/>
                <w:szCs w:val="20"/>
                <w:lang w:eastAsia="en-US"/>
              </w:rPr>
              <w:t>100</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5000 кв. м</w:t>
            </w:r>
            <w:r w:rsidRPr="00596FFA">
              <w:rPr>
                <w:rFonts w:ascii="Times New Roman" w:eastAsia="Calibri" w:hAnsi="Times New Roman" w:cs="Times New Roman"/>
                <w:sz w:val="20"/>
                <w:szCs w:val="20"/>
                <w:lang w:eastAsia="en-US"/>
              </w:rPr>
              <w:t xml:space="preserve"> или определяется по заданию на проектирование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(СП 42.13330.2016 «Градостроительство. Планировка и застройка городских и сельских поселений» (актуализированная редакция СНиП 2.07.01-89*).</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pacing w:val="2"/>
                <w:sz w:val="20"/>
                <w:szCs w:val="20"/>
                <w:lang w:eastAsia="en-US"/>
              </w:rPr>
            </w:pPr>
            <w:r w:rsidRPr="00596FFA">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p w:rsidR="00596FFA" w:rsidRPr="00596FFA" w:rsidRDefault="00596FFA" w:rsidP="00596FFA">
            <w:pPr>
              <w:widowControl w:val="0"/>
              <w:spacing w:after="0" w:line="240" w:lineRule="auto"/>
              <w:jc w:val="center"/>
              <w:rPr>
                <w:rFonts w:ascii="Times New Roman" w:eastAsia="Calibri" w:hAnsi="Times New Roman" w:cs="Times New Roman"/>
                <w:sz w:val="20"/>
                <w:szCs w:val="20"/>
              </w:rPr>
            </w:pPr>
          </w:p>
        </w:tc>
        <w:tc>
          <w:tcPr>
            <w:tcW w:w="2439" w:type="dxa"/>
            <w:shd w:val="clear" w:color="auto" w:fill="auto"/>
          </w:tcPr>
          <w:p w:rsidR="00596FFA" w:rsidRPr="00596FFA" w:rsidRDefault="00596FFA" w:rsidP="00596FFA">
            <w:pPr>
              <w:spacing w:after="0" w:line="240" w:lineRule="auto"/>
              <w:rPr>
                <w:rFonts w:ascii="Times New Roman" w:eastAsia="Calibri" w:hAnsi="Times New Roman" w:cs="Times New Roman"/>
                <w:spacing w:val="2"/>
                <w:sz w:val="20"/>
                <w:szCs w:val="20"/>
                <w:lang w:eastAsia="en-US"/>
              </w:rPr>
            </w:pPr>
            <w:r w:rsidRPr="00596FFA">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1403"/>
        </w:trPr>
        <w:tc>
          <w:tcPr>
            <w:tcW w:w="2093"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 xml:space="preserve">Парки культуры и отдыха </w:t>
            </w: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3.6.2</w:t>
            </w:r>
            <w:r w:rsidRPr="00596FFA">
              <w:rPr>
                <w:rFonts w:ascii="Times New Roman" w:eastAsia="Calibri" w:hAnsi="Times New Roman" w:cs="Times New Roman"/>
                <w:b/>
                <w:sz w:val="20"/>
                <w:szCs w:val="20"/>
                <w:lang w:val="en-US" w:eastAsia="en-US"/>
              </w:rPr>
              <w:t>]</w:t>
            </w:r>
          </w:p>
        </w:tc>
        <w:tc>
          <w:tcPr>
            <w:tcW w:w="3260"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shd w:val="clear" w:color="auto" w:fill="FFFFFF"/>
                <w:lang w:eastAsia="en-US"/>
              </w:rPr>
              <w:t>Размещение парков культуры и отдыха</w:t>
            </w:r>
          </w:p>
        </w:tc>
        <w:tc>
          <w:tcPr>
            <w:tcW w:w="2552" w:type="dxa"/>
            <w:shd w:val="clear" w:color="auto" w:fill="auto"/>
          </w:tcPr>
          <w:p w:rsidR="00596FFA" w:rsidRPr="00596FFA" w:rsidRDefault="00596FFA" w:rsidP="00596FFA">
            <w:pPr>
              <w:spacing w:after="0" w:line="240" w:lineRule="auto"/>
              <w:rPr>
                <w:rFonts w:ascii="Times New Roman" w:hAnsi="Times New Roman" w:cs="Times New Roman"/>
              </w:rPr>
            </w:pPr>
            <w:r w:rsidRPr="00596FFA">
              <w:rPr>
                <w:rFonts w:ascii="Times New Roman" w:eastAsia="Calibri" w:hAnsi="Times New Roman" w:cs="Times New Roman"/>
                <w:sz w:val="20"/>
                <w:szCs w:val="20"/>
                <w:lang w:eastAsia="en-US"/>
              </w:rPr>
              <w:t>Регламенты не подлежат установлению</w:t>
            </w:r>
          </w:p>
        </w:tc>
        <w:tc>
          <w:tcPr>
            <w:tcW w:w="2693" w:type="dxa"/>
            <w:shd w:val="clear" w:color="auto" w:fill="auto"/>
          </w:tcPr>
          <w:p w:rsidR="00596FFA" w:rsidRPr="00596FFA" w:rsidRDefault="00596FFA" w:rsidP="00596FFA">
            <w:pPr>
              <w:spacing w:after="0" w:line="240" w:lineRule="auto"/>
              <w:rPr>
                <w:rFonts w:ascii="Times New Roman" w:hAnsi="Times New Roman" w:cs="Times New Roman"/>
              </w:rPr>
            </w:pPr>
            <w:r w:rsidRPr="00596FFA">
              <w:rPr>
                <w:rFonts w:ascii="Times New Roman" w:eastAsia="Calibri" w:hAnsi="Times New Roman" w:cs="Times New Roman"/>
                <w:sz w:val="20"/>
                <w:szCs w:val="20"/>
                <w:lang w:eastAsia="en-US"/>
              </w:rPr>
              <w:t>Регламенты не подлежат установлению</w:t>
            </w:r>
          </w:p>
        </w:tc>
        <w:tc>
          <w:tcPr>
            <w:tcW w:w="1559" w:type="dxa"/>
            <w:shd w:val="clear" w:color="auto" w:fill="auto"/>
          </w:tcPr>
          <w:p w:rsidR="00596FFA" w:rsidRPr="00596FFA" w:rsidRDefault="00596FFA" w:rsidP="00596FFA">
            <w:pPr>
              <w:spacing w:after="0" w:line="240" w:lineRule="auto"/>
              <w:rPr>
                <w:rFonts w:ascii="Times New Roman" w:hAnsi="Times New Roman" w:cs="Times New Roman"/>
                <w:spacing w:val="2"/>
                <w:sz w:val="20"/>
                <w:szCs w:val="20"/>
              </w:rPr>
            </w:pPr>
            <w:r w:rsidRPr="00596FFA">
              <w:rPr>
                <w:rFonts w:ascii="Times New Roman" w:hAnsi="Times New Roman" w:cs="Times New Roman"/>
                <w:sz w:val="20"/>
                <w:szCs w:val="20"/>
              </w:rPr>
              <w:t>Не предусматривается размещение объектов капитального строительства</w:t>
            </w:r>
          </w:p>
        </w:tc>
        <w:tc>
          <w:tcPr>
            <w:tcW w:w="2439" w:type="dxa"/>
            <w:shd w:val="clear" w:color="auto" w:fill="auto"/>
          </w:tcPr>
          <w:p w:rsidR="00596FFA" w:rsidRPr="00596FFA" w:rsidRDefault="00596FFA" w:rsidP="00596FFA">
            <w:pPr>
              <w:spacing w:after="0" w:line="240" w:lineRule="auto"/>
              <w:rPr>
                <w:rFonts w:ascii="Times New Roman" w:hAnsi="Times New Roman" w:cs="Times New Roman"/>
                <w:spacing w:val="2"/>
                <w:sz w:val="20"/>
                <w:szCs w:val="20"/>
              </w:rPr>
            </w:pPr>
            <w:r w:rsidRPr="00596FFA">
              <w:rPr>
                <w:rFonts w:ascii="Times New Roman" w:hAnsi="Times New Roman" w:cs="Times New Roman"/>
                <w:sz w:val="20"/>
                <w:szCs w:val="20"/>
              </w:rPr>
              <w:t>Не предусматривается размещение объектов капитального строительства</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514"/>
        </w:trPr>
        <w:tc>
          <w:tcPr>
            <w:tcW w:w="2093"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Стоянки</w:t>
            </w:r>
          </w:p>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 xml:space="preserve">транспорта общего пользования </w:t>
            </w: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7.2.3</w:t>
            </w:r>
            <w:r w:rsidRPr="00596FFA">
              <w:rPr>
                <w:rFonts w:ascii="Times New Roman" w:eastAsia="Calibri" w:hAnsi="Times New Roman" w:cs="Times New Roman"/>
                <w:b/>
                <w:sz w:val="20"/>
                <w:szCs w:val="20"/>
                <w:lang w:val="en-US" w:eastAsia="en-US"/>
              </w:rPr>
              <w:t>]</w:t>
            </w:r>
          </w:p>
          <w:p w:rsidR="00596FFA" w:rsidRPr="00596FFA" w:rsidRDefault="00596FFA" w:rsidP="00596FFA">
            <w:pPr>
              <w:spacing w:after="0" w:line="240" w:lineRule="auto"/>
              <w:rPr>
                <w:rFonts w:ascii="Times New Roman" w:eastAsia="Calibri" w:hAnsi="Times New Roman" w:cs="Times New Roman"/>
                <w:b/>
                <w:sz w:val="20"/>
                <w:szCs w:val="20"/>
                <w:lang w:eastAsia="en-US"/>
              </w:rPr>
            </w:pPr>
          </w:p>
        </w:tc>
        <w:tc>
          <w:tcPr>
            <w:tcW w:w="3260"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shd w:val="clear" w:color="auto" w:fill="FFFFFF"/>
                <w:lang w:eastAsia="en-US"/>
              </w:rPr>
              <w:t>Размещение стоянок транспортных средств, осуществляющих перевозки людей по установленному маршруту</w:t>
            </w: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Размеры земельных участков определяются проектом</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 от красной линии участка или границ участка -</w:t>
            </w:r>
            <w:r w:rsidRPr="00596FFA">
              <w:rPr>
                <w:rFonts w:ascii="Times New Roman" w:eastAsia="Calibri" w:hAnsi="Times New Roman" w:cs="Times New Roman"/>
                <w:b/>
                <w:sz w:val="20"/>
                <w:szCs w:val="20"/>
                <w:lang w:eastAsia="en-US"/>
              </w:rPr>
              <w:t>5 м</w:t>
            </w:r>
            <w:r w:rsidRPr="00596FFA">
              <w:rPr>
                <w:rFonts w:ascii="Times New Roman" w:eastAsia="Calibri" w:hAnsi="Times New Roman" w:cs="Times New Roman"/>
                <w:sz w:val="20"/>
                <w:szCs w:val="20"/>
                <w:lang w:eastAsia="en-US"/>
              </w:rPr>
              <w:t xml:space="preserve"> или на основании утвержденной документации по планировке территории для </w:t>
            </w:r>
            <w:r w:rsidRPr="00596FFA">
              <w:rPr>
                <w:rFonts w:ascii="Times New Roman" w:eastAsia="Calibri" w:hAnsi="Times New Roman" w:cs="Times New Roman"/>
                <w:sz w:val="20"/>
                <w:szCs w:val="20"/>
                <w:lang w:eastAsia="en-US"/>
              </w:rPr>
              <w:lastRenderedPageBreak/>
              <w:t>размещения промышленного предприятия</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Максимальная высота зданий </w:t>
            </w:r>
            <w:r w:rsidRPr="00596FFA">
              <w:rPr>
                <w:rFonts w:ascii="Times New Roman" w:eastAsia="Calibri" w:hAnsi="Times New Roman" w:cs="Times New Roman"/>
                <w:b/>
                <w:sz w:val="20"/>
                <w:szCs w:val="20"/>
                <w:lang w:eastAsia="en-US"/>
              </w:rPr>
              <w:t>15 м</w:t>
            </w:r>
            <w:r w:rsidRPr="00596FFA">
              <w:rPr>
                <w:rFonts w:ascii="Times New Roman" w:eastAsia="Calibri" w:hAnsi="Times New Roman" w:cs="Times New Roman"/>
                <w:sz w:val="20"/>
                <w:szCs w:val="20"/>
                <w:lang w:eastAsia="en-US"/>
              </w:rPr>
              <w:t xml:space="preserve">, высота технологических сооружений устанавливается в </w:t>
            </w:r>
            <w:r w:rsidRPr="00596FFA">
              <w:rPr>
                <w:rFonts w:ascii="Times New Roman" w:eastAsia="Calibri" w:hAnsi="Times New Roman" w:cs="Times New Roman"/>
                <w:sz w:val="20"/>
                <w:szCs w:val="20"/>
                <w:lang w:eastAsia="en-US"/>
              </w:rPr>
              <w:lastRenderedPageBreak/>
              <w:t>соответствии с проектной документацией</w:t>
            </w:r>
          </w:p>
        </w:tc>
        <w:tc>
          <w:tcPr>
            <w:tcW w:w="243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Максимальный процент застройки в границах земельного участка – </w:t>
            </w:r>
            <w:r w:rsidRPr="00596FFA">
              <w:rPr>
                <w:rFonts w:ascii="Times New Roman" w:eastAsia="Calibri" w:hAnsi="Times New Roman" w:cs="Times New Roman"/>
                <w:b/>
                <w:sz w:val="20"/>
                <w:szCs w:val="20"/>
                <w:lang w:eastAsia="en-US"/>
              </w:rPr>
              <w:t>80%</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270"/>
        </w:trPr>
        <w:tc>
          <w:tcPr>
            <w:tcW w:w="2093" w:type="dxa"/>
            <w:shd w:val="clear" w:color="auto" w:fill="auto"/>
          </w:tcPr>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SimSun" w:hAnsi="Times New Roman" w:cs="Times New Roman"/>
                <w:b/>
                <w:sz w:val="20"/>
                <w:szCs w:val="20"/>
                <w:lang w:eastAsia="zh-CN"/>
              </w:rPr>
              <w:lastRenderedPageBreak/>
              <w:t>Историко-культурная деятельность</w:t>
            </w:r>
          </w:p>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SimSun" w:hAnsi="Times New Roman" w:cs="Times New Roman"/>
                <w:b/>
                <w:sz w:val="20"/>
                <w:szCs w:val="20"/>
                <w:lang w:eastAsia="zh-CN"/>
              </w:rPr>
              <w:t xml:space="preserve">[9.3]  </w:t>
            </w:r>
          </w:p>
        </w:tc>
        <w:tc>
          <w:tcPr>
            <w:tcW w:w="3260"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shd w:val="clear" w:color="auto" w:fill="FFFFFF"/>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552" w:type="dxa"/>
            <w:shd w:val="clear" w:color="auto" w:fill="auto"/>
          </w:tcPr>
          <w:p w:rsidR="00596FFA" w:rsidRPr="00596FFA" w:rsidRDefault="00596FFA" w:rsidP="00596FFA">
            <w:pPr>
              <w:spacing w:after="0" w:line="240" w:lineRule="auto"/>
              <w:rPr>
                <w:rFonts w:ascii="Times New Roman" w:hAnsi="Times New Roman" w:cs="Times New Roman"/>
              </w:rPr>
            </w:pPr>
            <w:r w:rsidRPr="00596FFA">
              <w:rPr>
                <w:rFonts w:ascii="Times New Roman" w:eastAsia="Calibri" w:hAnsi="Times New Roman" w:cs="Times New Roman"/>
                <w:sz w:val="20"/>
                <w:szCs w:val="20"/>
                <w:lang w:eastAsia="en-US"/>
              </w:rPr>
              <w:t>Регламенты не подлежат установлению</w:t>
            </w:r>
          </w:p>
        </w:tc>
        <w:tc>
          <w:tcPr>
            <w:tcW w:w="2693" w:type="dxa"/>
            <w:shd w:val="clear" w:color="auto" w:fill="auto"/>
          </w:tcPr>
          <w:p w:rsidR="00596FFA" w:rsidRPr="00596FFA" w:rsidRDefault="00596FFA" w:rsidP="00596FFA">
            <w:pPr>
              <w:spacing w:after="0" w:line="240" w:lineRule="auto"/>
              <w:rPr>
                <w:rFonts w:ascii="Times New Roman" w:hAnsi="Times New Roman" w:cs="Times New Roman"/>
              </w:rPr>
            </w:pPr>
            <w:r w:rsidRPr="00596FFA">
              <w:rPr>
                <w:rFonts w:ascii="Times New Roman" w:eastAsia="Calibri" w:hAnsi="Times New Roman" w:cs="Times New Roman"/>
                <w:sz w:val="20"/>
                <w:szCs w:val="20"/>
                <w:lang w:eastAsia="en-US"/>
              </w:rPr>
              <w:t>Регламенты не подлежат установлению</w:t>
            </w:r>
          </w:p>
        </w:tc>
        <w:tc>
          <w:tcPr>
            <w:tcW w:w="1559" w:type="dxa"/>
            <w:shd w:val="clear" w:color="auto" w:fill="auto"/>
          </w:tcPr>
          <w:p w:rsidR="00596FFA" w:rsidRPr="00596FFA" w:rsidRDefault="00596FFA" w:rsidP="00596FFA">
            <w:pPr>
              <w:spacing w:after="0" w:line="240" w:lineRule="auto"/>
              <w:rPr>
                <w:rFonts w:ascii="Times New Roman" w:hAnsi="Times New Roman" w:cs="Times New Roman"/>
              </w:rPr>
            </w:pPr>
            <w:r w:rsidRPr="00596FFA">
              <w:rPr>
                <w:rFonts w:ascii="Times New Roman" w:eastAsia="Calibri" w:hAnsi="Times New Roman" w:cs="Times New Roman"/>
                <w:sz w:val="20"/>
                <w:szCs w:val="20"/>
                <w:lang w:eastAsia="en-US"/>
              </w:rPr>
              <w:t>Регламенты не подлежат установлению</w:t>
            </w:r>
          </w:p>
        </w:tc>
        <w:tc>
          <w:tcPr>
            <w:tcW w:w="2439" w:type="dxa"/>
            <w:shd w:val="clear" w:color="auto" w:fill="auto"/>
          </w:tcPr>
          <w:p w:rsidR="00596FFA" w:rsidRPr="00596FFA" w:rsidRDefault="00596FFA" w:rsidP="00596FFA">
            <w:pPr>
              <w:spacing w:after="0" w:line="240" w:lineRule="auto"/>
              <w:rPr>
                <w:rFonts w:ascii="Times New Roman" w:hAnsi="Times New Roman" w:cs="Times New Roman"/>
              </w:rPr>
            </w:pPr>
            <w:r w:rsidRPr="00596FFA">
              <w:rPr>
                <w:rFonts w:ascii="Times New Roman" w:eastAsia="Calibri" w:hAnsi="Times New Roman" w:cs="Times New Roman"/>
                <w:sz w:val="20"/>
                <w:szCs w:val="20"/>
                <w:lang w:eastAsia="en-US"/>
              </w:rPr>
              <w:t>Регламенты не подлежат установлению</w:t>
            </w:r>
          </w:p>
        </w:tc>
      </w:tr>
      <w:tr w:rsidR="00596FFA" w:rsidRPr="00596FFA" w:rsidTr="00B2509A">
        <w:trPr>
          <w:trHeight w:val="655"/>
        </w:trPr>
        <w:tc>
          <w:tcPr>
            <w:tcW w:w="2093" w:type="dxa"/>
            <w:shd w:val="clear" w:color="auto" w:fill="auto"/>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Объекты культурно-досуговой деятельности</w:t>
            </w:r>
          </w:p>
          <w:p w:rsidR="00596FFA" w:rsidRPr="00596FFA" w:rsidRDefault="00596FFA" w:rsidP="00596FFA">
            <w:pPr>
              <w:spacing w:after="0" w:line="240" w:lineRule="auto"/>
              <w:rPr>
                <w:rFonts w:ascii="Times New Roman" w:eastAsia="Calibri" w:hAnsi="Times New Roman" w:cs="Times New Roman"/>
                <w:sz w:val="20"/>
                <w:szCs w:val="20"/>
                <w:lang w:val="en-US" w:eastAsia="en-US"/>
              </w:rPr>
            </w:pP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3.6.1</w:t>
            </w:r>
            <w:r w:rsidRPr="00596FFA">
              <w:rPr>
                <w:rFonts w:ascii="Times New Roman" w:eastAsia="Calibri" w:hAnsi="Times New Roman" w:cs="Times New Roman"/>
                <w:b/>
                <w:sz w:val="20"/>
                <w:szCs w:val="20"/>
                <w:lang w:val="en-US" w:eastAsia="en-US"/>
              </w:rPr>
              <w:t>]</w:t>
            </w:r>
          </w:p>
        </w:tc>
        <w:tc>
          <w:tcPr>
            <w:tcW w:w="3260"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c>
          <w:tcPr>
            <w:tcW w:w="2552" w:type="dxa"/>
            <w:shd w:val="clear" w:color="auto" w:fill="auto"/>
          </w:tcPr>
          <w:p w:rsidR="00596FFA" w:rsidRPr="00596FFA" w:rsidRDefault="00596FFA" w:rsidP="00596FFA">
            <w:pPr>
              <w:spacing w:after="0" w:line="240" w:lineRule="auto"/>
              <w:rPr>
                <w:rFonts w:ascii="Times New Roman" w:eastAsia="Calibri" w:hAnsi="Times New Roman" w:cs="Times New Roman"/>
                <w:strike/>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596FFA">
              <w:rPr>
                <w:rFonts w:ascii="Times New Roman" w:eastAsia="Calibri" w:hAnsi="Times New Roman" w:cs="Times New Roman"/>
                <w:b/>
                <w:sz w:val="20"/>
                <w:szCs w:val="20"/>
                <w:lang w:eastAsia="en-US"/>
              </w:rPr>
              <w:t>100 – 5000 кв. м</w:t>
            </w:r>
            <w:r w:rsidRPr="00596FFA">
              <w:rPr>
                <w:rFonts w:ascii="Times New Roman" w:eastAsia="Calibri" w:hAnsi="Times New Roman" w:cs="Times New Roman"/>
                <w:sz w:val="20"/>
                <w:szCs w:val="20"/>
                <w:lang w:eastAsia="en-US"/>
              </w:rPr>
              <w:t xml:space="preserve"> или определяется по заданию на проектирование.</w:t>
            </w:r>
          </w:p>
        </w:tc>
        <w:tc>
          <w:tcPr>
            <w:tcW w:w="2693"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bl>
    <w:p w:rsidR="00596FFA" w:rsidRPr="00596FFA" w:rsidRDefault="00596FFA" w:rsidP="00596FFA">
      <w:pPr>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lang w:eastAsia="zh-CN"/>
        </w:rPr>
        <w:t>УСЛОВНО РАЗРЕШЕННЫЕ ВИДЫ И ПАРАМЕТРЫ ИСПОЛЬЗОВАНИЯ</w:t>
      </w:r>
    </w:p>
    <w:p w:rsidR="00596FFA" w:rsidRPr="00596FFA" w:rsidRDefault="00596FFA" w:rsidP="00596FFA">
      <w:pPr>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3402"/>
        <w:gridCol w:w="2552"/>
        <w:gridCol w:w="2693"/>
        <w:gridCol w:w="1559"/>
        <w:gridCol w:w="2439"/>
      </w:tblGrid>
      <w:tr w:rsidR="00596FFA" w:rsidRPr="00596FFA" w:rsidTr="00B2509A">
        <w:trPr>
          <w:trHeight w:val="482"/>
        </w:trPr>
        <w:tc>
          <w:tcPr>
            <w:tcW w:w="1951" w:type="dxa"/>
            <w:vMerge w:val="restart"/>
          </w:tcPr>
          <w:p w:rsidR="00596FFA" w:rsidRPr="00596FFA" w:rsidRDefault="00596FFA" w:rsidP="00596FFA">
            <w:pPr>
              <w:spacing w:after="0" w:line="240" w:lineRule="auto"/>
              <w:jc w:val="center"/>
              <w:rPr>
                <w:rFonts w:ascii="Times New Roman" w:eastAsia="SimSun" w:hAnsi="Times New Roman" w:cs="Times New Roman"/>
                <w:b/>
                <w:sz w:val="20"/>
                <w:szCs w:val="20"/>
                <w:lang w:eastAsia="zh-CN"/>
              </w:rPr>
            </w:pPr>
            <w:r w:rsidRPr="00596FFA">
              <w:rPr>
                <w:rFonts w:ascii="Times New Roman" w:eastAsia="SimSun" w:hAnsi="Times New Roman" w:cs="Times New Roman"/>
                <w:b/>
                <w:sz w:val="20"/>
                <w:szCs w:val="20"/>
                <w:lang w:eastAsia="zh-CN"/>
              </w:rPr>
              <w:t xml:space="preserve">[КОД (числовое обозначение)] – </w:t>
            </w:r>
            <w:r w:rsidRPr="00596FFA">
              <w:rPr>
                <w:rFonts w:ascii="Times New Roman" w:eastAsia="SimSun" w:hAnsi="Times New Roman" w:cs="Times New Roman"/>
                <w:b/>
                <w:sz w:val="20"/>
                <w:szCs w:val="20"/>
                <w:lang w:eastAsia="zh-CN"/>
              </w:rPr>
              <w:lastRenderedPageBreak/>
              <w:t>наименование вида разрешенного использования земельных участков</w:t>
            </w:r>
          </w:p>
        </w:tc>
        <w:tc>
          <w:tcPr>
            <w:tcW w:w="3402" w:type="dxa"/>
            <w:vMerge w:val="restart"/>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lastRenderedPageBreak/>
              <w:t xml:space="preserve">Описание вида разрешенного использования земельного </w:t>
            </w:r>
            <w:r w:rsidRPr="00596FFA">
              <w:rPr>
                <w:rFonts w:ascii="Times New Roman" w:eastAsia="Calibri" w:hAnsi="Times New Roman" w:cs="Times New Roman"/>
                <w:b/>
                <w:sz w:val="20"/>
                <w:szCs w:val="20"/>
                <w:lang w:eastAsia="en-US"/>
              </w:rPr>
              <w:lastRenderedPageBreak/>
              <w:t>участка согласно Классификатору видов разрешенного использования земельных участков</w:t>
            </w:r>
          </w:p>
        </w:tc>
        <w:tc>
          <w:tcPr>
            <w:tcW w:w="9243" w:type="dxa"/>
            <w:gridSpan w:val="4"/>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96FFA" w:rsidRPr="00596FFA" w:rsidTr="00B2509A">
        <w:trPr>
          <w:trHeight w:val="982"/>
        </w:trPr>
        <w:tc>
          <w:tcPr>
            <w:tcW w:w="1951" w:type="dxa"/>
            <w:vMerge/>
          </w:tcPr>
          <w:p w:rsidR="00596FFA" w:rsidRPr="00596FFA" w:rsidRDefault="00596FFA" w:rsidP="00596FFA">
            <w:pPr>
              <w:spacing w:after="0" w:line="240" w:lineRule="auto"/>
              <w:jc w:val="center"/>
              <w:rPr>
                <w:rFonts w:ascii="Times New Roman" w:eastAsia="SimSun" w:hAnsi="Times New Roman" w:cs="Times New Roman"/>
                <w:b/>
                <w:sz w:val="20"/>
                <w:szCs w:val="20"/>
                <w:lang w:eastAsia="zh-CN"/>
              </w:rPr>
            </w:pPr>
          </w:p>
        </w:tc>
        <w:tc>
          <w:tcPr>
            <w:tcW w:w="3402" w:type="dxa"/>
            <w:vMerge/>
          </w:tcPr>
          <w:p w:rsidR="00596FFA" w:rsidRPr="00596FFA" w:rsidRDefault="00596FFA" w:rsidP="00596FFA">
            <w:pPr>
              <w:spacing w:after="0" w:line="240" w:lineRule="auto"/>
              <w:jc w:val="center"/>
              <w:rPr>
                <w:rFonts w:ascii="Times New Roman" w:eastAsia="SimSun" w:hAnsi="Times New Roman" w:cs="Times New Roman"/>
                <w:b/>
                <w:sz w:val="20"/>
                <w:szCs w:val="20"/>
                <w:lang w:eastAsia="zh-CN"/>
              </w:rPr>
            </w:pPr>
          </w:p>
        </w:tc>
        <w:tc>
          <w:tcPr>
            <w:tcW w:w="2552"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предельные (минимальные и (или) максимальные) размеры земельных участков, в том числе их площадь</w:t>
            </w:r>
          </w:p>
        </w:tc>
        <w:tc>
          <w:tcPr>
            <w:tcW w:w="2693"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предельное количество этажей или предельную высоту зданий, строений, сооружений</w:t>
            </w:r>
          </w:p>
        </w:tc>
        <w:tc>
          <w:tcPr>
            <w:tcW w:w="2439"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96FFA" w:rsidRPr="00596FFA" w:rsidTr="00B2509A">
        <w:trPr>
          <w:trHeight w:val="455"/>
        </w:trPr>
        <w:tc>
          <w:tcPr>
            <w:tcW w:w="1951" w:type="dxa"/>
          </w:tcPr>
          <w:p w:rsidR="00596FFA" w:rsidRPr="00596FFA" w:rsidRDefault="00596FFA" w:rsidP="00596FFA">
            <w:pPr>
              <w:widowControl w:val="0"/>
              <w:autoSpaceDE w:val="0"/>
              <w:autoSpaceDN w:val="0"/>
              <w:adjustRightInd w:val="0"/>
              <w:spacing w:after="0" w:line="240" w:lineRule="auto"/>
              <w:rPr>
                <w:rFonts w:ascii="Times New Roman" w:hAnsi="Times New Roman" w:cs="Times New Roman"/>
                <w:b/>
                <w:sz w:val="20"/>
                <w:szCs w:val="20"/>
              </w:rPr>
            </w:pPr>
            <w:r w:rsidRPr="00596FFA">
              <w:rPr>
                <w:rFonts w:ascii="Times New Roman" w:hAnsi="Times New Roman" w:cs="Times New Roman"/>
                <w:b/>
                <w:sz w:val="20"/>
                <w:szCs w:val="20"/>
              </w:rPr>
              <w:lastRenderedPageBreak/>
              <w:t>Общественное питание</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lang w:val="en-US"/>
              </w:rPr>
            </w:pPr>
            <w:r w:rsidRPr="00596FFA">
              <w:rPr>
                <w:rFonts w:ascii="Times New Roman" w:hAnsi="Times New Roman" w:cs="Times New Roman"/>
                <w:b/>
                <w:sz w:val="20"/>
                <w:szCs w:val="20"/>
                <w:lang w:val="en-US"/>
              </w:rPr>
              <w:t>[</w:t>
            </w:r>
            <w:r w:rsidRPr="00596FFA">
              <w:rPr>
                <w:rFonts w:ascii="Times New Roman" w:hAnsi="Times New Roman" w:cs="Times New Roman"/>
                <w:b/>
                <w:sz w:val="20"/>
                <w:szCs w:val="20"/>
              </w:rPr>
              <w:t>4.6</w:t>
            </w:r>
            <w:r w:rsidRPr="00596FFA">
              <w:rPr>
                <w:rFonts w:ascii="Times New Roman" w:hAnsi="Times New Roman" w:cs="Times New Roman"/>
                <w:b/>
                <w:sz w:val="20"/>
                <w:szCs w:val="20"/>
                <w:lang w:val="en-US"/>
              </w:rPr>
              <w:t>]</w:t>
            </w:r>
          </w:p>
        </w:tc>
        <w:tc>
          <w:tcPr>
            <w:tcW w:w="3402" w:type="dxa"/>
          </w:tcPr>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552" w:type="dxa"/>
          </w:tcPr>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 xml:space="preserve">Минимальная (максимальная) площадь земельного участка - </w:t>
            </w:r>
            <w:r w:rsidRPr="00596FFA">
              <w:rPr>
                <w:rFonts w:ascii="Times New Roman" w:hAnsi="Times New Roman" w:cs="Times New Roman"/>
                <w:b/>
                <w:sz w:val="20"/>
                <w:szCs w:val="20"/>
              </w:rPr>
              <w:t>200</w:t>
            </w:r>
            <w:r w:rsidRPr="00596FFA">
              <w:rPr>
                <w:rFonts w:ascii="Times New Roman" w:hAnsi="Times New Roman" w:cs="Times New Roman"/>
                <w:sz w:val="20"/>
                <w:szCs w:val="20"/>
              </w:rPr>
              <w:t xml:space="preserve"> – </w:t>
            </w:r>
            <w:r w:rsidRPr="00596FFA">
              <w:rPr>
                <w:rFonts w:ascii="Times New Roman" w:hAnsi="Times New Roman" w:cs="Times New Roman"/>
                <w:b/>
                <w:sz w:val="20"/>
                <w:szCs w:val="20"/>
              </w:rPr>
              <w:t>5000</w:t>
            </w:r>
            <w:r w:rsidRPr="00596FFA">
              <w:rPr>
                <w:rFonts w:ascii="Times New Roman" w:hAnsi="Times New Roman" w:cs="Times New Roman"/>
                <w:b/>
                <w:bCs/>
                <w:sz w:val="20"/>
                <w:szCs w:val="20"/>
              </w:rPr>
              <w:t>кв. м</w:t>
            </w:r>
            <w:r w:rsidRPr="00596FFA">
              <w:rPr>
                <w:rFonts w:ascii="Times New Roman" w:hAnsi="Times New Roman" w:cs="Times New Roman"/>
                <w:sz w:val="20"/>
                <w:szCs w:val="20"/>
              </w:rPr>
              <w:t xml:space="preserve"> или определяется по заданию на проектирование </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(СП 42.13330.2016 «Градостроительство. Планировка и застройка городских и сельских поселений» (актуализированная редакция СНиП 2.07.01-89*).</w:t>
            </w:r>
          </w:p>
        </w:tc>
        <w:tc>
          <w:tcPr>
            <w:tcW w:w="2693"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p>
          <w:p w:rsidR="00596FFA" w:rsidRPr="00596FFA" w:rsidRDefault="00596FFA" w:rsidP="00596FFA">
            <w:pPr>
              <w:widowControl w:val="0"/>
              <w:autoSpaceDE w:val="0"/>
              <w:autoSpaceDN w:val="0"/>
              <w:adjustRightInd w:val="0"/>
              <w:spacing w:after="0" w:line="240" w:lineRule="auto"/>
              <w:rPr>
                <w:rFonts w:ascii="Times New Roman" w:hAnsi="Times New Roman" w:cs="Times New Roman"/>
                <w:sz w:val="20"/>
                <w:szCs w:val="20"/>
              </w:rPr>
            </w:pPr>
            <w:r w:rsidRPr="00596FFA">
              <w:rPr>
                <w:rFonts w:ascii="Times New Roman" w:eastAsia="Calibri" w:hAnsi="Times New Roman" w:cs="Times New Roman"/>
                <w:sz w:val="20"/>
                <w:szCs w:val="20"/>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3</w:t>
            </w:r>
            <w:r w:rsidRPr="00596FFA">
              <w:rPr>
                <w:rFonts w:ascii="Times New Roman" w:eastAsia="Calibri" w:hAnsi="Times New Roman" w:cs="Times New Roman"/>
                <w:sz w:val="20"/>
                <w:szCs w:val="20"/>
                <w:lang w:eastAsia="en-US"/>
              </w:rPr>
              <w:t xml:space="preserve"> этажа (включая мансардный этаж).</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Максимальная высота зданий от уровня земли до верха перекрытия последнего этажа (или конька кровли) - </w:t>
            </w:r>
            <w:r w:rsidRPr="00596FFA">
              <w:rPr>
                <w:rFonts w:ascii="Times New Roman" w:eastAsia="Calibri" w:hAnsi="Times New Roman" w:cs="Times New Roman"/>
                <w:b/>
                <w:sz w:val="20"/>
                <w:szCs w:val="20"/>
                <w:lang w:eastAsia="en-US"/>
              </w:rPr>
              <w:t>20 м</w:t>
            </w:r>
            <w:r w:rsidRPr="00596FFA">
              <w:rPr>
                <w:rFonts w:ascii="Times New Roman" w:eastAsia="Calibri" w:hAnsi="Times New Roman" w:cs="Times New Roman"/>
                <w:sz w:val="20"/>
                <w:szCs w:val="20"/>
                <w:lang w:eastAsia="en-US"/>
              </w:rPr>
              <w:t>.</w:t>
            </w:r>
          </w:p>
        </w:tc>
        <w:tc>
          <w:tcPr>
            <w:tcW w:w="2439"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596FFA">
              <w:rPr>
                <w:rFonts w:ascii="Times New Roman" w:eastAsia="Calibri" w:hAnsi="Times New Roman" w:cs="Times New Roman"/>
                <w:b/>
                <w:sz w:val="20"/>
                <w:szCs w:val="20"/>
                <w:lang w:eastAsia="en-US"/>
              </w:rPr>
              <w:t>60%</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bl>
    <w:p w:rsidR="00596FFA" w:rsidRPr="00596FFA" w:rsidRDefault="00596FFA" w:rsidP="00596FFA">
      <w:pPr>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lang w:eastAsia="zh-CN"/>
        </w:rPr>
        <w:t>ВСПОМОГАТЕЛЬНЫЕ ВИДЫ И ПАРАМЕТРЫ РАЗРЕШЕННОГО ИСПОЛЬЗОВАНИЯ</w:t>
      </w:r>
    </w:p>
    <w:p w:rsidR="00596FFA" w:rsidRPr="00596FFA" w:rsidRDefault="00596FFA" w:rsidP="00596FFA">
      <w:pPr>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lang w:eastAsia="zh-CN"/>
        </w:rPr>
        <w:t>ЗЕМЕЛЬНЫХ УЧАСТКОВ И ОБЪЕКТОВ КАПИТАЛЬНОГО СТРОИТЕЛЬСТВА</w:t>
      </w:r>
    </w:p>
    <w:p w:rsidR="00596FFA" w:rsidRPr="00596FFA" w:rsidRDefault="00596FFA" w:rsidP="00596FFA">
      <w:pPr>
        <w:spacing w:after="0" w:line="240" w:lineRule="auto"/>
        <w:jc w:val="center"/>
        <w:rPr>
          <w:rFonts w:ascii="Times New Roman" w:eastAsia="Calibri" w:hAnsi="Times New Roman" w:cs="Times New Roman"/>
          <w:i/>
          <w:lang w:eastAsia="en-US"/>
        </w:rPr>
      </w:pPr>
      <w:r w:rsidRPr="00596FFA">
        <w:rPr>
          <w:rFonts w:ascii="Times New Roman" w:eastAsia="Calibri" w:hAnsi="Times New Roman" w:cs="Times New Roman"/>
          <w:i/>
          <w:lang w:eastAsia="en-US"/>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3402"/>
        <w:gridCol w:w="2552"/>
        <w:gridCol w:w="2693"/>
        <w:gridCol w:w="1559"/>
        <w:gridCol w:w="2439"/>
      </w:tblGrid>
      <w:tr w:rsidR="00596FFA" w:rsidRPr="00596FFA" w:rsidTr="00B2509A">
        <w:trPr>
          <w:trHeight w:val="455"/>
        </w:trPr>
        <w:tc>
          <w:tcPr>
            <w:tcW w:w="1951" w:type="dxa"/>
            <w:vMerge w:val="restart"/>
          </w:tcPr>
          <w:p w:rsidR="00596FFA" w:rsidRPr="00596FFA" w:rsidRDefault="00596FFA" w:rsidP="00596FFA">
            <w:pPr>
              <w:spacing w:after="0" w:line="240" w:lineRule="auto"/>
              <w:jc w:val="center"/>
              <w:rPr>
                <w:rFonts w:ascii="Times New Roman" w:eastAsia="SimSun" w:hAnsi="Times New Roman" w:cs="Times New Roman"/>
                <w:b/>
                <w:sz w:val="20"/>
                <w:szCs w:val="20"/>
                <w:lang w:eastAsia="zh-CN"/>
              </w:rPr>
            </w:pPr>
            <w:r w:rsidRPr="00596FFA">
              <w:rPr>
                <w:rFonts w:ascii="Times New Roman" w:eastAsia="Calibri" w:hAnsi="Times New Roman" w:cs="Times New Roman"/>
                <w:b/>
                <w:sz w:val="20"/>
                <w:szCs w:val="20"/>
                <w:lang w:eastAsia="en-US"/>
              </w:rPr>
              <w:t>Наименование вида разрешенного использования земельного участка</w:t>
            </w:r>
          </w:p>
        </w:tc>
        <w:tc>
          <w:tcPr>
            <w:tcW w:w="3402" w:type="dxa"/>
            <w:vMerge w:val="restart"/>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96FFA" w:rsidRPr="00596FFA" w:rsidTr="00B2509A">
        <w:trPr>
          <w:trHeight w:val="982"/>
        </w:trPr>
        <w:tc>
          <w:tcPr>
            <w:tcW w:w="1951" w:type="dxa"/>
            <w:vMerge/>
          </w:tcPr>
          <w:p w:rsidR="00596FFA" w:rsidRPr="00596FFA" w:rsidRDefault="00596FFA" w:rsidP="00596FFA">
            <w:pPr>
              <w:spacing w:after="0" w:line="240" w:lineRule="auto"/>
              <w:jc w:val="center"/>
              <w:rPr>
                <w:rFonts w:ascii="Times New Roman" w:eastAsia="SimSun" w:hAnsi="Times New Roman" w:cs="Times New Roman"/>
                <w:b/>
                <w:sz w:val="20"/>
                <w:szCs w:val="20"/>
                <w:lang w:eastAsia="zh-CN"/>
              </w:rPr>
            </w:pPr>
          </w:p>
        </w:tc>
        <w:tc>
          <w:tcPr>
            <w:tcW w:w="3402" w:type="dxa"/>
            <w:vMerge/>
          </w:tcPr>
          <w:p w:rsidR="00596FFA" w:rsidRPr="00596FFA" w:rsidRDefault="00596FFA" w:rsidP="00596FFA">
            <w:pPr>
              <w:spacing w:after="0" w:line="240" w:lineRule="auto"/>
              <w:jc w:val="center"/>
              <w:rPr>
                <w:rFonts w:ascii="Times New Roman" w:eastAsia="SimSun" w:hAnsi="Times New Roman" w:cs="Times New Roman"/>
                <w:b/>
                <w:sz w:val="20"/>
                <w:szCs w:val="20"/>
                <w:lang w:eastAsia="zh-CN"/>
              </w:rPr>
            </w:pPr>
          </w:p>
        </w:tc>
        <w:tc>
          <w:tcPr>
            <w:tcW w:w="2552"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предельные (минимальные и (или) максимальные) размеры земельных участков, в том числе их площадь</w:t>
            </w:r>
          </w:p>
        </w:tc>
        <w:tc>
          <w:tcPr>
            <w:tcW w:w="2693"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w:t>
            </w:r>
            <w:r w:rsidRPr="00596FFA">
              <w:rPr>
                <w:rFonts w:ascii="Times New Roman" w:eastAsia="Calibri" w:hAnsi="Times New Roman" w:cs="Times New Roman"/>
                <w:b/>
                <w:sz w:val="20"/>
                <w:szCs w:val="20"/>
                <w:lang w:eastAsia="en-US"/>
              </w:rPr>
              <w:lastRenderedPageBreak/>
              <w:t>сооружений, за пределами которых запрещено строительство зданий, строений, сооружений</w:t>
            </w:r>
          </w:p>
        </w:tc>
        <w:tc>
          <w:tcPr>
            <w:tcW w:w="1559"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lastRenderedPageBreak/>
              <w:t xml:space="preserve">предельное количество этажей или предельную высоту зданий, </w:t>
            </w:r>
            <w:r w:rsidRPr="00596FFA">
              <w:rPr>
                <w:rFonts w:ascii="Times New Roman" w:eastAsia="Calibri" w:hAnsi="Times New Roman" w:cs="Times New Roman"/>
                <w:b/>
                <w:sz w:val="20"/>
                <w:szCs w:val="20"/>
                <w:lang w:eastAsia="en-US"/>
              </w:rPr>
              <w:lastRenderedPageBreak/>
              <w:t>строений, сооружений</w:t>
            </w:r>
          </w:p>
        </w:tc>
        <w:tc>
          <w:tcPr>
            <w:tcW w:w="2439"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lastRenderedPageBreak/>
              <w:t xml:space="preserve">максимальный процент застройки в границах земельного участка, определяемый как отношение суммарной площади земельного </w:t>
            </w:r>
            <w:r w:rsidRPr="00596FFA">
              <w:rPr>
                <w:rFonts w:ascii="Times New Roman" w:eastAsia="Calibri" w:hAnsi="Times New Roman" w:cs="Times New Roman"/>
                <w:b/>
                <w:sz w:val="20"/>
                <w:szCs w:val="20"/>
                <w:lang w:eastAsia="en-US"/>
              </w:rPr>
              <w:lastRenderedPageBreak/>
              <w:t>участка, которая может быть застроена, ко всей площади земельного участка</w:t>
            </w:r>
          </w:p>
        </w:tc>
      </w:tr>
      <w:tr w:rsidR="00596FFA" w:rsidRPr="00596FFA" w:rsidTr="00B2509A">
        <w:trPr>
          <w:trHeight w:val="504"/>
        </w:trPr>
        <w:tc>
          <w:tcPr>
            <w:tcW w:w="1951"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Нет</w:t>
            </w:r>
          </w:p>
        </w:tc>
        <w:tc>
          <w:tcPr>
            <w:tcW w:w="340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Нет</w:t>
            </w:r>
          </w:p>
        </w:tc>
        <w:tc>
          <w:tcPr>
            <w:tcW w:w="255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подлежат установлению</w:t>
            </w:r>
          </w:p>
        </w:tc>
        <w:tc>
          <w:tcPr>
            <w:tcW w:w="2693"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подлежат установлению</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c>
          <w:tcPr>
            <w:tcW w:w="1559"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подлежат установлению</w:t>
            </w:r>
          </w:p>
        </w:tc>
        <w:tc>
          <w:tcPr>
            <w:tcW w:w="2439"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подлежат установлению</w:t>
            </w:r>
          </w:p>
        </w:tc>
      </w:tr>
    </w:tbl>
    <w:p w:rsidR="00596FFA" w:rsidRPr="00596FFA" w:rsidRDefault="00596FFA" w:rsidP="00596FFA">
      <w:pPr>
        <w:spacing w:after="0" w:line="240" w:lineRule="auto"/>
        <w:ind w:firstLine="709"/>
        <w:jc w:val="center"/>
        <w:rPr>
          <w:rFonts w:ascii="Times New Roman" w:hAnsi="Times New Roman" w:cs="Times New Roman"/>
          <w:b/>
          <w:color w:val="000000"/>
        </w:rPr>
      </w:pPr>
    </w:p>
    <w:p w:rsidR="00596FFA" w:rsidRPr="00596FFA" w:rsidRDefault="00596FFA" w:rsidP="00596FFA">
      <w:pPr>
        <w:spacing w:after="0" w:line="240" w:lineRule="auto"/>
        <w:ind w:firstLine="709"/>
        <w:jc w:val="center"/>
        <w:rPr>
          <w:rFonts w:ascii="Times New Roman" w:hAnsi="Times New Roman" w:cs="Times New Roman"/>
          <w:b/>
          <w:color w:val="000000"/>
        </w:rPr>
      </w:pPr>
    </w:p>
    <w:p w:rsidR="00596FFA" w:rsidRPr="00596FFA" w:rsidRDefault="00596FFA" w:rsidP="00596FFA">
      <w:pPr>
        <w:spacing w:after="0" w:line="240" w:lineRule="auto"/>
        <w:ind w:firstLine="426"/>
        <w:jc w:val="center"/>
        <w:rPr>
          <w:rFonts w:ascii="Times New Roman" w:eastAsia="SimSun" w:hAnsi="Times New Roman" w:cs="Times New Roman"/>
          <w:bCs/>
          <w:caps/>
          <w:lang w:eastAsia="zh-CN"/>
        </w:rPr>
      </w:pPr>
      <w:r w:rsidRPr="00596FFA">
        <w:rPr>
          <w:rFonts w:ascii="Times New Roman" w:eastAsia="SimSun" w:hAnsi="Times New Roman" w:cs="Times New Roman"/>
          <w:bCs/>
          <w:caps/>
          <w:lang w:eastAsia="zh-CN"/>
        </w:rPr>
        <w:t>Производственные зоны:</w:t>
      </w:r>
    </w:p>
    <w:p w:rsidR="00596FFA" w:rsidRPr="00596FFA" w:rsidRDefault="00596FFA" w:rsidP="00596FFA">
      <w:pPr>
        <w:pStyle w:val="aa"/>
        <w:jc w:val="center"/>
        <w:rPr>
          <w:rFonts w:ascii="Times New Roman" w:eastAsia="SimSun" w:hAnsi="Times New Roman" w:cs="Times New Roman"/>
          <w:i/>
          <w:sz w:val="24"/>
          <w:szCs w:val="24"/>
          <w:lang w:eastAsia="zh-CN"/>
        </w:rPr>
      </w:pPr>
      <w:r w:rsidRPr="00596FFA">
        <w:rPr>
          <w:rFonts w:ascii="Times New Roman" w:eastAsia="SimSun" w:hAnsi="Times New Roman" w:cs="Times New Roman"/>
          <w:i/>
          <w:sz w:val="24"/>
          <w:szCs w:val="24"/>
          <w:lang w:eastAsia="zh-CN"/>
        </w:rPr>
        <w:t>Земельные участки в составе производственных зон предназначены для застройки промышленными, коммунально-складскими,</w:t>
      </w:r>
    </w:p>
    <w:p w:rsidR="00596FFA" w:rsidRPr="00596FFA" w:rsidRDefault="00596FFA" w:rsidP="00596FFA">
      <w:pPr>
        <w:pStyle w:val="aa"/>
        <w:jc w:val="center"/>
        <w:rPr>
          <w:rFonts w:ascii="Times New Roman" w:eastAsia="SimSun" w:hAnsi="Times New Roman" w:cs="Times New Roman"/>
          <w:i/>
          <w:sz w:val="24"/>
          <w:szCs w:val="24"/>
          <w:lang w:eastAsia="zh-CN"/>
        </w:rPr>
      </w:pPr>
      <w:r w:rsidRPr="00596FFA">
        <w:rPr>
          <w:rFonts w:ascii="Times New Roman" w:eastAsia="SimSun" w:hAnsi="Times New Roman" w:cs="Times New Roman"/>
          <w:i/>
          <w:sz w:val="24"/>
          <w:szCs w:val="24"/>
          <w:lang w:eastAsia="zh-CN"/>
        </w:rPr>
        <w:t>иными объектами,  предназначенными для этих целей производственными объектами согласно градостроительным регламентам.</w:t>
      </w:r>
    </w:p>
    <w:p w:rsidR="00596FFA" w:rsidRPr="00596FFA" w:rsidRDefault="00596FFA" w:rsidP="00596FFA">
      <w:pPr>
        <w:widowControl w:val="0"/>
        <w:spacing w:after="0" w:line="240" w:lineRule="auto"/>
        <w:ind w:firstLine="426"/>
        <w:jc w:val="center"/>
        <w:rPr>
          <w:rFonts w:ascii="Times New Roman" w:eastAsia="SimSun" w:hAnsi="Times New Roman" w:cs="Times New Roman"/>
          <w:b/>
          <w:lang w:eastAsia="zh-CN"/>
        </w:rPr>
      </w:pPr>
    </w:p>
    <w:p w:rsidR="00596FFA" w:rsidRPr="00596FFA" w:rsidRDefault="00596FFA" w:rsidP="00596FFA">
      <w:pPr>
        <w:widowControl w:val="0"/>
        <w:spacing w:after="0" w:line="240" w:lineRule="auto"/>
        <w:ind w:firstLine="426"/>
        <w:jc w:val="center"/>
        <w:rPr>
          <w:rFonts w:ascii="Times New Roman" w:eastAsia="SimSun" w:hAnsi="Times New Roman" w:cs="Times New Roman"/>
          <w:b/>
          <w:lang w:eastAsia="zh-CN"/>
        </w:rPr>
      </w:pPr>
      <w:r w:rsidRPr="00596FFA">
        <w:rPr>
          <w:rFonts w:ascii="Times New Roman" w:eastAsia="SimSun" w:hAnsi="Times New Roman" w:cs="Times New Roman"/>
          <w:b/>
          <w:lang w:eastAsia="zh-CN"/>
        </w:rPr>
        <w:t xml:space="preserve">П-1. Зона </w:t>
      </w:r>
      <w:r w:rsidRPr="00596FFA">
        <w:rPr>
          <w:rFonts w:ascii="Times New Roman" w:hAnsi="Times New Roman" w:cs="Times New Roman"/>
          <w:b/>
          <w:bCs/>
        </w:rPr>
        <w:t>производственно-коммунальных объектов</w:t>
      </w:r>
    </w:p>
    <w:p w:rsidR="00596FFA" w:rsidRPr="00596FFA" w:rsidRDefault="00596FFA" w:rsidP="00596FFA">
      <w:pPr>
        <w:pStyle w:val="aa"/>
        <w:jc w:val="center"/>
        <w:rPr>
          <w:rFonts w:ascii="Times New Roman" w:eastAsia="SimSun" w:hAnsi="Times New Roman" w:cs="Times New Roman"/>
          <w:i/>
          <w:sz w:val="24"/>
          <w:szCs w:val="24"/>
          <w:lang w:eastAsia="zh-CN"/>
        </w:rPr>
      </w:pPr>
      <w:r w:rsidRPr="00596FFA">
        <w:rPr>
          <w:rFonts w:ascii="Times New Roman" w:eastAsia="SimSun" w:hAnsi="Times New Roman" w:cs="Times New Roman"/>
          <w:i/>
          <w:sz w:val="24"/>
          <w:szCs w:val="24"/>
          <w:lang w:eastAsia="zh-CN"/>
        </w:rPr>
        <w:t>Зона П-1 выделена для обеспечения правовых условий формирования предприятий, производств и объектов.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596FFA" w:rsidRPr="00596FFA" w:rsidRDefault="00596FFA" w:rsidP="00596FFA">
      <w:pPr>
        <w:widowControl w:val="0"/>
        <w:tabs>
          <w:tab w:val="left" w:pos="2520"/>
        </w:tabs>
        <w:spacing w:after="0" w:line="240" w:lineRule="auto"/>
        <w:ind w:firstLine="425"/>
        <w:jc w:val="center"/>
        <w:rPr>
          <w:rFonts w:ascii="Times New Roman" w:eastAsia="SimSun" w:hAnsi="Times New Roman" w:cs="Times New Roman"/>
          <w:lang w:eastAsia="zh-CN"/>
        </w:rPr>
      </w:pPr>
      <w:r w:rsidRPr="00596FFA">
        <w:rPr>
          <w:rFonts w:ascii="Times New Roman" w:eastAsia="SimSun" w:hAnsi="Times New Roman" w:cs="Times New Roman"/>
          <w:lang w:eastAsia="zh-CN"/>
        </w:rPr>
        <w:t>ОСНОВНЫЕ ВИДЫ И ПАРАМЕТРЫ РАЗРЕШЕННОГО ИСПОЛЬЗОВАНИЯ</w:t>
      </w:r>
    </w:p>
    <w:p w:rsidR="00596FFA" w:rsidRPr="00596FFA" w:rsidRDefault="00596FFA" w:rsidP="00596FFA">
      <w:pPr>
        <w:widowControl w:val="0"/>
        <w:tabs>
          <w:tab w:val="left" w:pos="2520"/>
        </w:tabs>
        <w:spacing w:after="0" w:line="240" w:lineRule="auto"/>
        <w:ind w:firstLine="425"/>
        <w:jc w:val="center"/>
        <w:rPr>
          <w:rFonts w:ascii="Times New Roman" w:eastAsia="SimSun" w:hAnsi="Times New Roman" w:cs="Times New Roman"/>
          <w:lang w:eastAsia="zh-CN"/>
        </w:rPr>
      </w:pPr>
      <w:r w:rsidRPr="00596FFA">
        <w:rPr>
          <w:rFonts w:ascii="Times New Roman" w:eastAsia="SimSun" w:hAnsi="Times New Roman" w:cs="Times New Roman"/>
          <w:lang w:eastAsia="zh-CN"/>
        </w:rPr>
        <w:t>ЗЕМЕЛЬНЫХ УЧАСТКОВ И ОБЪЕКТОВ КАПИТАЛЬНОГО СТРОИТЕЛЬСТВА</w:t>
      </w:r>
    </w:p>
    <w:tbl>
      <w:tblPr>
        <w:tblpPr w:leftFromText="180" w:rightFromText="180" w:vertAnchor="text" w:tblpY="1"/>
        <w:tblOverlap w:val="neve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3402"/>
        <w:gridCol w:w="2552"/>
        <w:gridCol w:w="2693"/>
        <w:gridCol w:w="1559"/>
        <w:gridCol w:w="2439"/>
      </w:tblGrid>
      <w:tr w:rsidR="00596FFA" w:rsidRPr="00596FFA" w:rsidTr="00B2509A">
        <w:trPr>
          <w:trHeight w:val="475"/>
        </w:trPr>
        <w:tc>
          <w:tcPr>
            <w:tcW w:w="1951" w:type="dxa"/>
            <w:vMerge w:val="restart"/>
            <w:shd w:val="clear" w:color="auto" w:fill="auto"/>
          </w:tcPr>
          <w:p w:rsidR="00596FFA" w:rsidRPr="00596FFA" w:rsidRDefault="00596FFA" w:rsidP="00596FFA">
            <w:pPr>
              <w:pStyle w:val="aa"/>
              <w:jc w:val="center"/>
              <w:rPr>
                <w:rFonts w:ascii="Times New Roman" w:hAnsi="Times New Roman" w:cs="Times New Roman"/>
                <w:b/>
                <w:lang w:eastAsia="zh-CN"/>
              </w:rPr>
            </w:pPr>
            <w:r w:rsidRPr="00596FFA">
              <w:rPr>
                <w:rFonts w:ascii="Times New Roman" w:eastAsia="SimSun" w:hAnsi="Times New Roman" w:cs="Times New Roman"/>
                <w:b/>
                <w:lang w:eastAsia="zh-CN"/>
              </w:rPr>
              <w:t>[КОД (числовое обозначение)] – наименование вида разрешенного использования земельных участков</w:t>
            </w:r>
          </w:p>
        </w:tc>
        <w:tc>
          <w:tcPr>
            <w:tcW w:w="3402" w:type="dxa"/>
            <w:vMerge w:val="restart"/>
            <w:shd w:val="clear" w:color="auto" w:fill="auto"/>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Описание</w:t>
            </w:r>
          </w:p>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shd w:val="clear" w:color="auto" w:fill="auto"/>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96FFA" w:rsidRPr="00596FFA" w:rsidTr="00B2509A">
        <w:trPr>
          <w:trHeight w:val="696"/>
        </w:trPr>
        <w:tc>
          <w:tcPr>
            <w:tcW w:w="1951" w:type="dxa"/>
            <w:vMerge/>
            <w:shd w:val="clear" w:color="auto" w:fill="auto"/>
          </w:tcPr>
          <w:p w:rsidR="00596FFA" w:rsidRPr="00596FFA" w:rsidRDefault="00596FFA" w:rsidP="00596FFA">
            <w:pPr>
              <w:pStyle w:val="aa"/>
              <w:jc w:val="center"/>
              <w:rPr>
                <w:rFonts w:ascii="Times New Roman" w:hAnsi="Times New Roman" w:cs="Times New Roman"/>
                <w:b/>
                <w:lang w:eastAsia="zh-CN"/>
              </w:rPr>
            </w:pPr>
          </w:p>
        </w:tc>
        <w:tc>
          <w:tcPr>
            <w:tcW w:w="3402" w:type="dxa"/>
            <w:vMerge/>
            <w:shd w:val="clear" w:color="auto" w:fill="auto"/>
          </w:tcPr>
          <w:p w:rsidR="00596FFA" w:rsidRPr="00596FFA" w:rsidRDefault="00596FFA" w:rsidP="00596FFA">
            <w:pPr>
              <w:pStyle w:val="aa"/>
              <w:jc w:val="center"/>
              <w:rPr>
                <w:rFonts w:ascii="Times New Roman" w:hAnsi="Times New Roman" w:cs="Times New Roman"/>
                <w:b/>
                <w:lang w:eastAsia="zh-CN"/>
              </w:rPr>
            </w:pPr>
          </w:p>
        </w:tc>
        <w:tc>
          <w:tcPr>
            <w:tcW w:w="2552" w:type="dxa"/>
            <w:shd w:val="clear" w:color="auto" w:fill="auto"/>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693" w:type="dxa"/>
            <w:shd w:val="clear" w:color="auto" w:fill="auto"/>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shd w:val="clear" w:color="auto" w:fill="auto"/>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предельное количество этажей или предельную высоту зданий, строений, сооружений</w:t>
            </w:r>
          </w:p>
        </w:tc>
        <w:tc>
          <w:tcPr>
            <w:tcW w:w="2439" w:type="dxa"/>
            <w:shd w:val="clear" w:color="auto" w:fill="auto"/>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96FFA" w:rsidRPr="00596FFA" w:rsidTr="00B2509A">
        <w:trPr>
          <w:trHeight w:val="558"/>
        </w:trPr>
        <w:tc>
          <w:tcPr>
            <w:tcW w:w="1951" w:type="dxa"/>
            <w:shd w:val="clear" w:color="auto" w:fill="auto"/>
          </w:tcPr>
          <w:p w:rsidR="00596FFA" w:rsidRPr="00596FFA" w:rsidRDefault="00596FFA" w:rsidP="00596FFA">
            <w:pPr>
              <w:pStyle w:val="aa"/>
              <w:rPr>
                <w:rFonts w:ascii="Times New Roman" w:eastAsia="SimSun" w:hAnsi="Times New Roman" w:cs="Times New Roman"/>
                <w:b/>
                <w:lang w:eastAsia="zh-CN"/>
              </w:rPr>
            </w:pPr>
            <w:r w:rsidRPr="00596FFA">
              <w:rPr>
                <w:rFonts w:ascii="Times New Roman" w:eastAsia="SimSun" w:hAnsi="Times New Roman" w:cs="Times New Roman"/>
                <w:b/>
                <w:lang w:eastAsia="zh-CN"/>
              </w:rPr>
              <w:t xml:space="preserve"> Коммунальное обслуживание</w:t>
            </w:r>
          </w:p>
          <w:p w:rsidR="00596FFA" w:rsidRPr="00596FFA" w:rsidRDefault="00596FFA" w:rsidP="00596FFA">
            <w:pPr>
              <w:pStyle w:val="aa"/>
              <w:rPr>
                <w:rFonts w:ascii="Times New Roman" w:eastAsia="SimSun" w:hAnsi="Times New Roman" w:cs="Times New Roman"/>
                <w:b/>
                <w:lang w:eastAsia="zh-CN"/>
              </w:rPr>
            </w:pPr>
            <w:r w:rsidRPr="00596FFA">
              <w:rPr>
                <w:rFonts w:ascii="Times New Roman" w:eastAsia="SimSun" w:hAnsi="Times New Roman" w:cs="Times New Roman"/>
                <w:b/>
                <w:lang w:eastAsia="zh-CN"/>
              </w:rPr>
              <w:t>[3.1]</w:t>
            </w:r>
          </w:p>
        </w:tc>
        <w:tc>
          <w:tcPr>
            <w:tcW w:w="3402" w:type="dxa"/>
            <w:shd w:val="clear" w:color="auto" w:fill="auto"/>
          </w:tcPr>
          <w:p w:rsidR="00596FFA" w:rsidRPr="00596FFA" w:rsidRDefault="00596FFA" w:rsidP="00596FFA">
            <w:pPr>
              <w:pStyle w:val="aa"/>
              <w:rPr>
                <w:rStyle w:val="a7"/>
                <w:rFonts w:ascii="Times New Roman" w:hAnsi="Times New Roman" w:cs="Times New Roman"/>
                <w:i w:val="0"/>
              </w:rPr>
            </w:pPr>
            <w:r w:rsidRPr="00596FFA">
              <w:rPr>
                <w:rFonts w:ascii="Times New Roman" w:hAnsi="Times New Roman" w:cs="Times New Roman"/>
              </w:rPr>
              <w:t xml:space="preserve">Размещение зданий и сооружений в целях обеспечения физических и юридических лиц коммунальными услугами. Содержание данного вида </w:t>
            </w:r>
            <w:r w:rsidRPr="00596FFA">
              <w:rPr>
                <w:rFonts w:ascii="Times New Roman" w:hAnsi="Times New Roman" w:cs="Times New Roman"/>
              </w:rPr>
              <w:lastRenderedPageBreak/>
              <w:t>разрешенного использования включает в себя содержание видов разрешенного использования с кодами 3.1.1-3.1.2.</w:t>
            </w:r>
          </w:p>
        </w:tc>
        <w:tc>
          <w:tcPr>
            <w:tcW w:w="255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Минимальная (максимальная) площадь земельного участка -  </w:t>
            </w:r>
            <w:r w:rsidRPr="00596FFA">
              <w:rPr>
                <w:rFonts w:ascii="Times New Roman" w:hAnsi="Times New Roman" w:cs="Times New Roman"/>
                <w:b/>
              </w:rPr>
              <w:t>10</w:t>
            </w:r>
            <w:r w:rsidRPr="00596FFA">
              <w:rPr>
                <w:rFonts w:ascii="Times New Roman" w:hAnsi="Times New Roman" w:cs="Times New Roman"/>
              </w:rPr>
              <w:t xml:space="preserve"> – </w:t>
            </w:r>
            <w:r w:rsidRPr="00596FFA">
              <w:rPr>
                <w:rFonts w:ascii="Times New Roman" w:hAnsi="Times New Roman" w:cs="Times New Roman"/>
                <w:b/>
              </w:rPr>
              <w:t>15000 кв.м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Для объектов инженерного обеспечения и объектов вспомогательного инженерного назначения от 1 кв. м.</w:t>
            </w: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Минимальный отступ строений: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улиц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w:t>
            </w:r>
            <w:r w:rsidRPr="00596FFA">
              <w:rPr>
                <w:rFonts w:ascii="Times New Roman" w:hAnsi="Times New Roman" w:cs="Times New Roman"/>
              </w:rPr>
              <w:lastRenderedPageBreak/>
              <w:t xml:space="preserve">проездов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границ соседнего земельного участка </w:t>
            </w:r>
            <w:r w:rsidRPr="00596FFA">
              <w:rPr>
                <w:rFonts w:ascii="Times New Roman" w:hAnsi="Times New Roman" w:cs="Times New Roman"/>
                <w:b/>
              </w:rPr>
              <w:t>3 м</w:t>
            </w:r>
            <w:r w:rsidRPr="00596FFA">
              <w:rPr>
                <w:rFonts w:ascii="Times New Roman" w:hAnsi="Times New Roman" w:cs="Times New Roman"/>
              </w:rPr>
              <w:t xml:space="preserve">.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Общее количество контейнеров не более 5 шт.</w:t>
            </w: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Максимальное количество этажей зданий – </w:t>
            </w:r>
            <w:r w:rsidRPr="00596FFA">
              <w:rPr>
                <w:rFonts w:ascii="Times New Roman" w:hAnsi="Times New Roman" w:cs="Times New Roman"/>
                <w:b/>
              </w:rPr>
              <w:t>3 этажа</w:t>
            </w:r>
            <w:r w:rsidRPr="00596FFA">
              <w:rPr>
                <w:rFonts w:ascii="Times New Roman" w:hAnsi="Times New Roman" w:cs="Times New Roman"/>
              </w:rPr>
              <w:t>(включ</w:t>
            </w:r>
            <w:r w:rsidRPr="00596FFA">
              <w:rPr>
                <w:rFonts w:ascii="Times New Roman" w:hAnsi="Times New Roman" w:cs="Times New Roman"/>
              </w:rPr>
              <w:lastRenderedPageBreak/>
              <w:t>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lastRenderedPageBreak/>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pStyle w:val="aa"/>
              <w:rPr>
                <w:rFonts w:ascii="Times New Roman" w:hAnsi="Times New Roman" w:cs="Times New Roman"/>
              </w:rPr>
            </w:pPr>
          </w:p>
        </w:tc>
      </w:tr>
      <w:tr w:rsidR="00596FFA" w:rsidRPr="00596FFA" w:rsidTr="00B2509A">
        <w:trPr>
          <w:trHeight w:val="271"/>
        </w:trPr>
        <w:tc>
          <w:tcPr>
            <w:tcW w:w="1951" w:type="dxa"/>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lastRenderedPageBreak/>
              <w:t>Предоставление коммунальных услуг [3.1.1]</w:t>
            </w:r>
          </w:p>
        </w:tc>
        <w:tc>
          <w:tcPr>
            <w:tcW w:w="3402" w:type="dxa"/>
            <w:shd w:val="clear" w:color="auto" w:fill="auto"/>
          </w:tcPr>
          <w:p w:rsidR="00596FFA" w:rsidRPr="00596FFA" w:rsidRDefault="00596FFA" w:rsidP="00596FFA">
            <w:pPr>
              <w:pStyle w:val="aa"/>
              <w:rPr>
                <w:rStyle w:val="a7"/>
                <w:rFonts w:ascii="Times New Roman" w:hAnsi="Times New Roman" w:cs="Times New Roman"/>
                <w:i w:val="0"/>
              </w:rPr>
            </w:pPr>
            <w:r w:rsidRPr="00596FFA">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55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Минимальная (максимальная) площадь земельного участка -  </w:t>
            </w:r>
            <w:r w:rsidRPr="00596FFA">
              <w:rPr>
                <w:rFonts w:ascii="Times New Roman" w:hAnsi="Times New Roman" w:cs="Times New Roman"/>
                <w:b/>
              </w:rPr>
              <w:t>10</w:t>
            </w:r>
            <w:r w:rsidRPr="00596FFA">
              <w:rPr>
                <w:rFonts w:ascii="Times New Roman" w:hAnsi="Times New Roman" w:cs="Times New Roman"/>
              </w:rPr>
              <w:t xml:space="preserve"> – </w:t>
            </w:r>
            <w:r w:rsidRPr="00596FFA">
              <w:rPr>
                <w:rFonts w:ascii="Times New Roman" w:hAnsi="Times New Roman" w:cs="Times New Roman"/>
                <w:b/>
              </w:rPr>
              <w:t>15000 кв.м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Для объектов инженерного обеспечения и объектов вспомогательного инженерного назначения от 1 кв. м.</w:t>
            </w: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Минимальный отступ строений: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улиц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проездов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границ соседнего земельного участка </w:t>
            </w:r>
            <w:r w:rsidRPr="00596FFA">
              <w:rPr>
                <w:rFonts w:ascii="Times New Roman" w:hAnsi="Times New Roman" w:cs="Times New Roman"/>
                <w:b/>
              </w:rPr>
              <w:t>3 м</w:t>
            </w:r>
            <w:r w:rsidRPr="00596FFA">
              <w:rPr>
                <w:rFonts w:ascii="Times New Roman" w:hAnsi="Times New Roman" w:cs="Times New Roman"/>
              </w:rPr>
              <w:t xml:space="preserve">.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Общее количество контейнеров не более 5 шт.</w:t>
            </w: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Максимальное количество этажей зданий – </w:t>
            </w:r>
            <w:r w:rsidRPr="00596FFA">
              <w:rPr>
                <w:rFonts w:ascii="Times New Roman" w:hAnsi="Times New Roman" w:cs="Times New Roman"/>
                <w:b/>
              </w:rPr>
              <w:t>3 этажа</w:t>
            </w:r>
            <w:r w:rsidRPr="00596FFA">
              <w:rPr>
                <w:rFonts w:ascii="Times New Roman" w:hAnsi="Times New Roman" w:cs="Times New Roman"/>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pStyle w:val="aa"/>
              <w:rPr>
                <w:rFonts w:ascii="Times New Roman" w:hAnsi="Times New Roman" w:cs="Times New Roman"/>
              </w:rPr>
            </w:pPr>
          </w:p>
        </w:tc>
      </w:tr>
      <w:tr w:rsidR="00596FFA" w:rsidRPr="00596FFA" w:rsidTr="00B2509A">
        <w:trPr>
          <w:trHeight w:val="271"/>
        </w:trPr>
        <w:tc>
          <w:tcPr>
            <w:tcW w:w="1951" w:type="dxa"/>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t>Административ-</w:t>
            </w:r>
          </w:p>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t xml:space="preserve">ные здания организаций, обеспечивающих </w:t>
            </w:r>
            <w:r w:rsidRPr="00596FFA">
              <w:rPr>
                <w:rFonts w:ascii="Times New Roman" w:hAnsi="Times New Roman" w:cs="Times New Roman"/>
                <w:b/>
              </w:rPr>
              <w:lastRenderedPageBreak/>
              <w:t xml:space="preserve">предоставление коммунальных услуг [3.1.2] </w:t>
            </w:r>
          </w:p>
        </w:tc>
        <w:tc>
          <w:tcPr>
            <w:tcW w:w="3402" w:type="dxa"/>
            <w:shd w:val="clear" w:color="auto" w:fill="auto"/>
          </w:tcPr>
          <w:p w:rsidR="00596FFA" w:rsidRPr="00596FFA" w:rsidRDefault="00596FFA" w:rsidP="00596FFA">
            <w:pPr>
              <w:pStyle w:val="aa"/>
              <w:rPr>
                <w:rStyle w:val="a7"/>
                <w:rFonts w:ascii="Times New Roman" w:hAnsi="Times New Roman" w:cs="Times New Roman"/>
                <w:i w:val="0"/>
              </w:rPr>
            </w:pPr>
            <w:r w:rsidRPr="00596FFA">
              <w:rPr>
                <w:rFonts w:ascii="Times New Roman" w:hAnsi="Times New Roman" w:cs="Times New Roman"/>
              </w:rPr>
              <w:lastRenderedPageBreak/>
              <w:t xml:space="preserve">Размещение зданий, предназначенных для приема физических и юридических лиц в связи с предоставлением им </w:t>
            </w:r>
            <w:r w:rsidRPr="00596FFA">
              <w:rPr>
                <w:rFonts w:ascii="Times New Roman" w:hAnsi="Times New Roman" w:cs="Times New Roman"/>
              </w:rPr>
              <w:lastRenderedPageBreak/>
              <w:t>коммунальных услуг</w:t>
            </w:r>
          </w:p>
        </w:tc>
        <w:tc>
          <w:tcPr>
            <w:tcW w:w="255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Минимальная (максимальная) площадь земельного участка -  </w:t>
            </w:r>
            <w:r w:rsidRPr="00596FFA">
              <w:rPr>
                <w:rFonts w:ascii="Times New Roman" w:hAnsi="Times New Roman" w:cs="Times New Roman"/>
                <w:b/>
              </w:rPr>
              <w:t>10</w:t>
            </w:r>
            <w:r w:rsidRPr="00596FFA">
              <w:rPr>
                <w:rFonts w:ascii="Times New Roman" w:hAnsi="Times New Roman" w:cs="Times New Roman"/>
              </w:rPr>
              <w:t xml:space="preserve"> – </w:t>
            </w:r>
            <w:r w:rsidRPr="00596FFA">
              <w:rPr>
                <w:rFonts w:ascii="Times New Roman" w:hAnsi="Times New Roman" w:cs="Times New Roman"/>
                <w:b/>
              </w:rPr>
              <w:t xml:space="preserve">15000 </w:t>
            </w:r>
            <w:r w:rsidRPr="00596FFA">
              <w:rPr>
                <w:rFonts w:ascii="Times New Roman" w:hAnsi="Times New Roman" w:cs="Times New Roman"/>
                <w:b/>
              </w:rPr>
              <w:lastRenderedPageBreak/>
              <w:t>кв.м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Для объектов инженерного обеспечения и объектов вспомогательного инженерного назначения от 1 кв. м.</w:t>
            </w: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Минимальный отступ строений: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улиц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 от красной линии проездов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границ соседнего земельного участка </w:t>
            </w:r>
            <w:r w:rsidRPr="00596FFA">
              <w:rPr>
                <w:rFonts w:ascii="Times New Roman" w:hAnsi="Times New Roman" w:cs="Times New Roman"/>
                <w:b/>
              </w:rPr>
              <w:t>3 м</w:t>
            </w:r>
            <w:r w:rsidRPr="00596FFA">
              <w:rPr>
                <w:rFonts w:ascii="Times New Roman" w:hAnsi="Times New Roman" w:cs="Times New Roman"/>
              </w:rPr>
              <w:t xml:space="preserve">.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Общее количество контейнеров не более 5 шт.</w:t>
            </w: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Максимальное количество этажей зданий – </w:t>
            </w:r>
            <w:r w:rsidRPr="00596FFA">
              <w:rPr>
                <w:rFonts w:ascii="Times New Roman" w:hAnsi="Times New Roman" w:cs="Times New Roman"/>
                <w:b/>
              </w:rPr>
              <w:t xml:space="preserve">3 </w:t>
            </w:r>
            <w:r w:rsidRPr="00596FFA">
              <w:rPr>
                <w:rFonts w:ascii="Times New Roman" w:hAnsi="Times New Roman" w:cs="Times New Roman"/>
                <w:b/>
              </w:rPr>
              <w:lastRenderedPageBreak/>
              <w:t>этажа</w:t>
            </w:r>
            <w:r w:rsidRPr="00596FFA">
              <w:rPr>
                <w:rFonts w:ascii="Times New Roman" w:hAnsi="Times New Roman" w:cs="Times New Roman"/>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lastRenderedPageBreak/>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pStyle w:val="aa"/>
              <w:rPr>
                <w:rFonts w:ascii="Times New Roman" w:hAnsi="Times New Roman" w:cs="Times New Roman"/>
              </w:rPr>
            </w:pPr>
          </w:p>
        </w:tc>
      </w:tr>
      <w:tr w:rsidR="00596FFA" w:rsidRPr="00596FFA" w:rsidTr="00B2509A">
        <w:trPr>
          <w:trHeight w:val="1674"/>
        </w:trPr>
        <w:tc>
          <w:tcPr>
            <w:tcW w:w="1951" w:type="dxa"/>
            <w:shd w:val="clear" w:color="auto" w:fill="auto"/>
          </w:tcPr>
          <w:p w:rsidR="00596FFA" w:rsidRPr="00596FFA" w:rsidRDefault="00596FFA" w:rsidP="00596FFA">
            <w:pPr>
              <w:pStyle w:val="aa"/>
              <w:rPr>
                <w:rFonts w:ascii="Times New Roman" w:hAnsi="Times New Roman" w:cs="Times New Roman"/>
                <w:b/>
              </w:rPr>
            </w:pPr>
            <w:bookmarkStart w:id="273" w:name="sub_10271"/>
            <w:r w:rsidRPr="00596FFA">
              <w:rPr>
                <w:rFonts w:ascii="Times New Roman" w:hAnsi="Times New Roman" w:cs="Times New Roman"/>
                <w:b/>
              </w:rPr>
              <w:lastRenderedPageBreak/>
              <w:t>Хранение автотранспорта</w:t>
            </w:r>
            <w:bookmarkEnd w:id="273"/>
            <w:r w:rsidRPr="00596FFA">
              <w:rPr>
                <w:rFonts w:ascii="Times New Roman" w:hAnsi="Times New Roman" w:cs="Times New Roman"/>
                <w:b/>
                <w:lang w:val="en-US"/>
              </w:rPr>
              <w:t>[</w:t>
            </w:r>
            <w:r w:rsidRPr="00596FFA">
              <w:rPr>
                <w:rFonts w:ascii="Times New Roman" w:hAnsi="Times New Roman" w:cs="Times New Roman"/>
                <w:b/>
              </w:rPr>
              <w:t>2.7.1</w:t>
            </w:r>
            <w:r w:rsidRPr="00596FFA">
              <w:rPr>
                <w:rFonts w:ascii="Times New Roman" w:hAnsi="Times New Roman" w:cs="Times New Roman"/>
                <w:b/>
                <w:lang w:val="en-US"/>
              </w:rPr>
              <w:t>]</w:t>
            </w:r>
          </w:p>
        </w:tc>
        <w:tc>
          <w:tcPr>
            <w:tcW w:w="340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596FFA">
                <w:rPr>
                  <w:rStyle w:val="afff3"/>
                  <w:rFonts w:ascii="Times New Roman" w:hAnsi="Times New Roman"/>
                </w:rPr>
                <w:t>кодом 4.9</w:t>
              </w:r>
            </w:hyperlink>
          </w:p>
        </w:tc>
        <w:tc>
          <w:tcPr>
            <w:tcW w:w="255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Минимальная (максимальная) площадь земельных участков – </w:t>
            </w:r>
            <w:r w:rsidRPr="00596FFA">
              <w:rPr>
                <w:rFonts w:ascii="Times New Roman" w:hAnsi="Times New Roman" w:cs="Times New Roman"/>
                <w:b/>
              </w:rPr>
              <w:t>18</w:t>
            </w:r>
            <w:r w:rsidRPr="00596FFA">
              <w:rPr>
                <w:rFonts w:ascii="Times New Roman" w:hAnsi="Times New Roman" w:cs="Times New Roman"/>
              </w:rPr>
              <w:t xml:space="preserve"> - </w:t>
            </w:r>
            <w:r w:rsidRPr="00596FFA">
              <w:rPr>
                <w:rFonts w:ascii="Times New Roman" w:hAnsi="Times New Roman" w:cs="Times New Roman"/>
                <w:b/>
              </w:rPr>
              <w:t>5000кв.м</w:t>
            </w:r>
            <w:r w:rsidRPr="00596FFA">
              <w:rPr>
                <w:rFonts w:ascii="Times New Roman" w:hAnsi="Times New Roman" w:cs="Times New Roman"/>
              </w:rPr>
              <w:t xml:space="preserve"> или определяется по заданию на проектирование.</w:t>
            </w:r>
          </w:p>
          <w:p w:rsidR="00596FFA" w:rsidRPr="00596FFA" w:rsidRDefault="00596FFA" w:rsidP="00596FFA">
            <w:pPr>
              <w:pStyle w:val="aa"/>
              <w:rPr>
                <w:rFonts w:ascii="Times New Roman" w:hAnsi="Times New Roman" w:cs="Times New Roman"/>
              </w:rPr>
            </w:pP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Минимальный отступ строений: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улиц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проездов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b/>
              </w:rPr>
            </w:pPr>
            <w:r w:rsidRPr="00596FFA">
              <w:rPr>
                <w:rFonts w:ascii="Times New Roman" w:hAnsi="Times New Roman" w:cs="Times New Roman"/>
              </w:rPr>
              <w:t xml:space="preserve">- от границ соседнего земельного участка </w:t>
            </w:r>
            <w:r w:rsidRPr="00596FFA">
              <w:rPr>
                <w:rFonts w:ascii="Times New Roman" w:hAnsi="Times New Roman" w:cs="Times New Roman"/>
                <w:b/>
              </w:rPr>
              <w:t>3 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rPr>
              <w:t>Максимальное количество надземных этажей -</w:t>
            </w:r>
            <w:r w:rsidRPr="00596FFA">
              <w:rPr>
                <w:rFonts w:ascii="Times New Roman" w:hAnsi="Times New Roman" w:cs="Times New Roman"/>
                <w:b/>
              </w:rPr>
              <w:t>1</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eastAsia="SimSun" w:hAnsi="Times New Roman" w:cs="Times New Roman"/>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lang w:eastAsia="zh-CN"/>
              </w:rPr>
              <w:t>5 м.</w:t>
            </w: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pStyle w:val="aa"/>
              <w:rPr>
                <w:rFonts w:ascii="Times New Roman" w:hAnsi="Times New Roman" w:cs="Times New Roman"/>
              </w:rPr>
            </w:pPr>
          </w:p>
        </w:tc>
      </w:tr>
      <w:tr w:rsidR="00596FFA" w:rsidRPr="00596FFA" w:rsidTr="00B2509A">
        <w:trPr>
          <w:trHeight w:val="271"/>
        </w:trPr>
        <w:tc>
          <w:tcPr>
            <w:tcW w:w="1951" w:type="dxa"/>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t xml:space="preserve">Служебные гаражи </w:t>
            </w:r>
          </w:p>
          <w:p w:rsidR="00596FFA" w:rsidRPr="00596FFA" w:rsidRDefault="00596FFA" w:rsidP="00596FFA">
            <w:pPr>
              <w:pStyle w:val="aa"/>
              <w:rPr>
                <w:rFonts w:ascii="Times New Roman" w:hAnsi="Times New Roman" w:cs="Times New Roman"/>
                <w:b/>
                <w:lang w:val="en-US"/>
              </w:rPr>
            </w:pPr>
            <w:r w:rsidRPr="00596FFA">
              <w:rPr>
                <w:rFonts w:ascii="Times New Roman" w:hAnsi="Times New Roman" w:cs="Times New Roman"/>
                <w:b/>
                <w:lang w:val="en-US"/>
              </w:rPr>
              <w:t>[</w:t>
            </w:r>
            <w:r w:rsidRPr="00596FFA">
              <w:rPr>
                <w:rFonts w:ascii="Times New Roman" w:hAnsi="Times New Roman" w:cs="Times New Roman"/>
                <w:b/>
              </w:rPr>
              <w:t>4.9</w:t>
            </w:r>
            <w:r w:rsidRPr="00596FFA">
              <w:rPr>
                <w:rFonts w:ascii="Times New Roman" w:hAnsi="Times New Roman" w:cs="Times New Roman"/>
                <w:b/>
                <w:lang w:val="en-US"/>
              </w:rPr>
              <w:t>]</w:t>
            </w:r>
          </w:p>
        </w:tc>
        <w:tc>
          <w:tcPr>
            <w:tcW w:w="340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w:t>
            </w:r>
            <w:r w:rsidRPr="00596FFA">
              <w:rPr>
                <w:rFonts w:ascii="Times New Roman" w:hAnsi="Times New Roman" w:cs="Times New Roman"/>
              </w:rPr>
              <w:lastRenderedPageBreak/>
              <w:t>использования с кодами 3.0, 4.0, а также для стоянки и хранения транспортных средств общего пользования, в том числе в депо</w:t>
            </w:r>
          </w:p>
        </w:tc>
        <w:tc>
          <w:tcPr>
            <w:tcW w:w="255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Определяется по заданию на проектирование.</w:t>
            </w: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Определяется по заданию на проектирование.</w:t>
            </w: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Определяется по заданию на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проектиро-</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вание.</w:t>
            </w:r>
          </w:p>
        </w:tc>
        <w:tc>
          <w:tcPr>
            <w:tcW w:w="243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Определяется по заданию на проектирование.</w:t>
            </w:r>
          </w:p>
        </w:tc>
      </w:tr>
      <w:tr w:rsidR="00596FFA" w:rsidRPr="00596FFA" w:rsidTr="00B2509A">
        <w:trPr>
          <w:trHeight w:val="274"/>
        </w:trPr>
        <w:tc>
          <w:tcPr>
            <w:tcW w:w="1951" w:type="dxa"/>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shd w:val="clear" w:color="auto" w:fill="FFFFFF"/>
              </w:rPr>
              <w:lastRenderedPageBreak/>
              <w:t xml:space="preserve">Заправка транспортных средств </w:t>
            </w:r>
            <w:r w:rsidRPr="00596FFA">
              <w:rPr>
                <w:rFonts w:ascii="Times New Roman" w:hAnsi="Times New Roman" w:cs="Times New Roman"/>
                <w:b/>
                <w:lang w:val="en-US"/>
              </w:rPr>
              <w:t>[</w:t>
            </w:r>
            <w:r w:rsidRPr="00596FFA">
              <w:rPr>
                <w:rFonts w:ascii="Times New Roman" w:hAnsi="Times New Roman" w:cs="Times New Roman"/>
                <w:b/>
              </w:rPr>
              <w:t>4.9.1.1</w:t>
            </w:r>
            <w:r w:rsidRPr="00596FFA">
              <w:rPr>
                <w:rFonts w:ascii="Times New Roman" w:hAnsi="Times New Roman" w:cs="Times New Roman"/>
                <w:b/>
                <w:lang w:val="en-US"/>
              </w:rPr>
              <w:t>]</w:t>
            </w:r>
          </w:p>
        </w:tc>
        <w:tc>
          <w:tcPr>
            <w:tcW w:w="3402" w:type="dxa"/>
            <w:shd w:val="clear" w:color="auto" w:fill="auto"/>
          </w:tcPr>
          <w:p w:rsidR="00596FFA" w:rsidRPr="00596FFA" w:rsidRDefault="00596FFA" w:rsidP="00596FFA">
            <w:pPr>
              <w:pStyle w:val="aa"/>
              <w:rPr>
                <w:rStyle w:val="blk"/>
                <w:rFonts w:ascii="Times New Roman" w:hAnsi="Times New Roman" w:cs="Times New Roman"/>
              </w:rPr>
            </w:pPr>
            <w:r w:rsidRPr="00596FFA">
              <w:rPr>
                <w:rFonts w:ascii="Times New Roman" w:hAnsi="Times New Roman" w:cs="Times New Roman"/>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552" w:type="dxa"/>
            <w:shd w:val="clear" w:color="auto" w:fill="auto"/>
          </w:tcPr>
          <w:p w:rsidR="00596FFA" w:rsidRPr="00596FFA" w:rsidRDefault="00596FFA" w:rsidP="00596FFA">
            <w:pPr>
              <w:pStyle w:val="aa"/>
              <w:rPr>
                <w:rFonts w:ascii="Times New Roman" w:hAnsi="Times New Roman" w:cs="Times New Roman"/>
                <w:strike/>
              </w:rPr>
            </w:pPr>
            <w:r w:rsidRPr="00596FFA">
              <w:rPr>
                <w:rFonts w:ascii="Times New Roman" w:hAnsi="Times New Roman" w:cs="Times New Roman"/>
              </w:rPr>
              <w:t xml:space="preserve">Минимальная (максимальная) площадь земельного участка - </w:t>
            </w:r>
            <w:r w:rsidRPr="00596FFA">
              <w:rPr>
                <w:rFonts w:ascii="Times New Roman" w:hAnsi="Times New Roman" w:cs="Times New Roman"/>
                <w:b/>
              </w:rPr>
              <w:t>50</w:t>
            </w:r>
            <w:r w:rsidRPr="00596FFA">
              <w:rPr>
                <w:rFonts w:ascii="Times New Roman" w:hAnsi="Times New Roman" w:cs="Times New Roman"/>
              </w:rPr>
              <w:t xml:space="preserve"> – </w:t>
            </w:r>
            <w:r w:rsidRPr="00596FFA">
              <w:rPr>
                <w:rFonts w:ascii="Times New Roman" w:hAnsi="Times New Roman" w:cs="Times New Roman"/>
                <w:b/>
              </w:rPr>
              <w:t>5000 кв.м</w:t>
            </w:r>
            <w:r w:rsidRPr="00596FFA">
              <w:rPr>
                <w:rFonts w:ascii="Times New Roman" w:hAnsi="Times New Roman" w:cs="Times New Roman"/>
              </w:rPr>
              <w:t xml:space="preserve"> или определяется по заданию на проектирование.</w:t>
            </w: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Минимальный отступ строений: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улиц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проездов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b/>
              </w:rPr>
            </w:pPr>
            <w:r w:rsidRPr="00596FFA">
              <w:rPr>
                <w:rFonts w:ascii="Times New Roman" w:hAnsi="Times New Roman" w:cs="Times New Roman"/>
              </w:rPr>
              <w:t xml:space="preserve">- от границ соседнего земельного участка </w:t>
            </w:r>
            <w:r w:rsidRPr="00596FFA">
              <w:rPr>
                <w:rFonts w:ascii="Times New Roman" w:hAnsi="Times New Roman" w:cs="Times New Roman"/>
                <w:b/>
              </w:rPr>
              <w:t>3 м.</w:t>
            </w:r>
          </w:p>
          <w:p w:rsidR="00596FFA" w:rsidRPr="00596FFA" w:rsidRDefault="00596FFA" w:rsidP="00596FFA">
            <w:pPr>
              <w:pStyle w:val="aa"/>
              <w:rPr>
                <w:rFonts w:ascii="Times New Roman" w:eastAsia="SimSun" w:hAnsi="Times New Roman" w:cs="Times New Roman"/>
                <w:lang w:eastAsia="zh-CN"/>
              </w:rPr>
            </w:pPr>
            <w:r w:rsidRPr="00596FFA">
              <w:rPr>
                <w:rFonts w:ascii="Times New Roman" w:eastAsia="SimSun" w:hAnsi="Times New Roman" w:cs="Times New Roman"/>
                <w:lang w:eastAsia="zh-CN"/>
              </w:rPr>
              <w:t>Расстояние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 50 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Указанное расстояние следует определять</w:t>
            </w:r>
          </w:p>
          <w:p w:rsidR="00596FFA" w:rsidRPr="00596FFA" w:rsidRDefault="00596FFA" w:rsidP="00596FFA">
            <w:pPr>
              <w:pStyle w:val="aa"/>
              <w:rPr>
                <w:rFonts w:ascii="Times New Roman" w:hAnsi="Times New Roman" w:cs="Times New Roman"/>
                <w:b/>
              </w:rPr>
            </w:pPr>
            <w:r w:rsidRPr="00596FFA">
              <w:rPr>
                <w:rFonts w:ascii="Times New Roman" w:hAnsi="Times New Roman" w:cs="Times New Roman"/>
              </w:rPr>
              <w:t>от топливораздаточных колонок и подземных резервуаров для хранения жидкого топлива.</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Максимальное количество этажей зданий – </w:t>
            </w:r>
            <w:r w:rsidRPr="00596FFA">
              <w:rPr>
                <w:rFonts w:ascii="Times New Roman" w:hAnsi="Times New Roman" w:cs="Times New Roman"/>
                <w:b/>
              </w:rPr>
              <w:t>2 этажа</w:t>
            </w:r>
            <w:r w:rsidRPr="00596FFA">
              <w:rPr>
                <w:rFonts w:ascii="Times New Roman" w:hAnsi="Times New Roman" w:cs="Times New Roman"/>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12 м</w:t>
            </w:r>
            <w:r w:rsidRPr="00596FFA">
              <w:rPr>
                <w:rFonts w:ascii="Times New Roman" w:eastAsia="SimSun" w:hAnsi="Times New Roman" w:cs="Times New Roman"/>
                <w:sz w:val="20"/>
                <w:szCs w:val="20"/>
                <w:lang w:eastAsia="zh-CN"/>
              </w:rPr>
              <w:t>.</w:t>
            </w:r>
          </w:p>
        </w:tc>
        <w:tc>
          <w:tcPr>
            <w:tcW w:w="243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Максимальный процент застройки в границах земельного участка – </w:t>
            </w:r>
            <w:r w:rsidRPr="00596FFA">
              <w:rPr>
                <w:rFonts w:ascii="Times New Roman" w:hAnsi="Times New Roman" w:cs="Times New Roman"/>
                <w:b/>
              </w:rPr>
              <w:t>60%</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p>
        </w:tc>
      </w:tr>
      <w:tr w:rsidR="00596FFA" w:rsidRPr="00596FFA" w:rsidTr="00B2509A">
        <w:trPr>
          <w:trHeight w:val="465"/>
        </w:trPr>
        <w:tc>
          <w:tcPr>
            <w:tcW w:w="1951" w:type="dxa"/>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shd w:val="clear" w:color="auto" w:fill="FFFFFF"/>
              </w:rPr>
              <w:t xml:space="preserve">Автомобильные мойки </w:t>
            </w:r>
            <w:r w:rsidRPr="00596FFA">
              <w:rPr>
                <w:rFonts w:ascii="Times New Roman" w:hAnsi="Times New Roman" w:cs="Times New Roman"/>
                <w:b/>
                <w:lang w:val="en-US"/>
              </w:rPr>
              <w:t>[</w:t>
            </w:r>
            <w:r w:rsidRPr="00596FFA">
              <w:rPr>
                <w:rFonts w:ascii="Times New Roman" w:hAnsi="Times New Roman" w:cs="Times New Roman"/>
                <w:b/>
              </w:rPr>
              <w:t>4.9.1.3</w:t>
            </w:r>
            <w:r w:rsidRPr="00596FFA">
              <w:rPr>
                <w:rFonts w:ascii="Times New Roman" w:hAnsi="Times New Roman" w:cs="Times New Roman"/>
                <w:b/>
                <w:lang w:val="en-US"/>
              </w:rPr>
              <w:t>]</w:t>
            </w:r>
          </w:p>
        </w:tc>
        <w:tc>
          <w:tcPr>
            <w:tcW w:w="3402" w:type="dxa"/>
            <w:shd w:val="clear" w:color="auto" w:fill="auto"/>
          </w:tcPr>
          <w:p w:rsidR="00596FFA" w:rsidRPr="00596FFA" w:rsidRDefault="00596FFA" w:rsidP="00596FFA">
            <w:pPr>
              <w:pStyle w:val="aa"/>
              <w:rPr>
                <w:rStyle w:val="blk"/>
                <w:rFonts w:ascii="Times New Roman" w:hAnsi="Times New Roman" w:cs="Times New Roman"/>
              </w:rPr>
            </w:pPr>
            <w:r w:rsidRPr="00596FFA">
              <w:rPr>
                <w:rFonts w:ascii="Times New Roman" w:hAnsi="Times New Roman" w:cs="Times New Roman"/>
                <w:shd w:val="clear" w:color="auto" w:fill="FFFFFF"/>
              </w:rPr>
              <w:t xml:space="preserve">Размещение автомобильных моек, а также размещение магазинов сопутствующей </w:t>
            </w:r>
            <w:r w:rsidRPr="00596FFA">
              <w:rPr>
                <w:rFonts w:ascii="Times New Roman" w:hAnsi="Times New Roman" w:cs="Times New Roman"/>
                <w:shd w:val="clear" w:color="auto" w:fill="FFFFFF"/>
              </w:rPr>
              <w:lastRenderedPageBreak/>
              <w:t>торговли</w:t>
            </w:r>
          </w:p>
        </w:tc>
        <w:tc>
          <w:tcPr>
            <w:tcW w:w="2552" w:type="dxa"/>
            <w:shd w:val="clear" w:color="auto" w:fill="auto"/>
          </w:tcPr>
          <w:p w:rsidR="00596FFA" w:rsidRPr="00596FFA" w:rsidRDefault="00596FFA" w:rsidP="00596FFA">
            <w:pPr>
              <w:pStyle w:val="aa"/>
              <w:rPr>
                <w:rFonts w:ascii="Times New Roman" w:hAnsi="Times New Roman" w:cs="Times New Roman"/>
                <w:strike/>
              </w:rPr>
            </w:pPr>
            <w:r w:rsidRPr="00596FFA">
              <w:rPr>
                <w:rFonts w:ascii="Times New Roman" w:hAnsi="Times New Roman" w:cs="Times New Roman"/>
              </w:rPr>
              <w:lastRenderedPageBreak/>
              <w:t xml:space="preserve">Минимальная (максимальная) площадь земельного </w:t>
            </w:r>
            <w:r w:rsidRPr="00596FFA">
              <w:rPr>
                <w:rFonts w:ascii="Times New Roman" w:hAnsi="Times New Roman" w:cs="Times New Roman"/>
              </w:rPr>
              <w:lastRenderedPageBreak/>
              <w:t xml:space="preserve">участка - </w:t>
            </w:r>
            <w:r w:rsidRPr="00596FFA">
              <w:rPr>
                <w:rFonts w:ascii="Times New Roman" w:hAnsi="Times New Roman" w:cs="Times New Roman"/>
                <w:b/>
              </w:rPr>
              <w:t>50</w:t>
            </w:r>
            <w:r w:rsidRPr="00596FFA">
              <w:rPr>
                <w:rFonts w:ascii="Times New Roman" w:hAnsi="Times New Roman" w:cs="Times New Roman"/>
              </w:rPr>
              <w:t xml:space="preserve"> – </w:t>
            </w:r>
            <w:r w:rsidRPr="00596FFA">
              <w:rPr>
                <w:rFonts w:ascii="Times New Roman" w:hAnsi="Times New Roman" w:cs="Times New Roman"/>
                <w:b/>
              </w:rPr>
              <w:t>5000 кв.м</w:t>
            </w:r>
            <w:r w:rsidRPr="00596FFA">
              <w:rPr>
                <w:rFonts w:ascii="Times New Roman" w:hAnsi="Times New Roman" w:cs="Times New Roman"/>
              </w:rPr>
              <w:t xml:space="preserve"> или определяется по заданию на проектирование.</w:t>
            </w: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Минимальный отступ строений: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улиц </w:t>
            </w:r>
            <w:r w:rsidRPr="00596FFA">
              <w:rPr>
                <w:rFonts w:ascii="Times New Roman" w:hAnsi="Times New Roman" w:cs="Times New Roman"/>
                <w:b/>
              </w:rPr>
              <w:t xml:space="preserve">3 </w:t>
            </w:r>
            <w:r w:rsidRPr="00596FFA">
              <w:rPr>
                <w:rFonts w:ascii="Times New Roman" w:hAnsi="Times New Roman" w:cs="Times New Roman"/>
                <w:b/>
              </w:rPr>
              <w:lastRenderedPageBreak/>
              <w:t>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проездов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b/>
              </w:rPr>
            </w:pPr>
            <w:r w:rsidRPr="00596FFA">
              <w:rPr>
                <w:rFonts w:ascii="Times New Roman" w:hAnsi="Times New Roman" w:cs="Times New Roman"/>
              </w:rPr>
              <w:t xml:space="preserve">- от границ соседнего земельного участка </w:t>
            </w:r>
            <w:r w:rsidRPr="00596FFA">
              <w:rPr>
                <w:rFonts w:ascii="Times New Roman" w:hAnsi="Times New Roman" w:cs="Times New Roman"/>
                <w:b/>
              </w:rPr>
              <w:t>3 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Максимальное количество этажей </w:t>
            </w:r>
            <w:r w:rsidRPr="00596FFA">
              <w:rPr>
                <w:rFonts w:ascii="Times New Roman" w:hAnsi="Times New Roman" w:cs="Times New Roman"/>
              </w:rPr>
              <w:lastRenderedPageBreak/>
              <w:t xml:space="preserve">зданий – </w:t>
            </w:r>
            <w:r w:rsidRPr="00596FFA">
              <w:rPr>
                <w:rFonts w:ascii="Times New Roman" w:hAnsi="Times New Roman" w:cs="Times New Roman"/>
                <w:b/>
              </w:rPr>
              <w:t>2 этажа</w:t>
            </w:r>
            <w:r w:rsidRPr="00596FFA">
              <w:rPr>
                <w:rFonts w:ascii="Times New Roman" w:hAnsi="Times New Roman" w:cs="Times New Roman"/>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12 м</w:t>
            </w:r>
            <w:r w:rsidRPr="00596FFA">
              <w:rPr>
                <w:rFonts w:ascii="Times New Roman" w:eastAsia="SimSun" w:hAnsi="Times New Roman" w:cs="Times New Roman"/>
                <w:sz w:val="20"/>
                <w:szCs w:val="20"/>
                <w:lang w:eastAsia="zh-CN"/>
              </w:rPr>
              <w:t>.</w:t>
            </w:r>
          </w:p>
        </w:tc>
        <w:tc>
          <w:tcPr>
            <w:tcW w:w="243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Максимальный процент застройки в границах земельного </w:t>
            </w:r>
            <w:r w:rsidRPr="00596FFA">
              <w:rPr>
                <w:rFonts w:ascii="Times New Roman" w:hAnsi="Times New Roman" w:cs="Times New Roman"/>
              </w:rPr>
              <w:lastRenderedPageBreak/>
              <w:t xml:space="preserve">участка – </w:t>
            </w:r>
            <w:r w:rsidRPr="00596FFA">
              <w:rPr>
                <w:rFonts w:ascii="Times New Roman" w:hAnsi="Times New Roman" w:cs="Times New Roman"/>
                <w:b/>
              </w:rPr>
              <w:t>60%</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p>
        </w:tc>
      </w:tr>
      <w:tr w:rsidR="00596FFA" w:rsidRPr="00596FFA" w:rsidTr="00B2509A">
        <w:trPr>
          <w:trHeight w:val="465"/>
        </w:trPr>
        <w:tc>
          <w:tcPr>
            <w:tcW w:w="1951" w:type="dxa"/>
            <w:shd w:val="clear" w:color="auto" w:fill="auto"/>
          </w:tcPr>
          <w:p w:rsidR="00596FFA" w:rsidRPr="00596FFA" w:rsidRDefault="00596FFA" w:rsidP="00596FFA">
            <w:pPr>
              <w:pStyle w:val="aa"/>
              <w:rPr>
                <w:rFonts w:ascii="Times New Roman" w:hAnsi="Times New Roman" w:cs="Times New Roman"/>
                <w:b/>
                <w:shd w:val="clear" w:color="auto" w:fill="FFFFFF"/>
              </w:rPr>
            </w:pPr>
            <w:r w:rsidRPr="00596FFA">
              <w:rPr>
                <w:rFonts w:ascii="Times New Roman" w:hAnsi="Times New Roman" w:cs="Times New Roman"/>
                <w:b/>
                <w:shd w:val="clear" w:color="auto" w:fill="FFFFFF"/>
              </w:rPr>
              <w:lastRenderedPageBreak/>
              <w:t xml:space="preserve">Ремонт автомобилей </w:t>
            </w:r>
            <w:r w:rsidRPr="00596FFA">
              <w:rPr>
                <w:rFonts w:ascii="Times New Roman" w:hAnsi="Times New Roman" w:cs="Times New Roman"/>
                <w:b/>
                <w:lang w:val="en-US"/>
              </w:rPr>
              <w:t>[</w:t>
            </w:r>
            <w:r w:rsidRPr="00596FFA">
              <w:rPr>
                <w:rFonts w:ascii="Times New Roman" w:hAnsi="Times New Roman" w:cs="Times New Roman"/>
                <w:b/>
              </w:rPr>
              <w:t>4.9.1.4</w:t>
            </w:r>
            <w:r w:rsidRPr="00596FFA">
              <w:rPr>
                <w:rFonts w:ascii="Times New Roman" w:hAnsi="Times New Roman" w:cs="Times New Roman"/>
                <w:b/>
                <w:lang w:val="en-US"/>
              </w:rPr>
              <w:t>]</w:t>
            </w:r>
          </w:p>
        </w:tc>
        <w:tc>
          <w:tcPr>
            <w:tcW w:w="3402" w:type="dxa"/>
            <w:shd w:val="clear" w:color="auto" w:fill="auto"/>
          </w:tcPr>
          <w:p w:rsidR="00596FFA" w:rsidRPr="00596FFA" w:rsidRDefault="00596FFA" w:rsidP="00596FFA">
            <w:pPr>
              <w:pStyle w:val="aa"/>
              <w:rPr>
                <w:rFonts w:ascii="Times New Roman" w:hAnsi="Times New Roman" w:cs="Times New Roman"/>
                <w:shd w:val="clear" w:color="auto" w:fill="FFFFFF"/>
              </w:rPr>
            </w:pPr>
            <w:r w:rsidRPr="00596FFA">
              <w:rPr>
                <w:rFonts w:ascii="Times New Roman" w:hAnsi="Times New Roman" w:cs="Times New Roman"/>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552" w:type="dxa"/>
            <w:shd w:val="clear" w:color="auto" w:fill="auto"/>
          </w:tcPr>
          <w:p w:rsidR="00596FFA" w:rsidRPr="00596FFA" w:rsidRDefault="00596FFA" w:rsidP="00596FFA">
            <w:pPr>
              <w:pStyle w:val="aa"/>
              <w:rPr>
                <w:rFonts w:ascii="Times New Roman" w:hAnsi="Times New Roman" w:cs="Times New Roman"/>
                <w:strike/>
              </w:rPr>
            </w:pPr>
            <w:r w:rsidRPr="00596FFA">
              <w:rPr>
                <w:rFonts w:ascii="Times New Roman" w:hAnsi="Times New Roman" w:cs="Times New Roman"/>
              </w:rPr>
              <w:t xml:space="preserve">Минимальная (максимальная) площадь земельного участка - </w:t>
            </w:r>
            <w:r w:rsidRPr="00596FFA">
              <w:rPr>
                <w:rFonts w:ascii="Times New Roman" w:hAnsi="Times New Roman" w:cs="Times New Roman"/>
                <w:b/>
              </w:rPr>
              <w:t>50</w:t>
            </w:r>
            <w:r w:rsidRPr="00596FFA">
              <w:rPr>
                <w:rFonts w:ascii="Times New Roman" w:hAnsi="Times New Roman" w:cs="Times New Roman"/>
              </w:rPr>
              <w:t xml:space="preserve"> – </w:t>
            </w:r>
            <w:r w:rsidRPr="00596FFA">
              <w:rPr>
                <w:rFonts w:ascii="Times New Roman" w:hAnsi="Times New Roman" w:cs="Times New Roman"/>
                <w:b/>
              </w:rPr>
              <w:t>5000 кв.м</w:t>
            </w:r>
            <w:r w:rsidRPr="00596FFA">
              <w:rPr>
                <w:rFonts w:ascii="Times New Roman" w:hAnsi="Times New Roman" w:cs="Times New Roman"/>
              </w:rPr>
              <w:t xml:space="preserve"> или определяется по заданию на проектирование.</w:t>
            </w: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Минимальный отступ строений: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улиц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проездов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b/>
              </w:rPr>
            </w:pPr>
            <w:r w:rsidRPr="00596FFA">
              <w:rPr>
                <w:rFonts w:ascii="Times New Roman" w:hAnsi="Times New Roman" w:cs="Times New Roman"/>
              </w:rPr>
              <w:t xml:space="preserve">- от границ соседнего земельного участка </w:t>
            </w:r>
            <w:r w:rsidRPr="00596FFA">
              <w:rPr>
                <w:rFonts w:ascii="Times New Roman" w:hAnsi="Times New Roman" w:cs="Times New Roman"/>
                <w:b/>
              </w:rPr>
              <w:t>3 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Максимальное количество этажей зданий – </w:t>
            </w:r>
            <w:r w:rsidRPr="00596FFA">
              <w:rPr>
                <w:rFonts w:ascii="Times New Roman" w:hAnsi="Times New Roman" w:cs="Times New Roman"/>
                <w:b/>
              </w:rPr>
              <w:t>2 этажа</w:t>
            </w:r>
            <w:r w:rsidRPr="00596FFA">
              <w:rPr>
                <w:rFonts w:ascii="Times New Roman" w:hAnsi="Times New Roman" w:cs="Times New Roman"/>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12 м</w:t>
            </w:r>
            <w:r w:rsidRPr="00596FFA">
              <w:rPr>
                <w:rFonts w:ascii="Times New Roman" w:eastAsia="SimSun" w:hAnsi="Times New Roman" w:cs="Times New Roman"/>
                <w:sz w:val="20"/>
                <w:szCs w:val="20"/>
                <w:lang w:eastAsia="zh-CN"/>
              </w:rPr>
              <w:t>.</w:t>
            </w:r>
          </w:p>
        </w:tc>
        <w:tc>
          <w:tcPr>
            <w:tcW w:w="243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Максимальный процент застройки в границах земельного участка – </w:t>
            </w:r>
            <w:r w:rsidRPr="00596FFA">
              <w:rPr>
                <w:rFonts w:ascii="Times New Roman" w:hAnsi="Times New Roman" w:cs="Times New Roman"/>
                <w:b/>
              </w:rPr>
              <w:t>60%</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p>
        </w:tc>
      </w:tr>
      <w:tr w:rsidR="00596FFA" w:rsidRPr="00596FFA" w:rsidTr="00B2509A">
        <w:trPr>
          <w:trHeight w:val="465"/>
        </w:trPr>
        <w:tc>
          <w:tcPr>
            <w:tcW w:w="1951" w:type="dxa"/>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t>Стоянки</w:t>
            </w:r>
          </w:p>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t>транспорта общего пользования</w:t>
            </w:r>
          </w:p>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t>[7.2.3]</w:t>
            </w:r>
          </w:p>
        </w:tc>
        <w:tc>
          <w:tcPr>
            <w:tcW w:w="340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Размещение стоянок транспортных средств, осуществляющих перевозки людей по установленному маршруту.</w:t>
            </w:r>
          </w:p>
        </w:tc>
        <w:tc>
          <w:tcPr>
            <w:tcW w:w="255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Размеры земельных участков определяются проектом.</w:t>
            </w: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Не предусматривается размещение объектов капитального строительства.</w:t>
            </w: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Не предусматривается размещение объектов капитального строительства.</w:t>
            </w:r>
          </w:p>
        </w:tc>
        <w:tc>
          <w:tcPr>
            <w:tcW w:w="243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Не предусматривается размещение объектов капитального строительства.</w:t>
            </w:r>
          </w:p>
        </w:tc>
      </w:tr>
      <w:tr w:rsidR="00596FFA" w:rsidRPr="00596FFA" w:rsidTr="00B2509A">
        <w:trPr>
          <w:trHeight w:val="465"/>
        </w:trPr>
        <w:tc>
          <w:tcPr>
            <w:tcW w:w="1951" w:type="dxa"/>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t>Склады</w:t>
            </w:r>
          </w:p>
          <w:p w:rsidR="00596FFA" w:rsidRPr="00596FFA" w:rsidRDefault="00596FFA" w:rsidP="00596FFA">
            <w:pPr>
              <w:pStyle w:val="aa"/>
              <w:rPr>
                <w:rFonts w:ascii="Times New Roman" w:hAnsi="Times New Roman" w:cs="Times New Roman"/>
                <w:b/>
                <w:lang w:val="en-US"/>
              </w:rPr>
            </w:pPr>
            <w:r w:rsidRPr="00596FFA">
              <w:rPr>
                <w:rFonts w:ascii="Times New Roman" w:hAnsi="Times New Roman" w:cs="Times New Roman"/>
                <w:b/>
                <w:lang w:val="en-US"/>
              </w:rPr>
              <w:t>[</w:t>
            </w:r>
            <w:r w:rsidRPr="00596FFA">
              <w:rPr>
                <w:rFonts w:ascii="Times New Roman" w:hAnsi="Times New Roman" w:cs="Times New Roman"/>
                <w:b/>
              </w:rPr>
              <w:t>6.9</w:t>
            </w:r>
            <w:r w:rsidRPr="00596FFA">
              <w:rPr>
                <w:rFonts w:ascii="Times New Roman" w:hAnsi="Times New Roman" w:cs="Times New Roman"/>
                <w:b/>
                <w:lang w:val="en-US"/>
              </w:rPr>
              <w:t>]</w:t>
            </w:r>
          </w:p>
        </w:tc>
        <w:tc>
          <w:tcPr>
            <w:tcW w:w="340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Размещение сооружений, имеющих назначение по </w:t>
            </w:r>
            <w:r w:rsidRPr="00596FFA">
              <w:rPr>
                <w:rFonts w:ascii="Times New Roman" w:hAnsi="Times New Roman" w:cs="Times New Roman"/>
              </w:rPr>
              <w:lastRenderedPageBreak/>
              <w:t>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55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В соответствии с проектной </w:t>
            </w:r>
            <w:r w:rsidRPr="00596FFA">
              <w:rPr>
                <w:rFonts w:ascii="Times New Roman" w:hAnsi="Times New Roman" w:cs="Times New Roman"/>
              </w:rPr>
              <w:lastRenderedPageBreak/>
              <w:t>документацией.</w:t>
            </w: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Минимальный отступ строений: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 от красной линии улиц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проездов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b/>
              </w:rPr>
            </w:pPr>
            <w:r w:rsidRPr="00596FFA">
              <w:rPr>
                <w:rFonts w:ascii="Times New Roman" w:hAnsi="Times New Roman" w:cs="Times New Roman"/>
              </w:rPr>
              <w:t xml:space="preserve">- от границ соседнего земельного участка </w:t>
            </w:r>
            <w:r w:rsidRPr="00596FFA">
              <w:rPr>
                <w:rFonts w:ascii="Times New Roman" w:hAnsi="Times New Roman" w:cs="Times New Roman"/>
                <w:b/>
              </w:rPr>
              <w:t>3 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Максимальная высота </w:t>
            </w:r>
            <w:r w:rsidRPr="00596FFA">
              <w:rPr>
                <w:rFonts w:ascii="Times New Roman" w:hAnsi="Times New Roman" w:cs="Times New Roman"/>
              </w:rPr>
              <w:lastRenderedPageBreak/>
              <w:t xml:space="preserve">зданий </w:t>
            </w:r>
            <w:r w:rsidRPr="00596FFA">
              <w:rPr>
                <w:rFonts w:ascii="Times New Roman" w:hAnsi="Times New Roman" w:cs="Times New Roman"/>
                <w:b/>
              </w:rPr>
              <w:t>15м</w:t>
            </w:r>
            <w:r w:rsidRPr="00596FFA">
              <w:rPr>
                <w:rFonts w:ascii="Times New Roman" w:hAnsi="Times New Roman" w:cs="Times New Roman"/>
              </w:rPr>
              <w:t xml:space="preserve"> высота технологических сооружений устанавли-вается в соответствии с проектной документацией</w:t>
            </w:r>
          </w:p>
        </w:tc>
        <w:tc>
          <w:tcPr>
            <w:tcW w:w="243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Максимальный процент застройки в </w:t>
            </w:r>
            <w:r w:rsidRPr="00596FFA">
              <w:rPr>
                <w:rFonts w:ascii="Times New Roman" w:hAnsi="Times New Roman" w:cs="Times New Roman"/>
              </w:rPr>
              <w:lastRenderedPageBreak/>
              <w:t>границах земельного участка -</w:t>
            </w:r>
            <w:r w:rsidRPr="00596FFA">
              <w:rPr>
                <w:rFonts w:ascii="Times New Roman" w:hAnsi="Times New Roman" w:cs="Times New Roman"/>
                <w:b/>
              </w:rPr>
              <w:t>80%.</w:t>
            </w:r>
          </w:p>
          <w:p w:rsidR="00596FFA" w:rsidRPr="00596FFA" w:rsidRDefault="00596FFA" w:rsidP="00596FFA">
            <w:pPr>
              <w:pStyle w:val="aa"/>
              <w:rPr>
                <w:rFonts w:ascii="Times New Roman" w:hAnsi="Times New Roman" w:cs="Times New Roman"/>
              </w:rPr>
            </w:pPr>
          </w:p>
        </w:tc>
      </w:tr>
      <w:tr w:rsidR="00596FFA" w:rsidRPr="00596FFA" w:rsidTr="00B2509A">
        <w:trPr>
          <w:trHeight w:val="271"/>
        </w:trPr>
        <w:tc>
          <w:tcPr>
            <w:tcW w:w="1951" w:type="dxa"/>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lastRenderedPageBreak/>
              <w:t xml:space="preserve">Автомобилестроительная промышленность </w:t>
            </w:r>
          </w:p>
          <w:p w:rsidR="00596FFA" w:rsidRPr="00596FFA" w:rsidRDefault="00596FFA" w:rsidP="00596FFA">
            <w:pPr>
              <w:pStyle w:val="aa"/>
              <w:rPr>
                <w:rFonts w:ascii="Times New Roman" w:hAnsi="Times New Roman" w:cs="Times New Roman"/>
                <w:b/>
                <w:lang w:val="en-US"/>
              </w:rPr>
            </w:pPr>
            <w:r w:rsidRPr="00596FFA">
              <w:rPr>
                <w:rFonts w:ascii="Times New Roman" w:hAnsi="Times New Roman" w:cs="Times New Roman"/>
                <w:b/>
                <w:lang w:val="en-US"/>
              </w:rPr>
              <w:t>[</w:t>
            </w:r>
            <w:r w:rsidRPr="00596FFA">
              <w:rPr>
                <w:rFonts w:ascii="Times New Roman" w:hAnsi="Times New Roman" w:cs="Times New Roman"/>
                <w:b/>
              </w:rPr>
              <w:t>6.2.1</w:t>
            </w:r>
            <w:r w:rsidRPr="00596FFA">
              <w:rPr>
                <w:rFonts w:ascii="Times New Roman" w:hAnsi="Times New Roman" w:cs="Times New Roman"/>
                <w:b/>
                <w:lang w:val="en-US"/>
              </w:rPr>
              <w:t>]</w:t>
            </w:r>
          </w:p>
        </w:tc>
        <w:tc>
          <w:tcPr>
            <w:tcW w:w="340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55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Минимальная (максимальная) площадь земельного участка </w:t>
            </w:r>
            <w:r w:rsidRPr="00596FFA">
              <w:rPr>
                <w:rFonts w:ascii="Times New Roman" w:hAnsi="Times New Roman" w:cs="Times New Roman"/>
                <w:b/>
              </w:rPr>
              <w:t>1000</w:t>
            </w:r>
            <w:r w:rsidRPr="00596FFA">
              <w:rPr>
                <w:rFonts w:ascii="Times New Roman" w:hAnsi="Times New Roman" w:cs="Times New Roman"/>
              </w:rPr>
              <w:t xml:space="preserve"> – </w:t>
            </w:r>
            <w:r w:rsidRPr="00596FFA">
              <w:rPr>
                <w:rFonts w:ascii="Times New Roman" w:hAnsi="Times New Roman" w:cs="Times New Roman"/>
                <w:b/>
              </w:rPr>
              <w:t>250000 кв.м</w:t>
            </w:r>
            <w:r w:rsidRPr="00596FFA">
              <w:rPr>
                <w:rFonts w:ascii="Times New Roman" w:hAnsi="Times New Roman" w:cs="Times New Roman"/>
              </w:rPr>
              <w:t>, а также определяется по заданию на проектирование.</w:t>
            </w: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Минимальный отступ строений: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участка или границ участка </w:t>
            </w:r>
            <w:r w:rsidRPr="00596FFA">
              <w:rPr>
                <w:rFonts w:ascii="Times New Roman" w:hAnsi="Times New Roman" w:cs="Times New Roman"/>
                <w:b/>
              </w:rPr>
              <w:t>5 м</w:t>
            </w:r>
            <w:r w:rsidRPr="00596FFA">
              <w:rPr>
                <w:rFonts w:ascii="Times New Roman" w:hAnsi="Times New Roman" w:cs="Times New Roman"/>
              </w:rPr>
              <w:t xml:space="preserve">;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границ соседнего земельного участка -</w:t>
            </w:r>
            <w:r w:rsidRPr="00596FFA">
              <w:rPr>
                <w:rFonts w:ascii="Times New Roman" w:hAnsi="Times New Roman" w:cs="Times New Roman"/>
                <w:b/>
              </w:rPr>
              <w:t>5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Или на основании утвержденной документации по планировке территории для размещения промышленного предприятия</w:t>
            </w: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Максимальное количество этажей – </w:t>
            </w:r>
            <w:r w:rsidRPr="00596FFA">
              <w:rPr>
                <w:rFonts w:ascii="Times New Roman" w:hAnsi="Times New Roman" w:cs="Times New Roman"/>
                <w:b/>
              </w:rPr>
              <w:t>3</w:t>
            </w:r>
            <w:r w:rsidRPr="00596FFA">
              <w:rPr>
                <w:rFonts w:ascii="Times New Roman" w:hAnsi="Times New Roman" w:cs="Times New Roman"/>
              </w:rPr>
              <w:t xml:space="preserve">. Максимальная высота зданий </w:t>
            </w:r>
            <w:r w:rsidRPr="00596FFA">
              <w:rPr>
                <w:rFonts w:ascii="Times New Roman" w:hAnsi="Times New Roman" w:cs="Times New Roman"/>
                <w:b/>
              </w:rPr>
              <w:t>15м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Высота технологических сооружений устанавливает-ся в соответствии с проектной документацией</w:t>
            </w:r>
          </w:p>
        </w:tc>
        <w:tc>
          <w:tcPr>
            <w:tcW w:w="243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Максимальный процент застройки в границах земельного участка – </w:t>
            </w:r>
            <w:r w:rsidRPr="00596FFA">
              <w:rPr>
                <w:rFonts w:ascii="Times New Roman" w:hAnsi="Times New Roman" w:cs="Times New Roman"/>
                <w:b/>
              </w:rPr>
              <w:t>80%</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p>
        </w:tc>
      </w:tr>
      <w:tr w:rsidR="00596FFA" w:rsidRPr="00596FFA" w:rsidTr="00B2509A">
        <w:trPr>
          <w:trHeight w:val="465"/>
        </w:trPr>
        <w:tc>
          <w:tcPr>
            <w:tcW w:w="1951" w:type="dxa"/>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t xml:space="preserve">Легкая промышленность </w:t>
            </w:r>
          </w:p>
          <w:p w:rsidR="00596FFA" w:rsidRPr="00596FFA" w:rsidRDefault="00596FFA" w:rsidP="00596FFA">
            <w:pPr>
              <w:pStyle w:val="aa"/>
              <w:rPr>
                <w:rFonts w:ascii="Times New Roman" w:hAnsi="Times New Roman" w:cs="Times New Roman"/>
                <w:b/>
                <w:lang w:val="en-US"/>
              </w:rPr>
            </w:pPr>
            <w:r w:rsidRPr="00596FFA">
              <w:rPr>
                <w:rFonts w:ascii="Times New Roman" w:hAnsi="Times New Roman" w:cs="Times New Roman"/>
                <w:b/>
                <w:lang w:val="en-US"/>
              </w:rPr>
              <w:lastRenderedPageBreak/>
              <w:t>[</w:t>
            </w:r>
            <w:r w:rsidRPr="00596FFA">
              <w:rPr>
                <w:rFonts w:ascii="Times New Roman" w:hAnsi="Times New Roman" w:cs="Times New Roman"/>
                <w:b/>
              </w:rPr>
              <w:t>6.3</w:t>
            </w:r>
            <w:r w:rsidRPr="00596FFA">
              <w:rPr>
                <w:rFonts w:ascii="Times New Roman" w:hAnsi="Times New Roman" w:cs="Times New Roman"/>
                <w:b/>
                <w:lang w:val="en-US"/>
              </w:rPr>
              <w:t>]</w:t>
            </w:r>
          </w:p>
        </w:tc>
        <w:tc>
          <w:tcPr>
            <w:tcW w:w="340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Размещение объектов капитального строительства, предназначенных для </w:t>
            </w:r>
            <w:r w:rsidRPr="00596FFA">
              <w:rPr>
                <w:rFonts w:ascii="Times New Roman" w:hAnsi="Times New Roman" w:cs="Times New Roman"/>
              </w:rPr>
              <w:lastRenderedPageBreak/>
              <w:t>текстильной, фарфоро-фаянсовой, электронной промышленности</w:t>
            </w:r>
          </w:p>
        </w:tc>
        <w:tc>
          <w:tcPr>
            <w:tcW w:w="255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Минимальная (максимальная) площадь земельного </w:t>
            </w:r>
            <w:r w:rsidRPr="00596FFA">
              <w:rPr>
                <w:rFonts w:ascii="Times New Roman" w:hAnsi="Times New Roman" w:cs="Times New Roman"/>
              </w:rPr>
              <w:lastRenderedPageBreak/>
              <w:t xml:space="preserve">участка </w:t>
            </w:r>
            <w:r w:rsidRPr="00596FFA">
              <w:rPr>
                <w:rFonts w:ascii="Times New Roman" w:hAnsi="Times New Roman" w:cs="Times New Roman"/>
                <w:b/>
              </w:rPr>
              <w:t>1000</w:t>
            </w:r>
            <w:r w:rsidRPr="00596FFA">
              <w:rPr>
                <w:rFonts w:ascii="Times New Roman" w:hAnsi="Times New Roman" w:cs="Times New Roman"/>
              </w:rPr>
              <w:t xml:space="preserve"> – </w:t>
            </w:r>
            <w:r w:rsidRPr="00596FFA">
              <w:rPr>
                <w:rFonts w:ascii="Times New Roman" w:hAnsi="Times New Roman" w:cs="Times New Roman"/>
                <w:b/>
              </w:rPr>
              <w:t>250000 кв.м</w:t>
            </w:r>
            <w:r w:rsidRPr="00596FFA">
              <w:rPr>
                <w:rFonts w:ascii="Times New Roman" w:hAnsi="Times New Roman" w:cs="Times New Roman"/>
              </w:rPr>
              <w:t>, а также определяется по заданию на проектирование.</w:t>
            </w: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Минимальный отступ строений: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w:t>
            </w:r>
            <w:r w:rsidRPr="00596FFA">
              <w:rPr>
                <w:rFonts w:ascii="Times New Roman" w:hAnsi="Times New Roman" w:cs="Times New Roman"/>
              </w:rPr>
              <w:lastRenderedPageBreak/>
              <w:t xml:space="preserve">участка или границ участка </w:t>
            </w:r>
            <w:r w:rsidRPr="00596FFA">
              <w:rPr>
                <w:rFonts w:ascii="Times New Roman" w:hAnsi="Times New Roman" w:cs="Times New Roman"/>
                <w:b/>
              </w:rPr>
              <w:t>5 м</w:t>
            </w:r>
            <w:r w:rsidRPr="00596FFA">
              <w:rPr>
                <w:rFonts w:ascii="Times New Roman" w:hAnsi="Times New Roman" w:cs="Times New Roman"/>
              </w:rPr>
              <w:t xml:space="preserve">;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границ соседнего земельного участка -</w:t>
            </w:r>
            <w:r w:rsidRPr="00596FFA">
              <w:rPr>
                <w:rFonts w:ascii="Times New Roman" w:hAnsi="Times New Roman" w:cs="Times New Roman"/>
                <w:b/>
              </w:rPr>
              <w:t>5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Или на основании утвержденной документации по планировке территории для размещения промышленного предприятия</w:t>
            </w: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Максимальное количество этажей – </w:t>
            </w:r>
            <w:r w:rsidRPr="00596FFA">
              <w:rPr>
                <w:rFonts w:ascii="Times New Roman" w:hAnsi="Times New Roman" w:cs="Times New Roman"/>
                <w:b/>
              </w:rPr>
              <w:t>3</w:t>
            </w:r>
            <w:r w:rsidRPr="00596FFA">
              <w:rPr>
                <w:rFonts w:ascii="Times New Roman" w:hAnsi="Times New Roman" w:cs="Times New Roman"/>
              </w:rPr>
              <w:t xml:space="preserve">. </w:t>
            </w:r>
            <w:r w:rsidRPr="00596FFA">
              <w:rPr>
                <w:rFonts w:ascii="Times New Roman" w:hAnsi="Times New Roman" w:cs="Times New Roman"/>
              </w:rPr>
              <w:lastRenderedPageBreak/>
              <w:t xml:space="preserve">Максимальная высота зданий </w:t>
            </w:r>
            <w:r w:rsidRPr="00596FFA">
              <w:rPr>
                <w:rFonts w:ascii="Times New Roman" w:hAnsi="Times New Roman" w:cs="Times New Roman"/>
                <w:b/>
              </w:rPr>
              <w:t>15м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Высота технологических сооружений устанавливает-ся в соответствии с проектной документацией</w:t>
            </w:r>
          </w:p>
        </w:tc>
        <w:tc>
          <w:tcPr>
            <w:tcW w:w="243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Максимальный процент застройки в границах земельного </w:t>
            </w:r>
            <w:r w:rsidRPr="00596FFA">
              <w:rPr>
                <w:rFonts w:ascii="Times New Roman" w:hAnsi="Times New Roman" w:cs="Times New Roman"/>
              </w:rPr>
              <w:lastRenderedPageBreak/>
              <w:t xml:space="preserve">участка – </w:t>
            </w:r>
            <w:r w:rsidRPr="00596FFA">
              <w:rPr>
                <w:rFonts w:ascii="Times New Roman" w:hAnsi="Times New Roman" w:cs="Times New Roman"/>
                <w:b/>
              </w:rPr>
              <w:t>80%</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p>
        </w:tc>
      </w:tr>
      <w:tr w:rsidR="00596FFA" w:rsidRPr="00596FFA" w:rsidTr="00B2509A">
        <w:trPr>
          <w:trHeight w:val="465"/>
        </w:trPr>
        <w:tc>
          <w:tcPr>
            <w:tcW w:w="1951" w:type="dxa"/>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lastRenderedPageBreak/>
              <w:t>Пищевая промышленность</w:t>
            </w:r>
          </w:p>
          <w:p w:rsidR="00596FFA" w:rsidRPr="00596FFA" w:rsidRDefault="00596FFA" w:rsidP="00596FFA">
            <w:pPr>
              <w:pStyle w:val="aa"/>
              <w:rPr>
                <w:rFonts w:ascii="Times New Roman" w:hAnsi="Times New Roman" w:cs="Times New Roman"/>
                <w:b/>
                <w:lang w:val="en-US"/>
              </w:rPr>
            </w:pPr>
            <w:r w:rsidRPr="00596FFA">
              <w:rPr>
                <w:rFonts w:ascii="Times New Roman" w:hAnsi="Times New Roman" w:cs="Times New Roman"/>
                <w:b/>
                <w:lang w:val="en-US"/>
              </w:rPr>
              <w:t>[</w:t>
            </w:r>
            <w:r w:rsidRPr="00596FFA">
              <w:rPr>
                <w:rFonts w:ascii="Times New Roman" w:hAnsi="Times New Roman" w:cs="Times New Roman"/>
                <w:b/>
              </w:rPr>
              <w:t>6.4</w:t>
            </w:r>
            <w:r w:rsidRPr="00596FFA">
              <w:rPr>
                <w:rFonts w:ascii="Times New Roman" w:hAnsi="Times New Roman" w:cs="Times New Roman"/>
                <w:b/>
                <w:lang w:val="en-US"/>
              </w:rPr>
              <w:t>]</w:t>
            </w:r>
          </w:p>
        </w:tc>
        <w:tc>
          <w:tcPr>
            <w:tcW w:w="340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55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Минимальная (максимальная) площадь земельного участка </w:t>
            </w:r>
            <w:r w:rsidRPr="00596FFA">
              <w:rPr>
                <w:rFonts w:ascii="Times New Roman" w:hAnsi="Times New Roman" w:cs="Times New Roman"/>
                <w:b/>
              </w:rPr>
              <w:t>1000</w:t>
            </w:r>
            <w:r w:rsidRPr="00596FFA">
              <w:rPr>
                <w:rFonts w:ascii="Times New Roman" w:hAnsi="Times New Roman" w:cs="Times New Roman"/>
              </w:rPr>
              <w:t xml:space="preserve"> – </w:t>
            </w:r>
            <w:r w:rsidRPr="00596FFA">
              <w:rPr>
                <w:rFonts w:ascii="Times New Roman" w:hAnsi="Times New Roman" w:cs="Times New Roman"/>
                <w:b/>
              </w:rPr>
              <w:t>250000 кв.м</w:t>
            </w:r>
            <w:r w:rsidRPr="00596FFA">
              <w:rPr>
                <w:rFonts w:ascii="Times New Roman" w:hAnsi="Times New Roman" w:cs="Times New Roman"/>
              </w:rPr>
              <w:t>, а также определяется по заданию на проектирование.</w:t>
            </w: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Минимальный отступ строений: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участка или границ участка </w:t>
            </w:r>
            <w:r w:rsidRPr="00596FFA">
              <w:rPr>
                <w:rFonts w:ascii="Times New Roman" w:hAnsi="Times New Roman" w:cs="Times New Roman"/>
                <w:b/>
              </w:rPr>
              <w:t>5 м</w:t>
            </w:r>
            <w:r w:rsidRPr="00596FFA">
              <w:rPr>
                <w:rFonts w:ascii="Times New Roman" w:hAnsi="Times New Roman" w:cs="Times New Roman"/>
              </w:rPr>
              <w:t xml:space="preserve">;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границ соседнего земельного участка -</w:t>
            </w:r>
            <w:r w:rsidRPr="00596FFA">
              <w:rPr>
                <w:rFonts w:ascii="Times New Roman" w:hAnsi="Times New Roman" w:cs="Times New Roman"/>
                <w:b/>
              </w:rPr>
              <w:t>5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Или на основании утвержденной документации по планировке территории для размещения промышленного предприятия</w:t>
            </w: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Максимальное количество этажей – </w:t>
            </w:r>
            <w:r w:rsidRPr="00596FFA">
              <w:rPr>
                <w:rFonts w:ascii="Times New Roman" w:hAnsi="Times New Roman" w:cs="Times New Roman"/>
                <w:b/>
              </w:rPr>
              <w:t>3</w:t>
            </w:r>
            <w:r w:rsidRPr="00596FFA">
              <w:rPr>
                <w:rFonts w:ascii="Times New Roman" w:hAnsi="Times New Roman" w:cs="Times New Roman"/>
              </w:rPr>
              <w:t xml:space="preserve">. Максимальная высота зданий </w:t>
            </w:r>
            <w:r w:rsidRPr="00596FFA">
              <w:rPr>
                <w:rFonts w:ascii="Times New Roman" w:hAnsi="Times New Roman" w:cs="Times New Roman"/>
                <w:b/>
              </w:rPr>
              <w:t>15м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Высота технологических сооружений устанавливает-ся в соответствии с проектной документацией</w:t>
            </w:r>
          </w:p>
        </w:tc>
        <w:tc>
          <w:tcPr>
            <w:tcW w:w="243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Максимальный процент застройки в границах земельного участка – </w:t>
            </w:r>
            <w:r w:rsidRPr="00596FFA">
              <w:rPr>
                <w:rFonts w:ascii="Times New Roman" w:hAnsi="Times New Roman" w:cs="Times New Roman"/>
                <w:b/>
              </w:rPr>
              <w:t>80%</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p>
        </w:tc>
      </w:tr>
      <w:tr w:rsidR="00596FFA" w:rsidRPr="00596FFA" w:rsidTr="00B2509A">
        <w:trPr>
          <w:trHeight w:val="465"/>
        </w:trPr>
        <w:tc>
          <w:tcPr>
            <w:tcW w:w="1951" w:type="dxa"/>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t>Строительная промышленность</w:t>
            </w:r>
          </w:p>
          <w:p w:rsidR="00596FFA" w:rsidRPr="00596FFA" w:rsidRDefault="00596FFA" w:rsidP="00596FFA">
            <w:pPr>
              <w:pStyle w:val="aa"/>
              <w:rPr>
                <w:rFonts w:ascii="Times New Roman" w:hAnsi="Times New Roman" w:cs="Times New Roman"/>
                <w:b/>
                <w:lang w:val="en-US"/>
              </w:rPr>
            </w:pPr>
            <w:r w:rsidRPr="00596FFA">
              <w:rPr>
                <w:rFonts w:ascii="Times New Roman" w:hAnsi="Times New Roman" w:cs="Times New Roman"/>
                <w:b/>
                <w:lang w:val="en-US"/>
              </w:rPr>
              <w:t>[</w:t>
            </w:r>
            <w:r w:rsidRPr="00596FFA">
              <w:rPr>
                <w:rFonts w:ascii="Times New Roman" w:hAnsi="Times New Roman" w:cs="Times New Roman"/>
                <w:b/>
              </w:rPr>
              <w:t>6.6</w:t>
            </w:r>
            <w:r w:rsidRPr="00596FFA">
              <w:rPr>
                <w:rFonts w:ascii="Times New Roman" w:hAnsi="Times New Roman" w:cs="Times New Roman"/>
                <w:b/>
                <w:lang w:val="en-US"/>
              </w:rPr>
              <w:t>]</w:t>
            </w:r>
          </w:p>
        </w:tc>
        <w:tc>
          <w:tcPr>
            <w:tcW w:w="340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w:t>
            </w:r>
            <w:r w:rsidRPr="00596FFA">
              <w:rPr>
                <w:rFonts w:ascii="Times New Roman" w:hAnsi="Times New Roman" w:cs="Times New Roman"/>
              </w:rPr>
              <w:lastRenderedPageBreak/>
              <w:t>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55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Минимальная (максимальная) площадь земельного участка </w:t>
            </w:r>
            <w:r w:rsidRPr="00596FFA">
              <w:rPr>
                <w:rFonts w:ascii="Times New Roman" w:hAnsi="Times New Roman" w:cs="Times New Roman"/>
                <w:b/>
              </w:rPr>
              <w:t>1000</w:t>
            </w:r>
            <w:r w:rsidRPr="00596FFA">
              <w:rPr>
                <w:rFonts w:ascii="Times New Roman" w:hAnsi="Times New Roman" w:cs="Times New Roman"/>
              </w:rPr>
              <w:t xml:space="preserve"> – </w:t>
            </w:r>
            <w:r w:rsidRPr="00596FFA">
              <w:rPr>
                <w:rFonts w:ascii="Times New Roman" w:hAnsi="Times New Roman" w:cs="Times New Roman"/>
                <w:b/>
              </w:rPr>
              <w:t>250000 кв.м</w:t>
            </w:r>
            <w:r w:rsidRPr="00596FFA">
              <w:rPr>
                <w:rFonts w:ascii="Times New Roman" w:hAnsi="Times New Roman" w:cs="Times New Roman"/>
              </w:rPr>
              <w:t>, а также определяется по заданию на проектирование.</w:t>
            </w: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Минимальный отступ строений: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участка или границ участка </w:t>
            </w:r>
            <w:r w:rsidRPr="00596FFA">
              <w:rPr>
                <w:rFonts w:ascii="Times New Roman" w:hAnsi="Times New Roman" w:cs="Times New Roman"/>
                <w:b/>
              </w:rPr>
              <w:t>5 м</w:t>
            </w:r>
            <w:r w:rsidRPr="00596FFA">
              <w:rPr>
                <w:rFonts w:ascii="Times New Roman" w:hAnsi="Times New Roman" w:cs="Times New Roman"/>
              </w:rPr>
              <w:t xml:space="preserve">;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границ соседнего земельного участка -</w:t>
            </w:r>
            <w:r w:rsidRPr="00596FFA">
              <w:rPr>
                <w:rFonts w:ascii="Times New Roman" w:hAnsi="Times New Roman" w:cs="Times New Roman"/>
                <w:b/>
              </w:rPr>
              <w:t>5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Или на основании </w:t>
            </w:r>
            <w:r w:rsidRPr="00596FFA">
              <w:rPr>
                <w:rFonts w:ascii="Times New Roman" w:hAnsi="Times New Roman" w:cs="Times New Roman"/>
              </w:rPr>
              <w:lastRenderedPageBreak/>
              <w:t>утвержденной документации по планировке территории для размещения промышленного предприятия</w:t>
            </w: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Максимальное количество этажей – </w:t>
            </w:r>
            <w:r w:rsidRPr="00596FFA">
              <w:rPr>
                <w:rFonts w:ascii="Times New Roman" w:hAnsi="Times New Roman" w:cs="Times New Roman"/>
                <w:b/>
              </w:rPr>
              <w:t>3</w:t>
            </w:r>
            <w:r w:rsidRPr="00596FFA">
              <w:rPr>
                <w:rFonts w:ascii="Times New Roman" w:hAnsi="Times New Roman" w:cs="Times New Roman"/>
              </w:rPr>
              <w:t xml:space="preserve">. Максимальная высота зданий </w:t>
            </w:r>
            <w:r w:rsidRPr="00596FFA">
              <w:rPr>
                <w:rFonts w:ascii="Times New Roman" w:hAnsi="Times New Roman" w:cs="Times New Roman"/>
                <w:b/>
              </w:rPr>
              <w:t>15м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Высота технологичес</w:t>
            </w:r>
            <w:r w:rsidRPr="00596FFA">
              <w:rPr>
                <w:rFonts w:ascii="Times New Roman" w:hAnsi="Times New Roman" w:cs="Times New Roman"/>
              </w:rPr>
              <w:lastRenderedPageBreak/>
              <w:t>ких сооружений устанавливает-ся в соответствии с проектной документацией</w:t>
            </w:r>
          </w:p>
        </w:tc>
        <w:tc>
          <w:tcPr>
            <w:tcW w:w="243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Максимальный процент застройки в границах земельного участка – </w:t>
            </w:r>
            <w:r w:rsidRPr="00596FFA">
              <w:rPr>
                <w:rFonts w:ascii="Times New Roman" w:hAnsi="Times New Roman" w:cs="Times New Roman"/>
                <w:b/>
              </w:rPr>
              <w:t>80%</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p>
        </w:tc>
      </w:tr>
      <w:tr w:rsidR="00596FFA" w:rsidRPr="00596FFA" w:rsidTr="00B2509A">
        <w:trPr>
          <w:trHeight w:val="465"/>
        </w:trPr>
        <w:tc>
          <w:tcPr>
            <w:tcW w:w="1951" w:type="dxa"/>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lastRenderedPageBreak/>
              <w:t>Энергетика</w:t>
            </w:r>
          </w:p>
          <w:p w:rsidR="00596FFA" w:rsidRPr="00596FFA" w:rsidRDefault="00596FFA" w:rsidP="00596FFA">
            <w:pPr>
              <w:pStyle w:val="aa"/>
              <w:rPr>
                <w:rFonts w:ascii="Times New Roman" w:hAnsi="Times New Roman" w:cs="Times New Roman"/>
                <w:b/>
                <w:lang w:val="en-US"/>
              </w:rPr>
            </w:pPr>
            <w:r w:rsidRPr="00596FFA">
              <w:rPr>
                <w:rFonts w:ascii="Times New Roman" w:hAnsi="Times New Roman" w:cs="Times New Roman"/>
                <w:b/>
                <w:lang w:val="en-US"/>
              </w:rPr>
              <w:t>[</w:t>
            </w:r>
            <w:r w:rsidRPr="00596FFA">
              <w:rPr>
                <w:rFonts w:ascii="Times New Roman" w:hAnsi="Times New Roman" w:cs="Times New Roman"/>
                <w:b/>
              </w:rPr>
              <w:t>6.7</w:t>
            </w:r>
            <w:r w:rsidRPr="00596FFA">
              <w:rPr>
                <w:rFonts w:ascii="Times New Roman" w:hAnsi="Times New Roman" w:cs="Times New Roman"/>
                <w:b/>
                <w:lang w:val="en-US"/>
              </w:rPr>
              <w:t>]</w:t>
            </w:r>
          </w:p>
        </w:tc>
        <w:tc>
          <w:tcPr>
            <w:tcW w:w="340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596FFA">
                <w:rPr>
                  <w:rStyle w:val="afff3"/>
                  <w:rFonts w:ascii="Times New Roman" w:hAnsi="Times New Roman"/>
                </w:rPr>
                <w:t>кодом 3.1</w:t>
              </w:r>
            </w:hyperlink>
          </w:p>
        </w:tc>
        <w:tc>
          <w:tcPr>
            <w:tcW w:w="255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В соответствии с проектной документацией или на основании утвержденной документации по планировке территории</w:t>
            </w: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минимальный отступ строений от красной линии участка или границ участка -5 метров:</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или на основании утвержденной документации по планировке территории </w:t>
            </w: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В соответствии с проектной документацией или на основании утвержденной документации по планировке территории</w:t>
            </w:r>
          </w:p>
        </w:tc>
        <w:tc>
          <w:tcPr>
            <w:tcW w:w="243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В соответствии с проектной документацией или на основании утвержденной документации по планировке территории</w:t>
            </w:r>
          </w:p>
        </w:tc>
      </w:tr>
      <w:tr w:rsidR="00596FFA" w:rsidRPr="00596FFA" w:rsidTr="00B2509A">
        <w:trPr>
          <w:trHeight w:val="465"/>
        </w:trPr>
        <w:tc>
          <w:tcPr>
            <w:tcW w:w="1951" w:type="dxa"/>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t>Связь</w:t>
            </w:r>
          </w:p>
          <w:p w:rsidR="00596FFA" w:rsidRPr="00596FFA" w:rsidRDefault="00596FFA" w:rsidP="00596FFA">
            <w:pPr>
              <w:pStyle w:val="aa"/>
              <w:rPr>
                <w:rFonts w:ascii="Times New Roman" w:hAnsi="Times New Roman" w:cs="Times New Roman"/>
                <w:b/>
                <w:lang w:val="en-US"/>
              </w:rPr>
            </w:pPr>
            <w:r w:rsidRPr="00596FFA">
              <w:rPr>
                <w:rFonts w:ascii="Times New Roman" w:hAnsi="Times New Roman" w:cs="Times New Roman"/>
                <w:b/>
                <w:lang w:val="en-US"/>
              </w:rPr>
              <w:t>[</w:t>
            </w:r>
            <w:r w:rsidRPr="00596FFA">
              <w:rPr>
                <w:rFonts w:ascii="Times New Roman" w:hAnsi="Times New Roman" w:cs="Times New Roman"/>
                <w:b/>
              </w:rPr>
              <w:t>6.8</w:t>
            </w:r>
            <w:r w:rsidRPr="00596FFA">
              <w:rPr>
                <w:rFonts w:ascii="Times New Roman" w:hAnsi="Times New Roman" w:cs="Times New Roman"/>
                <w:b/>
                <w:lang w:val="en-US"/>
              </w:rPr>
              <w:t>]</w:t>
            </w:r>
          </w:p>
        </w:tc>
        <w:tc>
          <w:tcPr>
            <w:tcW w:w="340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w:t>
            </w:r>
            <w:r w:rsidRPr="00596FFA">
              <w:rPr>
                <w:rFonts w:ascii="Times New Roman" w:hAnsi="Times New Roman" w:cs="Times New Roman"/>
              </w:rPr>
              <w:lastRenderedPageBreak/>
              <w:t xml:space="preserve">предусмотрено содержанием видов разрешенного использования с </w:t>
            </w:r>
            <w:hyperlink w:anchor="sub_1311" w:history="1">
              <w:r w:rsidRPr="00596FFA">
                <w:rPr>
                  <w:rStyle w:val="afff3"/>
                  <w:rFonts w:ascii="Times New Roman" w:hAnsi="Times New Roman"/>
                </w:rPr>
                <w:t>кодами 3.1.1</w:t>
              </w:r>
            </w:hyperlink>
            <w:r w:rsidRPr="00596FFA">
              <w:rPr>
                <w:rFonts w:ascii="Times New Roman" w:hAnsi="Times New Roman" w:cs="Times New Roman"/>
              </w:rPr>
              <w:t xml:space="preserve">, </w:t>
            </w:r>
            <w:hyperlink w:anchor="sub_1323" w:history="1">
              <w:r w:rsidRPr="00596FFA">
                <w:rPr>
                  <w:rStyle w:val="afff3"/>
                  <w:rFonts w:ascii="Times New Roman" w:hAnsi="Times New Roman"/>
                </w:rPr>
                <w:t>3.2.3</w:t>
              </w:r>
            </w:hyperlink>
          </w:p>
        </w:tc>
        <w:tc>
          <w:tcPr>
            <w:tcW w:w="2552" w:type="dxa"/>
            <w:shd w:val="clear" w:color="auto" w:fill="auto"/>
          </w:tcPr>
          <w:p w:rsidR="00596FFA" w:rsidRPr="00596FFA" w:rsidRDefault="00596FFA" w:rsidP="00596FFA">
            <w:pPr>
              <w:spacing w:after="0" w:line="240" w:lineRule="auto"/>
              <w:rPr>
                <w:rFonts w:ascii="Times New Roman" w:hAnsi="Times New Roman" w:cs="Times New Roman"/>
              </w:rPr>
            </w:pPr>
            <w:r w:rsidRPr="00596FFA">
              <w:rPr>
                <w:rFonts w:ascii="Times New Roman" w:eastAsia="Calibri" w:hAnsi="Times New Roman" w:cs="Times New Roman"/>
                <w:sz w:val="20"/>
                <w:szCs w:val="20"/>
                <w:lang w:eastAsia="en-US"/>
              </w:rPr>
              <w:lastRenderedPageBreak/>
              <w:t>Регламенты не подлежат установлению</w:t>
            </w:r>
          </w:p>
        </w:tc>
        <w:tc>
          <w:tcPr>
            <w:tcW w:w="2693" w:type="dxa"/>
            <w:shd w:val="clear" w:color="auto" w:fill="auto"/>
          </w:tcPr>
          <w:p w:rsidR="00596FFA" w:rsidRPr="00596FFA" w:rsidRDefault="00596FFA" w:rsidP="00596FFA">
            <w:pPr>
              <w:spacing w:after="0" w:line="240" w:lineRule="auto"/>
              <w:rPr>
                <w:rFonts w:ascii="Times New Roman" w:hAnsi="Times New Roman" w:cs="Times New Roman"/>
              </w:rPr>
            </w:pPr>
            <w:r w:rsidRPr="00596FFA">
              <w:rPr>
                <w:rFonts w:ascii="Times New Roman" w:eastAsia="Calibri" w:hAnsi="Times New Roman" w:cs="Times New Roman"/>
                <w:sz w:val="20"/>
                <w:szCs w:val="20"/>
                <w:lang w:eastAsia="en-US"/>
              </w:rPr>
              <w:t>Регламенты не подлежат установлению</w:t>
            </w:r>
          </w:p>
        </w:tc>
        <w:tc>
          <w:tcPr>
            <w:tcW w:w="1559" w:type="dxa"/>
            <w:shd w:val="clear" w:color="auto" w:fill="auto"/>
          </w:tcPr>
          <w:p w:rsidR="00596FFA" w:rsidRPr="00596FFA" w:rsidRDefault="00596FFA" w:rsidP="00596FFA">
            <w:pPr>
              <w:spacing w:after="0" w:line="240" w:lineRule="auto"/>
              <w:rPr>
                <w:rFonts w:ascii="Times New Roman" w:hAnsi="Times New Roman" w:cs="Times New Roman"/>
              </w:rPr>
            </w:pPr>
            <w:r w:rsidRPr="00596FFA">
              <w:rPr>
                <w:rFonts w:ascii="Times New Roman" w:eastAsia="Calibri" w:hAnsi="Times New Roman" w:cs="Times New Roman"/>
                <w:sz w:val="20"/>
                <w:szCs w:val="20"/>
                <w:lang w:eastAsia="en-US"/>
              </w:rPr>
              <w:t>Регламенты не подлежат установлению</w:t>
            </w:r>
          </w:p>
        </w:tc>
        <w:tc>
          <w:tcPr>
            <w:tcW w:w="2439" w:type="dxa"/>
            <w:shd w:val="clear" w:color="auto" w:fill="auto"/>
          </w:tcPr>
          <w:p w:rsidR="00596FFA" w:rsidRPr="00596FFA" w:rsidRDefault="00596FFA" w:rsidP="00596FFA">
            <w:pPr>
              <w:spacing w:after="0" w:line="240" w:lineRule="auto"/>
              <w:rPr>
                <w:rFonts w:ascii="Times New Roman" w:hAnsi="Times New Roman" w:cs="Times New Roman"/>
              </w:rPr>
            </w:pPr>
            <w:r w:rsidRPr="00596FFA">
              <w:rPr>
                <w:rFonts w:ascii="Times New Roman" w:eastAsia="Calibri" w:hAnsi="Times New Roman" w:cs="Times New Roman"/>
                <w:sz w:val="20"/>
                <w:szCs w:val="20"/>
                <w:lang w:eastAsia="en-US"/>
              </w:rPr>
              <w:t>Регламенты не подлежат установлению</w:t>
            </w:r>
          </w:p>
        </w:tc>
      </w:tr>
      <w:tr w:rsidR="00596FFA" w:rsidRPr="00596FFA" w:rsidTr="00B2509A">
        <w:trPr>
          <w:trHeight w:val="271"/>
        </w:trPr>
        <w:tc>
          <w:tcPr>
            <w:tcW w:w="1951" w:type="dxa"/>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lastRenderedPageBreak/>
              <w:t>Стоянки</w:t>
            </w:r>
          </w:p>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t>транспорта общего пользования</w:t>
            </w:r>
          </w:p>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t>[7.2.3]</w:t>
            </w:r>
          </w:p>
        </w:tc>
        <w:tc>
          <w:tcPr>
            <w:tcW w:w="340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Размещение стоянок транспортных средств, осуществляющих перевозки людей по установленному маршруту</w:t>
            </w:r>
          </w:p>
        </w:tc>
        <w:tc>
          <w:tcPr>
            <w:tcW w:w="255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Размеры земельных участков определяются проектом</w:t>
            </w: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Не предусматривается размещение объектов капитального строительства</w:t>
            </w: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Не предусматривается размещение объектов капитального строительства</w:t>
            </w:r>
          </w:p>
        </w:tc>
        <w:tc>
          <w:tcPr>
            <w:tcW w:w="243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Не предусматривается размещение объектов капитального строительства</w:t>
            </w:r>
          </w:p>
        </w:tc>
      </w:tr>
      <w:tr w:rsidR="00596FFA" w:rsidRPr="00596FFA" w:rsidTr="00B2509A">
        <w:trPr>
          <w:trHeight w:val="465"/>
        </w:trPr>
        <w:tc>
          <w:tcPr>
            <w:tcW w:w="1951" w:type="dxa"/>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t>Обеспечение внутреннего правопорядка</w:t>
            </w:r>
          </w:p>
          <w:p w:rsidR="00596FFA" w:rsidRPr="00596FFA" w:rsidRDefault="00596FFA" w:rsidP="00596FFA">
            <w:pPr>
              <w:pStyle w:val="aa"/>
              <w:rPr>
                <w:rFonts w:ascii="Times New Roman" w:hAnsi="Times New Roman" w:cs="Times New Roman"/>
                <w:b/>
                <w:lang w:val="en-US"/>
              </w:rPr>
            </w:pPr>
            <w:r w:rsidRPr="00596FFA">
              <w:rPr>
                <w:rFonts w:ascii="Times New Roman" w:hAnsi="Times New Roman" w:cs="Times New Roman"/>
                <w:b/>
                <w:lang w:val="en-US"/>
              </w:rPr>
              <w:t>[</w:t>
            </w:r>
            <w:r w:rsidRPr="00596FFA">
              <w:rPr>
                <w:rFonts w:ascii="Times New Roman" w:hAnsi="Times New Roman" w:cs="Times New Roman"/>
                <w:b/>
              </w:rPr>
              <w:t>8.3</w:t>
            </w:r>
            <w:r w:rsidRPr="00596FFA">
              <w:rPr>
                <w:rFonts w:ascii="Times New Roman" w:hAnsi="Times New Roman" w:cs="Times New Roman"/>
                <w:b/>
                <w:lang w:val="en-US"/>
              </w:rPr>
              <w:t>]</w:t>
            </w:r>
          </w:p>
        </w:tc>
        <w:tc>
          <w:tcPr>
            <w:tcW w:w="340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55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Минимальная (максимальная) площадь земельного участка - </w:t>
            </w:r>
            <w:r w:rsidRPr="00596FFA">
              <w:rPr>
                <w:rFonts w:ascii="Times New Roman" w:hAnsi="Times New Roman" w:cs="Times New Roman"/>
                <w:b/>
              </w:rPr>
              <w:t xml:space="preserve">100 </w:t>
            </w:r>
            <w:r w:rsidRPr="00596FFA">
              <w:rPr>
                <w:rFonts w:ascii="Times New Roman" w:hAnsi="Times New Roman" w:cs="Times New Roman"/>
              </w:rPr>
              <w:t xml:space="preserve">– </w:t>
            </w:r>
            <w:r w:rsidRPr="00596FFA">
              <w:rPr>
                <w:rFonts w:ascii="Times New Roman" w:hAnsi="Times New Roman" w:cs="Times New Roman"/>
                <w:b/>
              </w:rPr>
              <w:t>5000кв.м</w:t>
            </w:r>
            <w:r w:rsidRPr="00596FFA">
              <w:rPr>
                <w:rFonts w:ascii="Times New Roman" w:hAnsi="Times New Roman" w:cs="Times New Roman"/>
              </w:rPr>
              <w:t xml:space="preserve"> или определяется по заданию на проектирование. </w:t>
            </w:r>
          </w:p>
          <w:p w:rsidR="00596FFA" w:rsidRPr="00596FFA" w:rsidRDefault="00596FFA" w:rsidP="00596FFA">
            <w:pPr>
              <w:pStyle w:val="aa"/>
              <w:rPr>
                <w:rFonts w:ascii="Times New Roman" w:hAnsi="Times New Roman" w:cs="Times New Roman"/>
              </w:rPr>
            </w:pP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Минимальный отступ строений: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улиц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проездов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границ соседнего земельного участка </w:t>
            </w:r>
            <w:r w:rsidRPr="00596FFA">
              <w:rPr>
                <w:rFonts w:ascii="Times New Roman" w:hAnsi="Times New Roman" w:cs="Times New Roman"/>
                <w:b/>
              </w:rPr>
              <w:t>3 м</w:t>
            </w:r>
            <w:r w:rsidRPr="00596FFA">
              <w:rPr>
                <w:rFonts w:ascii="Times New Roman" w:hAnsi="Times New Roman" w:cs="Times New Roman"/>
              </w:rPr>
              <w:t xml:space="preserve">.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Максимальное количество этажей зданий – </w:t>
            </w:r>
            <w:r w:rsidRPr="00596FFA">
              <w:rPr>
                <w:rFonts w:ascii="Times New Roman" w:hAnsi="Times New Roman" w:cs="Times New Roman"/>
                <w:b/>
              </w:rPr>
              <w:t>3 этажа</w:t>
            </w:r>
            <w:r w:rsidRPr="00596FFA">
              <w:rPr>
                <w:rFonts w:ascii="Times New Roman" w:hAnsi="Times New Roman" w:cs="Times New Roman"/>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439" w:type="dxa"/>
            <w:shd w:val="clear" w:color="auto" w:fill="auto"/>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r>
      <w:tr w:rsidR="00596FFA" w:rsidRPr="00596FFA" w:rsidTr="00B2509A">
        <w:trPr>
          <w:trHeight w:val="465"/>
        </w:trPr>
        <w:tc>
          <w:tcPr>
            <w:tcW w:w="1951" w:type="dxa"/>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t>Благоустройство территории [12.0.2]</w:t>
            </w:r>
          </w:p>
        </w:tc>
        <w:tc>
          <w:tcPr>
            <w:tcW w:w="340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w:t>
            </w:r>
            <w:r w:rsidRPr="00596FFA">
              <w:rPr>
                <w:rFonts w:ascii="Times New Roman" w:hAnsi="Times New Roman" w:cs="Times New Roman"/>
              </w:rPr>
              <w:lastRenderedPageBreak/>
              <w:t>составные части благоустройства территории, общественных туалетов</w:t>
            </w:r>
          </w:p>
        </w:tc>
        <w:tc>
          <w:tcPr>
            <w:tcW w:w="255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Минимальная (максимальная) площадь земельного участка - </w:t>
            </w:r>
            <w:r w:rsidRPr="00596FFA">
              <w:rPr>
                <w:rFonts w:ascii="Times New Roman" w:hAnsi="Times New Roman" w:cs="Times New Roman"/>
                <w:b/>
              </w:rPr>
              <w:t>50</w:t>
            </w:r>
            <w:r w:rsidRPr="00596FFA">
              <w:rPr>
                <w:rFonts w:ascii="Times New Roman" w:hAnsi="Times New Roman" w:cs="Times New Roman"/>
              </w:rPr>
              <w:t xml:space="preserve"> – </w:t>
            </w:r>
            <w:r w:rsidRPr="00596FFA">
              <w:rPr>
                <w:rFonts w:ascii="Times New Roman" w:hAnsi="Times New Roman" w:cs="Times New Roman"/>
                <w:b/>
              </w:rPr>
              <w:t>10000кв.м</w:t>
            </w:r>
            <w:r w:rsidRPr="00596FFA">
              <w:rPr>
                <w:rFonts w:ascii="Times New Roman" w:hAnsi="Times New Roman" w:cs="Times New Roman"/>
              </w:rPr>
              <w:t xml:space="preserve"> или определяется по заданию на проектирование </w:t>
            </w:r>
          </w:p>
          <w:p w:rsidR="00596FFA" w:rsidRPr="00596FFA" w:rsidRDefault="00596FFA" w:rsidP="00596FFA">
            <w:pPr>
              <w:pStyle w:val="aa"/>
              <w:rPr>
                <w:rFonts w:ascii="Times New Roman" w:hAnsi="Times New Roman" w:cs="Times New Roman"/>
              </w:rPr>
            </w:pP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Не предусматривается размещение объектов капитального строительства.</w:t>
            </w: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Не предусматривается размещение объектов капитального строительства.</w:t>
            </w:r>
          </w:p>
        </w:tc>
        <w:tc>
          <w:tcPr>
            <w:tcW w:w="243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Не предусматривается размещение объектов капитального строительства.</w:t>
            </w:r>
          </w:p>
        </w:tc>
      </w:tr>
    </w:tbl>
    <w:p w:rsidR="00596FFA" w:rsidRPr="00596FFA" w:rsidRDefault="00596FFA" w:rsidP="00596FFA">
      <w:pPr>
        <w:pStyle w:val="aa"/>
        <w:jc w:val="center"/>
        <w:rPr>
          <w:rFonts w:ascii="Times New Roman" w:eastAsia="SimSun" w:hAnsi="Times New Roman" w:cs="Times New Roman"/>
          <w:sz w:val="24"/>
          <w:szCs w:val="24"/>
          <w:lang w:eastAsia="zh-CN"/>
        </w:rPr>
      </w:pPr>
      <w:r w:rsidRPr="00596FFA">
        <w:rPr>
          <w:rFonts w:ascii="Times New Roman" w:eastAsia="SimSun" w:hAnsi="Times New Roman" w:cs="Times New Roman"/>
          <w:sz w:val="24"/>
          <w:szCs w:val="24"/>
          <w:lang w:eastAsia="zh-CN"/>
        </w:rPr>
        <w:lastRenderedPageBreak/>
        <w:t>УСЛОВНО РАЗРЕШЕННЫЕ ВИДЫ И ПАРАМЕТРЫ ИСПОЛЬЗОВАНИЯ</w:t>
      </w:r>
    </w:p>
    <w:p w:rsidR="00596FFA" w:rsidRPr="00596FFA" w:rsidRDefault="00596FFA" w:rsidP="00596FFA">
      <w:pPr>
        <w:pStyle w:val="aa"/>
        <w:jc w:val="center"/>
        <w:rPr>
          <w:rFonts w:ascii="Times New Roman" w:eastAsia="SimSun" w:hAnsi="Times New Roman" w:cs="Times New Roman"/>
          <w:sz w:val="24"/>
          <w:szCs w:val="24"/>
          <w:lang w:eastAsia="zh-CN"/>
        </w:rPr>
      </w:pPr>
      <w:r w:rsidRPr="00596FFA">
        <w:rPr>
          <w:rFonts w:ascii="Times New Roman" w:eastAsia="SimSun" w:hAnsi="Times New Roman" w:cs="Times New Roman"/>
          <w:sz w:val="24"/>
          <w:szCs w:val="24"/>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3402"/>
        <w:gridCol w:w="2552"/>
        <w:gridCol w:w="2693"/>
        <w:gridCol w:w="1559"/>
        <w:gridCol w:w="2439"/>
      </w:tblGrid>
      <w:tr w:rsidR="00596FFA" w:rsidRPr="00596FFA" w:rsidTr="00B2509A">
        <w:trPr>
          <w:trHeight w:val="515"/>
        </w:trPr>
        <w:tc>
          <w:tcPr>
            <w:tcW w:w="1951" w:type="dxa"/>
            <w:vMerge w:val="restart"/>
          </w:tcPr>
          <w:p w:rsidR="00596FFA" w:rsidRPr="00596FFA" w:rsidRDefault="00596FFA" w:rsidP="00596FFA">
            <w:pPr>
              <w:pStyle w:val="aa"/>
              <w:jc w:val="center"/>
              <w:rPr>
                <w:rFonts w:ascii="Times New Roman" w:eastAsia="SimSun" w:hAnsi="Times New Roman" w:cs="Times New Roman"/>
                <w:b/>
                <w:lang w:eastAsia="zh-CN"/>
              </w:rPr>
            </w:pPr>
            <w:r w:rsidRPr="00596FFA">
              <w:rPr>
                <w:rFonts w:ascii="Times New Roman" w:eastAsia="SimSun" w:hAnsi="Times New Roman" w:cs="Times New Roman"/>
                <w:b/>
                <w:lang w:eastAsia="zh-CN"/>
              </w:rPr>
              <w:t>[КОД (числовое обозначение)] – наименование вида разрешенного использования земельных участков</w:t>
            </w:r>
          </w:p>
        </w:tc>
        <w:tc>
          <w:tcPr>
            <w:tcW w:w="3402" w:type="dxa"/>
            <w:vMerge w:val="restart"/>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96FFA" w:rsidRPr="00596FFA" w:rsidTr="00B2509A">
        <w:trPr>
          <w:trHeight w:val="270"/>
        </w:trPr>
        <w:tc>
          <w:tcPr>
            <w:tcW w:w="1951" w:type="dxa"/>
            <w:vMerge/>
          </w:tcPr>
          <w:p w:rsidR="00596FFA" w:rsidRPr="00596FFA" w:rsidRDefault="00596FFA" w:rsidP="00596FFA">
            <w:pPr>
              <w:pStyle w:val="aa"/>
              <w:jc w:val="center"/>
              <w:rPr>
                <w:rFonts w:ascii="Times New Roman" w:eastAsia="SimSun" w:hAnsi="Times New Roman" w:cs="Times New Roman"/>
                <w:b/>
                <w:lang w:eastAsia="zh-CN"/>
              </w:rPr>
            </w:pPr>
          </w:p>
        </w:tc>
        <w:tc>
          <w:tcPr>
            <w:tcW w:w="3402" w:type="dxa"/>
            <w:vMerge/>
          </w:tcPr>
          <w:p w:rsidR="00596FFA" w:rsidRPr="00596FFA" w:rsidRDefault="00596FFA" w:rsidP="00596FFA">
            <w:pPr>
              <w:pStyle w:val="aa"/>
              <w:jc w:val="center"/>
              <w:rPr>
                <w:rFonts w:ascii="Times New Roman" w:eastAsia="SimSun" w:hAnsi="Times New Roman" w:cs="Times New Roman"/>
                <w:b/>
                <w:lang w:eastAsia="zh-CN"/>
              </w:rPr>
            </w:pPr>
          </w:p>
        </w:tc>
        <w:tc>
          <w:tcPr>
            <w:tcW w:w="2552" w:type="dxa"/>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693" w:type="dxa"/>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предельное количество этажей или предельную высоту зданий, строений, сооружений</w:t>
            </w:r>
          </w:p>
        </w:tc>
        <w:tc>
          <w:tcPr>
            <w:tcW w:w="2439" w:type="dxa"/>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96FFA" w:rsidRPr="00596FFA" w:rsidTr="00B2509A">
        <w:trPr>
          <w:trHeight w:val="273"/>
        </w:trPr>
        <w:tc>
          <w:tcPr>
            <w:tcW w:w="1951" w:type="dxa"/>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t>Общественное питание</w:t>
            </w:r>
          </w:p>
          <w:p w:rsidR="00596FFA" w:rsidRPr="00596FFA" w:rsidRDefault="00596FFA" w:rsidP="00596FFA">
            <w:pPr>
              <w:pStyle w:val="aa"/>
              <w:rPr>
                <w:rFonts w:ascii="Times New Roman" w:hAnsi="Times New Roman" w:cs="Times New Roman"/>
                <w:lang w:val="en-US"/>
              </w:rPr>
            </w:pPr>
            <w:r w:rsidRPr="00596FFA">
              <w:rPr>
                <w:rFonts w:ascii="Times New Roman" w:hAnsi="Times New Roman" w:cs="Times New Roman"/>
                <w:b/>
                <w:lang w:val="en-US"/>
              </w:rPr>
              <w:t>[</w:t>
            </w:r>
            <w:r w:rsidRPr="00596FFA">
              <w:rPr>
                <w:rFonts w:ascii="Times New Roman" w:hAnsi="Times New Roman" w:cs="Times New Roman"/>
                <w:b/>
              </w:rPr>
              <w:t>4.6</w:t>
            </w:r>
            <w:r w:rsidRPr="00596FFA">
              <w:rPr>
                <w:rFonts w:ascii="Times New Roman" w:hAnsi="Times New Roman" w:cs="Times New Roman"/>
                <w:b/>
                <w:lang w:val="en-US"/>
              </w:rPr>
              <w:t>]</w:t>
            </w:r>
          </w:p>
        </w:tc>
        <w:tc>
          <w:tcPr>
            <w:tcW w:w="340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55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Минимальная (максимальная) площадь земельного участка - </w:t>
            </w:r>
            <w:r w:rsidRPr="00596FFA">
              <w:rPr>
                <w:rFonts w:ascii="Times New Roman" w:hAnsi="Times New Roman" w:cs="Times New Roman"/>
                <w:b/>
              </w:rPr>
              <w:t>200</w:t>
            </w:r>
            <w:r w:rsidRPr="00596FFA">
              <w:rPr>
                <w:rFonts w:ascii="Times New Roman" w:hAnsi="Times New Roman" w:cs="Times New Roman"/>
              </w:rPr>
              <w:t xml:space="preserve"> – </w:t>
            </w:r>
            <w:r w:rsidRPr="00596FFA">
              <w:rPr>
                <w:rFonts w:ascii="Times New Roman" w:hAnsi="Times New Roman" w:cs="Times New Roman"/>
                <w:b/>
              </w:rPr>
              <w:t>5000 кв.м</w:t>
            </w:r>
            <w:r w:rsidRPr="00596FFA">
              <w:rPr>
                <w:rFonts w:ascii="Times New Roman" w:hAnsi="Times New Roman" w:cs="Times New Roman"/>
              </w:rPr>
              <w:t xml:space="preserve"> или определяется по заданию на проектирование </w:t>
            </w:r>
          </w:p>
          <w:p w:rsidR="00596FFA" w:rsidRPr="00596FFA" w:rsidRDefault="00596FFA" w:rsidP="00596FFA">
            <w:pPr>
              <w:pStyle w:val="aa"/>
              <w:rPr>
                <w:rFonts w:ascii="Times New Roman" w:hAnsi="Times New Roman" w:cs="Times New Roman"/>
              </w:rPr>
            </w:pPr>
          </w:p>
        </w:tc>
        <w:tc>
          <w:tcPr>
            <w:tcW w:w="2693"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Минимальный отступ строений: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улиц не менее чем  </w:t>
            </w:r>
            <w:r w:rsidRPr="00596FFA">
              <w:rPr>
                <w:rFonts w:ascii="Times New Roman" w:hAnsi="Times New Roman" w:cs="Times New Roman"/>
                <w:b/>
              </w:rPr>
              <w:t xml:space="preserve">5 </w:t>
            </w:r>
            <w:r w:rsidRPr="00596FFA">
              <w:rPr>
                <w:rFonts w:ascii="Times New Roman" w:hAnsi="Times New Roman" w:cs="Times New Roman"/>
              </w:rPr>
              <w:t xml:space="preserve">м;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границ соседнего земельного участка не менее </w:t>
            </w:r>
            <w:r w:rsidRPr="00596FFA">
              <w:rPr>
                <w:rFonts w:ascii="Times New Roman" w:hAnsi="Times New Roman" w:cs="Times New Roman"/>
                <w:b/>
              </w:rPr>
              <w:t xml:space="preserve">3 </w:t>
            </w:r>
            <w:r w:rsidRPr="00596FFA">
              <w:rPr>
                <w:rFonts w:ascii="Times New Roman" w:hAnsi="Times New Roman" w:cs="Times New Roman"/>
              </w:rPr>
              <w:t xml:space="preserve">м.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Максимальное количество этажей зданий – </w:t>
            </w:r>
            <w:r w:rsidRPr="00596FFA">
              <w:rPr>
                <w:rFonts w:ascii="Times New Roman" w:hAnsi="Times New Roman" w:cs="Times New Roman"/>
                <w:b/>
              </w:rPr>
              <w:t>3</w:t>
            </w:r>
            <w:r w:rsidRPr="00596FFA">
              <w:rPr>
                <w:rFonts w:ascii="Times New Roman" w:hAnsi="Times New Roman" w:cs="Times New Roman"/>
              </w:rPr>
              <w:t xml:space="preserve"> этажа (включая мансардный этаж).</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Максимальная высота зданий от уровня земли до верха перекрытия последнего этажа (или конька </w:t>
            </w:r>
            <w:r w:rsidRPr="00596FFA">
              <w:rPr>
                <w:rFonts w:ascii="Times New Roman" w:hAnsi="Times New Roman" w:cs="Times New Roman"/>
              </w:rPr>
              <w:lastRenderedPageBreak/>
              <w:t xml:space="preserve">кровли) - </w:t>
            </w:r>
            <w:r w:rsidRPr="00596FFA">
              <w:rPr>
                <w:rFonts w:ascii="Times New Roman" w:hAnsi="Times New Roman" w:cs="Times New Roman"/>
                <w:b/>
              </w:rPr>
              <w:t>20</w:t>
            </w:r>
            <w:r w:rsidRPr="00596FFA">
              <w:rPr>
                <w:rFonts w:ascii="Times New Roman" w:hAnsi="Times New Roman" w:cs="Times New Roman"/>
              </w:rPr>
              <w:t xml:space="preserve"> м.</w:t>
            </w:r>
          </w:p>
        </w:tc>
        <w:tc>
          <w:tcPr>
            <w:tcW w:w="2439"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Максимальный процент застройки в границах земельного участка – </w:t>
            </w:r>
            <w:r w:rsidRPr="00596FFA">
              <w:rPr>
                <w:rFonts w:ascii="Times New Roman" w:hAnsi="Times New Roman" w:cs="Times New Roman"/>
                <w:b/>
              </w:rPr>
              <w:t>60%</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p>
        </w:tc>
      </w:tr>
      <w:tr w:rsidR="00596FFA" w:rsidRPr="00596FFA" w:rsidTr="00B2509A">
        <w:trPr>
          <w:trHeight w:val="273"/>
        </w:trPr>
        <w:tc>
          <w:tcPr>
            <w:tcW w:w="1951" w:type="dxa"/>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lastRenderedPageBreak/>
              <w:t>Рынки</w:t>
            </w:r>
          </w:p>
          <w:p w:rsidR="00596FFA" w:rsidRPr="00596FFA" w:rsidRDefault="00596FFA" w:rsidP="00596FFA">
            <w:pPr>
              <w:pStyle w:val="aa"/>
              <w:rPr>
                <w:rFonts w:ascii="Times New Roman" w:hAnsi="Times New Roman" w:cs="Times New Roman"/>
                <w:b/>
                <w:lang w:val="en-US"/>
              </w:rPr>
            </w:pPr>
            <w:r w:rsidRPr="00596FFA">
              <w:rPr>
                <w:rFonts w:ascii="Times New Roman" w:hAnsi="Times New Roman" w:cs="Times New Roman"/>
                <w:b/>
                <w:lang w:val="en-US"/>
              </w:rPr>
              <w:t>[</w:t>
            </w:r>
            <w:r w:rsidRPr="00596FFA">
              <w:rPr>
                <w:rFonts w:ascii="Times New Roman" w:hAnsi="Times New Roman" w:cs="Times New Roman"/>
                <w:b/>
              </w:rPr>
              <w:t>4.3</w:t>
            </w:r>
            <w:r w:rsidRPr="00596FFA">
              <w:rPr>
                <w:rFonts w:ascii="Times New Roman" w:hAnsi="Times New Roman" w:cs="Times New Roman"/>
                <w:b/>
                <w:lang w:val="en-US"/>
              </w:rPr>
              <w:t>]</w:t>
            </w:r>
          </w:p>
        </w:tc>
        <w:tc>
          <w:tcPr>
            <w:tcW w:w="340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размещение гаражей и (или) стоянок для автомобилей сотрудников и посетителей рынка</w:t>
            </w:r>
          </w:p>
        </w:tc>
        <w:tc>
          <w:tcPr>
            <w:tcW w:w="255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Минимальная (максимальная) площадь земельного участка - </w:t>
            </w:r>
            <w:r w:rsidRPr="00596FFA">
              <w:rPr>
                <w:rFonts w:ascii="Times New Roman" w:hAnsi="Times New Roman" w:cs="Times New Roman"/>
                <w:b/>
              </w:rPr>
              <w:t>50</w:t>
            </w:r>
            <w:r w:rsidRPr="00596FFA">
              <w:rPr>
                <w:rFonts w:ascii="Times New Roman" w:hAnsi="Times New Roman" w:cs="Times New Roman"/>
              </w:rPr>
              <w:t xml:space="preserve"> – </w:t>
            </w:r>
            <w:r w:rsidRPr="00596FFA">
              <w:rPr>
                <w:rFonts w:ascii="Times New Roman" w:hAnsi="Times New Roman" w:cs="Times New Roman"/>
                <w:b/>
              </w:rPr>
              <w:t>15000кв.м</w:t>
            </w:r>
            <w:r w:rsidRPr="00596FFA">
              <w:rPr>
                <w:rFonts w:ascii="Times New Roman" w:hAnsi="Times New Roman" w:cs="Times New Roman"/>
              </w:rPr>
              <w:t xml:space="preserve"> или определяется по заданию на проектирование </w:t>
            </w:r>
          </w:p>
          <w:p w:rsidR="00596FFA" w:rsidRPr="00596FFA" w:rsidRDefault="00596FFA" w:rsidP="00596FFA">
            <w:pPr>
              <w:pStyle w:val="aa"/>
              <w:rPr>
                <w:rFonts w:ascii="Times New Roman" w:hAnsi="Times New Roman" w:cs="Times New Roman"/>
              </w:rPr>
            </w:pPr>
          </w:p>
        </w:tc>
        <w:tc>
          <w:tcPr>
            <w:tcW w:w="2693"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Минимальный отступ строений: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улиц не менее чем  </w:t>
            </w:r>
            <w:r w:rsidRPr="00596FFA">
              <w:rPr>
                <w:rFonts w:ascii="Times New Roman" w:hAnsi="Times New Roman" w:cs="Times New Roman"/>
                <w:b/>
              </w:rPr>
              <w:t xml:space="preserve">5 </w:t>
            </w:r>
            <w:r w:rsidRPr="00596FFA">
              <w:rPr>
                <w:rFonts w:ascii="Times New Roman" w:hAnsi="Times New Roman" w:cs="Times New Roman"/>
              </w:rPr>
              <w:t xml:space="preserve">м;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границ соседнего земельного участка не менее </w:t>
            </w:r>
            <w:r w:rsidRPr="00596FFA">
              <w:rPr>
                <w:rFonts w:ascii="Times New Roman" w:hAnsi="Times New Roman" w:cs="Times New Roman"/>
                <w:b/>
              </w:rPr>
              <w:t xml:space="preserve">3 </w:t>
            </w:r>
            <w:r w:rsidRPr="00596FFA">
              <w:rPr>
                <w:rFonts w:ascii="Times New Roman" w:hAnsi="Times New Roman" w:cs="Times New Roman"/>
              </w:rPr>
              <w:t xml:space="preserve">м. </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Максимальная высота зданий </w:t>
            </w:r>
            <w:r w:rsidRPr="00596FFA">
              <w:rPr>
                <w:rFonts w:ascii="Times New Roman" w:hAnsi="Times New Roman" w:cs="Times New Roman"/>
                <w:b/>
              </w:rPr>
              <w:t xml:space="preserve">12 </w:t>
            </w:r>
            <w:r w:rsidRPr="00596FFA">
              <w:rPr>
                <w:rFonts w:ascii="Times New Roman" w:hAnsi="Times New Roman" w:cs="Times New Roman"/>
              </w:rPr>
              <w:t xml:space="preserve">метров. </w:t>
            </w:r>
          </w:p>
        </w:tc>
        <w:tc>
          <w:tcPr>
            <w:tcW w:w="2439"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Максимальный процент застройки в границах земельного участка – </w:t>
            </w:r>
            <w:r w:rsidRPr="00596FFA">
              <w:rPr>
                <w:rFonts w:ascii="Times New Roman" w:hAnsi="Times New Roman" w:cs="Times New Roman"/>
                <w:b/>
              </w:rPr>
              <w:t>60%</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p>
        </w:tc>
      </w:tr>
      <w:tr w:rsidR="00596FFA" w:rsidRPr="00596FFA" w:rsidTr="00B2509A">
        <w:trPr>
          <w:trHeight w:val="273"/>
        </w:trPr>
        <w:tc>
          <w:tcPr>
            <w:tcW w:w="1951" w:type="dxa"/>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t>Магазины</w:t>
            </w:r>
          </w:p>
          <w:p w:rsidR="00596FFA" w:rsidRPr="00596FFA" w:rsidRDefault="00596FFA" w:rsidP="00596FFA">
            <w:pPr>
              <w:pStyle w:val="aa"/>
              <w:rPr>
                <w:rFonts w:ascii="Times New Roman" w:hAnsi="Times New Roman" w:cs="Times New Roman"/>
                <w:b/>
                <w:lang w:val="en-US"/>
              </w:rPr>
            </w:pPr>
            <w:r w:rsidRPr="00596FFA">
              <w:rPr>
                <w:rFonts w:ascii="Times New Roman" w:hAnsi="Times New Roman" w:cs="Times New Roman"/>
                <w:b/>
                <w:lang w:val="en-US"/>
              </w:rPr>
              <w:t>[</w:t>
            </w:r>
            <w:r w:rsidRPr="00596FFA">
              <w:rPr>
                <w:rFonts w:ascii="Times New Roman" w:hAnsi="Times New Roman" w:cs="Times New Roman"/>
                <w:b/>
              </w:rPr>
              <w:t>4.4</w:t>
            </w:r>
            <w:r w:rsidRPr="00596FFA">
              <w:rPr>
                <w:rFonts w:ascii="Times New Roman" w:hAnsi="Times New Roman" w:cs="Times New Roman"/>
                <w:b/>
                <w:lang w:val="en-US"/>
              </w:rPr>
              <w:t>]</w:t>
            </w:r>
          </w:p>
        </w:tc>
        <w:tc>
          <w:tcPr>
            <w:tcW w:w="340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55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Минимальная (максимальная) площадь земельного участка -  </w:t>
            </w:r>
            <w:r w:rsidRPr="00596FFA">
              <w:rPr>
                <w:rFonts w:ascii="Times New Roman" w:hAnsi="Times New Roman" w:cs="Times New Roman"/>
                <w:b/>
              </w:rPr>
              <w:t>100</w:t>
            </w:r>
            <w:r w:rsidRPr="00596FFA">
              <w:rPr>
                <w:rFonts w:ascii="Times New Roman" w:hAnsi="Times New Roman" w:cs="Times New Roman"/>
              </w:rPr>
              <w:t xml:space="preserve"> – </w:t>
            </w:r>
            <w:r w:rsidRPr="00596FFA">
              <w:rPr>
                <w:rFonts w:ascii="Times New Roman" w:hAnsi="Times New Roman" w:cs="Times New Roman"/>
                <w:b/>
              </w:rPr>
              <w:t>5000кв.м</w:t>
            </w:r>
            <w:r w:rsidRPr="00596FFA">
              <w:rPr>
                <w:rFonts w:ascii="Times New Roman" w:hAnsi="Times New Roman" w:cs="Times New Roman"/>
              </w:rPr>
              <w:t xml:space="preserve"> или определяется по заданию на проектирование. </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693"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Минимальный отступ строений: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улиц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 от красной линии проездов </w:t>
            </w:r>
            <w:r w:rsidRPr="00596FFA">
              <w:rPr>
                <w:rFonts w:ascii="Times New Roman" w:hAnsi="Times New Roman" w:cs="Times New Roman"/>
                <w:b/>
              </w:rPr>
              <w:t>3 м</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b/>
              </w:rPr>
            </w:pPr>
            <w:r w:rsidRPr="00596FFA">
              <w:rPr>
                <w:rFonts w:ascii="Times New Roman" w:hAnsi="Times New Roman" w:cs="Times New Roman"/>
              </w:rPr>
              <w:t xml:space="preserve">- от границ соседнего земельного участка </w:t>
            </w:r>
            <w:r w:rsidRPr="00596FFA">
              <w:rPr>
                <w:rFonts w:ascii="Times New Roman" w:hAnsi="Times New Roman" w:cs="Times New Roman"/>
                <w:b/>
              </w:rPr>
              <w:t>3 м.</w:t>
            </w:r>
          </w:p>
          <w:p w:rsidR="00596FFA" w:rsidRPr="00596FFA" w:rsidRDefault="00596FFA" w:rsidP="00596FFA">
            <w:pPr>
              <w:pStyle w:val="afff5"/>
              <w:jc w:val="left"/>
              <w:rPr>
                <w:rFonts w:ascii="Times New Roman" w:hAnsi="Times New Roman" w:cs="Times New Roman"/>
              </w:rPr>
            </w:pPr>
            <w:r w:rsidRPr="00596FFA">
              <w:rPr>
                <w:rFonts w:ascii="Times New Roman" w:eastAsia="Calibri"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Максимальное количество этажей зданий – </w:t>
            </w:r>
            <w:r w:rsidRPr="00596FFA">
              <w:rPr>
                <w:rFonts w:ascii="Times New Roman" w:hAnsi="Times New Roman" w:cs="Times New Roman"/>
                <w:b/>
              </w:rPr>
              <w:t>3 этажа</w:t>
            </w:r>
            <w:r w:rsidRPr="00596FFA">
              <w:rPr>
                <w:rFonts w:ascii="Times New Roman" w:hAnsi="Times New Roman" w:cs="Times New Roman"/>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hAnsi="Times New Roman" w:cs="Times New Roman"/>
                <w:sz w:val="20"/>
                <w:szCs w:val="20"/>
              </w:rPr>
            </w:pPr>
          </w:p>
        </w:tc>
        <w:tc>
          <w:tcPr>
            <w:tcW w:w="2439" w:type="dxa"/>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60%</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r>
    </w:tbl>
    <w:p w:rsidR="00596FFA" w:rsidRPr="00596FFA" w:rsidRDefault="00596FFA" w:rsidP="00596FFA">
      <w:pPr>
        <w:pStyle w:val="aa"/>
        <w:jc w:val="center"/>
        <w:rPr>
          <w:rFonts w:ascii="Times New Roman" w:eastAsia="SimSun" w:hAnsi="Times New Roman" w:cs="Times New Roman"/>
          <w:sz w:val="24"/>
          <w:szCs w:val="24"/>
          <w:lang w:eastAsia="zh-CN"/>
        </w:rPr>
      </w:pPr>
      <w:r w:rsidRPr="00596FFA">
        <w:rPr>
          <w:rFonts w:ascii="Times New Roman" w:eastAsia="SimSun" w:hAnsi="Times New Roman" w:cs="Times New Roman"/>
          <w:sz w:val="24"/>
          <w:szCs w:val="24"/>
          <w:lang w:eastAsia="zh-CN"/>
        </w:rPr>
        <w:t>ВСПОМОГАТЕЛЬНЫЕ ВИДЫ И ПАРАМЕТРЫ РАЗРЕШЕННОГО ИСПОЛЬЗОВАНИЯ</w:t>
      </w:r>
    </w:p>
    <w:p w:rsidR="00596FFA" w:rsidRPr="00596FFA" w:rsidRDefault="00596FFA" w:rsidP="00596FFA">
      <w:pPr>
        <w:pStyle w:val="aa"/>
        <w:jc w:val="center"/>
        <w:rPr>
          <w:rFonts w:ascii="Times New Roman" w:eastAsia="SimSun" w:hAnsi="Times New Roman" w:cs="Times New Roman"/>
          <w:sz w:val="24"/>
          <w:szCs w:val="24"/>
          <w:lang w:eastAsia="zh-CN"/>
        </w:rPr>
      </w:pPr>
      <w:r w:rsidRPr="00596FFA">
        <w:rPr>
          <w:rFonts w:ascii="Times New Roman" w:eastAsia="SimSun" w:hAnsi="Times New Roman" w:cs="Times New Roman"/>
          <w:sz w:val="24"/>
          <w:szCs w:val="24"/>
          <w:lang w:eastAsia="zh-CN"/>
        </w:rPr>
        <w:t>ЗЕМЕЛЬНЫХ УЧАСТКОВ И ОБЪЕКТОВ КАПИТАЛЬНОГО СТРОИТЕЛЬСТВА</w:t>
      </w:r>
    </w:p>
    <w:p w:rsidR="00596FFA" w:rsidRPr="00596FFA" w:rsidRDefault="00596FFA" w:rsidP="00596FFA">
      <w:pPr>
        <w:pStyle w:val="aa"/>
        <w:jc w:val="center"/>
        <w:rPr>
          <w:rFonts w:ascii="Times New Roman" w:hAnsi="Times New Roman" w:cs="Times New Roman"/>
          <w:i/>
          <w:sz w:val="24"/>
          <w:szCs w:val="24"/>
        </w:rPr>
      </w:pPr>
      <w:r w:rsidRPr="00596FFA">
        <w:rPr>
          <w:rFonts w:ascii="Times New Roman" w:hAnsi="Times New Roman" w:cs="Times New Roman"/>
          <w:i/>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w:t>
      </w:r>
      <w:r w:rsidRPr="00596FFA">
        <w:rPr>
          <w:rFonts w:ascii="Times New Roman" w:hAnsi="Times New Roman" w:cs="Times New Roman"/>
          <w:i/>
          <w:sz w:val="24"/>
          <w:szCs w:val="24"/>
        </w:rPr>
        <w:lastRenderedPageBreak/>
        <w:t>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3402"/>
        <w:gridCol w:w="2552"/>
        <w:gridCol w:w="2693"/>
        <w:gridCol w:w="1559"/>
        <w:gridCol w:w="2439"/>
      </w:tblGrid>
      <w:tr w:rsidR="00596FFA" w:rsidRPr="00596FFA" w:rsidTr="00B2509A">
        <w:trPr>
          <w:trHeight w:val="467"/>
        </w:trPr>
        <w:tc>
          <w:tcPr>
            <w:tcW w:w="1951" w:type="dxa"/>
            <w:vMerge w:val="restart"/>
          </w:tcPr>
          <w:p w:rsidR="00596FFA" w:rsidRPr="00596FFA" w:rsidRDefault="00596FFA" w:rsidP="00596FFA">
            <w:pPr>
              <w:pStyle w:val="aa"/>
              <w:jc w:val="center"/>
              <w:rPr>
                <w:rFonts w:ascii="Times New Roman" w:eastAsia="SimSun" w:hAnsi="Times New Roman" w:cs="Times New Roman"/>
                <w:b/>
                <w:lang w:eastAsia="zh-CN"/>
              </w:rPr>
            </w:pPr>
            <w:r w:rsidRPr="00596FFA">
              <w:rPr>
                <w:rFonts w:ascii="Times New Roman" w:hAnsi="Times New Roman" w:cs="Times New Roman"/>
                <w:b/>
              </w:rPr>
              <w:t>Наименование вида разрешенного использования земельного участка</w:t>
            </w:r>
          </w:p>
        </w:tc>
        <w:tc>
          <w:tcPr>
            <w:tcW w:w="3402" w:type="dxa"/>
            <w:vMerge w:val="restart"/>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96FFA" w:rsidRPr="00596FFA" w:rsidTr="00B2509A">
        <w:trPr>
          <w:trHeight w:val="982"/>
        </w:trPr>
        <w:tc>
          <w:tcPr>
            <w:tcW w:w="1951" w:type="dxa"/>
            <w:vMerge/>
          </w:tcPr>
          <w:p w:rsidR="00596FFA" w:rsidRPr="00596FFA" w:rsidRDefault="00596FFA" w:rsidP="00596FFA">
            <w:pPr>
              <w:pStyle w:val="aa"/>
              <w:jc w:val="center"/>
              <w:rPr>
                <w:rFonts w:ascii="Times New Roman" w:eastAsia="SimSun" w:hAnsi="Times New Roman" w:cs="Times New Roman"/>
                <w:b/>
                <w:lang w:eastAsia="zh-CN"/>
              </w:rPr>
            </w:pPr>
          </w:p>
        </w:tc>
        <w:tc>
          <w:tcPr>
            <w:tcW w:w="3402" w:type="dxa"/>
            <w:vMerge/>
          </w:tcPr>
          <w:p w:rsidR="00596FFA" w:rsidRPr="00596FFA" w:rsidRDefault="00596FFA" w:rsidP="00596FFA">
            <w:pPr>
              <w:pStyle w:val="aa"/>
              <w:jc w:val="center"/>
              <w:rPr>
                <w:rFonts w:ascii="Times New Roman" w:eastAsia="SimSun" w:hAnsi="Times New Roman" w:cs="Times New Roman"/>
                <w:b/>
                <w:lang w:eastAsia="zh-CN"/>
              </w:rPr>
            </w:pPr>
          </w:p>
        </w:tc>
        <w:tc>
          <w:tcPr>
            <w:tcW w:w="2552" w:type="dxa"/>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693" w:type="dxa"/>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предельное количество этажей или предельную высоту зданий, строений, сооружений</w:t>
            </w:r>
          </w:p>
        </w:tc>
        <w:tc>
          <w:tcPr>
            <w:tcW w:w="2439" w:type="dxa"/>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96FFA" w:rsidRPr="00596FFA" w:rsidTr="00B2509A">
        <w:trPr>
          <w:trHeight w:val="507"/>
        </w:trPr>
        <w:tc>
          <w:tcPr>
            <w:tcW w:w="1951"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Нет</w:t>
            </w:r>
          </w:p>
        </w:tc>
        <w:tc>
          <w:tcPr>
            <w:tcW w:w="340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Нет</w:t>
            </w:r>
          </w:p>
        </w:tc>
        <w:tc>
          <w:tcPr>
            <w:tcW w:w="255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Не подлежат установлению</w:t>
            </w:r>
          </w:p>
        </w:tc>
        <w:tc>
          <w:tcPr>
            <w:tcW w:w="2693"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Не подлежат установлению</w:t>
            </w:r>
          </w:p>
          <w:p w:rsidR="00596FFA" w:rsidRPr="00596FFA" w:rsidRDefault="00596FFA" w:rsidP="00596FFA">
            <w:pPr>
              <w:pStyle w:val="aa"/>
              <w:rPr>
                <w:rFonts w:ascii="Times New Roman" w:hAnsi="Times New Roman" w:cs="Times New Roman"/>
              </w:rPr>
            </w:pPr>
          </w:p>
        </w:tc>
        <w:tc>
          <w:tcPr>
            <w:tcW w:w="1559"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Не подлежат установлению</w:t>
            </w:r>
          </w:p>
        </w:tc>
        <w:tc>
          <w:tcPr>
            <w:tcW w:w="2439"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Не подлежат установлению</w:t>
            </w:r>
          </w:p>
        </w:tc>
      </w:tr>
    </w:tbl>
    <w:p w:rsidR="00596FFA" w:rsidRPr="00596FFA" w:rsidRDefault="00596FFA" w:rsidP="00596FFA">
      <w:pPr>
        <w:widowControl w:val="0"/>
        <w:spacing w:after="0" w:line="240" w:lineRule="auto"/>
        <w:rPr>
          <w:rFonts w:ascii="Times New Roman" w:eastAsia="SimSun" w:hAnsi="Times New Roman" w:cs="Times New Roman"/>
          <w:bCs/>
          <w:caps/>
          <w:sz w:val="20"/>
          <w:szCs w:val="20"/>
          <w:lang w:eastAsia="zh-CN"/>
        </w:rPr>
      </w:pPr>
    </w:p>
    <w:p w:rsidR="00596FFA" w:rsidRPr="00596FFA" w:rsidRDefault="00596FFA" w:rsidP="00596FFA">
      <w:pPr>
        <w:spacing w:after="0" w:line="240" w:lineRule="auto"/>
        <w:ind w:firstLine="709"/>
        <w:jc w:val="center"/>
        <w:rPr>
          <w:rFonts w:ascii="Times New Roman" w:hAnsi="Times New Roman" w:cs="Times New Roman"/>
          <w:b/>
          <w:color w:val="000000"/>
        </w:rPr>
      </w:pPr>
    </w:p>
    <w:p w:rsidR="00596FFA" w:rsidRPr="00596FFA" w:rsidRDefault="00596FFA" w:rsidP="00596FFA">
      <w:pPr>
        <w:spacing w:after="0" w:line="240" w:lineRule="auto"/>
        <w:ind w:firstLine="709"/>
        <w:jc w:val="center"/>
        <w:rPr>
          <w:rFonts w:ascii="Times New Roman" w:eastAsia="Arial" w:hAnsi="Times New Roman" w:cs="Times New Roman"/>
          <w:b/>
          <w:caps/>
        </w:rPr>
      </w:pPr>
      <w:r w:rsidRPr="00596FFA">
        <w:rPr>
          <w:rFonts w:ascii="Times New Roman" w:eastAsia="Arial" w:hAnsi="Times New Roman" w:cs="Times New Roman"/>
          <w:b/>
          <w:caps/>
        </w:rPr>
        <w:t>Земли сельскохозяйственного назначения</w:t>
      </w:r>
    </w:p>
    <w:p w:rsidR="00596FFA" w:rsidRPr="00596FFA" w:rsidRDefault="00596FFA" w:rsidP="00596FFA">
      <w:pPr>
        <w:autoSpaceDE w:val="0"/>
        <w:spacing w:after="0" w:line="240" w:lineRule="auto"/>
        <w:ind w:left="567" w:firstLine="141"/>
        <w:jc w:val="center"/>
        <w:rPr>
          <w:rFonts w:ascii="Times New Roman" w:eastAsia="Arial" w:hAnsi="Times New Roman" w:cs="Times New Roman"/>
          <w:b/>
        </w:rPr>
      </w:pPr>
    </w:p>
    <w:p w:rsidR="00596FFA" w:rsidRPr="00596FFA" w:rsidRDefault="00596FFA" w:rsidP="00596FFA">
      <w:pPr>
        <w:autoSpaceDE w:val="0"/>
        <w:spacing w:after="0" w:line="240" w:lineRule="auto"/>
        <w:ind w:left="567" w:firstLine="141"/>
        <w:jc w:val="center"/>
        <w:rPr>
          <w:rFonts w:ascii="Times New Roman" w:eastAsia="Arial" w:hAnsi="Times New Roman" w:cs="Times New Roman"/>
          <w:b/>
          <w:u w:val="single"/>
        </w:rPr>
      </w:pPr>
      <w:r w:rsidRPr="00596FFA">
        <w:rPr>
          <w:rFonts w:ascii="Times New Roman" w:eastAsia="Arial" w:hAnsi="Times New Roman" w:cs="Times New Roman"/>
          <w:b/>
          <w:u w:val="single"/>
        </w:rPr>
        <w:t>СХ-1. Зона занятая объектами сельскохозяйственного назначения</w:t>
      </w:r>
    </w:p>
    <w:p w:rsidR="00596FFA" w:rsidRPr="00596FFA" w:rsidRDefault="00596FFA" w:rsidP="00596FFA">
      <w:pPr>
        <w:autoSpaceDE w:val="0"/>
        <w:spacing w:after="0" w:line="240" w:lineRule="auto"/>
        <w:ind w:left="567" w:firstLine="141"/>
        <w:jc w:val="center"/>
        <w:rPr>
          <w:rFonts w:ascii="Times New Roman" w:hAnsi="Times New Roman" w:cs="Times New Roman"/>
          <w:b/>
          <w:u w:val="single"/>
        </w:rPr>
      </w:pPr>
    </w:p>
    <w:p w:rsidR="00596FFA" w:rsidRPr="00596FFA" w:rsidRDefault="00596FFA" w:rsidP="00596FFA">
      <w:pPr>
        <w:widowControl w:val="0"/>
        <w:tabs>
          <w:tab w:val="left" w:pos="2520"/>
        </w:tabs>
        <w:spacing w:after="0" w:line="240" w:lineRule="auto"/>
        <w:ind w:firstLine="425"/>
        <w:jc w:val="center"/>
        <w:rPr>
          <w:rFonts w:ascii="Times New Roman" w:eastAsia="SimSun" w:hAnsi="Times New Roman" w:cs="Times New Roman"/>
          <w:lang w:eastAsia="zh-CN"/>
        </w:rPr>
      </w:pPr>
      <w:r w:rsidRPr="00596FFA">
        <w:rPr>
          <w:rFonts w:ascii="Times New Roman" w:eastAsia="SimSun" w:hAnsi="Times New Roman" w:cs="Times New Roman"/>
          <w:lang w:eastAsia="zh-CN"/>
        </w:rPr>
        <w:t>ОСНОВНЫЕ ВИДЫ И ПАРАМЕТРЫ РАЗРЕШЕННОГО ИСПОЛЬЗОВАНИЯ</w:t>
      </w:r>
    </w:p>
    <w:p w:rsidR="00596FFA" w:rsidRPr="00596FFA" w:rsidRDefault="00596FFA" w:rsidP="00596FFA">
      <w:pPr>
        <w:widowControl w:val="0"/>
        <w:tabs>
          <w:tab w:val="left" w:pos="2520"/>
        </w:tabs>
        <w:spacing w:after="0" w:line="240" w:lineRule="auto"/>
        <w:ind w:firstLine="425"/>
        <w:jc w:val="center"/>
        <w:rPr>
          <w:rFonts w:ascii="Times New Roman" w:eastAsia="SimSun" w:hAnsi="Times New Roman" w:cs="Times New Roman"/>
          <w:lang w:eastAsia="zh-CN"/>
        </w:rPr>
      </w:pPr>
      <w:r w:rsidRPr="00596FFA">
        <w:rPr>
          <w:rFonts w:ascii="Times New Roman" w:eastAsia="SimSun" w:hAnsi="Times New Roman" w:cs="Times New Roman"/>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3402"/>
        <w:gridCol w:w="2552"/>
        <w:gridCol w:w="2693"/>
        <w:gridCol w:w="1559"/>
        <w:gridCol w:w="2439"/>
      </w:tblGrid>
      <w:tr w:rsidR="00596FFA" w:rsidRPr="00596FFA" w:rsidTr="00B2509A">
        <w:trPr>
          <w:trHeight w:val="451"/>
        </w:trPr>
        <w:tc>
          <w:tcPr>
            <w:tcW w:w="1951" w:type="dxa"/>
            <w:vMerge w:val="restart"/>
          </w:tcPr>
          <w:p w:rsidR="00596FFA" w:rsidRPr="00596FFA" w:rsidRDefault="00596FFA" w:rsidP="00596FFA">
            <w:pPr>
              <w:spacing w:after="0" w:line="240" w:lineRule="auto"/>
              <w:jc w:val="center"/>
              <w:rPr>
                <w:rFonts w:ascii="Times New Roman" w:eastAsia="SimSun" w:hAnsi="Times New Roman" w:cs="Times New Roman"/>
                <w:b/>
                <w:sz w:val="20"/>
                <w:szCs w:val="20"/>
                <w:lang w:eastAsia="zh-CN"/>
              </w:rPr>
            </w:pPr>
            <w:r w:rsidRPr="00596FFA">
              <w:rPr>
                <w:rFonts w:ascii="Times New Roman" w:eastAsia="SimSun" w:hAnsi="Times New Roman" w:cs="Times New Roman"/>
                <w:b/>
                <w:sz w:val="20"/>
                <w:szCs w:val="20"/>
                <w:lang w:eastAsia="zh-CN"/>
              </w:rPr>
              <w:t>[КОД (числовое обозначение)] – наименование вида разрешенного использования земельных участков</w:t>
            </w:r>
          </w:p>
        </w:tc>
        <w:tc>
          <w:tcPr>
            <w:tcW w:w="3402" w:type="dxa"/>
            <w:vMerge w:val="restart"/>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96FFA" w:rsidRPr="00596FFA" w:rsidTr="00B2509A">
        <w:trPr>
          <w:trHeight w:val="982"/>
        </w:trPr>
        <w:tc>
          <w:tcPr>
            <w:tcW w:w="1951" w:type="dxa"/>
            <w:vMerge/>
          </w:tcPr>
          <w:p w:rsidR="00596FFA" w:rsidRPr="00596FFA" w:rsidRDefault="00596FFA" w:rsidP="00596FFA">
            <w:pPr>
              <w:spacing w:after="0" w:line="240" w:lineRule="auto"/>
              <w:jc w:val="center"/>
              <w:rPr>
                <w:rFonts w:ascii="Times New Roman" w:eastAsia="SimSun" w:hAnsi="Times New Roman" w:cs="Times New Roman"/>
                <w:b/>
                <w:sz w:val="20"/>
                <w:szCs w:val="20"/>
                <w:lang w:eastAsia="zh-CN"/>
              </w:rPr>
            </w:pPr>
          </w:p>
        </w:tc>
        <w:tc>
          <w:tcPr>
            <w:tcW w:w="3402" w:type="dxa"/>
            <w:vMerge/>
          </w:tcPr>
          <w:p w:rsidR="00596FFA" w:rsidRPr="00596FFA" w:rsidRDefault="00596FFA" w:rsidP="00596FFA">
            <w:pPr>
              <w:spacing w:after="0" w:line="240" w:lineRule="auto"/>
              <w:jc w:val="center"/>
              <w:rPr>
                <w:rFonts w:ascii="Times New Roman" w:eastAsia="SimSun" w:hAnsi="Times New Roman" w:cs="Times New Roman"/>
                <w:b/>
                <w:sz w:val="20"/>
                <w:szCs w:val="20"/>
                <w:lang w:eastAsia="zh-CN"/>
              </w:rPr>
            </w:pPr>
          </w:p>
        </w:tc>
        <w:tc>
          <w:tcPr>
            <w:tcW w:w="2552"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предельные (минимальные и (или) максимальные) размеры земельных участков, в том числе их площадь</w:t>
            </w:r>
          </w:p>
        </w:tc>
        <w:tc>
          <w:tcPr>
            <w:tcW w:w="2693"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596FFA">
              <w:rPr>
                <w:rFonts w:ascii="Times New Roman" w:eastAsia="Calibri" w:hAnsi="Times New Roman" w:cs="Times New Roman"/>
                <w:b/>
                <w:sz w:val="20"/>
                <w:szCs w:val="20"/>
                <w:lang w:eastAsia="en-US"/>
              </w:rPr>
              <w:lastRenderedPageBreak/>
              <w:t>строительство зданий, строений, сооружений</w:t>
            </w:r>
          </w:p>
        </w:tc>
        <w:tc>
          <w:tcPr>
            <w:tcW w:w="1559"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lastRenderedPageBreak/>
              <w:t>предельное количество этажей или предельную высоту зданий, строений, сооружений</w:t>
            </w:r>
          </w:p>
        </w:tc>
        <w:tc>
          <w:tcPr>
            <w:tcW w:w="2439"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w:t>
            </w:r>
            <w:r w:rsidRPr="00596FFA">
              <w:rPr>
                <w:rFonts w:ascii="Times New Roman" w:eastAsia="Calibri" w:hAnsi="Times New Roman" w:cs="Times New Roman"/>
                <w:b/>
                <w:sz w:val="20"/>
                <w:szCs w:val="20"/>
                <w:lang w:eastAsia="en-US"/>
              </w:rPr>
              <w:lastRenderedPageBreak/>
              <w:t>площади земельного участка</w:t>
            </w:r>
          </w:p>
        </w:tc>
      </w:tr>
      <w:tr w:rsidR="00596FFA" w:rsidRPr="00596FFA" w:rsidTr="00B2509A">
        <w:trPr>
          <w:trHeight w:val="412"/>
        </w:trPr>
        <w:tc>
          <w:tcPr>
            <w:tcW w:w="1951" w:type="dxa"/>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lastRenderedPageBreak/>
              <w:t>Выращивание зерновых и иных сельскохозяйственных культур</w:t>
            </w:r>
          </w:p>
          <w:p w:rsidR="00596FFA" w:rsidRPr="00596FFA" w:rsidRDefault="00596FFA" w:rsidP="00596FFA">
            <w:pPr>
              <w:spacing w:after="0" w:line="240" w:lineRule="auto"/>
              <w:rPr>
                <w:rFonts w:ascii="Times New Roman" w:eastAsia="Calibri" w:hAnsi="Times New Roman" w:cs="Times New Roman"/>
                <w:b/>
                <w:sz w:val="20"/>
                <w:szCs w:val="20"/>
                <w:lang w:val="en-US" w:eastAsia="en-US"/>
              </w:rPr>
            </w:pP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1.2</w:t>
            </w:r>
            <w:r w:rsidRPr="00596FFA">
              <w:rPr>
                <w:rFonts w:ascii="Times New Roman" w:eastAsia="Calibri" w:hAnsi="Times New Roman" w:cs="Times New Roman"/>
                <w:b/>
                <w:sz w:val="20"/>
                <w:szCs w:val="20"/>
                <w:lang w:val="en-US" w:eastAsia="en-US"/>
              </w:rPr>
              <w:t>]</w:t>
            </w:r>
          </w:p>
        </w:tc>
        <w:tc>
          <w:tcPr>
            <w:tcW w:w="340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55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земельных участков, предназначенных для сельскохозяйственного использования в черте населенного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b/>
                <w:sz w:val="20"/>
                <w:szCs w:val="20"/>
                <w:lang w:eastAsia="en-US"/>
              </w:rPr>
              <w:t>5000</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25000</w:t>
            </w:r>
            <w:r w:rsidRPr="00596FFA">
              <w:rPr>
                <w:rFonts w:ascii="Times New Roman" w:eastAsia="Calibri" w:hAnsi="Times New Roman" w:cs="Times New Roman"/>
                <w:sz w:val="20"/>
                <w:szCs w:val="20"/>
                <w:lang w:eastAsia="en-US"/>
              </w:rPr>
              <w:t>кв.м.</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693"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Застройка участка не допускается, места допустимого размещения объектов не предусматриваются</w:t>
            </w:r>
          </w:p>
        </w:tc>
        <w:tc>
          <w:tcPr>
            <w:tcW w:w="1559" w:type="dxa"/>
          </w:tcPr>
          <w:p w:rsidR="00596FFA" w:rsidRPr="00596FFA" w:rsidRDefault="00596FFA" w:rsidP="00596FFA">
            <w:pPr>
              <w:spacing w:after="0" w:line="240" w:lineRule="auto"/>
              <w:jc w:val="center"/>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jc w:val="center"/>
              <w:rPr>
                <w:rFonts w:ascii="Times New Roman" w:eastAsia="Calibri" w:hAnsi="Times New Roman" w:cs="Times New Roman"/>
                <w:sz w:val="20"/>
                <w:szCs w:val="20"/>
                <w:lang w:eastAsia="en-US"/>
              </w:rPr>
            </w:pPr>
          </w:p>
        </w:tc>
        <w:tc>
          <w:tcPr>
            <w:tcW w:w="2439" w:type="dxa"/>
          </w:tcPr>
          <w:p w:rsidR="00596FFA" w:rsidRPr="00596FFA" w:rsidRDefault="00596FFA" w:rsidP="00596FFA">
            <w:pPr>
              <w:spacing w:after="0" w:line="240" w:lineRule="auto"/>
              <w:jc w:val="center"/>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w:t>
            </w:r>
          </w:p>
        </w:tc>
      </w:tr>
      <w:tr w:rsidR="00596FFA" w:rsidRPr="00596FFA" w:rsidTr="00B2509A">
        <w:trPr>
          <w:trHeight w:val="273"/>
        </w:trPr>
        <w:tc>
          <w:tcPr>
            <w:tcW w:w="1951" w:type="dxa"/>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Овощеводство</w:t>
            </w:r>
          </w:p>
          <w:p w:rsidR="00596FFA" w:rsidRPr="00596FFA" w:rsidRDefault="00596FFA" w:rsidP="00596FFA">
            <w:pPr>
              <w:spacing w:after="0" w:line="240" w:lineRule="auto"/>
              <w:rPr>
                <w:rFonts w:ascii="Times New Roman" w:eastAsia="Calibri" w:hAnsi="Times New Roman" w:cs="Times New Roman"/>
                <w:b/>
                <w:sz w:val="20"/>
                <w:szCs w:val="20"/>
                <w:lang w:val="en-US" w:eastAsia="en-US"/>
              </w:rPr>
            </w:pP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1.3</w:t>
            </w:r>
            <w:r w:rsidRPr="00596FFA">
              <w:rPr>
                <w:rFonts w:ascii="Times New Roman" w:eastAsia="Calibri" w:hAnsi="Times New Roman" w:cs="Times New Roman"/>
                <w:b/>
                <w:sz w:val="20"/>
                <w:szCs w:val="20"/>
                <w:lang w:val="en-US" w:eastAsia="en-US"/>
              </w:rPr>
              <w:t>]</w:t>
            </w:r>
          </w:p>
        </w:tc>
        <w:tc>
          <w:tcPr>
            <w:tcW w:w="340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55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земельных участков, предназначенных для сельскохозяйственного использования в черте населенного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b/>
                <w:sz w:val="20"/>
                <w:szCs w:val="20"/>
                <w:lang w:eastAsia="en-US"/>
              </w:rPr>
              <w:t>5000</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25000</w:t>
            </w:r>
            <w:r w:rsidRPr="00596FFA">
              <w:rPr>
                <w:rFonts w:ascii="Times New Roman" w:eastAsia="Calibri" w:hAnsi="Times New Roman" w:cs="Times New Roman"/>
                <w:sz w:val="20"/>
                <w:szCs w:val="20"/>
                <w:lang w:eastAsia="en-US"/>
              </w:rPr>
              <w:t>кв.м.</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w:t>
            </w:r>
            <w:r w:rsidRPr="00596FFA">
              <w:rPr>
                <w:rFonts w:ascii="Times New Roman" w:eastAsia="Calibri" w:hAnsi="Times New Roman" w:cs="Times New Roman"/>
                <w:sz w:val="20"/>
                <w:szCs w:val="20"/>
                <w:lang w:eastAsia="en-US"/>
              </w:rPr>
              <w:lastRenderedPageBreak/>
              <w:t>законодательству (Федеральному закону от 24 июля 2002 года № 101 – ФЗ «Об обороте земель сельскохозяйственного назначения»)</w:t>
            </w:r>
          </w:p>
        </w:tc>
        <w:tc>
          <w:tcPr>
            <w:tcW w:w="2693"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Для теплиц:</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минимальный отступ строений от красной линии или границ участка (в случае, если иной не установлен линией регулирования застройки) – </w:t>
            </w:r>
            <w:r w:rsidRPr="00596FFA">
              <w:rPr>
                <w:rFonts w:ascii="Times New Roman" w:eastAsia="Calibri" w:hAnsi="Times New Roman" w:cs="Times New Roman"/>
                <w:b/>
                <w:sz w:val="20"/>
                <w:szCs w:val="20"/>
                <w:lang w:eastAsia="en-US"/>
              </w:rPr>
              <w:t>5</w:t>
            </w:r>
            <w:r w:rsidRPr="00596FFA">
              <w:rPr>
                <w:rFonts w:ascii="Times New Roman" w:eastAsia="Calibri" w:hAnsi="Times New Roman" w:cs="Times New Roman"/>
                <w:sz w:val="20"/>
                <w:szCs w:val="20"/>
                <w:lang w:eastAsia="en-US"/>
              </w:rPr>
              <w:t xml:space="preserve"> м, допускается уменьшение отступа либо расположения строения и сооружения по красной линии с учетом сложившейся застройки.</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Минимальный отступ от границ с соседними </w:t>
            </w:r>
            <w:r w:rsidRPr="00596FFA">
              <w:rPr>
                <w:rFonts w:ascii="Times New Roman" w:eastAsia="Calibri" w:hAnsi="Times New Roman" w:cs="Times New Roman"/>
                <w:sz w:val="20"/>
                <w:szCs w:val="20"/>
                <w:lang w:eastAsia="en-US"/>
              </w:rPr>
              <w:lastRenderedPageBreak/>
              <w:t xml:space="preserve">участками – </w:t>
            </w:r>
            <w:r w:rsidRPr="00596FFA">
              <w:rPr>
                <w:rFonts w:ascii="Times New Roman" w:eastAsia="Calibri" w:hAnsi="Times New Roman" w:cs="Times New Roman"/>
                <w:b/>
                <w:sz w:val="20"/>
                <w:szCs w:val="20"/>
                <w:lang w:eastAsia="en-US"/>
              </w:rPr>
              <w:t>3</w:t>
            </w:r>
            <w:r w:rsidRPr="00596FFA">
              <w:rPr>
                <w:rFonts w:ascii="Times New Roman" w:eastAsia="Calibri" w:hAnsi="Times New Roman" w:cs="Times New Roman"/>
                <w:sz w:val="20"/>
                <w:szCs w:val="20"/>
                <w:lang w:eastAsia="en-US"/>
              </w:rPr>
              <w:t xml:space="preserve"> м.</w:t>
            </w:r>
          </w:p>
        </w:tc>
        <w:tc>
          <w:tcPr>
            <w:tcW w:w="1559"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Для теплиц:</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1</w:t>
            </w:r>
            <w:r w:rsidRPr="00596FFA">
              <w:rPr>
                <w:rFonts w:ascii="Times New Roman" w:eastAsia="Calibri" w:hAnsi="Times New Roman" w:cs="Times New Roman"/>
                <w:sz w:val="20"/>
                <w:szCs w:val="20"/>
                <w:lang w:eastAsia="en-US"/>
              </w:rPr>
              <w:t xml:space="preserve"> этаж.</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Максимальная высота строений от уровня земли до верха перекрытия последнего этажа (или конька кровли) - </w:t>
            </w:r>
            <w:r w:rsidRPr="00596FFA">
              <w:rPr>
                <w:rFonts w:ascii="Times New Roman" w:eastAsia="Calibri" w:hAnsi="Times New Roman" w:cs="Times New Roman"/>
                <w:b/>
                <w:sz w:val="20"/>
                <w:szCs w:val="20"/>
                <w:lang w:eastAsia="en-US"/>
              </w:rPr>
              <w:t>10</w:t>
            </w:r>
            <w:r w:rsidRPr="00596FFA">
              <w:rPr>
                <w:rFonts w:ascii="Times New Roman" w:eastAsia="Calibri" w:hAnsi="Times New Roman" w:cs="Times New Roman"/>
                <w:sz w:val="20"/>
                <w:szCs w:val="20"/>
                <w:lang w:eastAsia="en-US"/>
              </w:rPr>
              <w:t xml:space="preserve"> м.</w:t>
            </w:r>
          </w:p>
        </w:tc>
        <w:tc>
          <w:tcPr>
            <w:tcW w:w="2439"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Для теплиц:</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596FFA">
              <w:rPr>
                <w:rFonts w:ascii="Times New Roman" w:eastAsia="Calibri" w:hAnsi="Times New Roman" w:cs="Times New Roman"/>
                <w:b/>
                <w:sz w:val="20"/>
                <w:szCs w:val="20"/>
                <w:lang w:eastAsia="en-US"/>
              </w:rPr>
              <w:t>30%</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982"/>
        </w:trPr>
        <w:tc>
          <w:tcPr>
            <w:tcW w:w="1951" w:type="dxa"/>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lastRenderedPageBreak/>
              <w:t>Выращивание тонизирующих, лекарственных, цветочных культур</w:t>
            </w:r>
          </w:p>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[1.4]</w:t>
            </w:r>
          </w:p>
          <w:p w:rsidR="00596FFA" w:rsidRPr="00596FFA" w:rsidRDefault="00596FFA" w:rsidP="00596FFA">
            <w:pPr>
              <w:spacing w:after="0" w:line="240" w:lineRule="auto"/>
              <w:rPr>
                <w:rFonts w:ascii="Times New Roman" w:eastAsia="Calibri" w:hAnsi="Times New Roman" w:cs="Times New Roman"/>
                <w:b/>
                <w:sz w:val="20"/>
                <w:szCs w:val="20"/>
                <w:lang w:eastAsia="en-US"/>
              </w:rPr>
            </w:pPr>
          </w:p>
        </w:tc>
        <w:tc>
          <w:tcPr>
            <w:tcW w:w="340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55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земельных участков, предназначенных для сельскохозяйственного использования в черте населенного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b/>
                <w:sz w:val="20"/>
                <w:szCs w:val="20"/>
                <w:lang w:eastAsia="en-US"/>
              </w:rPr>
              <w:t>5000</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25000</w:t>
            </w:r>
            <w:r w:rsidRPr="00596FFA">
              <w:rPr>
                <w:rFonts w:ascii="Times New Roman" w:eastAsia="Calibri" w:hAnsi="Times New Roman" w:cs="Times New Roman"/>
                <w:sz w:val="20"/>
                <w:szCs w:val="20"/>
                <w:lang w:eastAsia="en-US"/>
              </w:rPr>
              <w:t>кв.м.</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693"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Застройка участка не допускается, места допустимого размещения объектов не предусматриваются</w:t>
            </w:r>
          </w:p>
        </w:tc>
        <w:tc>
          <w:tcPr>
            <w:tcW w:w="1559" w:type="dxa"/>
          </w:tcPr>
          <w:p w:rsidR="00596FFA" w:rsidRPr="00596FFA" w:rsidRDefault="00596FFA" w:rsidP="00596FFA">
            <w:pPr>
              <w:spacing w:after="0" w:line="240" w:lineRule="auto"/>
              <w:jc w:val="center"/>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jc w:val="center"/>
              <w:rPr>
                <w:rFonts w:ascii="Times New Roman" w:eastAsia="Calibri" w:hAnsi="Times New Roman" w:cs="Times New Roman"/>
                <w:sz w:val="20"/>
                <w:szCs w:val="20"/>
                <w:lang w:eastAsia="en-US"/>
              </w:rPr>
            </w:pPr>
          </w:p>
        </w:tc>
        <w:tc>
          <w:tcPr>
            <w:tcW w:w="2439" w:type="dxa"/>
          </w:tcPr>
          <w:p w:rsidR="00596FFA" w:rsidRPr="00596FFA" w:rsidRDefault="00596FFA" w:rsidP="00596FFA">
            <w:pPr>
              <w:spacing w:after="0" w:line="240" w:lineRule="auto"/>
              <w:jc w:val="center"/>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w:t>
            </w:r>
          </w:p>
        </w:tc>
      </w:tr>
      <w:tr w:rsidR="00596FFA" w:rsidRPr="00596FFA" w:rsidTr="00B2509A">
        <w:trPr>
          <w:trHeight w:val="695"/>
        </w:trPr>
        <w:tc>
          <w:tcPr>
            <w:tcW w:w="1951" w:type="dxa"/>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Садоводство</w:t>
            </w:r>
          </w:p>
          <w:p w:rsidR="00596FFA" w:rsidRPr="00596FFA" w:rsidRDefault="00596FFA" w:rsidP="00596FFA">
            <w:pPr>
              <w:spacing w:after="0" w:line="240" w:lineRule="auto"/>
              <w:rPr>
                <w:rFonts w:ascii="Times New Roman" w:eastAsia="Calibri" w:hAnsi="Times New Roman" w:cs="Times New Roman"/>
                <w:b/>
                <w:sz w:val="20"/>
                <w:szCs w:val="20"/>
                <w:lang w:val="en-US" w:eastAsia="en-US"/>
              </w:rPr>
            </w:pP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1.5</w:t>
            </w:r>
            <w:r w:rsidRPr="00596FFA">
              <w:rPr>
                <w:rFonts w:ascii="Times New Roman" w:eastAsia="Calibri" w:hAnsi="Times New Roman" w:cs="Times New Roman"/>
                <w:b/>
                <w:sz w:val="20"/>
                <w:szCs w:val="20"/>
                <w:lang w:val="en-US" w:eastAsia="en-US"/>
              </w:rPr>
              <w:t>]</w:t>
            </w:r>
          </w:p>
        </w:tc>
        <w:tc>
          <w:tcPr>
            <w:tcW w:w="340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55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земельных участков, предназначенных для сельскохозяйственного использования в черте населенного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b/>
                <w:sz w:val="20"/>
                <w:szCs w:val="20"/>
                <w:lang w:eastAsia="en-US"/>
              </w:rPr>
              <w:t>5000</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25000</w:t>
            </w:r>
            <w:r w:rsidRPr="00596FFA">
              <w:rPr>
                <w:rFonts w:ascii="Times New Roman" w:eastAsia="Calibri" w:hAnsi="Times New Roman" w:cs="Times New Roman"/>
                <w:sz w:val="20"/>
                <w:szCs w:val="20"/>
                <w:lang w:eastAsia="en-US"/>
              </w:rPr>
              <w:t>кв.м.</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За пределами населенного пункта минимальная (максимальная) площадь земельных участков сельскохозяйственного назначения определяется </w:t>
            </w:r>
            <w:r w:rsidRPr="00596FFA">
              <w:rPr>
                <w:rFonts w:ascii="Times New Roman" w:eastAsia="Calibri" w:hAnsi="Times New Roman" w:cs="Times New Roman"/>
                <w:sz w:val="20"/>
                <w:szCs w:val="20"/>
                <w:lang w:eastAsia="en-US"/>
              </w:rPr>
              <w:lastRenderedPageBreak/>
              <w:t>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693"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Застройка участка не допускается, места допустимого размещения объектов не предусматриваются</w:t>
            </w:r>
          </w:p>
        </w:tc>
        <w:tc>
          <w:tcPr>
            <w:tcW w:w="1559" w:type="dxa"/>
          </w:tcPr>
          <w:p w:rsidR="00596FFA" w:rsidRPr="00596FFA" w:rsidRDefault="00596FFA" w:rsidP="00596FFA">
            <w:pPr>
              <w:spacing w:after="0" w:line="240" w:lineRule="auto"/>
              <w:jc w:val="center"/>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jc w:val="center"/>
              <w:rPr>
                <w:rFonts w:ascii="Times New Roman" w:eastAsia="Calibri" w:hAnsi="Times New Roman" w:cs="Times New Roman"/>
                <w:sz w:val="20"/>
                <w:szCs w:val="20"/>
                <w:lang w:eastAsia="en-US"/>
              </w:rPr>
            </w:pPr>
          </w:p>
        </w:tc>
        <w:tc>
          <w:tcPr>
            <w:tcW w:w="2439" w:type="dxa"/>
          </w:tcPr>
          <w:p w:rsidR="00596FFA" w:rsidRPr="00596FFA" w:rsidRDefault="00596FFA" w:rsidP="00596FFA">
            <w:pPr>
              <w:spacing w:after="0" w:line="240" w:lineRule="auto"/>
              <w:jc w:val="center"/>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w:t>
            </w:r>
          </w:p>
        </w:tc>
      </w:tr>
      <w:tr w:rsidR="00596FFA" w:rsidRPr="00596FFA" w:rsidTr="00B2509A">
        <w:trPr>
          <w:trHeight w:val="982"/>
        </w:trPr>
        <w:tc>
          <w:tcPr>
            <w:tcW w:w="1951" w:type="dxa"/>
          </w:tcPr>
          <w:p w:rsidR="00596FFA" w:rsidRPr="00596FFA" w:rsidRDefault="00596FFA" w:rsidP="00596FFA">
            <w:pPr>
              <w:pStyle w:val="aa"/>
              <w:rPr>
                <w:rFonts w:ascii="Times New Roman" w:hAnsi="Times New Roman" w:cs="Times New Roman"/>
                <w:b/>
                <w:sz w:val="18"/>
                <w:szCs w:val="18"/>
              </w:rPr>
            </w:pPr>
            <w:r w:rsidRPr="00596FFA">
              <w:rPr>
                <w:rFonts w:ascii="Times New Roman" w:hAnsi="Times New Roman" w:cs="Times New Roman"/>
                <w:b/>
                <w:sz w:val="18"/>
                <w:szCs w:val="18"/>
              </w:rPr>
              <w:lastRenderedPageBreak/>
              <w:t>Животноводство</w:t>
            </w:r>
          </w:p>
          <w:p w:rsidR="00596FFA" w:rsidRPr="00596FFA" w:rsidRDefault="00596FFA" w:rsidP="00596FFA">
            <w:pPr>
              <w:pStyle w:val="aa"/>
              <w:rPr>
                <w:rFonts w:ascii="Times New Roman" w:hAnsi="Times New Roman" w:cs="Times New Roman"/>
                <w:sz w:val="18"/>
                <w:szCs w:val="18"/>
                <w:lang w:val="en-US"/>
              </w:rPr>
            </w:pPr>
            <w:r w:rsidRPr="00596FFA">
              <w:rPr>
                <w:rFonts w:ascii="Times New Roman" w:hAnsi="Times New Roman" w:cs="Times New Roman"/>
                <w:b/>
                <w:sz w:val="18"/>
                <w:szCs w:val="18"/>
              </w:rPr>
              <w:t>[1.7</w:t>
            </w:r>
            <w:r w:rsidRPr="00596FFA">
              <w:rPr>
                <w:rFonts w:ascii="Times New Roman" w:hAnsi="Times New Roman" w:cs="Times New Roman"/>
                <w:b/>
                <w:sz w:val="18"/>
                <w:szCs w:val="18"/>
                <w:lang w:val="en-US"/>
              </w:rPr>
              <w:t>]</w:t>
            </w:r>
          </w:p>
        </w:tc>
        <w:tc>
          <w:tcPr>
            <w:tcW w:w="340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596FFA">
                <w:rPr>
                  <w:rFonts w:ascii="Times New Roman" w:hAnsi="Times New Roman" w:cs="Times New Roman"/>
                </w:rPr>
                <w:t>кодами 1.8-1.11</w:t>
              </w:r>
            </w:hyperlink>
            <w:r w:rsidRPr="00596FFA">
              <w:rPr>
                <w:rFonts w:ascii="Times New Roman" w:hAnsi="Times New Roman" w:cs="Times New Roman"/>
              </w:rPr>
              <w:t xml:space="preserve">, </w:t>
            </w:r>
            <w:hyperlink w:anchor="sub_10115" w:history="1">
              <w:r w:rsidRPr="00596FFA">
                <w:rPr>
                  <w:rFonts w:ascii="Times New Roman" w:hAnsi="Times New Roman" w:cs="Times New Roman"/>
                </w:rPr>
                <w:t>1.15</w:t>
              </w:r>
            </w:hyperlink>
            <w:r w:rsidRPr="00596FFA">
              <w:rPr>
                <w:rFonts w:ascii="Times New Roman" w:hAnsi="Times New Roman" w:cs="Times New Roman"/>
              </w:rPr>
              <w:t xml:space="preserve">, </w:t>
            </w:r>
            <w:hyperlink w:anchor="sub_1119" w:history="1">
              <w:r w:rsidRPr="00596FFA">
                <w:rPr>
                  <w:rFonts w:ascii="Times New Roman" w:hAnsi="Times New Roman" w:cs="Times New Roman"/>
                </w:rPr>
                <w:t>1.19</w:t>
              </w:r>
            </w:hyperlink>
            <w:r w:rsidRPr="00596FFA">
              <w:rPr>
                <w:rFonts w:ascii="Times New Roman" w:hAnsi="Times New Roman" w:cs="Times New Roman"/>
              </w:rPr>
              <w:t xml:space="preserve">, </w:t>
            </w:r>
            <w:hyperlink w:anchor="sub_1120" w:history="1">
              <w:r w:rsidRPr="00596FFA">
                <w:rPr>
                  <w:rFonts w:ascii="Times New Roman" w:hAnsi="Times New Roman" w:cs="Times New Roman"/>
                </w:rPr>
                <w:t>1.20</w:t>
              </w:r>
            </w:hyperlink>
          </w:p>
        </w:tc>
        <w:tc>
          <w:tcPr>
            <w:tcW w:w="255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Минимальная (максимальная) площадь земельного участка </w:t>
            </w:r>
            <w:r w:rsidRPr="00596FFA">
              <w:rPr>
                <w:rFonts w:ascii="Times New Roman" w:hAnsi="Times New Roman" w:cs="Times New Roman"/>
                <w:b/>
              </w:rPr>
              <w:t xml:space="preserve">5000 </w:t>
            </w:r>
            <w:r w:rsidRPr="00596FFA">
              <w:rPr>
                <w:rFonts w:ascii="Times New Roman" w:hAnsi="Times New Roman" w:cs="Times New Roman"/>
              </w:rPr>
              <w:t xml:space="preserve">– </w:t>
            </w:r>
            <w:r w:rsidRPr="00596FFA">
              <w:rPr>
                <w:rFonts w:ascii="Times New Roman" w:hAnsi="Times New Roman" w:cs="Times New Roman"/>
                <w:b/>
              </w:rPr>
              <w:t>25000</w:t>
            </w:r>
            <w:r w:rsidRPr="00596FFA">
              <w:rPr>
                <w:rFonts w:ascii="Times New Roman" w:hAnsi="Times New Roman" w:cs="Times New Roman"/>
              </w:rPr>
              <w:t>кв.м.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Для объектов инженерного обеспечения и объектов вспомогательного инженерного назначения от 1 кв. 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693"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Минимальный отступ строений от красной линии или границ участка (в случае, если иной не установлен линией регулирования застройки) – </w:t>
            </w:r>
            <w:r w:rsidRPr="00596FFA">
              <w:rPr>
                <w:rFonts w:ascii="Times New Roman" w:hAnsi="Times New Roman" w:cs="Times New Roman"/>
                <w:b/>
              </w:rPr>
              <w:t>5</w:t>
            </w:r>
            <w:r w:rsidRPr="00596FFA">
              <w:rPr>
                <w:rFonts w:ascii="Times New Roman" w:hAnsi="Times New Roman" w:cs="Times New Roman"/>
              </w:rPr>
              <w:t xml:space="preserve"> м, допускается уменьшение отступа либо расположения строения и сооружения по красной линии с учетом сложившейся застройки.</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Минимальный отступ от границ с соседними участками – </w:t>
            </w:r>
            <w:r w:rsidRPr="00596FFA">
              <w:rPr>
                <w:rFonts w:ascii="Times New Roman" w:hAnsi="Times New Roman" w:cs="Times New Roman"/>
                <w:b/>
              </w:rPr>
              <w:t>3</w:t>
            </w:r>
            <w:r w:rsidRPr="00596FFA">
              <w:rPr>
                <w:rFonts w:ascii="Times New Roman" w:hAnsi="Times New Roman" w:cs="Times New Roman"/>
              </w:rPr>
              <w:t xml:space="preserve"> м.</w:t>
            </w:r>
          </w:p>
        </w:tc>
        <w:tc>
          <w:tcPr>
            <w:tcW w:w="1559"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Максимальная высота </w:t>
            </w:r>
            <w:r w:rsidRPr="00596FFA">
              <w:rPr>
                <w:rFonts w:ascii="Times New Roman" w:hAnsi="Times New Roman" w:cs="Times New Roman"/>
                <w:b/>
              </w:rPr>
              <w:t>30</w:t>
            </w:r>
            <w:r w:rsidRPr="00596FFA">
              <w:rPr>
                <w:rFonts w:ascii="Times New Roman" w:hAnsi="Times New Roman" w:cs="Times New Roman"/>
              </w:rPr>
              <w:t xml:space="preserve"> м.</w:t>
            </w:r>
          </w:p>
        </w:tc>
        <w:tc>
          <w:tcPr>
            <w:tcW w:w="2439"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Максимальный процент застройки в границах земельного участка – </w:t>
            </w:r>
            <w:r w:rsidRPr="00596FFA">
              <w:rPr>
                <w:rFonts w:ascii="Times New Roman" w:hAnsi="Times New Roman" w:cs="Times New Roman"/>
                <w:b/>
              </w:rPr>
              <w:t>30%</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p>
        </w:tc>
      </w:tr>
      <w:tr w:rsidR="00596FFA" w:rsidRPr="00596FFA" w:rsidTr="00B2509A">
        <w:trPr>
          <w:trHeight w:val="711"/>
        </w:trPr>
        <w:tc>
          <w:tcPr>
            <w:tcW w:w="1951" w:type="dxa"/>
          </w:tcPr>
          <w:p w:rsidR="00596FFA" w:rsidRPr="00596FFA" w:rsidRDefault="00596FFA" w:rsidP="00596FFA">
            <w:pPr>
              <w:pStyle w:val="aa"/>
              <w:rPr>
                <w:rFonts w:ascii="Times New Roman" w:hAnsi="Times New Roman" w:cs="Times New Roman"/>
                <w:b/>
                <w:sz w:val="18"/>
                <w:szCs w:val="18"/>
              </w:rPr>
            </w:pPr>
            <w:r w:rsidRPr="00596FFA">
              <w:rPr>
                <w:rFonts w:ascii="Times New Roman" w:hAnsi="Times New Roman" w:cs="Times New Roman"/>
                <w:b/>
                <w:sz w:val="18"/>
                <w:szCs w:val="18"/>
              </w:rPr>
              <w:t>Скотоводство</w:t>
            </w:r>
          </w:p>
          <w:p w:rsidR="00596FFA" w:rsidRPr="00596FFA" w:rsidRDefault="00596FFA" w:rsidP="00596FFA">
            <w:pPr>
              <w:pStyle w:val="aa"/>
              <w:rPr>
                <w:rFonts w:ascii="Times New Roman" w:hAnsi="Times New Roman" w:cs="Times New Roman"/>
                <w:b/>
                <w:sz w:val="18"/>
                <w:szCs w:val="18"/>
                <w:lang w:val="en-US"/>
              </w:rPr>
            </w:pPr>
            <w:r w:rsidRPr="00596FFA">
              <w:rPr>
                <w:rFonts w:ascii="Times New Roman" w:hAnsi="Times New Roman" w:cs="Times New Roman"/>
                <w:b/>
                <w:sz w:val="18"/>
                <w:szCs w:val="18"/>
                <w:lang w:val="en-US"/>
              </w:rPr>
              <w:t>[</w:t>
            </w:r>
            <w:r w:rsidRPr="00596FFA">
              <w:rPr>
                <w:rFonts w:ascii="Times New Roman" w:hAnsi="Times New Roman" w:cs="Times New Roman"/>
                <w:b/>
                <w:sz w:val="18"/>
                <w:szCs w:val="18"/>
              </w:rPr>
              <w:t>1.8</w:t>
            </w:r>
            <w:r w:rsidRPr="00596FFA">
              <w:rPr>
                <w:rFonts w:ascii="Times New Roman" w:hAnsi="Times New Roman" w:cs="Times New Roman"/>
                <w:b/>
                <w:sz w:val="18"/>
                <w:szCs w:val="18"/>
                <w:lang w:val="en-US"/>
              </w:rPr>
              <w:t>]</w:t>
            </w:r>
          </w:p>
        </w:tc>
        <w:tc>
          <w:tcPr>
            <w:tcW w:w="340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Осуществление хозяйственной деятельности, в том числе на сельскохозяйственных угодьях, </w:t>
            </w:r>
            <w:r w:rsidRPr="00596FFA">
              <w:rPr>
                <w:rFonts w:ascii="Times New Roman" w:hAnsi="Times New Roman" w:cs="Times New Roman"/>
              </w:rPr>
              <w:lastRenderedPageBreak/>
              <w:t>связанной с разведением сельскохозяйственных животных (крупного рогатого скота, овец, коз, лошадей, верблюдов, оленей);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255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Минимальная (максимальная) площадь земельного </w:t>
            </w:r>
            <w:r w:rsidRPr="00596FFA">
              <w:rPr>
                <w:rFonts w:ascii="Times New Roman" w:hAnsi="Times New Roman" w:cs="Times New Roman"/>
              </w:rPr>
              <w:lastRenderedPageBreak/>
              <w:t xml:space="preserve">участка </w:t>
            </w:r>
            <w:r w:rsidRPr="00596FFA">
              <w:rPr>
                <w:rFonts w:ascii="Times New Roman" w:hAnsi="Times New Roman" w:cs="Times New Roman"/>
                <w:b/>
              </w:rPr>
              <w:t xml:space="preserve">5000 </w:t>
            </w:r>
            <w:r w:rsidRPr="00596FFA">
              <w:rPr>
                <w:rFonts w:ascii="Times New Roman" w:hAnsi="Times New Roman" w:cs="Times New Roman"/>
              </w:rPr>
              <w:t xml:space="preserve">– </w:t>
            </w:r>
            <w:r w:rsidRPr="00596FFA">
              <w:rPr>
                <w:rFonts w:ascii="Times New Roman" w:hAnsi="Times New Roman" w:cs="Times New Roman"/>
                <w:b/>
              </w:rPr>
              <w:t>25000</w:t>
            </w:r>
            <w:r w:rsidRPr="00596FFA">
              <w:rPr>
                <w:rFonts w:ascii="Times New Roman" w:hAnsi="Times New Roman" w:cs="Times New Roman"/>
              </w:rPr>
              <w:t>кв.м.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Для объектов инженерного обеспечения и объектов вспомогательного инженерного назначения от 1 кв. 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693"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Минимальный отступ строений от красной линии или границ участка </w:t>
            </w:r>
            <w:r w:rsidRPr="00596FFA">
              <w:rPr>
                <w:rFonts w:ascii="Times New Roman" w:hAnsi="Times New Roman" w:cs="Times New Roman"/>
              </w:rPr>
              <w:lastRenderedPageBreak/>
              <w:t xml:space="preserve">(в случае, если иной не установлен линией регулирования застройки) – </w:t>
            </w:r>
            <w:r w:rsidRPr="00596FFA">
              <w:rPr>
                <w:rFonts w:ascii="Times New Roman" w:hAnsi="Times New Roman" w:cs="Times New Roman"/>
                <w:b/>
              </w:rPr>
              <w:t>5</w:t>
            </w:r>
            <w:r w:rsidRPr="00596FFA">
              <w:rPr>
                <w:rFonts w:ascii="Times New Roman" w:hAnsi="Times New Roman" w:cs="Times New Roman"/>
              </w:rPr>
              <w:t xml:space="preserve"> м, допускается уменьшение отступа либо расположения строения и сооружения по красной линии с учетом сложившейся застройки.</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Минимальный отступ от границ с соседними участками – </w:t>
            </w:r>
            <w:r w:rsidRPr="00596FFA">
              <w:rPr>
                <w:rFonts w:ascii="Times New Roman" w:hAnsi="Times New Roman" w:cs="Times New Roman"/>
                <w:b/>
              </w:rPr>
              <w:t>3</w:t>
            </w:r>
            <w:r w:rsidRPr="00596FFA">
              <w:rPr>
                <w:rFonts w:ascii="Times New Roman" w:hAnsi="Times New Roman" w:cs="Times New Roman"/>
              </w:rPr>
              <w:t xml:space="preserve"> м.</w:t>
            </w:r>
          </w:p>
        </w:tc>
        <w:tc>
          <w:tcPr>
            <w:tcW w:w="1559"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Максимальная высота </w:t>
            </w:r>
            <w:r w:rsidRPr="00596FFA">
              <w:rPr>
                <w:rFonts w:ascii="Times New Roman" w:hAnsi="Times New Roman" w:cs="Times New Roman"/>
                <w:b/>
              </w:rPr>
              <w:t>30</w:t>
            </w:r>
            <w:r w:rsidRPr="00596FFA">
              <w:rPr>
                <w:rFonts w:ascii="Times New Roman" w:hAnsi="Times New Roman" w:cs="Times New Roman"/>
              </w:rPr>
              <w:t xml:space="preserve"> м.</w:t>
            </w:r>
          </w:p>
        </w:tc>
        <w:tc>
          <w:tcPr>
            <w:tcW w:w="2439"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Максимальный процент застройки в границах земельного </w:t>
            </w:r>
            <w:r w:rsidRPr="00596FFA">
              <w:rPr>
                <w:rFonts w:ascii="Times New Roman" w:hAnsi="Times New Roman" w:cs="Times New Roman"/>
              </w:rPr>
              <w:lastRenderedPageBreak/>
              <w:t xml:space="preserve">участка – </w:t>
            </w:r>
            <w:r w:rsidRPr="00596FFA">
              <w:rPr>
                <w:rFonts w:ascii="Times New Roman" w:hAnsi="Times New Roman" w:cs="Times New Roman"/>
                <w:b/>
              </w:rPr>
              <w:t>30%</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p>
        </w:tc>
      </w:tr>
      <w:tr w:rsidR="00596FFA" w:rsidRPr="00596FFA" w:rsidTr="00B2509A">
        <w:trPr>
          <w:trHeight w:val="711"/>
        </w:trPr>
        <w:tc>
          <w:tcPr>
            <w:tcW w:w="1951" w:type="dxa"/>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lastRenderedPageBreak/>
              <w:t>Звероводство</w:t>
            </w:r>
          </w:p>
          <w:p w:rsidR="00596FFA" w:rsidRPr="00596FFA" w:rsidRDefault="00596FFA" w:rsidP="00596FFA">
            <w:pPr>
              <w:pStyle w:val="aa"/>
              <w:rPr>
                <w:rFonts w:ascii="Times New Roman" w:hAnsi="Times New Roman" w:cs="Times New Roman"/>
                <w:lang w:val="en-US"/>
              </w:rPr>
            </w:pPr>
            <w:r w:rsidRPr="00596FFA">
              <w:rPr>
                <w:rFonts w:ascii="Times New Roman" w:hAnsi="Times New Roman" w:cs="Times New Roman"/>
                <w:b/>
                <w:lang w:val="en-US"/>
              </w:rPr>
              <w:t>[</w:t>
            </w:r>
            <w:r w:rsidRPr="00596FFA">
              <w:rPr>
                <w:rFonts w:ascii="Times New Roman" w:hAnsi="Times New Roman" w:cs="Times New Roman"/>
                <w:b/>
              </w:rPr>
              <w:t>1.9</w:t>
            </w:r>
            <w:r w:rsidRPr="00596FFA">
              <w:rPr>
                <w:rFonts w:ascii="Times New Roman" w:hAnsi="Times New Roman" w:cs="Times New Roman"/>
                <w:b/>
                <w:lang w:val="en-US"/>
              </w:rPr>
              <w:t>]</w:t>
            </w:r>
          </w:p>
        </w:tc>
        <w:tc>
          <w:tcPr>
            <w:tcW w:w="340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Осуществление хозяйственной деятельности, связанной с разведением в неволе ценных пушных зверей;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разведение племенных животных, производство и </w:t>
            </w:r>
            <w:r w:rsidRPr="00596FFA">
              <w:rPr>
                <w:rFonts w:ascii="Times New Roman" w:hAnsi="Times New Roman" w:cs="Times New Roman"/>
              </w:rPr>
              <w:lastRenderedPageBreak/>
              <w:t>использование племенной продукции (материала)</w:t>
            </w:r>
          </w:p>
        </w:tc>
        <w:tc>
          <w:tcPr>
            <w:tcW w:w="255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Минимальная (максимальная) площадь земельного участка </w:t>
            </w:r>
            <w:r w:rsidRPr="00596FFA">
              <w:rPr>
                <w:rFonts w:ascii="Times New Roman" w:hAnsi="Times New Roman" w:cs="Times New Roman"/>
                <w:b/>
              </w:rPr>
              <w:t xml:space="preserve">5000 </w:t>
            </w:r>
            <w:r w:rsidRPr="00596FFA">
              <w:rPr>
                <w:rFonts w:ascii="Times New Roman" w:hAnsi="Times New Roman" w:cs="Times New Roman"/>
              </w:rPr>
              <w:t xml:space="preserve">– </w:t>
            </w:r>
            <w:r w:rsidRPr="00596FFA">
              <w:rPr>
                <w:rFonts w:ascii="Times New Roman" w:hAnsi="Times New Roman" w:cs="Times New Roman"/>
                <w:b/>
              </w:rPr>
              <w:t>25000</w:t>
            </w:r>
            <w:r w:rsidRPr="00596FFA">
              <w:rPr>
                <w:rFonts w:ascii="Times New Roman" w:hAnsi="Times New Roman" w:cs="Times New Roman"/>
              </w:rPr>
              <w:t>кв.м.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Для объектов инженерного обеспечения и объектов вспомогательного инженерного назначения от 1 кв. 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За пределами </w:t>
            </w:r>
            <w:r w:rsidRPr="00596FFA">
              <w:rPr>
                <w:rFonts w:ascii="Times New Roman" w:hAnsi="Times New Roman" w:cs="Times New Roman"/>
              </w:rPr>
              <w:lastRenderedPageBreak/>
              <w:t>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693"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Минимальный отступ строений от красной линии или границ участка (в случае, если иной не установлен линией регулирования застройки) – </w:t>
            </w:r>
            <w:r w:rsidRPr="00596FFA">
              <w:rPr>
                <w:rFonts w:ascii="Times New Roman" w:hAnsi="Times New Roman" w:cs="Times New Roman"/>
                <w:b/>
              </w:rPr>
              <w:t>5</w:t>
            </w:r>
            <w:r w:rsidRPr="00596FFA">
              <w:rPr>
                <w:rFonts w:ascii="Times New Roman" w:hAnsi="Times New Roman" w:cs="Times New Roman"/>
              </w:rPr>
              <w:t xml:space="preserve"> м, допускается уменьшение отступа либо расположения строения и сооружения по красной линии с учетом сложившейся застройки.</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Минимальный отступ от границ с соседними участками – </w:t>
            </w:r>
            <w:r w:rsidRPr="00596FFA">
              <w:rPr>
                <w:rFonts w:ascii="Times New Roman" w:hAnsi="Times New Roman" w:cs="Times New Roman"/>
                <w:b/>
              </w:rPr>
              <w:t>3</w:t>
            </w:r>
            <w:r w:rsidRPr="00596FFA">
              <w:rPr>
                <w:rFonts w:ascii="Times New Roman" w:hAnsi="Times New Roman" w:cs="Times New Roman"/>
              </w:rPr>
              <w:t xml:space="preserve"> м.</w:t>
            </w:r>
          </w:p>
        </w:tc>
        <w:tc>
          <w:tcPr>
            <w:tcW w:w="1559"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Максимальная высота </w:t>
            </w:r>
            <w:r w:rsidRPr="00596FFA">
              <w:rPr>
                <w:rFonts w:ascii="Times New Roman" w:hAnsi="Times New Roman" w:cs="Times New Roman"/>
                <w:b/>
              </w:rPr>
              <w:t>30</w:t>
            </w:r>
            <w:r w:rsidRPr="00596FFA">
              <w:rPr>
                <w:rFonts w:ascii="Times New Roman" w:hAnsi="Times New Roman" w:cs="Times New Roman"/>
              </w:rPr>
              <w:t xml:space="preserve"> м.</w:t>
            </w:r>
          </w:p>
        </w:tc>
        <w:tc>
          <w:tcPr>
            <w:tcW w:w="2439"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Максимальный процент застройки в границах земельного участка – </w:t>
            </w:r>
            <w:r w:rsidRPr="00596FFA">
              <w:rPr>
                <w:rFonts w:ascii="Times New Roman" w:hAnsi="Times New Roman" w:cs="Times New Roman"/>
                <w:b/>
              </w:rPr>
              <w:t>30%</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p>
        </w:tc>
      </w:tr>
      <w:tr w:rsidR="00596FFA" w:rsidRPr="00596FFA" w:rsidTr="00B2509A">
        <w:trPr>
          <w:trHeight w:val="303"/>
        </w:trPr>
        <w:tc>
          <w:tcPr>
            <w:tcW w:w="1951" w:type="dxa"/>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lastRenderedPageBreak/>
              <w:t>Птицеводство</w:t>
            </w:r>
          </w:p>
          <w:p w:rsidR="00596FFA" w:rsidRPr="00596FFA" w:rsidRDefault="00596FFA" w:rsidP="00596FFA">
            <w:pPr>
              <w:pStyle w:val="aa"/>
              <w:rPr>
                <w:rFonts w:ascii="Times New Roman" w:hAnsi="Times New Roman" w:cs="Times New Roman"/>
                <w:b/>
                <w:lang w:val="en-US"/>
              </w:rPr>
            </w:pPr>
            <w:r w:rsidRPr="00596FFA">
              <w:rPr>
                <w:rFonts w:ascii="Times New Roman" w:hAnsi="Times New Roman" w:cs="Times New Roman"/>
                <w:b/>
                <w:lang w:val="en-US"/>
              </w:rPr>
              <w:t>[</w:t>
            </w:r>
            <w:r w:rsidRPr="00596FFA">
              <w:rPr>
                <w:rFonts w:ascii="Times New Roman" w:hAnsi="Times New Roman" w:cs="Times New Roman"/>
                <w:b/>
              </w:rPr>
              <w:t>1.10</w:t>
            </w:r>
            <w:r w:rsidRPr="00596FFA">
              <w:rPr>
                <w:rFonts w:ascii="Times New Roman" w:hAnsi="Times New Roman" w:cs="Times New Roman"/>
                <w:b/>
                <w:lang w:val="en-US"/>
              </w:rPr>
              <w:t>]</w:t>
            </w:r>
          </w:p>
        </w:tc>
        <w:tc>
          <w:tcPr>
            <w:tcW w:w="340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разведение племенных животных, производство и использование племенной продукции (материала)</w:t>
            </w:r>
          </w:p>
        </w:tc>
        <w:tc>
          <w:tcPr>
            <w:tcW w:w="255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Минимальная (максимальная) площадь земельного участка </w:t>
            </w:r>
            <w:r w:rsidRPr="00596FFA">
              <w:rPr>
                <w:rFonts w:ascii="Times New Roman" w:hAnsi="Times New Roman" w:cs="Times New Roman"/>
                <w:b/>
              </w:rPr>
              <w:t xml:space="preserve">5000 </w:t>
            </w:r>
            <w:r w:rsidRPr="00596FFA">
              <w:rPr>
                <w:rFonts w:ascii="Times New Roman" w:hAnsi="Times New Roman" w:cs="Times New Roman"/>
              </w:rPr>
              <w:t xml:space="preserve">– </w:t>
            </w:r>
            <w:r w:rsidRPr="00596FFA">
              <w:rPr>
                <w:rFonts w:ascii="Times New Roman" w:hAnsi="Times New Roman" w:cs="Times New Roman"/>
                <w:b/>
              </w:rPr>
              <w:t>25000</w:t>
            </w:r>
            <w:r w:rsidRPr="00596FFA">
              <w:rPr>
                <w:rFonts w:ascii="Times New Roman" w:hAnsi="Times New Roman" w:cs="Times New Roman"/>
              </w:rPr>
              <w:t>кв.м.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Для объектов инженерного обеспечения и объектов вспомогательного инженерного назначения от 1 кв. 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w:t>
            </w:r>
            <w:r w:rsidRPr="00596FFA">
              <w:rPr>
                <w:rFonts w:ascii="Times New Roman" w:hAnsi="Times New Roman" w:cs="Times New Roman"/>
              </w:rPr>
              <w:lastRenderedPageBreak/>
              <w:t>законодательству (Федеральному закону от 24 июля 2002 года № 101 – ФЗ «Об обороте земель сельскохозяйственного назначения»)</w:t>
            </w:r>
          </w:p>
        </w:tc>
        <w:tc>
          <w:tcPr>
            <w:tcW w:w="2693"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Минимальный отступ строений от красной линии или границ участка (в случае, если иной не установлен линией регулирования застройки) – </w:t>
            </w:r>
            <w:r w:rsidRPr="00596FFA">
              <w:rPr>
                <w:rFonts w:ascii="Times New Roman" w:hAnsi="Times New Roman" w:cs="Times New Roman"/>
                <w:b/>
              </w:rPr>
              <w:t>5</w:t>
            </w:r>
            <w:r w:rsidRPr="00596FFA">
              <w:rPr>
                <w:rFonts w:ascii="Times New Roman" w:hAnsi="Times New Roman" w:cs="Times New Roman"/>
              </w:rPr>
              <w:t xml:space="preserve"> м, допускается уменьшение отступа либо расположения строения и сооружения по красной линии с учетом сложившейся застройки.</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Минимальный отступ от границ с соседними участками – </w:t>
            </w:r>
            <w:r w:rsidRPr="00596FFA">
              <w:rPr>
                <w:rFonts w:ascii="Times New Roman" w:hAnsi="Times New Roman" w:cs="Times New Roman"/>
                <w:b/>
              </w:rPr>
              <w:t>3</w:t>
            </w:r>
            <w:r w:rsidRPr="00596FFA">
              <w:rPr>
                <w:rFonts w:ascii="Times New Roman" w:hAnsi="Times New Roman" w:cs="Times New Roman"/>
              </w:rPr>
              <w:t xml:space="preserve"> м.</w:t>
            </w:r>
          </w:p>
        </w:tc>
        <w:tc>
          <w:tcPr>
            <w:tcW w:w="1559"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Максимальная высота </w:t>
            </w:r>
            <w:r w:rsidRPr="00596FFA">
              <w:rPr>
                <w:rFonts w:ascii="Times New Roman" w:hAnsi="Times New Roman" w:cs="Times New Roman"/>
                <w:b/>
              </w:rPr>
              <w:t>30</w:t>
            </w:r>
            <w:r w:rsidRPr="00596FFA">
              <w:rPr>
                <w:rFonts w:ascii="Times New Roman" w:hAnsi="Times New Roman" w:cs="Times New Roman"/>
              </w:rPr>
              <w:t xml:space="preserve"> м.</w:t>
            </w:r>
          </w:p>
        </w:tc>
        <w:tc>
          <w:tcPr>
            <w:tcW w:w="2439"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Максимальный процент застройки в границах земельного участка – </w:t>
            </w:r>
            <w:r w:rsidRPr="00596FFA">
              <w:rPr>
                <w:rFonts w:ascii="Times New Roman" w:hAnsi="Times New Roman" w:cs="Times New Roman"/>
                <w:b/>
              </w:rPr>
              <w:t>30%</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p>
        </w:tc>
      </w:tr>
      <w:tr w:rsidR="00596FFA" w:rsidRPr="00596FFA" w:rsidTr="00B2509A">
        <w:trPr>
          <w:trHeight w:val="698"/>
        </w:trPr>
        <w:tc>
          <w:tcPr>
            <w:tcW w:w="1951" w:type="dxa"/>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lastRenderedPageBreak/>
              <w:t>Свиноводство</w:t>
            </w:r>
          </w:p>
          <w:p w:rsidR="00596FFA" w:rsidRPr="00596FFA" w:rsidRDefault="00596FFA" w:rsidP="00596FFA">
            <w:pPr>
              <w:pStyle w:val="aa"/>
              <w:rPr>
                <w:rFonts w:ascii="Times New Roman" w:hAnsi="Times New Roman" w:cs="Times New Roman"/>
                <w:b/>
                <w:lang w:val="en-US"/>
              </w:rPr>
            </w:pPr>
            <w:r w:rsidRPr="00596FFA">
              <w:rPr>
                <w:rFonts w:ascii="Times New Roman" w:hAnsi="Times New Roman" w:cs="Times New Roman"/>
                <w:b/>
                <w:lang w:val="en-US"/>
              </w:rPr>
              <w:t>[</w:t>
            </w:r>
            <w:r w:rsidRPr="00596FFA">
              <w:rPr>
                <w:rFonts w:ascii="Times New Roman" w:hAnsi="Times New Roman" w:cs="Times New Roman"/>
                <w:b/>
              </w:rPr>
              <w:t>1.11</w:t>
            </w:r>
            <w:r w:rsidRPr="00596FFA">
              <w:rPr>
                <w:rFonts w:ascii="Times New Roman" w:hAnsi="Times New Roman" w:cs="Times New Roman"/>
                <w:b/>
                <w:lang w:val="en-US"/>
              </w:rPr>
              <w:t>]</w:t>
            </w:r>
          </w:p>
        </w:tc>
        <w:tc>
          <w:tcPr>
            <w:tcW w:w="340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Осуществление хозяйственной деятельности, связанной с разведением свиней;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разведение племенных животных, производство и использование племенной продукции (материала)</w:t>
            </w:r>
          </w:p>
        </w:tc>
        <w:tc>
          <w:tcPr>
            <w:tcW w:w="255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Минимальная (максимальная) площадь земельного участка </w:t>
            </w:r>
            <w:r w:rsidRPr="00596FFA">
              <w:rPr>
                <w:rFonts w:ascii="Times New Roman" w:hAnsi="Times New Roman" w:cs="Times New Roman"/>
                <w:b/>
              </w:rPr>
              <w:t xml:space="preserve">5000 </w:t>
            </w:r>
            <w:r w:rsidRPr="00596FFA">
              <w:rPr>
                <w:rFonts w:ascii="Times New Roman" w:hAnsi="Times New Roman" w:cs="Times New Roman"/>
              </w:rPr>
              <w:t xml:space="preserve">– </w:t>
            </w:r>
            <w:r w:rsidRPr="00596FFA">
              <w:rPr>
                <w:rFonts w:ascii="Times New Roman" w:hAnsi="Times New Roman" w:cs="Times New Roman"/>
                <w:b/>
              </w:rPr>
              <w:t>25000</w:t>
            </w:r>
            <w:r w:rsidRPr="00596FFA">
              <w:rPr>
                <w:rFonts w:ascii="Times New Roman" w:hAnsi="Times New Roman" w:cs="Times New Roman"/>
              </w:rPr>
              <w:t>кв.м.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Для объектов инженерного обеспечения и объектов вспомогательного инженерного назначения от 1 кв. 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693"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Минимальный отступ строений от красной линии или границ участка (в случае, если иной не установлен линией регулирования застройки) – </w:t>
            </w:r>
            <w:r w:rsidRPr="00596FFA">
              <w:rPr>
                <w:rFonts w:ascii="Times New Roman" w:hAnsi="Times New Roman" w:cs="Times New Roman"/>
                <w:b/>
              </w:rPr>
              <w:t>5</w:t>
            </w:r>
            <w:r w:rsidRPr="00596FFA">
              <w:rPr>
                <w:rFonts w:ascii="Times New Roman" w:hAnsi="Times New Roman" w:cs="Times New Roman"/>
              </w:rPr>
              <w:t xml:space="preserve"> м, допускается уменьшение отступа либо расположения строения и сооружения по красной линии с учетом сложившейся застройки.</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Минимальный отступ от границ с соседними участками – </w:t>
            </w:r>
            <w:r w:rsidRPr="00596FFA">
              <w:rPr>
                <w:rFonts w:ascii="Times New Roman" w:hAnsi="Times New Roman" w:cs="Times New Roman"/>
                <w:b/>
              </w:rPr>
              <w:t>3</w:t>
            </w:r>
            <w:r w:rsidRPr="00596FFA">
              <w:rPr>
                <w:rFonts w:ascii="Times New Roman" w:hAnsi="Times New Roman" w:cs="Times New Roman"/>
              </w:rPr>
              <w:t xml:space="preserve"> м.</w:t>
            </w:r>
          </w:p>
        </w:tc>
        <w:tc>
          <w:tcPr>
            <w:tcW w:w="1559"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Максимальная высота </w:t>
            </w:r>
            <w:r w:rsidRPr="00596FFA">
              <w:rPr>
                <w:rFonts w:ascii="Times New Roman" w:hAnsi="Times New Roman" w:cs="Times New Roman"/>
                <w:b/>
              </w:rPr>
              <w:t>30</w:t>
            </w:r>
            <w:r w:rsidRPr="00596FFA">
              <w:rPr>
                <w:rFonts w:ascii="Times New Roman" w:hAnsi="Times New Roman" w:cs="Times New Roman"/>
              </w:rPr>
              <w:t xml:space="preserve"> м.</w:t>
            </w:r>
          </w:p>
        </w:tc>
        <w:tc>
          <w:tcPr>
            <w:tcW w:w="2439"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Максимальный процент застройки в границах земельного участка – </w:t>
            </w:r>
            <w:r w:rsidRPr="00596FFA">
              <w:rPr>
                <w:rFonts w:ascii="Times New Roman" w:hAnsi="Times New Roman" w:cs="Times New Roman"/>
                <w:b/>
              </w:rPr>
              <w:t>30%</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p>
        </w:tc>
      </w:tr>
      <w:tr w:rsidR="00596FFA" w:rsidRPr="00596FFA" w:rsidTr="00B2509A">
        <w:trPr>
          <w:trHeight w:val="556"/>
        </w:trPr>
        <w:tc>
          <w:tcPr>
            <w:tcW w:w="1951" w:type="dxa"/>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t>Пчеловодство</w:t>
            </w:r>
          </w:p>
          <w:p w:rsidR="00596FFA" w:rsidRPr="00596FFA" w:rsidRDefault="00596FFA" w:rsidP="00596FFA">
            <w:pPr>
              <w:pStyle w:val="aa"/>
              <w:rPr>
                <w:rFonts w:ascii="Times New Roman" w:hAnsi="Times New Roman" w:cs="Times New Roman"/>
                <w:b/>
                <w:lang w:val="en-US"/>
              </w:rPr>
            </w:pPr>
            <w:r w:rsidRPr="00596FFA">
              <w:rPr>
                <w:rFonts w:ascii="Times New Roman" w:hAnsi="Times New Roman" w:cs="Times New Roman"/>
                <w:b/>
                <w:lang w:val="en-US"/>
              </w:rPr>
              <w:t>[</w:t>
            </w:r>
            <w:r w:rsidRPr="00596FFA">
              <w:rPr>
                <w:rFonts w:ascii="Times New Roman" w:hAnsi="Times New Roman" w:cs="Times New Roman"/>
                <w:b/>
              </w:rPr>
              <w:t>1.12</w:t>
            </w:r>
            <w:r w:rsidRPr="00596FFA">
              <w:rPr>
                <w:rFonts w:ascii="Times New Roman" w:hAnsi="Times New Roman" w:cs="Times New Roman"/>
                <w:b/>
                <w:lang w:val="en-US"/>
              </w:rPr>
              <w:t>]</w:t>
            </w:r>
          </w:p>
        </w:tc>
        <w:tc>
          <w:tcPr>
            <w:tcW w:w="340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Осуществление хозяйственной деятельности, в том числе на </w:t>
            </w:r>
            <w:r w:rsidRPr="00596FFA">
              <w:rPr>
                <w:rFonts w:ascii="Times New Roman" w:hAnsi="Times New Roman" w:cs="Times New Roman"/>
              </w:rPr>
              <w:lastRenderedPageBreak/>
              <w:t>сельскохозяйственных угодьях, по разведению, содержанию и использованию пчел и иных полезных насекомых;</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размещение ульев, иных объектов и оборудования, необходимого для пчеловодства и разведениях иных полезных насекомых;</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размещение сооружений используемых для хранения и первичной переработки продукции пчеловодства</w:t>
            </w:r>
          </w:p>
        </w:tc>
        <w:tc>
          <w:tcPr>
            <w:tcW w:w="255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Минимальная (максимальная) </w:t>
            </w:r>
            <w:r w:rsidRPr="00596FFA">
              <w:rPr>
                <w:rFonts w:ascii="Times New Roman" w:hAnsi="Times New Roman" w:cs="Times New Roman"/>
              </w:rPr>
              <w:lastRenderedPageBreak/>
              <w:t xml:space="preserve">площадь земельного участка </w:t>
            </w:r>
            <w:r w:rsidRPr="00596FFA">
              <w:rPr>
                <w:rFonts w:ascii="Times New Roman" w:hAnsi="Times New Roman" w:cs="Times New Roman"/>
                <w:b/>
              </w:rPr>
              <w:t xml:space="preserve">5000 </w:t>
            </w:r>
            <w:r w:rsidRPr="00596FFA">
              <w:rPr>
                <w:rFonts w:ascii="Times New Roman" w:hAnsi="Times New Roman" w:cs="Times New Roman"/>
              </w:rPr>
              <w:t xml:space="preserve">– </w:t>
            </w:r>
            <w:r w:rsidRPr="00596FFA">
              <w:rPr>
                <w:rFonts w:ascii="Times New Roman" w:hAnsi="Times New Roman" w:cs="Times New Roman"/>
                <w:b/>
              </w:rPr>
              <w:t>25000</w:t>
            </w:r>
            <w:r w:rsidRPr="00596FFA">
              <w:rPr>
                <w:rFonts w:ascii="Times New Roman" w:hAnsi="Times New Roman" w:cs="Times New Roman"/>
              </w:rPr>
              <w:t>кв.м.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Для объектов инженерного обеспечения и объектов вспомогательного инженерного назначения от 1 кв. 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693"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Минимальный отступ строений от красной </w:t>
            </w:r>
            <w:r w:rsidRPr="00596FFA">
              <w:rPr>
                <w:rFonts w:ascii="Times New Roman" w:hAnsi="Times New Roman" w:cs="Times New Roman"/>
              </w:rPr>
              <w:lastRenderedPageBreak/>
              <w:t xml:space="preserve">линии или границ участка (в случае, если иной не установлен линией регулирования застройки) – </w:t>
            </w:r>
            <w:r w:rsidRPr="00596FFA">
              <w:rPr>
                <w:rFonts w:ascii="Times New Roman" w:hAnsi="Times New Roman" w:cs="Times New Roman"/>
                <w:b/>
              </w:rPr>
              <w:t>5</w:t>
            </w:r>
            <w:r w:rsidRPr="00596FFA">
              <w:rPr>
                <w:rFonts w:ascii="Times New Roman" w:hAnsi="Times New Roman" w:cs="Times New Roman"/>
              </w:rPr>
              <w:t xml:space="preserve"> м, допускается уменьшение отступа либо расположения строения и сооружения по красной линии с учетом сложившейся застройки.</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Минимальный отступ от границ с соседними участками – </w:t>
            </w:r>
            <w:r w:rsidRPr="00596FFA">
              <w:rPr>
                <w:rFonts w:ascii="Times New Roman" w:hAnsi="Times New Roman" w:cs="Times New Roman"/>
                <w:b/>
              </w:rPr>
              <w:t>3</w:t>
            </w:r>
            <w:r w:rsidRPr="00596FFA">
              <w:rPr>
                <w:rFonts w:ascii="Times New Roman" w:hAnsi="Times New Roman" w:cs="Times New Roman"/>
              </w:rPr>
              <w:t xml:space="preserve"> м.</w:t>
            </w:r>
          </w:p>
        </w:tc>
        <w:tc>
          <w:tcPr>
            <w:tcW w:w="1559"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Максимальная высота </w:t>
            </w:r>
            <w:r w:rsidRPr="00596FFA">
              <w:rPr>
                <w:rFonts w:ascii="Times New Roman" w:hAnsi="Times New Roman" w:cs="Times New Roman"/>
                <w:b/>
              </w:rPr>
              <w:t>30</w:t>
            </w:r>
            <w:r w:rsidRPr="00596FFA">
              <w:rPr>
                <w:rFonts w:ascii="Times New Roman" w:hAnsi="Times New Roman" w:cs="Times New Roman"/>
              </w:rPr>
              <w:t xml:space="preserve"> м.</w:t>
            </w:r>
          </w:p>
        </w:tc>
        <w:tc>
          <w:tcPr>
            <w:tcW w:w="2439"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Максимальный процент застройки в </w:t>
            </w:r>
            <w:r w:rsidRPr="00596FFA">
              <w:rPr>
                <w:rFonts w:ascii="Times New Roman" w:hAnsi="Times New Roman" w:cs="Times New Roman"/>
              </w:rPr>
              <w:lastRenderedPageBreak/>
              <w:t xml:space="preserve">границах земельного участка – </w:t>
            </w:r>
            <w:r w:rsidRPr="00596FFA">
              <w:rPr>
                <w:rFonts w:ascii="Times New Roman" w:hAnsi="Times New Roman" w:cs="Times New Roman"/>
                <w:b/>
              </w:rPr>
              <w:t>30%</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p>
        </w:tc>
      </w:tr>
      <w:tr w:rsidR="00596FFA" w:rsidRPr="00596FFA" w:rsidTr="00B2509A">
        <w:trPr>
          <w:trHeight w:val="982"/>
        </w:trPr>
        <w:tc>
          <w:tcPr>
            <w:tcW w:w="1951" w:type="dxa"/>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lastRenderedPageBreak/>
              <w:t>Рыбоводство</w:t>
            </w:r>
          </w:p>
          <w:p w:rsidR="00596FFA" w:rsidRPr="00596FFA" w:rsidRDefault="00596FFA" w:rsidP="00596FFA">
            <w:pPr>
              <w:pStyle w:val="aa"/>
              <w:rPr>
                <w:rFonts w:ascii="Times New Roman" w:hAnsi="Times New Roman" w:cs="Times New Roman"/>
                <w:b/>
                <w:lang w:val="en-US"/>
              </w:rPr>
            </w:pPr>
            <w:r w:rsidRPr="00596FFA">
              <w:rPr>
                <w:rFonts w:ascii="Times New Roman" w:hAnsi="Times New Roman" w:cs="Times New Roman"/>
                <w:b/>
                <w:lang w:val="en-US"/>
              </w:rPr>
              <w:t>[</w:t>
            </w:r>
            <w:r w:rsidRPr="00596FFA">
              <w:rPr>
                <w:rFonts w:ascii="Times New Roman" w:hAnsi="Times New Roman" w:cs="Times New Roman"/>
                <w:b/>
              </w:rPr>
              <w:t>1.13</w:t>
            </w:r>
            <w:r w:rsidRPr="00596FFA">
              <w:rPr>
                <w:rFonts w:ascii="Times New Roman" w:hAnsi="Times New Roman" w:cs="Times New Roman"/>
                <w:b/>
                <w:lang w:val="en-US"/>
              </w:rPr>
              <w:t>]</w:t>
            </w:r>
          </w:p>
        </w:tc>
        <w:tc>
          <w:tcPr>
            <w:tcW w:w="340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55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Минимальная (максимальная) площадь земельного участка </w:t>
            </w:r>
            <w:r w:rsidRPr="00596FFA">
              <w:rPr>
                <w:rFonts w:ascii="Times New Roman" w:hAnsi="Times New Roman" w:cs="Times New Roman"/>
                <w:b/>
              </w:rPr>
              <w:t xml:space="preserve">5000 </w:t>
            </w:r>
            <w:r w:rsidRPr="00596FFA">
              <w:rPr>
                <w:rFonts w:ascii="Times New Roman" w:hAnsi="Times New Roman" w:cs="Times New Roman"/>
              </w:rPr>
              <w:t xml:space="preserve">– </w:t>
            </w:r>
            <w:r w:rsidRPr="00596FFA">
              <w:rPr>
                <w:rFonts w:ascii="Times New Roman" w:hAnsi="Times New Roman" w:cs="Times New Roman"/>
                <w:b/>
              </w:rPr>
              <w:t>25000</w:t>
            </w:r>
            <w:r w:rsidRPr="00596FFA">
              <w:rPr>
                <w:rFonts w:ascii="Times New Roman" w:hAnsi="Times New Roman" w:cs="Times New Roman"/>
              </w:rPr>
              <w:t>кв.м.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Для объектов инженерного обеспечения и объектов вспомогательного инженерного назначения от 1 кв. 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693"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Минимальный отступ строений от красной линии или границ участка (в случае, если иной не установлен линией регулирования застройки) – </w:t>
            </w:r>
            <w:r w:rsidRPr="00596FFA">
              <w:rPr>
                <w:rFonts w:ascii="Times New Roman" w:hAnsi="Times New Roman" w:cs="Times New Roman"/>
                <w:b/>
              </w:rPr>
              <w:t>5</w:t>
            </w:r>
            <w:r w:rsidRPr="00596FFA">
              <w:rPr>
                <w:rFonts w:ascii="Times New Roman" w:hAnsi="Times New Roman" w:cs="Times New Roman"/>
              </w:rPr>
              <w:t xml:space="preserve"> м, допускается уменьшение отступа либо расположения строения и сооружения по красной линии с учетом </w:t>
            </w:r>
            <w:r w:rsidRPr="00596FFA">
              <w:rPr>
                <w:rFonts w:ascii="Times New Roman" w:hAnsi="Times New Roman" w:cs="Times New Roman"/>
              </w:rPr>
              <w:lastRenderedPageBreak/>
              <w:t>сложившейся застройки.</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Минимальный отступ от границ с соседними участками – </w:t>
            </w:r>
            <w:r w:rsidRPr="00596FFA">
              <w:rPr>
                <w:rFonts w:ascii="Times New Roman" w:hAnsi="Times New Roman" w:cs="Times New Roman"/>
                <w:b/>
              </w:rPr>
              <w:t>3</w:t>
            </w:r>
            <w:r w:rsidRPr="00596FFA">
              <w:rPr>
                <w:rFonts w:ascii="Times New Roman" w:hAnsi="Times New Roman" w:cs="Times New Roman"/>
              </w:rPr>
              <w:t xml:space="preserve"> м.</w:t>
            </w:r>
          </w:p>
        </w:tc>
        <w:tc>
          <w:tcPr>
            <w:tcW w:w="1559"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Максимальная высота </w:t>
            </w:r>
            <w:r w:rsidRPr="00596FFA">
              <w:rPr>
                <w:rFonts w:ascii="Times New Roman" w:hAnsi="Times New Roman" w:cs="Times New Roman"/>
                <w:b/>
              </w:rPr>
              <w:t>30</w:t>
            </w:r>
            <w:r w:rsidRPr="00596FFA">
              <w:rPr>
                <w:rFonts w:ascii="Times New Roman" w:hAnsi="Times New Roman" w:cs="Times New Roman"/>
              </w:rPr>
              <w:t xml:space="preserve"> м.</w:t>
            </w:r>
          </w:p>
        </w:tc>
        <w:tc>
          <w:tcPr>
            <w:tcW w:w="2439"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Максимальный процент застройки в границах земельного участка – </w:t>
            </w:r>
            <w:r w:rsidRPr="00596FFA">
              <w:rPr>
                <w:rFonts w:ascii="Times New Roman" w:hAnsi="Times New Roman" w:cs="Times New Roman"/>
                <w:b/>
              </w:rPr>
              <w:t>30%</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p>
        </w:tc>
      </w:tr>
      <w:tr w:rsidR="00596FFA" w:rsidRPr="00596FFA" w:rsidTr="00B2509A">
        <w:trPr>
          <w:trHeight w:val="412"/>
        </w:trPr>
        <w:tc>
          <w:tcPr>
            <w:tcW w:w="1951" w:type="dxa"/>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lastRenderedPageBreak/>
              <w:t>Сенокошение</w:t>
            </w:r>
          </w:p>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1.19</w:t>
            </w:r>
            <w:r w:rsidRPr="00596FFA">
              <w:rPr>
                <w:rFonts w:ascii="Times New Roman" w:eastAsia="Calibri" w:hAnsi="Times New Roman" w:cs="Times New Roman"/>
                <w:b/>
                <w:sz w:val="20"/>
                <w:szCs w:val="20"/>
                <w:lang w:val="en-US" w:eastAsia="en-US"/>
              </w:rPr>
              <w:t>]</w:t>
            </w:r>
          </w:p>
        </w:tc>
        <w:tc>
          <w:tcPr>
            <w:tcW w:w="340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Кошение трав, сбор и заготовка сена</w:t>
            </w:r>
          </w:p>
        </w:tc>
        <w:tc>
          <w:tcPr>
            <w:tcW w:w="255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земельных участков, предназначенных для сельскохозяйственного использования в черте населенного пункта </w:t>
            </w:r>
            <w:r w:rsidRPr="00596FFA">
              <w:rPr>
                <w:rFonts w:ascii="Times New Roman" w:eastAsia="Calibri" w:hAnsi="Times New Roman" w:cs="Times New Roman"/>
                <w:b/>
                <w:sz w:val="20"/>
                <w:szCs w:val="20"/>
                <w:lang w:eastAsia="en-US"/>
              </w:rPr>
              <w:t>300</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100000</w:t>
            </w:r>
            <w:r w:rsidRPr="00596FFA">
              <w:rPr>
                <w:rFonts w:ascii="Times New Roman" w:eastAsia="Calibri" w:hAnsi="Times New Roman" w:cs="Times New Roman"/>
                <w:sz w:val="20"/>
                <w:szCs w:val="20"/>
                <w:lang w:eastAsia="en-US"/>
              </w:rPr>
              <w:t xml:space="preserve">кв.м. </w:t>
            </w:r>
          </w:p>
        </w:tc>
        <w:tc>
          <w:tcPr>
            <w:tcW w:w="2693"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Застройка участка не допускается, места допустимого размещения объектов не предусматриваются</w:t>
            </w:r>
          </w:p>
        </w:tc>
        <w:tc>
          <w:tcPr>
            <w:tcW w:w="1559" w:type="dxa"/>
          </w:tcPr>
          <w:p w:rsidR="00596FFA" w:rsidRPr="00596FFA" w:rsidRDefault="00596FFA" w:rsidP="00596FFA">
            <w:pPr>
              <w:widowControl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w:t>
            </w:r>
          </w:p>
        </w:tc>
        <w:tc>
          <w:tcPr>
            <w:tcW w:w="2439" w:type="dxa"/>
          </w:tcPr>
          <w:p w:rsidR="00596FFA" w:rsidRPr="00596FFA" w:rsidRDefault="00596FFA" w:rsidP="00596FFA">
            <w:pPr>
              <w:widowControl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w:t>
            </w:r>
          </w:p>
        </w:tc>
      </w:tr>
      <w:tr w:rsidR="00596FFA" w:rsidRPr="00596FFA" w:rsidTr="00B2509A">
        <w:trPr>
          <w:trHeight w:val="982"/>
        </w:trPr>
        <w:tc>
          <w:tcPr>
            <w:tcW w:w="1951" w:type="dxa"/>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 xml:space="preserve">Хранение и переработка </w:t>
            </w:r>
          </w:p>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сельскохозяйственной продукции</w:t>
            </w:r>
          </w:p>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[1.15]</w:t>
            </w:r>
          </w:p>
        </w:tc>
        <w:tc>
          <w:tcPr>
            <w:tcW w:w="340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55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w:t>
            </w:r>
            <w:r w:rsidRPr="00596FFA">
              <w:rPr>
                <w:rFonts w:ascii="Times New Roman" w:eastAsia="Calibri" w:hAnsi="Times New Roman" w:cs="Times New Roman"/>
                <w:b/>
                <w:sz w:val="20"/>
                <w:szCs w:val="20"/>
                <w:lang w:eastAsia="en-US"/>
              </w:rPr>
              <w:t xml:space="preserve">5000 </w:t>
            </w:r>
            <w:r w:rsidRPr="00596FFA">
              <w:rPr>
                <w:rFonts w:ascii="Times New Roman" w:eastAsia="Calibri" w:hAnsi="Times New Roman" w:cs="Times New Roman"/>
                <w:sz w:val="20"/>
                <w:szCs w:val="20"/>
                <w:lang w:eastAsia="en-US"/>
              </w:rPr>
              <w:t xml:space="preserve">– </w:t>
            </w:r>
            <w:r w:rsidRPr="00596FFA">
              <w:rPr>
                <w:rFonts w:ascii="Times New Roman" w:eastAsia="Calibri" w:hAnsi="Times New Roman" w:cs="Times New Roman"/>
                <w:b/>
                <w:sz w:val="20"/>
                <w:szCs w:val="20"/>
                <w:lang w:eastAsia="en-US"/>
              </w:rPr>
              <w:t>25000</w:t>
            </w:r>
            <w:r w:rsidRPr="00596FFA">
              <w:rPr>
                <w:rFonts w:ascii="Times New Roman" w:eastAsia="Calibri" w:hAnsi="Times New Roman" w:cs="Times New Roman"/>
                <w:sz w:val="20"/>
                <w:szCs w:val="20"/>
                <w:lang w:eastAsia="en-US"/>
              </w:rPr>
              <w:t>кв.м.</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Для объектов инженерного обеспечения и объектов вспомогательного инженерного назначения от 1 кв. м.</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За пределами населенного пункта минимальная (максимальная) площадь земельных участков сельскохозяйственного </w:t>
            </w:r>
            <w:r w:rsidRPr="00596FFA">
              <w:rPr>
                <w:rFonts w:ascii="Times New Roman" w:eastAsia="Calibri" w:hAnsi="Times New Roman" w:cs="Times New Roman"/>
                <w:sz w:val="20"/>
                <w:szCs w:val="20"/>
                <w:lang w:eastAsia="en-US"/>
              </w:rPr>
              <w:lastRenderedPageBreak/>
              <w:t>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693"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Минимальный отступ строений от красной линии или границ участка (в случае, если иной не установлен линией регулирования застройки) – </w:t>
            </w:r>
            <w:r w:rsidRPr="00596FFA">
              <w:rPr>
                <w:rFonts w:ascii="Times New Roman" w:eastAsia="Calibri" w:hAnsi="Times New Roman" w:cs="Times New Roman"/>
                <w:b/>
                <w:sz w:val="20"/>
                <w:szCs w:val="20"/>
                <w:lang w:eastAsia="en-US"/>
              </w:rPr>
              <w:t>5</w:t>
            </w:r>
            <w:r w:rsidRPr="00596FFA">
              <w:rPr>
                <w:rFonts w:ascii="Times New Roman" w:eastAsia="Calibri" w:hAnsi="Times New Roman" w:cs="Times New Roman"/>
                <w:sz w:val="20"/>
                <w:szCs w:val="20"/>
                <w:lang w:eastAsia="en-US"/>
              </w:rPr>
              <w:t xml:space="preserve"> м, допускается уменьшение отступа либо расположения строения и сооружения по красной линии с учетом сложившейся застройки.</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Минимальный отступ от границ с соседними </w:t>
            </w:r>
            <w:r w:rsidRPr="00596FFA">
              <w:rPr>
                <w:rFonts w:ascii="Times New Roman" w:eastAsia="Calibri" w:hAnsi="Times New Roman" w:cs="Times New Roman"/>
                <w:sz w:val="20"/>
                <w:szCs w:val="20"/>
                <w:lang w:eastAsia="en-US"/>
              </w:rPr>
              <w:lastRenderedPageBreak/>
              <w:t xml:space="preserve">участками – </w:t>
            </w:r>
            <w:r w:rsidRPr="00596FFA">
              <w:rPr>
                <w:rFonts w:ascii="Times New Roman" w:eastAsia="Calibri" w:hAnsi="Times New Roman" w:cs="Times New Roman"/>
                <w:b/>
                <w:sz w:val="20"/>
                <w:szCs w:val="20"/>
                <w:lang w:eastAsia="en-US"/>
              </w:rPr>
              <w:t>3</w:t>
            </w:r>
            <w:r w:rsidRPr="00596FFA">
              <w:rPr>
                <w:rFonts w:ascii="Times New Roman" w:eastAsia="Calibri" w:hAnsi="Times New Roman" w:cs="Times New Roman"/>
                <w:sz w:val="20"/>
                <w:szCs w:val="20"/>
                <w:lang w:eastAsia="en-US"/>
              </w:rPr>
              <w:t xml:space="preserve"> м.</w:t>
            </w:r>
          </w:p>
        </w:tc>
        <w:tc>
          <w:tcPr>
            <w:tcW w:w="1559"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Максимальная высота </w:t>
            </w:r>
            <w:r w:rsidRPr="00596FFA">
              <w:rPr>
                <w:rFonts w:ascii="Times New Roman" w:eastAsia="Calibri" w:hAnsi="Times New Roman" w:cs="Times New Roman"/>
                <w:b/>
                <w:sz w:val="20"/>
                <w:szCs w:val="20"/>
                <w:lang w:eastAsia="en-US"/>
              </w:rPr>
              <w:t>30</w:t>
            </w:r>
            <w:r w:rsidRPr="00596FFA">
              <w:rPr>
                <w:rFonts w:ascii="Times New Roman" w:eastAsia="Calibri" w:hAnsi="Times New Roman" w:cs="Times New Roman"/>
                <w:sz w:val="20"/>
                <w:szCs w:val="20"/>
                <w:lang w:eastAsia="en-US"/>
              </w:rPr>
              <w:t xml:space="preserve"> м.</w:t>
            </w:r>
          </w:p>
        </w:tc>
        <w:tc>
          <w:tcPr>
            <w:tcW w:w="2439"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596FFA">
              <w:rPr>
                <w:rFonts w:ascii="Times New Roman" w:eastAsia="Calibri" w:hAnsi="Times New Roman" w:cs="Times New Roman"/>
                <w:b/>
                <w:sz w:val="20"/>
                <w:szCs w:val="20"/>
                <w:lang w:eastAsia="en-US"/>
              </w:rPr>
              <w:t>30%</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128"/>
        </w:trPr>
        <w:tc>
          <w:tcPr>
            <w:tcW w:w="1951" w:type="dxa"/>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lastRenderedPageBreak/>
              <w:t>Питомники</w:t>
            </w:r>
          </w:p>
          <w:p w:rsidR="00596FFA" w:rsidRPr="00596FFA" w:rsidRDefault="00596FFA" w:rsidP="00596FFA">
            <w:pPr>
              <w:spacing w:after="0" w:line="240" w:lineRule="auto"/>
              <w:rPr>
                <w:rFonts w:ascii="Times New Roman" w:eastAsia="Calibri" w:hAnsi="Times New Roman" w:cs="Times New Roman"/>
                <w:sz w:val="20"/>
                <w:szCs w:val="20"/>
                <w:lang w:val="en-US" w:eastAsia="en-US"/>
              </w:rPr>
            </w:pP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1.17</w:t>
            </w:r>
            <w:r w:rsidRPr="00596FFA">
              <w:rPr>
                <w:rFonts w:ascii="Times New Roman" w:eastAsia="Calibri" w:hAnsi="Times New Roman" w:cs="Times New Roman"/>
                <w:b/>
                <w:sz w:val="20"/>
                <w:szCs w:val="20"/>
                <w:lang w:val="en-US" w:eastAsia="en-US"/>
              </w:rPr>
              <w:t>]</w:t>
            </w:r>
          </w:p>
        </w:tc>
        <w:tc>
          <w:tcPr>
            <w:tcW w:w="340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сооружений, необходимых для указанных видов сельскохозяйственного производства</w:t>
            </w:r>
          </w:p>
        </w:tc>
        <w:tc>
          <w:tcPr>
            <w:tcW w:w="255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w:t>
            </w:r>
            <w:r w:rsidRPr="00596FFA">
              <w:rPr>
                <w:rFonts w:ascii="Times New Roman" w:eastAsia="Calibri" w:hAnsi="Times New Roman" w:cs="Times New Roman"/>
                <w:b/>
                <w:sz w:val="20"/>
                <w:szCs w:val="20"/>
                <w:lang w:eastAsia="en-US"/>
              </w:rPr>
              <w:t xml:space="preserve">5000 </w:t>
            </w:r>
            <w:r w:rsidRPr="00596FFA">
              <w:rPr>
                <w:rFonts w:ascii="Times New Roman" w:eastAsia="Calibri" w:hAnsi="Times New Roman" w:cs="Times New Roman"/>
                <w:sz w:val="20"/>
                <w:szCs w:val="20"/>
                <w:lang w:eastAsia="en-US"/>
              </w:rPr>
              <w:t xml:space="preserve">– </w:t>
            </w:r>
            <w:r w:rsidRPr="00596FFA">
              <w:rPr>
                <w:rFonts w:ascii="Times New Roman" w:eastAsia="Calibri" w:hAnsi="Times New Roman" w:cs="Times New Roman"/>
                <w:b/>
                <w:sz w:val="20"/>
                <w:szCs w:val="20"/>
                <w:lang w:eastAsia="en-US"/>
              </w:rPr>
              <w:t>25000</w:t>
            </w:r>
            <w:r w:rsidRPr="00596FFA">
              <w:rPr>
                <w:rFonts w:ascii="Times New Roman" w:eastAsia="Calibri" w:hAnsi="Times New Roman" w:cs="Times New Roman"/>
                <w:sz w:val="20"/>
                <w:szCs w:val="20"/>
                <w:lang w:eastAsia="en-US"/>
              </w:rPr>
              <w:t>кв.м.</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Для объектов инженерного обеспечения и объектов вспомогательного инженерного назначения от 1 кв. м.</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693"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Минимальный отступ строений от красной линии или границ участка (в случае, если иной не установлен линией регулирования застройки) – </w:t>
            </w:r>
            <w:r w:rsidRPr="00596FFA">
              <w:rPr>
                <w:rFonts w:ascii="Times New Roman" w:eastAsia="Calibri" w:hAnsi="Times New Roman" w:cs="Times New Roman"/>
                <w:b/>
                <w:sz w:val="20"/>
                <w:szCs w:val="20"/>
                <w:lang w:eastAsia="en-US"/>
              </w:rPr>
              <w:t>5</w:t>
            </w:r>
            <w:r w:rsidRPr="00596FFA">
              <w:rPr>
                <w:rFonts w:ascii="Times New Roman" w:eastAsia="Calibri" w:hAnsi="Times New Roman" w:cs="Times New Roman"/>
                <w:sz w:val="20"/>
                <w:szCs w:val="20"/>
                <w:lang w:eastAsia="en-US"/>
              </w:rPr>
              <w:t xml:space="preserve"> м, допускается уменьшение отступа либо расположения строения и сооружения по красной линии с учетом сложившейся застройки.</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Минимальный отступ от границ с соседними участками – </w:t>
            </w:r>
            <w:r w:rsidRPr="00596FFA">
              <w:rPr>
                <w:rFonts w:ascii="Times New Roman" w:eastAsia="Calibri" w:hAnsi="Times New Roman" w:cs="Times New Roman"/>
                <w:b/>
                <w:sz w:val="20"/>
                <w:szCs w:val="20"/>
                <w:lang w:eastAsia="en-US"/>
              </w:rPr>
              <w:t>3</w:t>
            </w:r>
            <w:r w:rsidRPr="00596FFA">
              <w:rPr>
                <w:rFonts w:ascii="Times New Roman" w:eastAsia="Calibri" w:hAnsi="Times New Roman" w:cs="Times New Roman"/>
                <w:sz w:val="20"/>
                <w:szCs w:val="20"/>
                <w:lang w:eastAsia="en-US"/>
              </w:rPr>
              <w:t xml:space="preserve"> м.</w:t>
            </w:r>
          </w:p>
        </w:tc>
        <w:tc>
          <w:tcPr>
            <w:tcW w:w="1559"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Максимальная высота </w:t>
            </w:r>
            <w:r w:rsidRPr="00596FFA">
              <w:rPr>
                <w:rFonts w:ascii="Times New Roman" w:eastAsia="Calibri" w:hAnsi="Times New Roman" w:cs="Times New Roman"/>
                <w:b/>
                <w:sz w:val="20"/>
                <w:szCs w:val="20"/>
                <w:lang w:eastAsia="en-US"/>
              </w:rPr>
              <w:t>30</w:t>
            </w:r>
            <w:r w:rsidRPr="00596FFA">
              <w:rPr>
                <w:rFonts w:ascii="Times New Roman" w:eastAsia="Calibri" w:hAnsi="Times New Roman" w:cs="Times New Roman"/>
                <w:sz w:val="20"/>
                <w:szCs w:val="20"/>
                <w:lang w:eastAsia="en-US"/>
              </w:rPr>
              <w:t xml:space="preserve"> м.</w:t>
            </w:r>
          </w:p>
        </w:tc>
        <w:tc>
          <w:tcPr>
            <w:tcW w:w="2439"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596FFA">
              <w:rPr>
                <w:rFonts w:ascii="Times New Roman" w:eastAsia="Calibri" w:hAnsi="Times New Roman" w:cs="Times New Roman"/>
                <w:b/>
                <w:sz w:val="20"/>
                <w:szCs w:val="20"/>
                <w:lang w:eastAsia="en-US"/>
              </w:rPr>
              <w:t>30%</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982"/>
        </w:trPr>
        <w:tc>
          <w:tcPr>
            <w:tcW w:w="1951" w:type="dxa"/>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t>Выпас</w:t>
            </w:r>
          </w:p>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t>сельскохозяйственных</w:t>
            </w:r>
          </w:p>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t>животных</w:t>
            </w:r>
          </w:p>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lang w:val="en-US"/>
              </w:rPr>
              <w:t>[</w:t>
            </w:r>
            <w:r w:rsidRPr="00596FFA">
              <w:rPr>
                <w:rFonts w:ascii="Times New Roman" w:hAnsi="Times New Roman" w:cs="Times New Roman"/>
                <w:b/>
              </w:rPr>
              <w:t>1.20</w:t>
            </w:r>
            <w:r w:rsidRPr="00596FFA">
              <w:rPr>
                <w:rFonts w:ascii="Times New Roman" w:hAnsi="Times New Roman" w:cs="Times New Roman"/>
                <w:b/>
                <w:lang w:val="en-US"/>
              </w:rPr>
              <w:t>]</w:t>
            </w:r>
          </w:p>
        </w:tc>
        <w:tc>
          <w:tcPr>
            <w:tcW w:w="340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Выпас сельскохозяйственных животных</w:t>
            </w:r>
          </w:p>
        </w:tc>
        <w:tc>
          <w:tcPr>
            <w:tcW w:w="255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Минимальная (максимальная) площадь земельных участков предназначенных для сельскохозяйственного использования в черте населенного пункта </w:t>
            </w:r>
            <w:r w:rsidRPr="00596FFA">
              <w:rPr>
                <w:rFonts w:ascii="Times New Roman" w:hAnsi="Times New Roman" w:cs="Times New Roman"/>
                <w:b/>
              </w:rPr>
              <w:t>300</w:t>
            </w:r>
            <w:r w:rsidRPr="00596FFA">
              <w:rPr>
                <w:rFonts w:ascii="Times New Roman" w:hAnsi="Times New Roman" w:cs="Times New Roman"/>
              </w:rPr>
              <w:t xml:space="preserve"> – </w:t>
            </w:r>
            <w:r w:rsidRPr="00596FFA">
              <w:rPr>
                <w:rFonts w:ascii="Times New Roman" w:hAnsi="Times New Roman" w:cs="Times New Roman"/>
                <w:b/>
              </w:rPr>
              <w:t>100000</w:t>
            </w:r>
            <w:r w:rsidRPr="00596FFA">
              <w:rPr>
                <w:rFonts w:ascii="Times New Roman" w:hAnsi="Times New Roman" w:cs="Times New Roman"/>
              </w:rPr>
              <w:t xml:space="preserve">кв.м. </w:t>
            </w:r>
          </w:p>
        </w:tc>
        <w:tc>
          <w:tcPr>
            <w:tcW w:w="2693"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Застройка участка не допускается, места допустимого размещения объектов не предусматриваются</w:t>
            </w:r>
          </w:p>
        </w:tc>
        <w:tc>
          <w:tcPr>
            <w:tcW w:w="1559" w:type="dxa"/>
          </w:tcPr>
          <w:p w:rsidR="00596FFA" w:rsidRPr="00596FFA" w:rsidRDefault="00596FFA" w:rsidP="00596FFA">
            <w:pPr>
              <w:widowControl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w:t>
            </w:r>
          </w:p>
        </w:tc>
        <w:tc>
          <w:tcPr>
            <w:tcW w:w="2439" w:type="dxa"/>
          </w:tcPr>
          <w:p w:rsidR="00596FFA" w:rsidRPr="00596FFA" w:rsidRDefault="00596FFA" w:rsidP="00596FFA">
            <w:pPr>
              <w:widowControl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w:t>
            </w:r>
          </w:p>
        </w:tc>
      </w:tr>
      <w:tr w:rsidR="00596FFA" w:rsidRPr="00596FFA" w:rsidTr="00B2509A">
        <w:trPr>
          <w:trHeight w:val="982"/>
        </w:trPr>
        <w:tc>
          <w:tcPr>
            <w:tcW w:w="1951" w:type="dxa"/>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lastRenderedPageBreak/>
              <w:t>Обеспечение</w:t>
            </w:r>
          </w:p>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сельскохозяйственного производства</w:t>
            </w:r>
          </w:p>
          <w:p w:rsidR="00596FFA" w:rsidRPr="00596FFA" w:rsidRDefault="00596FFA" w:rsidP="00596FFA">
            <w:pPr>
              <w:spacing w:after="0" w:line="240" w:lineRule="auto"/>
              <w:rPr>
                <w:rFonts w:ascii="Times New Roman" w:eastAsia="Calibri" w:hAnsi="Times New Roman" w:cs="Times New Roman"/>
                <w:sz w:val="20"/>
                <w:szCs w:val="20"/>
                <w:lang w:val="en-US" w:eastAsia="en-US"/>
              </w:rPr>
            </w:pP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1.18</w:t>
            </w:r>
            <w:r w:rsidRPr="00596FFA">
              <w:rPr>
                <w:rFonts w:ascii="Times New Roman" w:eastAsia="Calibri" w:hAnsi="Times New Roman" w:cs="Times New Roman"/>
                <w:b/>
                <w:sz w:val="20"/>
                <w:szCs w:val="20"/>
                <w:lang w:val="en-US" w:eastAsia="en-US"/>
              </w:rPr>
              <w:t>]</w:t>
            </w:r>
          </w:p>
        </w:tc>
        <w:tc>
          <w:tcPr>
            <w:tcW w:w="340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55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w:t>
            </w:r>
            <w:r w:rsidRPr="00596FFA">
              <w:rPr>
                <w:rFonts w:ascii="Times New Roman" w:eastAsia="Calibri" w:hAnsi="Times New Roman" w:cs="Times New Roman"/>
                <w:b/>
                <w:sz w:val="20"/>
                <w:szCs w:val="20"/>
                <w:lang w:eastAsia="en-US"/>
              </w:rPr>
              <w:t xml:space="preserve">5000 </w:t>
            </w:r>
            <w:r w:rsidRPr="00596FFA">
              <w:rPr>
                <w:rFonts w:ascii="Times New Roman" w:eastAsia="Calibri" w:hAnsi="Times New Roman" w:cs="Times New Roman"/>
                <w:sz w:val="20"/>
                <w:szCs w:val="20"/>
                <w:lang w:eastAsia="en-US"/>
              </w:rPr>
              <w:t xml:space="preserve">– </w:t>
            </w:r>
            <w:r w:rsidRPr="00596FFA">
              <w:rPr>
                <w:rFonts w:ascii="Times New Roman" w:eastAsia="Calibri" w:hAnsi="Times New Roman" w:cs="Times New Roman"/>
                <w:b/>
                <w:sz w:val="20"/>
                <w:szCs w:val="20"/>
                <w:lang w:eastAsia="en-US"/>
              </w:rPr>
              <w:t>25000</w:t>
            </w:r>
            <w:r w:rsidRPr="00596FFA">
              <w:rPr>
                <w:rFonts w:ascii="Times New Roman" w:eastAsia="Calibri" w:hAnsi="Times New Roman" w:cs="Times New Roman"/>
                <w:sz w:val="20"/>
                <w:szCs w:val="20"/>
                <w:lang w:eastAsia="en-US"/>
              </w:rPr>
              <w:t>кв.м.</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Для объектов инженерного обеспечения и объектов вспомогательного инженерного назначения от 1 кв. м.</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693"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Минимальный отступ строений от красной линии или границ участка (в случае, если иной не установлен линией регулирования застройки) – </w:t>
            </w:r>
            <w:r w:rsidRPr="00596FFA">
              <w:rPr>
                <w:rFonts w:ascii="Times New Roman" w:eastAsia="Calibri" w:hAnsi="Times New Roman" w:cs="Times New Roman"/>
                <w:b/>
                <w:sz w:val="20"/>
                <w:szCs w:val="20"/>
                <w:lang w:eastAsia="en-US"/>
              </w:rPr>
              <w:t>5</w:t>
            </w:r>
            <w:r w:rsidRPr="00596FFA">
              <w:rPr>
                <w:rFonts w:ascii="Times New Roman" w:eastAsia="Calibri" w:hAnsi="Times New Roman" w:cs="Times New Roman"/>
                <w:sz w:val="20"/>
                <w:szCs w:val="20"/>
                <w:lang w:eastAsia="en-US"/>
              </w:rPr>
              <w:t xml:space="preserve"> м, допускается уменьшение отступа либо расположения строения и сооружения по красной линии с учетом сложившейся застройки.</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Минимальный отступ от границ с соседними участками – </w:t>
            </w:r>
            <w:r w:rsidRPr="00596FFA">
              <w:rPr>
                <w:rFonts w:ascii="Times New Roman" w:eastAsia="Calibri" w:hAnsi="Times New Roman" w:cs="Times New Roman"/>
                <w:b/>
                <w:sz w:val="20"/>
                <w:szCs w:val="20"/>
                <w:lang w:eastAsia="en-US"/>
              </w:rPr>
              <w:t>3</w:t>
            </w:r>
            <w:r w:rsidRPr="00596FFA">
              <w:rPr>
                <w:rFonts w:ascii="Times New Roman" w:eastAsia="Calibri" w:hAnsi="Times New Roman" w:cs="Times New Roman"/>
                <w:sz w:val="20"/>
                <w:szCs w:val="20"/>
                <w:lang w:eastAsia="en-US"/>
              </w:rPr>
              <w:t xml:space="preserve"> м.</w:t>
            </w:r>
          </w:p>
        </w:tc>
        <w:tc>
          <w:tcPr>
            <w:tcW w:w="1559"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Максимальная высота </w:t>
            </w:r>
            <w:r w:rsidRPr="00596FFA">
              <w:rPr>
                <w:rFonts w:ascii="Times New Roman" w:eastAsia="Calibri" w:hAnsi="Times New Roman" w:cs="Times New Roman"/>
                <w:b/>
                <w:sz w:val="20"/>
                <w:szCs w:val="20"/>
                <w:lang w:eastAsia="en-US"/>
              </w:rPr>
              <w:t>30</w:t>
            </w:r>
            <w:r w:rsidRPr="00596FFA">
              <w:rPr>
                <w:rFonts w:ascii="Times New Roman" w:eastAsia="Calibri" w:hAnsi="Times New Roman" w:cs="Times New Roman"/>
                <w:sz w:val="20"/>
                <w:szCs w:val="20"/>
                <w:lang w:eastAsia="en-US"/>
              </w:rPr>
              <w:t xml:space="preserve"> м.</w:t>
            </w:r>
          </w:p>
        </w:tc>
        <w:tc>
          <w:tcPr>
            <w:tcW w:w="2439"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596FFA">
              <w:rPr>
                <w:rFonts w:ascii="Times New Roman" w:eastAsia="Calibri" w:hAnsi="Times New Roman" w:cs="Times New Roman"/>
                <w:b/>
                <w:sz w:val="20"/>
                <w:szCs w:val="20"/>
                <w:lang w:eastAsia="en-US"/>
              </w:rPr>
              <w:t>30%</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982"/>
        </w:trPr>
        <w:tc>
          <w:tcPr>
            <w:tcW w:w="1951" w:type="dxa"/>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t>Размещение автомобильных дорог</w:t>
            </w:r>
          </w:p>
          <w:p w:rsidR="00596FFA" w:rsidRPr="00596FFA" w:rsidRDefault="00596FFA" w:rsidP="00596FFA">
            <w:pPr>
              <w:pStyle w:val="aa"/>
              <w:rPr>
                <w:rFonts w:ascii="Times New Roman" w:hAnsi="Times New Roman" w:cs="Times New Roman"/>
                <w:b/>
                <w:lang w:val="en-US"/>
              </w:rPr>
            </w:pPr>
            <w:r w:rsidRPr="00596FFA">
              <w:rPr>
                <w:rFonts w:ascii="Times New Roman" w:hAnsi="Times New Roman" w:cs="Times New Roman"/>
                <w:b/>
                <w:lang w:val="en-US"/>
              </w:rPr>
              <w:t>[</w:t>
            </w:r>
            <w:r w:rsidRPr="00596FFA">
              <w:rPr>
                <w:rFonts w:ascii="Times New Roman" w:hAnsi="Times New Roman" w:cs="Times New Roman"/>
                <w:b/>
              </w:rPr>
              <w:t>7.2.1</w:t>
            </w:r>
            <w:r w:rsidRPr="00596FFA">
              <w:rPr>
                <w:rFonts w:ascii="Times New Roman" w:hAnsi="Times New Roman" w:cs="Times New Roman"/>
                <w:b/>
                <w:lang w:val="en-US"/>
              </w:rPr>
              <w:t>]</w:t>
            </w:r>
          </w:p>
        </w:tc>
        <w:tc>
          <w:tcPr>
            <w:tcW w:w="340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размещение объектов, предназначенных для размещения постов органов </w:t>
            </w:r>
            <w:r w:rsidRPr="00596FFA">
              <w:rPr>
                <w:rFonts w:ascii="Times New Roman" w:hAnsi="Times New Roman" w:cs="Times New Roman"/>
              </w:rPr>
              <w:lastRenderedPageBreak/>
              <w:t>внутренних дел, ответственных за безопасность дорожного движения</w:t>
            </w:r>
          </w:p>
        </w:tc>
        <w:tc>
          <w:tcPr>
            <w:tcW w:w="2552" w:type="dxa"/>
          </w:tcPr>
          <w:p w:rsidR="00596FFA" w:rsidRPr="00596FFA" w:rsidRDefault="00596FFA" w:rsidP="00596FFA">
            <w:pPr>
              <w:pStyle w:val="afff5"/>
              <w:jc w:val="left"/>
              <w:rPr>
                <w:rFonts w:ascii="Times New Roman" w:hAnsi="Times New Roman" w:cs="Times New Roman"/>
              </w:rPr>
            </w:pPr>
            <w:r w:rsidRPr="00596FFA">
              <w:rPr>
                <w:rFonts w:ascii="Times New Roman" w:hAnsi="Times New Roman" w:cs="Times New Roman"/>
              </w:rPr>
              <w:lastRenderedPageBreak/>
              <w:t>Размеры земельных участков определяются проектом</w:t>
            </w:r>
          </w:p>
        </w:tc>
        <w:tc>
          <w:tcPr>
            <w:tcW w:w="2693" w:type="dxa"/>
          </w:tcPr>
          <w:p w:rsidR="00596FFA" w:rsidRPr="00596FFA" w:rsidRDefault="00596FFA" w:rsidP="00596FFA">
            <w:pPr>
              <w:pStyle w:val="afff5"/>
              <w:jc w:val="left"/>
              <w:rPr>
                <w:rFonts w:ascii="Times New Roman" w:hAnsi="Times New Roman" w:cs="Times New Roman"/>
              </w:rPr>
            </w:pPr>
            <w:r w:rsidRPr="00596FFA">
              <w:rPr>
                <w:rFonts w:ascii="Times New Roman" w:hAnsi="Times New Roman" w:cs="Times New Roman"/>
              </w:rPr>
              <w:t>Не предусматривается размещение объектов капитального строительства</w:t>
            </w:r>
          </w:p>
        </w:tc>
        <w:tc>
          <w:tcPr>
            <w:tcW w:w="1559" w:type="dxa"/>
          </w:tcPr>
          <w:p w:rsidR="00596FFA" w:rsidRPr="00596FFA" w:rsidRDefault="00596FFA" w:rsidP="00596FFA">
            <w:pPr>
              <w:pStyle w:val="afff5"/>
              <w:jc w:val="left"/>
              <w:rPr>
                <w:rFonts w:ascii="Times New Roman" w:hAnsi="Times New Roman" w:cs="Times New Roman"/>
              </w:rPr>
            </w:pPr>
            <w:r w:rsidRPr="00596FFA">
              <w:rPr>
                <w:rFonts w:ascii="Times New Roman" w:hAnsi="Times New Roman" w:cs="Times New Roman"/>
              </w:rPr>
              <w:t>Не предусматривается размещение объектов капитального строительства</w:t>
            </w:r>
          </w:p>
        </w:tc>
        <w:tc>
          <w:tcPr>
            <w:tcW w:w="2439" w:type="dxa"/>
          </w:tcPr>
          <w:p w:rsidR="00596FFA" w:rsidRPr="00596FFA" w:rsidRDefault="00596FFA" w:rsidP="00596FFA">
            <w:pPr>
              <w:pStyle w:val="afff5"/>
              <w:jc w:val="left"/>
              <w:rPr>
                <w:rFonts w:ascii="Times New Roman" w:hAnsi="Times New Roman" w:cs="Times New Roman"/>
              </w:rPr>
            </w:pPr>
            <w:r w:rsidRPr="00596FFA">
              <w:rPr>
                <w:rFonts w:ascii="Times New Roman" w:hAnsi="Times New Roman" w:cs="Times New Roman"/>
              </w:rPr>
              <w:t>Не предусматривается размещение объектов капитального строительства</w:t>
            </w:r>
          </w:p>
        </w:tc>
      </w:tr>
    </w:tbl>
    <w:p w:rsidR="00596FFA" w:rsidRPr="00596FFA" w:rsidRDefault="00596FFA" w:rsidP="00596FFA">
      <w:pPr>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lang w:eastAsia="zh-CN"/>
        </w:rPr>
        <w:lastRenderedPageBreak/>
        <w:t>УСЛОВНО РАЗРЕШЕННЫЕ ВИДЫ И ПАРАМЕТРЫ ИСПОЛЬЗОВАНИЯ</w:t>
      </w:r>
    </w:p>
    <w:p w:rsidR="00596FFA" w:rsidRPr="00596FFA" w:rsidRDefault="00596FFA" w:rsidP="00596FFA">
      <w:pPr>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5"/>
        <w:gridCol w:w="2693"/>
        <w:gridCol w:w="2977"/>
        <w:gridCol w:w="3260"/>
        <w:gridCol w:w="1843"/>
        <w:gridCol w:w="2268"/>
      </w:tblGrid>
      <w:tr w:rsidR="00596FFA" w:rsidRPr="00596FFA" w:rsidTr="00B2509A">
        <w:trPr>
          <w:trHeight w:val="537"/>
        </w:trPr>
        <w:tc>
          <w:tcPr>
            <w:tcW w:w="1555" w:type="dxa"/>
            <w:vMerge w:val="restart"/>
          </w:tcPr>
          <w:p w:rsidR="00596FFA" w:rsidRPr="00596FFA" w:rsidRDefault="00596FFA" w:rsidP="00596FFA">
            <w:pPr>
              <w:spacing w:after="0" w:line="240" w:lineRule="auto"/>
              <w:jc w:val="center"/>
              <w:rPr>
                <w:rFonts w:ascii="Times New Roman" w:eastAsia="SimSun" w:hAnsi="Times New Roman" w:cs="Times New Roman"/>
                <w:b/>
                <w:sz w:val="20"/>
                <w:szCs w:val="20"/>
                <w:lang w:eastAsia="zh-CN"/>
              </w:rPr>
            </w:pPr>
            <w:r w:rsidRPr="00596FFA">
              <w:rPr>
                <w:rFonts w:ascii="Times New Roman" w:eastAsia="SimSun" w:hAnsi="Times New Roman" w:cs="Times New Roman"/>
                <w:b/>
                <w:sz w:val="20"/>
                <w:szCs w:val="20"/>
                <w:lang w:eastAsia="zh-CN"/>
              </w:rPr>
              <w:t>[КОД (числовое обозначение)] – наименование вида разрешенного использования земельных участков</w:t>
            </w:r>
          </w:p>
        </w:tc>
        <w:tc>
          <w:tcPr>
            <w:tcW w:w="2693" w:type="dxa"/>
            <w:vMerge w:val="restart"/>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10348" w:type="dxa"/>
            <w:gridSpan w:val="4"/>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96FFA" w:rsidRPr="00596FFA" w:rsidTr="00B2509A">
        <w:trPr>
          <w:trHeight w:val="415"/>
        </w:trPr>
        <w:tc>
          <w:tcPr>
            <w:tcW w:w="1555" w:type="dxa"/>
            <w:vMerge/>
          </w:tcPr>
          <w:p w:rsidR="00596FFA" w:rsidRPr="00596FFA" w:rsidRDefault="00596FFA" w:rsidP="00596FFA">
            <w:pPr>
              <w:widowControl w:val="0"/>
              <w:tabs>
                <w:tab w:val="left" w:pos="2520"/>
              </w:tabs>
              <w:spacing w:after="0" w:line="240" w:lineRule="auto"/>
              <w:rPr>
                <w:rFonts w:ascii="Times New Roman" w:eastAsia="SimSun" w:hAnsi="Times New Roman" w:cs="Times New Roman"/>
                <w:b/>
                <w:sz w:val="20"/>
                <w:szCs w:val="20"/>
                <w:lang w:eastAsia="zh-CN"/>
              </w:rPr>
            </w:pPr>
          </w:p>
        </w:tc>
        <w:tc>
          <w:tcPr>
            <w:tcW w:w="2693" w:type="dxa"/>
            <w:vMerge/>
          </w:tcPr>
          <w:p w:rsidR="00596FFA" w:rsidRPr="00596FFA" w:rsidRDefault="00596FFA" w:rsidP="00596FFA">
            <w:pPr>
              <w:widowControl w:val="0"/>
              <w:tabs>
                <w:tab w:val="left" w:pos="2520"/>
              </w:tabs>
              <w:spacing w:after="0" w:line="240" w:lineRule="auto"/>
              <w:rPr>
                <w:rFonts w:ascii="Times New Roman" w:eastAsia="SimSun" w:hAnsi="Times New Roman" w:cs="Times New Roman"/>
                <w:b/>
                <w:sz w:val="20"/>
                <w:szCs w:val="20"/>
                <w:lang w:eastAsia="zh-CN"/>
              </w:rPr>
            </w:pPr>
          </w:p>
        </w:tc>
        <w:tc>
          <w:tcPr>
            <w:tcW w:w="2977"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предельные (минимальные и (или) максимальные) размеры земельных участков, в том числе их площадь</w:t>
            </w:r>
          </w:p>
        </w:tc>
        <w:tc>
          <w:tcPr>
            <w:tcW w:w="3260"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843"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предельное количество этажей или предельную высоту зданий, строений, сооружений</w:t>
            </w:r>
          </w:p>
        </w:tc>
        <w:tc>
          <w:tcPr>
            <w:tcW w:w="2268"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96FFA" w:rsidRPr="00596FFA" w:rsidTr="00B2509A">
        <w:trPr>
          <w:trHeight w:val="491"/>
        </w:trPr>
        <w:tc>
          <w:tcPr>
            <w:tcW w:w="1555" w:type="dxa"/>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Нет</w:t>
            </w:r>
          </w:p>
        </w:tc>
        <w:tc>
          <w:tcPr>
            <w:tcW w:w="2693"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Нет</w:t>
            </w:r>
          </w:p>
        </w:tc>
        <w:tc>
          <w:tcPr>
            <w:tcW w:w="2977"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подлежат установлению</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c>
          <w:tcPr>
            <w:tcW w:w="3260"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подлежат установлению</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c>
          <w:tcPr>
            <w:tcW w:w="1843"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подлежат установлению</w:t>
            </w:r>
          </w:p>
        </w:tc>
        <w:tc>
          <w:tcPr>
            <w:tcW w:w="2268"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подлежат установлению</w:t>
            </w:r>
          </w:p>
        </w:tc>
      </w:tr>
    </w:tbl>
    <w:p w:rsidR="00596FFA" w:rsidRPr="00596FFA" w:rsidRDefault="00596FFA" w:rsidP="00596FFA">
      <w:pPr>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lang w:eastAsia="zh-CN"/>
        </w:rPr>
        <w:t>ВСПОМОГАТЕЛЬНЫЕ ВИДЫ И ПАРАМЕТРЫ РАЗРЕШЕННОГО ИСПОЛЬЗОВАНИЯ</w:t>
      </w:r>
    </w:p>
    <w:p w:rsidR="00596FFA" w:rsidRPr="00596FFA" w:rsidRDefault="00596FFA" w:rsidP="00596FFA">
      <w:pPr>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lang w:eastAsia="zh-CN"/>
        </w:rPr>
        <w:t>ЗЕМЕЛЬНЫХ УЧАСТКОВ И ОБЪЕКТОВ КАПИТАЛЬНОГО СТРОИТЕЛЬСТВА</w:t>
      </w:r>
    </w:p>
    <w:p w:rsidR="00596FFA" w:rsidRPr="00596FFA" w:rsidRDefault="00596FFA" w:rsidP="00596FFA">
      <w:pPr>
        <w:spacing w:after="0" w:line="240" w:lineRule="auto"/>
        <w:jc w:val="center"/>
        <w:rPr>
          <w:rFonts w:ascii="Times New Roman" w:eastAsia="Calibri" w:hAnsi="Times New Roman" w:cs="Times New Roman"/>
          <w:i/>
          <w:lang w:eastAsia="en-US"/>
        </w:rPr>
      </w:pPr>
      <w:r w:rsidRPr="00596FFA">
        <w:rPr>
          <w:rFonts w:ascii="Times New Roman" w:eastAsia="Calibri" w:hAnsi="Times New Roman" w:cs="Times New Roman"/>
          <w:i/>
          <w:lang w:eastAsia="en-US"/>
        </w:rPr>
        <w:t>Вспомогательные виды разрешенного использования, допустимы только в качестве дополнительных по отношению к основным</w:t>
      </w:r>
    </w:p>
    <w:p w:rsidR="00596FFA" w:rsidRPr="00596FFA" w:rsidRDefault="00596FFA" w:rsidP="00596FFA">
      <w:pPr>
        <w:spacing w:after="0" w:line="240" w:lineRule="auto"/>
        <w:jc w:val="center"/>
        <w:rPr>
          <w:rFonts w:ascii="Times New Roman" w:eastAsia="Calibri" w:hAnsi="Times New Roman" w:cs="Times New Roman"/>
          <w:i/>
          <w:lang w:eastAsia="en-US"/>
        </w:rPr>
      </w:pPr>
      <w:r w:rsidRPr="00596FFA">
        <w:rPr>
          <w:rFonts w:ascii="Times New Roman" w:eastAsia="Calibri" w:hAnsi="Times New Roman" w:cs="Times New Roman"/>
          <w:i/>
          <w:lang w:eastAsia="en-US"/>
        </w:rPr>
        <w:t>и условно разрешенным видам использования и осуществляемые совместно с ними (основным критерием для отнесения строений</w:t>
      </w:r>
    </w:p>
    <w:p w:rsidR="00596FFA" w:rsidRPr="00596FFA" w:rsidRDefault="00596FFA" w:rsidP="00596FFA">
      <w:pPr>
        <w:spacing w:after="0" w:line="240" w:lineRule="auto"/>
        <w:jc w:val="center"/>
        <w:rPr>
          <w:rFonts w:ascii="Times New Roman" w:eastAsia="Calibri" w:hAnsi="Times New Roman" w:cs="Times New Roman"/>
          <w:i/>
          <w:lang w:eastAsia="en-US"/>
        </w:rPr>
      </w:pPr>
      <w:r w:rsidRPr="00596FFA">
        <w:rPr>
          <w:rFonts w:ascii="Times New Roman" w:eastAsia="Calibri" w:hAnsi="Times New Roman" w:cs="Times New Roman"/>
          <w:i/>
          <w:lang w:eastAsia="en-US"/>
        </w:rPr>
        <w:t>к вспомогательным является наличие на рассматриваемом земельном участке основного здания, строения или сооружения,</w:t>
      </w:r>
    </w:p>
    <w:p w:rsidR="00596FFA" w:rsidRPr="00596FFA" w:rsidRDefault="00596FFA" w:rsidP="00596FFA">
      <w:pPr>
        <w:spacing w:after="0" w:line="240" w:lineRule="auto"/>
        <w:jc w:val="center"/>
        <w:rPr>
          <w:rFonts w:ascii="Times New Roman" w:eastAsia="Calibri" w:hAnsi="Times New Roman" w:cs="Times New Roman"/>
          <w:i/>
          <w:lang w:eastAsia="en-US"/>
        </w:rPr>
      </w:pPr>
      <w:r w:rsidRPr="00596FFA">
        <w:rPr>
          <w:rFonts w:ascii="Times New Roman" w:eastAsia="Calibri" w:hAnsi="Times New Roman" w:cs="Times New Roman"/>
          <w:i/>
          <w:lang w:eastAsia="en-US"/>
        </w:rPr>
        <w:t>по отношению, к которому новое строение или сооружение выполняет вспомогательную или обслуживающую функцию).</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5"/>
        <w:gridCol w:w="2693"/>
        <w:gridCol w:w="2977"/>
        <w:gridCol w:w="3260"/>
        <w:gridCol w:w="1843"/>
        <w:gridCol w:w="2268"/>
      </w:tblGrid>
      <w:tr w:rsidR="00596FFA" w:rsidRPr="00596FFA" w:rsidTr="00B2509A">
        <w:trPr>
          <w:trHeight w:val="511"/>
        </w:trPr>
        <w:tc>
          <w:tcPr>
            <w:tcW w:w="1555" w:type="dxa"/>
            <w:vMerge w:val="restart"/>
          </w:tcPr>
          <w:p w:rsidR="00596FFA" w:rsidRPr="00596FFA" w:rsidRDefault="00596FFA" w:rsidP="00596FFA">
            <w:pPr>
              <w:spacing w:after="0" w:line="240" w:lineRule="auto"/>
              <w:jc w:val="center"/>
              <w:rPr>
                <w:rFonts w:ascii="Times New Roman" w:eastAsia="SimSun" w:hAnsi="Times New Roman" w:cs="Times New Roman"/>
                <w:b/>
                <w:sz w:val="20"/>
                <w:szCs w:val="20"/>
                <w:lang w:eastAsia="zh-CN"/>
              </w:rPr>
            </w:pPr>
            <w:r w:rsidRPr="00596FFA">
              <w:rPr>
                <w:rFonts w:ascii="Times New Roman" w:eastAsia="Calibri" w:hAnsi="Times New Roman" w:cs="Times New Roman"/>
                <w:b/>
                <w:sz w:val="20"/>
                <w:szCs w:val="20"/>
                <w:lang w:eastAsia="en-US"/>
              </w:rPr>
              <w:t>Наименование вида разрешенного использования земельного участка</w:t>
            </w:r>
          </w:p>
        </w:tc>
        <w:tc>
          <w:tcPr>
            <w:tcW w:w="2693" w:type="dxa"/>
            <w:vMerge w:val="restart"/>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348" w:type="dxa"/>
            <w:gridSpan w:val="4"/>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96FFA" w:rsidRPr="00596FFA" w:rsidTr="00B2509A">
        <w:trPr>
          <w:trHeight w:val="695"/>
        </w:trPr>
        <w:tc>
          <w:tcPr>
            <w:tcW w:w="1555" w:type="dxa"/>
            <w:vMerge/>
          </w:tcPr>
          <w:p w:rsidR="00596FFA" w:rsidRPr="00596FFA" w:rsidRDefault="00596FFA" w:rsidP="00596FFA">
            <w:pPr>
              <w:spacing w:after="0" w:line="240" w:lineRule="auto"/>
              <w:jc w:val="center"/>
              <w:rPr>
                <w:rFonts w:ascii="Times New Roman" w:eastAsia="SimSun" w:hAnsi="Times New Roman" w:cs="Times New Roman"/>
                <w:b/>
                <w:sz w:val="20"/>
                <w:szCs w:val="20"/>
                <w:lang w:eastAsia="zh-CN"/>
              </w:rPr>
            </w:pPr>
          </w:p>
        </w:tc>
        <w:tc>
          <w:tcPr>
            <w:tcW w:w="2693" w:type="dxa"/>
            <w:vMerge/>
          </w:tcPr>
          <w:p w:rsidR="00596FFA" w:rsidRPr="00596FFA" w:rsidRDefault="00596FFA" w:rsidP="00596FFA">
            <w:pPr>
              <w:spacing w:after="0" w:line="240" w:lineRule="auto"/>
              <w:jc w:val="center"/>
              <w:rPr>
                <w:rFonts w:ascii="Times New Roman" w:eastAsia="SimSun" w:hAnsi="Times New Roman" w:cs="Times New Roman"/>
                <w:b/>
                <w:sz w:val="20"/>
                <w:szCs w:val="20"/>
                <w:lang w:eastAsia="zh-CN"/>
              </w:rPr>
            </w:pPr>
          </w:p>
        </w:tc>
        <w:tc>
          <w:tcPr>
            <w:tcW w:w="2977"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предельные (минимальные и (или) максимальные) размеры земельных участков, в том числе их площадь</w:t>
            </w:r>
          </w:p>
        </w:tc>
        <w:tc>
          <w:tcPr>
            <w:tcW w:w="3260"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843"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предельное количество этажей или предельную высоту зданий, строений, сооружений</w:t>
            </w:r>
          </w:p>
        </w:tc>
        <w:tc>
          <w:tcPr>
            <w:tcW w:w="2268"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w:t>
            </w:r>
            <w:r w:rsidRPr="00596FFA">
              <w:rPr>
                <w:rFonts w:ascii="Times New Roman" w:eastAsia="Calibri" w:hAnsi="Times New Roman" w:cs="Times New Roman"/>
                <w:b/>
                <w:sz w:val="20"/>
                <w:szCs w:val="20"/>
                <w:lang w:eastAsia="en-US"/>
              </w:rPr>
              <w:lastRenderedPageBreak/>
              <w:t>застроена, ко всей площади земельного участка</w:t>
            </w:r>
          </w:p>
        </w:tc>
      </w:tr>
      <w:tr w:rsidR="00596FFA" w:rsidRPr="00596FFA" w:rsidTr="00B2509A">
        <w:trPr>
          <w:trHeight w:val="471"/>
        </w:trPr>
        <w:tc>
          <w:tcPr>
            <w:tcW w:w="1555" w:type="dxa"/>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lastRenderedPageBreak/>
              <w:t>Нет</w:t>
            </w:r>
          </w:p>
        </w:tc>
        <w:tc>
          <w:tcPr>
            <w:tcW w:w="2693"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Нет</w:t>
            </w:r>
          </w:p>
        </w:tc>
        <w:tc>
          <w:tcPr>
            <w:tcW w:w="2977"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подлежат установлению</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c>
          <w:tcPr>
            <w:tcW w:w="3260"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подлежат установлению</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c>
          <w:tcPr>
            <w:tcW w:w="1843"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подлежат установлению</w:t>
            </w:r>
          </w:p>
        </w:tc>
        <w:tc>
          <w:tcPr>
            <w:tcW w:w="2268"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подлежат установлению</w:t>
            </w:r>
          </w:p>
        </w:tc>
      </w:tr>
    </w:tbl>
    <w:p w:rsidR="00596FFA" w:rsidRPr="00596FFA" w:rsidRDefault="00596FFA" w:rsidP="00596FFA">
      <w:pPr>
        <w:spacing w:after="0" w:line="240" w:lineRule="auto"/>
        <w:jc w:val="center"/>
        <w:rPr>
          <w:rFonts w:ascii="Times New Roman" w:eastAsia="Arial" w:hAnsi="Times New Roman" w:cs="Times New Roman"/>
          <w:i/>
          <w:color w:val="000000"/>
        </w:rPr>
      </w:pPr>
    </w:p>
    <w:p w:rsidR="00596FFA" w:rsidRPr="00596FFA" w:rsidRDefault="00596FFA" w:rsidP="00596FFA">
      <w:pPr>
        <w:keepNext/>
        <w:keepLines/>
        <w:autoSpaceDE w:val="0"/>
        <w:spacing w:after="0" w:line="240" w:lineRule="auto"/>
        <w:jc w:val="center"/>
        <w:rPr>
          <w:rFonts w:ascii="Times New Roman" w:hAnsi="Times New Roman" w:cs="Times New Roman"/>
          <w:b/>
        </w:rPr>
      </w:pPr>
    </w:p>
    <w:p w:rsidR="00596FFA" w:rsidRPr="00596FFA" w:rsidRDefault="00596FFA" w:rsidP="00596FFA">
      <w:pPr>
        <w:spacing w:after="0" w:line="240" w:lineRule="auto"/>
        <w:ind w:firstLine="709"/>
        <w:jc w:val="center"/>
        <w:rPr>
          <w:rFonts w:ascii="Times New Roman" w:hAnsi="Times New Roman" w:cs="Times New Roman"/>
          <w:b/>
          <w:u w:val="single"/>
        </w:rPr>
      </w:pPr>
      <w:r w:rsidRPr="00596FFA">
        <w:rPr>
          <w:rFonts w:ascii="Times New Roman" w:hAnsi="Times New Roman" w:cs="Times New Roman"/>
          <w:b/>
          <w:u w:val="single"/>
        </w:rPr>
        <w:t>ЗСХ-2.</w:t>
      </w:r>
      <w:r w:rsidRPr="00596FFA">
        <w:rPr>
          <w:rFonts w:ascii="Times New Roman" w:hAnsi="Times New Roman" w:cs="Times New Roman"/>
          <w:b/>
          <w:bCs/>
          <w:u w:val="single"/>
        </w:rPr>
        <w:t xml:space="preserve"> Зона земель занятая защитными лесными насаждениями</w:t>
      </w:r>
    </w:p>
    <w:p w:rsidR="00596FFA" w:rsidRPr="00596FFA" w:rsidRDefault="00596FFA" w:rsidP="00596FFA">
      <w:pPr>
        <w:pStyle w:val="aa"/>
        <w:jc w:val="center"/>
        <w:rPr>
          <w:rFonts w:ascii="Times New Roman" w:eastAsia="SimSun" w:hAnsi="Times New Roman" w:cs="Times New Roman"/>
          <w:i/>
          <w:sz w:val="24"/>
          <w:szCs w:val="24"/>
          <w:lang w:eastAsia="zh-CN"/>
        </w:rPr>
      </w:pPr>
      <w:r w:rsidRPr="00596FFA">
        <w:rPr>
          <w:rFonts w:ascii="Times New Roman" w:eastAsia="SimSun" w:hAnsi="Times New Roman" w:cs="Times New Roman"/>
          <w:i/>
          <w:sz w:val="24"/>
          <w:szCs w:val="24"/>
          <w:lang w:eastAsia="zh-CN"/>
        </w:rPr>
        <w:t xml:space="preserve">Зона предназначена для организации охраны окружающей среды городских и сельских поселений, создания защитных и охранных зон, в том числе санитарно-защитных зон, озелененных территорий, зеленых зон, лесопарковых зон и иных изъятых из интенсивного </w:t>
      </w:r>
    </w:p>
    <w:p w:rsidR="00596FFA" w:rsidRPr="00596FFA" w:rsidRDefault="00596FFA" w:rsidP="00596FFA">
      <w:pPr>
        <w:pStyle w:val="aa"/>
        <w:jc w:val="center"/>
        <w:rPr>
          <w:rFonts w:ascii="Times New Roman" w:eastAsia="SimSun" w:hAnsi="Times New Roman" w:cs="Times New Roman"/>
          <w:i/>
          <w:sz w:val="24"/>
          <w:szCs w:val="24"/>
          <w:lang w:eastAsia="zh-CN"/>
        </w:rPr>
      </w:pPr>
      <w:r w:rsidRPr="00596FFA">
        <w:rPr>
          <w:rFonts w:ascii="Times New Roman" w:eastAsia="SimSun" w:hAnsi="Times New Roman" w:cs="Times New Roman"/>
          <w:i/>
          <w:sz w:val="24"/>
          <w:szCs w:val="24"/>
          <w:lang w:eastAsia="zh-CN"/>
        </w:rPr>
        <w:t>хозяйственного использования защитных и охранных зон с ограниченным режимом природопользования.</w:t>
      </w:r>
    </w:p>
    <w:p w:rsidR="00596FFA" w:rsidRPr="00596FFA" w:rsidRDefault="00596FFA" w:rsidP="00596FFA">
      <w:pPr>
        <w:pStyle w:val="aa"/>
        <w:jc w:val="center"/>
        <w:rPr>
          <w:rFonts w:ascii="Times New Roman" w:eastAsia="SimSun" w:hAnsi="Times New Roman" w:cs="Times New Roman"/>
          <w:sz w:val="24"/>
          <w:szCs w:val="24"/>
          <w:lang w:eastAsia="zh-CN"/>
        </w:rPr>
      </w:pPr>
    </w:p>
    <w:p w:rsidR="00596FFA" w:rsidRPr="00596FFA" w:rsidRDefault="00596FFA" w:rsidP="00596FFA">
      <w:pPr>
        <w:widowControl w:val="0"/>
        <w:tabs>
          <w:tab w:val="left" w:pos="2520"/>
        </w:tabs>
        <w:spacing w:after="0" w:line="240" w:lineRule="auto"/>
        <w:ind w:firstLine="425"/>
        <w:jc w:val="center"/>
        <w:rPr>
          <w:rFonts w:ascii="Times New Roman" w:eastAsia="SimSun" w:hAnsi="Times New Roman" w:cs="Times New Roman"/>
          <w:lang w:eastAsia="zh-CN"/>
        </w:rPr>
      </w:pPr>
      <w:r w:rsidRPr="00596FFA">
        <w:rPr>
          <w:rFonts w:ascii="Times New Roman" w:eastAsia="SimSun" w:hAnsi="Times New Roman" w:cs="Times New Roman"/>
          <w:lang w:eastAsia="zh-CN"/>
        </w:rPr>
        <w:t>ОСНОВНЫЕ ВИДЫ И ПАРАМЕТРЫ РАЗРЕШЕННОГО ИСПОЛЬЗОВАНИЯ</w:t>
      </w:r>
    </w:p>
    <w:p w:rsidR="00596FFA" w:rsidRPr="00596FFA" w:rsidRDefault="00596FFA" w:rsidP="00596FFA">
      <w:pPr>
        <w:widowControl w:val="0"/>
        <w:tabs>
          <w:tab w:val="left" w:pos="2520"/>
        </w:tabs>
        <w:spacing w:after="0" w:line="240" w:lineRule="auto"/>
        <w:ind w:firstLine="425"/>
        <w:jc w:val="center"/>
        <w:rPr>
          <w:rFonts w:ascii="Times New Roman" w:eastAsia="SimSun" w:hAnsi="Times New Roman" w:cs="Times New Roman"/>
          <w:lang w:eastAsia="zh-CN"/>
        </w:rPr>
      </w:pPr>
      <w:r w:rsidRPr="00596FFA">
        <w:rPr>
          <w:rFonts w:ascii="Times New Roman" w:eastAsia="SimSun" w:hAnsi="Times New Roman" w:cs="Times New Roman"/>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3402"/>
        <w:gridCol w:w="2552"/>
        <w:gridCol w:w="2693"/>
        <w:gridCol w:w="1559"/>
        <w:gridCol w:w="2439"/>
      </w:tblGrid>
      <w:tr w:rsidR="00596FFA" w:rsidRPr="00596FFA" w:rsidTr="00B2509A">
        <w:trPr>
          <w:trHeight w:val="451"/>
        </w:trPr>
        <w:tc>
          <w:tcPr>
            <w:tcW w:w="1951" w:type="dxa"/>
            <w:vMerge w:val="restart"/>
          </w:tcPr>
          <w:p w:rsidR="00596FFA" w:rsidRPr="00596FFA" w:rsidRDefault="00596FFA" w:rsidP="00596FFA">
            <w:pPr>
              <w:pStyle w:val="aa"/>
              <w:jc w:val="center"/>
              <w:rPr>
                <w:rFonts w:ascii="Times New Roman" w:eastAsia="SimSun" w:hAnsi="Times New Roman" w:cs="Times New Roman"/>
                <w:b/>
                <w:lang w:eastAsia="zh-CN"/>
              </w:rPr>
            </w:pPr>
            <w:r w:rsidRPr="00596FFA">
              <w:rPr>
                <w:rFonts w:ascii="Times New Roman" w:eastAsia="SimSun" w:hAnsi="Times New Roman" w:cs="Times New Roman"/>
                <w:b/>
                <w:lang w:eastAsia="zh-CN"/>
              </w:rPr>
              <w:t>[КОД (числовое обозначение)] – наименование вида разрешенного использования земельных участков</w:t>
            </w:r>
          </w:p>
        </w:tc>
        <w:tc>
          <w:tcPr>
            <w:tcW w:w="3402" w:type="dxa"/>
            <w:vMerge w:val="restart"/>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96FFA" w:rsidRPr="00596FFA" w:rsidTr="00B2509A">
        <w:trPr>
          <w:trHeight w:val="982"/>
        </w:trPr>
        <w:tc>
          <w:tcPr>
            <w:tcW w:w="1951" w:type="dxa"/>
            <w:vMerge/>
          </w:tcPr>
          <w:p w:rsidR="00596FFA" w:rsidRPr="00596FFA" w:rsidRDefault="00596FFA" w:rsidP="00596FFA">
            <w:pPr>
              <w:pStyle w:val="aa"/>
              <w:jc w:val="center"/>
              <w:rPr>
                <w:rFonts w:ascii="Times New Roman" w:eastAsia="SimSun" w:hAnsi="Times New Roman" w:cs="Times New Roman"/>
                <w:b/>
                <w:lang w:eastAsia="zh-CN"/>
              </w:rPr>
            </w:pPr>
          </w:p>
        </w:tc>
        <w:tc>
          <w:tcPr>
            <w:tcW w:w="3402" w:type="dxa"/>
            <w:vMerge/>
          </w:tcPr>
          <w:p w:rsidR="00596FFA" w:rsidRPr="00596FFA" w:rsidRDefault="00596FFA" w:rsidP="00596FFA">
            <w:pPr>
              <w:pStyle w:val="aa"/>
              <w:jc w:val="center"/>
              <w:rPr>
                <w:rFonts w:ascii="Times New Roman" w:eastAsia="SimSun" w:hAnsi="Times New Roman" w:cs="Times New Roman"/>
                <w:b/>
                <w:lang w:eastAsia="zh-CN"/>
              </w:rPr>
            </w:pPr>
          </w:p>
        </w:tc>
        <w:tc>
          <w:tcPr>
            <w:tcW w:w="2552" w:type="dxa"/>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693" w:type="dxa"/>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предельное количество этажей или предельную высоту зданий, строений, сооружений</w:t>
            </w:r>
          </w:p>
        </w:tc>
        <w:tc>
          <w:tcPr>
            <w:tcW w:w="2439" w:type="dxa"/>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96FFA" w:rsidRPr="00596FFA" w:rsidTr="00B2509A">
        <w:trPr>
          <w:trHeight w:val="695"/>
        </w:trPr>
        <w:tc>
          <w:tcPr>
            <w:tcW w:w="1951" w:type="dxa"/>
          </w:tcPr>
          <w:p w:rsidR="00596FFA" w:rsidRPr="00596FFA" w:rsidRDefault="00596FFA" w:rsidP="00596FFA">
            <w:pPr>
              <w:pStyle w:val="aa"/>
              <w:rPr>
                <w:rFonts w:ascii="Times New Roman" w:hAnsi="Times New Roman" w:cs="Times New Roman"/>
                <w:b/>
              </w:rPr>
            </w:pPr>
            <w:bookmarkStart w:id="274" w:name="sub_1091"/>
            <w:r w:rsidRPr="00596FFA">
              <w:rPr>
                <w:rFonts w:ascii="Times New Roman" w:hAnsi="Times New Roman" w:cs="Times New Roman"/>
                <w:b/>
              </w:rPr>
              <w:t>Охрана природных территорий</w:t>
            </w:r>
            <w:bookmarkEnd w:id="274"/>
          </w:p>
          <w:p w:rsidR="00596FFA" w:rsidRPr="00596FFA" w:rsidRDefault="00596FFA" w:rsidP="00596FFA">
            <w:pPr>
              <w:pStyle w:val="aa"/>
              <w:rPr>
                <w:rFonts w:ascii="Times New Roman" w:hAnsi="Times New Roman" w:cs="Times New Roman"/>
              </w:rPr>
            </w:pPr>
            <w:r w:rsidRPr="00596FFA">
              <w:rPr>
                <w:rFonts w:ascii="Times New Roman" w:hAnsi="Times New Roman" w:cs="Times New Roman"/>
                <w:b/>
                <w:lang w:val="en-US"/>
              </w:rPr>
              <w:t>[</w:t>
            </w:r>
            <w:r w:rsidRPr="00596FFA">
              <w:rPr>
                <w:rFonts w:ascii="Times New Roman" w:hAnsi="Times New Roman" w:cs="Times New Roman"/>
                <w:b/>
              </w:rPr>
              <w:t>9.1</w:t>
            </w:r>
            <w:r w:rsidRPr="00596FFA">
              <w:rPr>
                <w:rFonts w:ascii="Times New Roman" w:hAnsi="Times New Roman" w:cs="Times New Roman"/>
                <w:b/>
                <w:lang w:val="en-US"/>
              </w:rPr>
              <w:t>]</w:t>
            </w:r>
          </w:p>
        </w:tc>
        <w:tc>
          <w:tcPr>
            <w:tcW w:w="340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w:t>
            </w:r>
            <w:r w:rsidRPr="00596FFA">
              <w:rPr>
                <w:rFonts w:ascii="Times New Roman" w:hAnsi="Times New Roman" w:cs="Times New Roman"/>
              </w:rPr>
              <w:lastRenderedPageBreak/>
              <w:t>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552" w:type="dxa"/>
          </w:tcPr>
          <w:p w:rsidR="00596FFA" w:rsidRPr="00596FFA" w:rsidRDefault="00596FFA" w:rsidP="00596FFA">
            <w:pPr>
              <w:spacing w:after="0" w:line="240" w:lineRule="auto"/>
              <w:rPr>
                <w:rFonts w:ascii="Times New Roman" w:hAnsi="Times New Roman" w:cs="Times New Roman"/>
              </w:rPr>
            </w:pPr>
            <w:r w:rsidRPr="00596FFA">
              <w:rPr>
                <w:rFonts w:ascii="Times New Roman" w:eastAsia="Calibri" w:hAnsi="Times New Roman" w:cs="Times New Roman"/>
                <w:sz w:val="20"/>
                <w:szCs w:val="20"/>
                <w:lang w:eastAsia="en-US"/>
              </w:rPr>
              <w:lastRenderedPageBreak/>
              <w:t>Регламенты не подлежат установлению</w:t>
            </w:r>
          </w:p>
        </w:tc>
        <w:tc>
          <w:tcPr>
            <w:tcW w:w="2693" w:type="dxa"/>
          </w:tcPr>
          <w:p w:rsidR="00596FFA" w:rsidRPr="00596FFA" w:rsidRDefault="00596FFA" w:rsidP="00596FFA">
            <w:pPr>
              <w:spacing w:after="0" w:line="240" w:lineRule="auto"/>
              <w:rPr>
                <w:rFonts w:ascii="Times New Roman" w:hAnsi="Times New Roman" w:cs="Times New Roman"/>
              </w:rPr>
            </w:pPr>
            <w:r w:rsidRPr="00596FFA">
              <w:rPr>
                <w:rFonts w:ascii="Times New Roman" w:eastAsia="Calibri" w:hAnsi="Times New Roman" w:cs="Times New Roman"/>
                <w:sz w:val="20"/>
                <w:szCs w:val="20"/>
                <w:lang w:eastAsia="en-US"/>
              </w:rPr>
              <w:t>Регламенты не подлежат установлению</w:t>
            </w:r>
          </w:p>
        </w:tc>
        <w:tc>
          <w:tcPr>
            <w:tcW w:w="1559" w:type="dxa"/>
          </w:tcPr>
          <w:p w:rsidR="00596FFA" w:rsidRPr="00596FFA" w:rsidRDefault="00596FFA" w:rsidP="00596FFA">
            <w:pPr>
              <w:spacing w:after="0" w:line="240" w:lineRule="auto"/>
              <w:rPr>
                <w:rFonts w:ascii="Times New Roman" w:hAnsi="Times New Roman" w:cs="Times New Roman"/>
              </w:rPr>
            </w:pPr>
            <w:r w:rsidRPr="00596FFA">
              <w:rPr>
                <w:rFonts w:ascii="Times New Roman" w:eastAsia="Calibri" w:hAnsi="Times New Roman" w:cs="Times New Roman"/>
                <w:sz w:val="20"/>
                <w:szCs w:val="20"/>
                <w:lang w:eastAsia="en-US"/>
              </w:rPr>
              <w:t>Регламенты не подлежат установлению</w:t>
            </w:r>
          </w:p>
        </w:tc>
        <w:tc>
          <w:tcPr>
            <w:tcW w:w="2439" w:type="dxa"/>
          </w:tcPr>
          <w:p w:rsidR="00596FFA" w:rsidRPr="00596FFA" w:rsidRDefault="00596FFA" w:rsidP="00596FFA">
            <w:pPr>
              <w:spacing w:after="0" w:line="240" w:lineRule="auto"/>
              <w:rPr>
                <w:rFonts w:ascii="Times New Roman" w:hAnsi="Times New Roman" w:cs="Times New Roman"/>
              </w:rPr>
            </w:pPr>
            <w:r w:rsidRPr="00596FFA">
              <w:rPr>
                <w:rFonts w:ascii="Times New Roman" w:eastAsia="Calibri" w:hAnsi="Times New Roman" w:cs="Times New Roman"/>
                <w:sz w:val="20"/>
                <w:szCs w:val="20"/>
                <w:lang w:eastAsia="en-US"/>
              </w:rPr>
              <w:t>Регламенты не подлежат установлению</w:t>
            </w:r>
          </w:p>
        </w:tc>
      </w:tr>
    </w:tbl>
    <w:p w:rsidR="00596FFA" w:rsidRPr="00596FFA" w:rsidRDefault="00596FFA" w:rsidP="00596FFA">
      <w:pPr>
        <w:pStyle w:val="aa"/>
        <w:jc w:val="center"/>
        <w:rPr>
          <w:rFonts w:ascii="Times New Roman" w:eastAsia="SimSun" w:hAnsi="Times New Roman" w:cs="Times New Roman"/>
          <w:sz w:val="24"/>
          <w:szCs w:val="24"/>
          <w:lang w:eastAsia="zh-CN"/>
        </w:rPr>
      </w:pPr>
      <w:r w:rsidRPr="00596FFA">
        <w:rPr>
          <w:rFonts w:ascii="Times New Roman" w:eastAsia="SimSun" w:hAnsi="Times New Roman" w:cs="Times New Roman"/>
          <w:sz w:val="24"/>
          <w:szCs w:val="24"/>
          <w:lang w:eastAsia="zh-CN"/>
        </w:rPr>
        <w:lastRenderedPageBreak/>
        <w:t>УСЛОВНО РАЗРЕШЕННЫЕ ВИДЫ И ПАРАМЕТРЫ ИСПОЛЬЗОВАНИЯ</w:t>
      </w:r>
    </w:p>
    <w:p w:rsidR="00596FFA" w:rsidRPr="00596FFA" w:rsidRDefault="00596FFA" w:rsidP="00596FFA">
      <w:pPr>
        <w:pStyle w:val="aa"/>
        <w:jc w:val="center"/>
        <w:rPr>
          <w:rFonts w:ascii="Times New Roman" w:eastAsia="SimSun" w:hAnsi="Times New Roman" w:cs="Times New Roman"/>
          <w:sz w:val="24"/>
          <w:szCs w:val="24"/>
          <w:lang w:eastAsia="zh-CN"/>
        </w:rPr>
      </w:pPr>
      <w:r w:rsidRPr="00596FFA">
        <w:rPr>
          <w:rFonts w:ascii="Times New Roman" w:eastAsia="SimSun" w:hAnsi="Times New Roman" w:cs="Times New Roman"/>
          <w:sz w:val="24"/>
          <w:szCs w:val="24"/>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3402"/>
        <w:gridCol w:w="2552"/>
        <w:gridCol w:w="2693"/>
        <w:gridCol w:w="1559"/>
        <w:gridCol w:w="2439"/>
      </w:tblGrid>
      <w:tr w:rsidR="00596FFA" w:rsidRPr="00596FFA" w:rsidTr="00B2509A">
        <w:trPr>
          <w:trHeight w:val="537"/>
        </w:trPr>
        <w:tc>
          <w:tcPr>
            <w:tcW w:w="1951" w:type="dxa"/>
            <w:vMerge w:val="restart"/>
          </w:tcPr>
          <w:p w:rsidR="00596FFA" w:rsidRPr="00596FFA" w:rsidRDefault="00596FFA" w:rsidP="00596FFA">
            <w:pPr>
              <w:pStyle w:val="aa"/>
              <w:jc w:val="center"/>
              <w:rPr>
                <w:rFonts w:ascii="Times New Roman" w:eastAsia="SimSun" w:hAnsi="Times New Roman" w:cs="Times New Roman"/>
                <w:b/>
                <w:lang w:eastAsia="zh-CN"/>
              </w:rPr>
            </w:pPr>
            <w:r w:rsidRPr="00596FFA">
              <w:rPr>
                <w:rFonts w:ascii="Times New Roman" w:eastAsia="SimSun" w:hAnsi="Times New Roman" w:cs="Times New Roman"/>
                <w:b/>
                <w:lang w:eastAsia="zh-CN"/>
              </w:rPr>
              <w:t>[КОД (числовое обозначение)] – наименование вида разрешенного использования земельных участков</w:t>
            </w:r>
          </w:p>
        </w:tc>
        <w:tc>
          <w:tcPr>
            <w:tcW w:w="3402" w:type="dxa"/>
            <w:vMerge w:val="restart"/>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96FFA" w:rsidRPr="00596FFA" w:rsidTr="00B2509A">
        <w:trPr>
          <w:trHeight w:val="982"/>
        </w:trPr>
        <w:tc>
          <w:tcPr>
            <w:tcW w:w="1951" w:type="dxa"/>
            <w:vMerge/>
          </w:tcPr>
          <w:p w:rsidR="00596FFA" w:rsidRPr="00596FFA" w:rsidRDefault="00596FFA" w:rsidP="00596FFA">
            <w:pPr>
              <w:widowControl w:val="0"/>
              <w:tabs>
                <w:tab w:val="left" w:pos="2520"/>
              </w:tabs>
              <w:spacing w:after="0" w:line="240" w:lineRule="auto"/>
              <w:rPr>
                <w:rFonts w:ascii="Times New Roman" w:eastAsia="SimSun" w:hAnsi="Times New Roman" w:cs="Times New Roman"/>
                <w:b/>
                <w:sz w:val="20"/>
                <w:szCs w:val="20"/>
                <w:lang w:eastAsia="zh-CN"/>
              </w:rPr>
            </w:pPr>
          </w:p>
        </w:tc>
        <w:tc>
          <w:tcPr>
            <w:tcW w:w="3402" w:type="dxa"/>
            <w:vMerge/>
          </w:tcPr>
          <w:p w:rsidR="00596FFA" w:rsidRPr="00596FFA" w:rsidRDefault="00596FFA" w:rsidP="00596FFA">
            <w:pPr>
              <w:widowControl w:val="0"/>
              <w:tabs>
                <w:tab w:val="left" w:pos="2520"/>
              </w:tabs>
              <w:spacing w:after="0" w:line="240" w:lineRule="auto"/>
              <w:rPr>
                <w:rFonts w:ascii="Times New Roman" w:eastAsia="SimSun" w:hAnsi="Times New Roman" w:cs="Times New Roman"/>
                <w:b/>
                <w:sz w:val="20"/>
                <w:szCs w:val="20"/>
                <w:lang w:eastAsia="zh-CN"/>
              </w:rPr>
            </w:pPr>
          </w:p>
        </w:tc>
        <w:tc>
          <w:tcPr>
            <w:tcW w:w="2552" w:type="dxa"/>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693" w:type="dxa"/>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предельное количество этажей или предельную высоту зданий, строений, сооружений</w:t>
            </w:r>
          </w:p>
        </w:tc>
        <w:tc>
          <w:tcPr>
            <w:tcW w:w="2439" w:type="dxa"/>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96FFA" w:rsidRPr="00596FFA" w:rsidTr="00B2509A">
        <w:trPr>
          <w:trHeight w:val="465"/>
        </w:trPr>
        <w:tc>
          <w:tcPr>
            <w:tcW w:w="1951" w:type="dxa"/>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t>Нет</w:t>
            </w:r>
          </w:p>
        </w:tc>
        <w:tc>
          <w:tcPr>
            <w:tcW w:w="340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Нет</w:t>
            </w:r>
          </w:p>
        </w:tc>
        <w:tc>
          <w:tcPr>
            <w:tcW w:w="255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Не подлежат установлению</w:t>
            </w:r>
          </w:p>
        </w:tc>
        <w:tc>
          <w:tcPr>
            <w:tcW w:w="2693"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Не подлежат установлению</w:t>
            </w:r>
          </w:p>
          <w:p w:rsidR="00596FFA" w:rsidRPr="00596FFA" w:rsidRDefault="00596FFA" w:rsidP="00596FFA">
            <w:pPr>
              <w:pStyle w:val="aa"/>
              <w:rPr>
                <w:rFonts w:ascii="Times New Roman" w:hAnsi="Times New Roman" w:cs="Times New Roman"/>
              </w:rPr>
            </w:pPr>
          </w:p>
        </w:tc>
        <w:tc>
          <w:tcPr>
            <w:tcW w:w="1559"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Не подлежат установлению</w:t>
            </w:r>
          </w:p>
        </w:tc>
        <w:tc>
          <w:tcPr>
            <w:tcW w:w="2439"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Не подлежат установлению</w:t>
            </w:r>
          </w:p>
        </w:tc>
      </w:tr>
    </w:tbl>
    <w:p w:rsidR="00596FFA" w:rsidRPr="00596FFA" w:rsidRDefault="00596FFA" w:rsidP="00596FFA">
      <w:pPr>
        <w:pStyle w:val="aa"/>
        <w:jc w:val="center"/>
        <w:rPr>
          <w:rFonts w:ascii="Times New Roman" w:eastAsia="SimSun" w:hAnsi="Times New Roman" w:cs="Times New Roman"/>
          <w:sz w:val="24"/>
          <w:szCs w:val="24"/>
          <w:lang w:eastAsia="zh-CN"/>
        </w:rPr>
      </w:pPr>
      <w:r w:rsidRPr="00596FFA">
        <w:rPr>
          <w:rFonts w:ascii="Times New Roman" w:eastAsia="SimSun" w:hAnsi="Times New Roman" w:cs="Times New Roman"/>
          <w:sz w:val="24"/>
          <w:szCs w:val="24"/>
          <w:lang w:eastAsia="zh-CN"/>
        </w:rPr>
        <w:t>ВСПОМОГАТЕЛЬНЫЕ ВИДЫ И ПАРАМЕТРЫ РАЗРЕШЕННОГО ИСПОЛЬЗОВАНИЯ</w:t>
      </w:r>
    </w:p>
    <w:p w:rsidR="00596FFA" w:rsidRPr="00596FFA" w:rsidRDefault="00596FFA" w:rsidP="00596FFA">
      <w:pPr>
        <w:pStyle w:val="aa"/>
        <w:jc w:val="center"/>
        <w:rPr>
          <w:rFonts w:ascii="Times New Roman" w:eastAsia="SimSun" w:hAnsi="Times New Roman" w:cs="Times New Roman"/>
          <w:sz w:val="24"/>
          <w:szCs w:val="24"/>
          <w:lang w:eastAsia="zh-CN"/>
        </w:rPr>
      </w:pPr>
      <w:r w:rsidRPr="00596FFA">
        <w:rPr>
          <w:rFonts w:ascii="Times New Roman" w:eastAsia="SimSun" w:hAnsi="Times New Roman" w:cs="Times New Roman"/>
          <w:sz w:val="24"/>
          <w:szCs w:val="24"/>
          <w:lang w:eastAsia="zh-CN"/>
        </w:rPr>
        <w:t>ЗЕМЕЛЬНЫХ УЧАСТКОВ И ОБЪЕКТОВ КАПИТАЛЬНОГО СТРОИТЕЛЬСТВА</w:t>
      </w:r>
    </w:p>
    <w:p w:rsidR="00596FFA" w:rsidRPr="00596FFA" w:rsidRDefault="00596FFA" w:rsidP="00596FFA">
      <w:pPr>
        <w:pStyle w:val="aa"/>
        <w:jc w:val="center"/>
        <w:rPr>
          <w:rFonts w:ascii="Times New Roman" w:hAnsi="Times New Roman" w:cs="Times New Roman"/>
          <w:i/>
          <w:sz w:val="24"/>
          <w:szCs w:val="24"/>
        </w:rPr>
      </w:pPr>
      <w:r w:rsidRPr="00596FFA">
        <w:rPr>
          <w:rFonts w:ascii="Times New Roman" w:hAnsi="Times New Roman" w:cs="Times New Roman"/>
          <w:i/>
          <w:sz w:val="24"/>
          <w:szCs w:val="24"/>
        </w:rPr>
        <w:t>Вспомогательные виды разрешенного использования, допустимы только в качестве дополнительных по отношению к основным</w:t>
      </w:r>
    </w:p>
    <w:p w:rsidR="00596FFA" w:rsidRPr="00596FFA" w:rsidRDefault="00596FFA" w:rsidP="00596FFA">
      <w:pPr>
        <w:pStyle w:val="aa"/>
        <w:jc w:val="center"/>
        <w:rPr>
          <w:rFonts w:ascii="Times New Roman" w:hAnsi="Times New Roman" w:cs="Times New Roman"/>
          <w:i/>
          <w:sz w:val="24"/>
          <w:szCs w:val="24"/>
        </w:rPr>
      </w:pPr>
      <w:r w:rsidRPr="00596FFA">
        <w:rPr>
          <w:rFonts w:ascii="Times New Roman" w:hAnsi="Times New Roman" w:cs="Times New Roman"/>
          <w:i/>
          <w:sz w:val="24"/>
          <w:szCs w:val="24"/>
        </w:rPr>
        <w:t>и условно разрешенным видам использования и осуществляемые совместно с ними (основным критерием для отнесения строений</w:t>
      </w:r>
    </w:p>
    <w:p w:rsidR="00596FFA" w:rsidRPr="00596FFA" w:rsidRDefault="00596FFA" w:rsidP="00596FFA">
      <w:pPr>
        <w:pStyle w:val="aa"/>
        <w:jc w:val="center"/>
        <w:rPr>
          <w:rFonts w:ascii="Times New Roman" w:hAnsi="Times New Roman" w:cs="Times New Roman"/>
          <w:i/>
          <w:sz w:val="24"/>
          <w:szCs w:val="24"/>
        </w:rPr>
      </w:pPr>
      <w:r w:rsidRPr="00596FFA">
        <w:rPr>
          <w:rFonts w:ascii="Times New Roman" w:hAnsi="Times New Roman" w:cs="Times New Roman"/>
          <w:i/>
          <w:sz w:val="24"/>
          <w:szCs w:val="24"/>
        </w:rPr>
        <w:t>к вспомогательным является наличие на рассматриваемом земельном участке основного здания, строения или сооружения,</w:t>
      </w:r>
    </w:p>
    <w:p w:rsidR="00596FFA" w:rsidRPr="00596FFA" w:rsidRDefault="00596FFA" w:rsidP="00596FFA">
      <w:pPr>
        <w:pStyle w:val="aa"/>
        <w:jc w:val="center"/>
        <w:rPr>
          <w:rFonts w:ascii="Times New Roman" w:hAnsi="Times New Roman" w:cs="Times New Roman"/>
          <w:i/>
        </w:rPr>
      </w:pPr>
      <w:r w:rsidRPr="00596FFA">
        <w:rPr>
          <w:rFonts w:ascii="Times New Roman" w:hAnsi="Times New Roman" w:cs="Times New Roman"/>
          <w:i/>
          <w:sz w:val="24"/>
          <w:szCs w:val="24"/>
        </w:rPr>
        <w:t>по отношению к которому новое строение или сооружение выполняет вспомогательную или обслуживающую функцию).</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3402"/>
        <w:gridCol w:w="2552"/>
        <w:gridCol w:w="2693"/>
        <w:gridCol w:w="1559"/>
        <w:gridCol w:w="2439"/>
      </w:tblGrid>
      <w:tr w:rsidR="00596FFA" w:rsidRPr="00596FFA" w:rsidTr="00B2509A">
        <w:trPr>
          <w:trHeight w:val="511"/>
        </w:trPr>
        <w:tc>
          <w:tcPr>
            <w:tcW w:w="1951" w:type="dxa"/>
            <w:vMerge w:val="restart"/>
          </w:tcPr>
          <w:p w:rsidR="00596FFA" w:rsidRPr="00596FFA" w:rsidRDefault="00596FFA" w:rsidP="00596FFA">
            <w:pPr>
              <w:pStyle w:val="aa"/>
              <w:jc w:val="center"/>
              <w:rPr>
                <w:rFonts w:ascii="Times New Roman" w:eastAsia="SimSun" w:hAnsi="Times New Roman" w:cs="Times New Roman"/>
                <w:b/>
                <w:lang w:eastAsia="zh-CN"/>
              </w:rPr>
            </w:pPr>
            <w:r w:rsidRPr="00596FFA">
              <w:rPr>
                <w:rFonts w:ascii="Times New Roman" w:hAnsi="Times New Roman" w:cs="Times New Roman"/>
                <w:b/>
              </w:rPr>
              <w:lastRenderedPageBreak/>
              <w:t>Наименование вида разрешенного использования земельного участка</w:t>
            </w:r>
          </w:p>
        </w:tc>
        <w:tc>
          <w:tcPr>
            <w:tcW w:w="3402" w:type="dxa"/>
            <w:vMerge w:val="restart"/>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9243" w:type="dxa"/>
            <w:gridSpan w:val="4"/>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96FFA" w:rsidRPr="00596FFA" w:rsidTr="00B2509A">
        <w:trPr>
          <w:trHeight w:val="982"/>
        </w:trPr>
        <w:tc>
          <w:tcPr>
            <w:tcW w:w="1951" w:type="dxa"/>
            <w:vMerge/>
          </w:tcPr>
          <w:p w:rsidR="00596FFA" w:rsidRPr="00596FFA" w:rsidRDefault="00596FFA" w:rsidP="00596FFA">
            <w:pPr>
              <w:pStyle w:val="aa"/>
              <w:jc w:val="center"/>
              <w:rPr>
                <w:rFonts w:ascii="Times New Roman" w:eastAsia="SimSun" w:hAnsi="Times New Roman" w:cs="Times New Roman"/>
                <w:b/>
                <w:lang w:eastAsia="zh-CN"/>
              </w:rPr>
            </w:pPr>
          </w:p>
        </w:tc>
        <w:tc>
          <w:tcPr>
            <w:tcW w:w="3402" w:type="dxa"/>
            <w:vMerge/>
          </w:tcPr>
          <w:p w:rsidR="00596FFA" w:rsidRPr="00596FFA" w:rsidRDefault="00596FFA" w:rsidP="00596FFA">
            <w:pPr>
              <w:pStyle w:val="aa"/>
              <w:jc w:val="center"/>
              <w:rPr>
                <w:rFonts w:ascii="Times New Roman" w:eastAsia="SimSun" w:hAnsi="Times New Roman" w:cs="Times New Roman"/>
                <w:b/>
                <w:lang w:eastAsia="zh-CN"/>
              </w:rPr>
            </w:pPr>
          </w:p>
        </w:tc>
        <w:tc>
          <w:tcPr>
            <w:tcW w:w="2552" w:type="dxa"/>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693" w:type="dxa"/>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предельное количество этажей или предельную высоту зданий, строений, сооружений</w:t>
            </w:r>
          </w:p>
        </w:tc>
        <w:tc>
          <w:tcPr>
            <w:tcW w:w="2439" w:type="dxa"/>
          </w:tcPr>
          <w:p w:rsidR="00596FFA" w:rsidRPr="00596FFA" w:rsidRDefault="00596FFA" w:rsidP="00596FFA">
            <w:pPr>
              <w:pStyle w:val="aa"/>
              <w:jc w:val="center"/>
              <w:rPr>
                <w:rFonts w:ascii="Times New Roman" w:hAnsi="Times New Roman" w:cs="Times New Roman"/>
                <w:b/>
              </w:rPr>
            </w:pPr>
            <w:r w:rsidRPr="00596FFA">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96FFA" w:rsidRPr="00596FFA" w:rsidTr="00B2509A">
        <w:trPr>
          <w:trHeight w:val="471"/>
        </w:trPr>
        <w:tc>
          <w:tcPr>
            <w:tcW w:w="1951" w:type="dxa"/>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t>Нет</w:t>
            </w:r>
          </w:p>
        </w:tc>
        <w:tc>
          <w:tcPr>
            <w:tcW w:w="340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Нет</w:t>
            </w:r>
          </w:p>
        </w:tc>
        <w:tc>
          <w:tcPr>
            <w:tcW w:w="255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Не подлежат установлению</w:t>
            </w:r>
          </w:p>
        </w:tc>
        <w:tc>
          <w:tcPr>
            <w:tcW w:w="2693"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Не подлежат установлению</w:t>
            </w:r>
          </w:p>
          <w:p w:rsidR="00596FFA" w:rsidRPr="00596FFA" w:rsidRDefault="00596FFA" w:rsidP="00596FFA">
            <w:pPr>
              <w:pStyle w:val="aa"/>
              <w:rPr>
                <w:rFonts w:ascii="Times New Roman" w:hAnsi="Times New Roman" w:cs="Times New Roman"/>
              </w:rPr>
            </w:pPr>
          </w:p>
        </w:tc>
        <w:tc>
          <w:tcPr>
            <w:tcW w:w="1559"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Не подлежат установлению</w:t>
            </w:r>
          </w:p>
        </w:tc>
        <w:tc>
          <w:tcPr>
            <w:tcW w:w="2439"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Не подлежат установлению</w:t>
            </w:r>
          </w:p>
        </w:tc>
      </w:tr>
    </w:tbl>
    <w:p w:rsidR="00596FFA" w:rsidRPr="00596FFA" w:rsidRDefault="00596FFA" w:rsidP="00596FFA">
      <w:pPr>
        <w:spacing w:after="0" w:line="240" w:lineRule="auto"/>
        <w:rPr>
          <w:rFonts w:ascii="Times New Roman" w:eastAsia="SimSun" w:hAnsi="Times New Roman" w:cs="Times New Roman"/>
          <w:i/>
          <w:sz w:val="20"/>
          <w:szCs w:val="20"/>
          <w:lang w:eastAsia="zh-CN"/>
        </w:rPr>
      </w:pPr>
    </w:p>
    <w:p w:rsidR="00596FFA" w:rsidRPr="00596FFA" w:rsidRDefault="00596FFA" w:rsidP="00596FFA">
      <w:pPr>
        <w:spacing w:after="0" w:line="240" w:lineRule="auto"/>
        <w:rPr>
          <w:rFonts w:ascii="Times New Roman" w:eastAsia="SimSun" w:hAnsi="Times New Roman" w:cs="Times New Roman"/>
          <w:i/>
          <w:sz w:val="20"/>
          <w:szCs w:val="20"/>
          <w:lang w:eastAsia="zh-CN"/>
        </w:rPr>
      </w:pPr>
    </w:p>
    <w:p w:rsidR="00596FFA" w:rsidRPr="00596FFA" w:rsidRDefault="00596FFA" w:rsidP="00596FFA">
      <w:pPr>
        <w:spacing w:after="0" w:line="240" w:lineRule="auto"/>
        <w:rPr>
          <w:rFonts w:ascii="Times New Roman" w:eastAsia="SimSun" w:hAnsi="Times New Roman" w:cs="Times New Roman"/>
          <w:i/>
          <w:sz w:val="20"/>
          <w:szCs w:val="20"/>
          <w:lang w:eastAsia="zh-CN"/>
        </w:rPr>
      </w:pPr>
    </w:p>
    <w:p w:rsidR="00596FFA" w:rsidRPr="00596FFA" w:rsidRDefault="00596FFA" w:rsidP="00596FFA">
      <w:pPr>
        <w:spacing w:after="0" w:line="240" w:lineRule="auto"/>
        <w:jc w:val="center"/>
        <w:rPr>
          <w:rFonts w:ascii="Times New Roman" w:hAnsi="Times New Roman" w:cs="Times New Roman"/>
          <w:b/>
          <w:bCs/>
          <w:u w:val="single"/>
        </w:rPr>
      </w:pPr>
      <w:r w:rsidRPr="00596FFA">
        <w:rPr>
          <w:rFonts w:ascii="Times New Roman" w:eastAsia="SimSun" w:hAnsi="Times New Roman" w:cs="Times New Roman"/>
          <w:b/>
          <w:u w:val="single"/>
          <w:lang w:eastAsia="zh-CN"/>
        </w:rPr>
        <w:t xml:space="preserve">ЗСХ-3. </w:t>
      </w:r>
      <w:r w:rsidRPr="00596FFA">
        <w:rPr>
          <w:rFonts w:ascii="Times New Roman" w:hAnsi="Times New Roman" w:cs="Times New Roman"/>
          <w:b/>
          <w:bCs/>
          <w:u w:val="single"/>
        </w:rPr>
        <w:t xml:space="preserve">Зона земель объектов сельскохозяйственного производства, хранения и переработки </w:t>
      </w:r>
    </w:p>
    <w:p w:rsidR="00596FFA" w:rsidRPr="00596FFA" w:rsidRDefault="00596FFA" w:rsidP="00596FFA">
      <w:pPr>
        <w:spacing w:after="0" w:line="240" w:lineRule="auto"/>
        <w:jc w:val="center"/>
        <w:rPr>
          <w:rFonts w:ascii="Times New Roman" w:hAnsi="Times New Roman" w:cs="Times New Roman"/>
          <w:b/>
          <w:bCs/>
          <w:u w:val="single"/>
        </w:rPr>
      </w:pPr>
      <w:r w:rsidRPr="00596FFA">
        <w:rPr>
          <w:rFonts w:ascii="Times New Roman" w:hAnsi="Times New Roman" w:cs="Times New Roman"/>
          <w:b/>
          <w:bCs/>
          <w:u w:val="single"/>
        </w:rPr>
        <w:t>сельскохозяйственной продукции</w:t>
      </w:r>
    </w:p>
    <w:p w:rsidR="00596FFA" w:rsidRPr="00596FFA" w:rsidRDefault="00596FFA" w:rsidP="00596FFA">
      <w:pPr>
        <w:spacing w:after="0" w:line="240" w:lineRule="auto"/>
        <w:rPr>
          <w:rFonts w:ascii="Times New Roman" w:hAnsi="Times New Roman" w:cs="Times New Roman"/>
          <w:b/>
          <w:bCs/>
          <w:u w:val="single"/>
        </w:rPr>
      </w:pPr>
    </w:p>
    <w:p w:rsidR="00596FFA" w:rsidRPr="00596FFA" w:rsidRDefault="00596FFA" w:rsidP="00596FFA">
      <w:pPr>
        <w:widowControl w:val="0"/>
        <w:tabs>
          <w:tab w:val="left" w:pos="2520"/>
        </w:tabs>
        <w:spacing w:after="0" w:line="240" w:lineRule="auto"/>
        <w:ind w:firstLine="425"/>
        <w:jc w:val="center"/>
        <w:rPr>
          <w:rFonts w:ascii="Times New Roman" w:eastAsia="SimSun" w:hAnsi="Times New Roman" w:cs="Times New Roman"/>
          <w:lang w:eastAsia="zh-CN"/>
        </w:rPr>
      </w:pPr>
      <w:r w:rsidRPr="00596FFA">
        <w:rPr>
          <w:rFonts w:ascii="Times New Roman" w:eastAsia="SimSun" w:hAnsi="Times New Roman" w:cs="Times New Roman"/>
          <w:lang w:eastAsia="zh-CN"/>
        </w:rPr>
        <w:t>ОСНОВНЫЕ ВИДЫ И ПАРАМЕТРЫ РАЗРЕШЕННОГО ИСПОЛЬЗОВАНИЯ</w:t>
      </w:r>
    </w:p>
    <w:p w:rsidR="00596FFA" w:rsidRPr="00596FFA" w:rsidRDefault="00596FFA" w:rsidP="00596FFA">
      <w:pPr>
        <w:widowControl w:val="0"/>
        <w:tabs>
          <w:tab w:val="left" w:pos="2520"/>
        </w:tabs>
        <w:spacing w:after="0" w:line="240" w:lineRule="auto"/>
        <w:ind w:firstLine="425"/>
        <w:jc w:val="center"/>
        <w:rPr>
          <w:rFonts w:ascii="Times New Roman" w:eastAsia="SimSun" w:hAnsi="Times New Roman" w:cs="Times New Roman"/>
          <w:lang w:eastAsia="zh-CN"/>
        </w:rPr>
      </w:pPr>
      <w:r w:rsidRPr="00596FFA">
        <w:rPr>
          <w:rFonts w:ascii="Times New Roman" w:eastAsia="SimSun" w:hAnsi="Times New Roman" w:cs="Times New Roman"/>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3402"/>
        <w:gridCol w:w="2552"/>
        <w:gridCol w:w="2693"/>
        <w:gridCol w:w="1559"/>
        <w:gridCol w:w="2439"/>
      </w:tblGrid>
      <w:tr w:rsidR="00596FFA" w:rsidRPr="00596FFA" w:rsidTr="00B2509A">
        <w:trPr>
          <w:trHeight w:val="451"/>
        </w:trPr>
        <w:tc>
          <w:tcPr>
            <w:tcW w:w="1951" w:type="dxa"/>
            <w:vMerge w:val="restart"/>
          </w:tcPr>
          <w:p w:rsidR="00596FFA" w:rsidRPr="00596FFA" w:rsidRDefault="00596FFA" w:rsidP="00596FFA">
            <w:pPr>
              <w:spacing w:after="0" w:line="240" w:lineRule="auto"/>
              <w:jc w:val="center"/>
              <w:rPr>
                <w:rFonts w:ascii="Times New Roman" w:eastAsia="SimSun" w:hAnsi="Times New Roman" w:cs="Times New Roman"/>
                <w:b/>
                <w:sz w:val="20"/>
                <w:szCs w:val="20"/>
                <w:lang w:eastAsia="zh-CN"/>
              </w:rPr>
            </w:pPr>
            <w:r w:rsidRPr="00596FFA">
              <w:rPr>
                <w:rFonts w:ascii="Times New Roman" w:eastAsia="SimSun" w:hAnsi="Times New Roman" w:cs="Times New Roman"/>
                <w:b/>
                <w:sz w:val="20"/>
                <w:szCs w:val="20"/>
                <w:lang w:eastAsia="zh-CN"/>
              </w:rPr>
              <w:t>[КОД (числовое обозначение)] – наименование вида разрешенного использования земельных участков</w:t>
            </w:r>
          </w:p>
        </w:tc>
        <w:tc>
          <w:tcPr>
            <w:tcW w:w="3402" w:type="dxa"/>
            <w:vMerge w:val="restart"/>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96FFA" w:rsidRPr="00596FFA" w:rsidTr="00B2509A">
        <w:trPr>
          <w:trHeight w:val="982"/>
        </w:trPr>
        <w:tc>
          <w:tcPr>
            <w:tcW w:w="1951" w:type="dxa"/>
            <w:vMerge/>
          </w:tcPr>
          <w:p w:rsidR="00596FFA" w:rsidRPr="00596FFA" w:rsidRDefault="00596FFA" w:rsidP="00596FFA">
            <w:pPr>
              <w:spacing w:after="0" w:line="240" w:lineRule="auto"/>
              <w:jc w:val="center"/>
              <w:rPr>
                <w:rFonts w:ascii="Times New Roman" w:eastAsia="SimSun" w:hAnsi="Times New Roman" w:cs="Times New Roman"/>
                <w:b/>
                <w:sz w:val="20"/>
                <w:szCs w:val="20"/>
                <w:lang w:eastAsia="zh-CN"/>
              </w:rPr>
            </w:pPr>
          </w:p>
        </w:tc>
        <w:tc>
          <w:tcPr>
            <w:tcW w:w="3402" w:type="dxa"/>
            <w:vMerge/>
          </w:tcPr>
          <w:p w:rsidR="00596FFA" w:rsidRPr="00596FFA" w:rsidRDefault="00596FFA" w:rsidP="00596FFA">
            <w:pPr>
              <w:spacing w:after="0" w:line="240" w:lineRule="auto"/>
              <w:jc w:val="center"/>
              <w:rPr>
                <w:rFonts w:ascii="Times New Roman" w:eastAsia="SimSun" w:hAnsi="Times New Roman" w:cs="Times New Roman"/>
                <w:b/>
                <w:sz w:val="20"/>
                <w:szCs w:val="20"/>
                <w:lang w:eastAsia="zh-CN"/>
              </w:rPr>
            </w:pPr>
          </w:p>
        </w:tc>
        <w:tc>
          <w:tcPr>
            <w:tcW w:w="2552"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предельные (минимальные и (или) максимальные) размеры земельных участков, в том числе их площадь</w:t>
            </w:r>
          </w:p>
        </w:tc>
        <w:tc>
          <w:tcPr>
            <w:tcW w:w="2693"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предельное количество этажей или предельную высоту зданий, строений, сооружений</w:t>
            </w:r>
          </w:p>
        </w:tc>
        <w:tc>
          <w:tcPr>
            <w:tcW w:w="2439"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96FFA" w:rsidRPr="00596FFA" w:rsidTr="00B2509A">
        <w:trPr>
          <w:trHeight w:val="412"/>
        </w:trPr>
        <w:tc>
          <w:tcPr>
            <w:tcW w:w="1951" w:type="dxa"/>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lastRenderedPageBreak/>
              <w:t>Выращивание зерновых и иных сельскохозяйственных культур</w:t>
            </w:r>
          </w:p>
          <w:p w:rsidR="00596FFA" w:rsidRPr="00596FFA" w:rsidRDefault="00596FFA" w:rsidP="00596FFA">
            <w:pPr>
              <w:spacing w:after="0" w:line="240" w:lineRule="auto"/>
              <w:rPr>
                <w:rFonts w:ascii="Times New Roman" w:eastAsia="Calibri" w:hAnsi="Times New Roman" w:cs="Times New Roman"/>
                <w:b/>
                <w:sz w:val="20"/>
                <w:szCs w:val="20"/>
                <w:lang w:val="en-US" w:eastAsia="en-US"/>
              </w:rPr>
            </w:pP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1.2</w:t>
            </w:r>
            <w:r w:rsidRPr="00596FFA">
              <w:rPr>
                <w:rFonts w:ascii="Times New Roman" w:eastAsia="Calibri" w:hAnsi="Times New Roman" w:cs="Times New Roman"/>
                <w:b/>
                <w:sz w:val="20"/>
                <w:szCs w:val="20"/>
                <w:lang w:val="en-US" w:eastAsia="en-US"/>
              </w:rPr>
              <w:t>]</w:t>
            </w:r>
          </w:p>
        </w:tc>
        <w:tc>
          <w:tcPr>
            <w:tcW w:w="340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55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земельных участков предназначенных для сельскохозяйственного использования в черте населенного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b/>
                <w:sz w:val="20"/>
                <w:szCs w:val="20"/>
                <w:lang w:eastAsia="en-US"/>
              </w:rPr>
              <w:t>5000</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25000</w:t>
            </w:r>
            <w:r w:rsidRPr="00596FFA">
              <w:rPr>
                <w:rFonts w:ascii="Times New Roman" w:eastAsia="Calibri" w:hAnsi="Times New Roman" w:cs="Times New Roman"/>
                <w:sz w:val="20"/>
                <w:szCs w:val="20"/>
                <w:lang w:eastAsia="en-US"/>
              </w:rPr>
              <w:t>кв.м.</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693"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Застройка участка не допускается, места допустимого размещения объектов не предусматриваются</w:t>
            </w:r>
          </w:p>
        </w:tc>
        <w:tc>
          <w:tcPr>
            <w:tcW w:w="1559" w:type="dxa"/>
          </w:tcPr>
          <w:p w:rsidR="00596FFA" w:rsidRPr="00596FFA" w:rsidRDefault="00596FFA" w:rsidP="00596FFA">
            <w:pPr>
              <w:spacing w:after="0" w:line="240" w:lineRule="auto"/>
              <w:jc w:val="center"/>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jc w:val="center"/>
              <w:rPr>
                <w:rFonts w:ascii="Times New Roman" w:eastAsia="Calibri" w:hAnsi="Times New Roman" w:cs="Times New Roman"/>
                <w:sz w:val="20"/>
                <w:szCs w:val="20"/>
                <w:lang w:eastAsia="en-US"/>
              </w:rPr>
            </w:pPr>
          </w:p>
        </w:tc>
        <w:tc>
          <w:tcPr>
            <w:tcW w:w="2439" w:type="dxa"/>
          </w:tcPr>
          <w:p w:rsidR="00596FFA" w:rsidRPr="00596FFA" w:rsidRDefault="00596FFA" w:rsidP="00596FFA">
            <w:pPr>
              <w:spacing w:after="0" w:line="240" w:lineRule="auto"/>
              <w:jc w:val="center"/>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w:t>
            </w:r>
          </w:p>
        </w:tc>
      </w:tr>
      <w:tr w:rsidR="00596FFA" w:rsidRPr="00596FFA" w:rsidTr="00B2509A">
        <w:trPr>
          <w:trHeight w:val="273"/>
        </w:trPr>
        <w:tc>
          <w:tcPr>
            <w:tcW w:w="1951" w:type="dxa"/>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Овощеводство</w:t>
            </w:r>
          </w:p>
          <w:p w:rsidR="00596FFA" w:rsidRPr="00596FFA" w:rsidRDefault="00596FFA" w:rsidP="00596FFA">
            <w:pPr>
              <w:spacing w:after="0" w:line="240" w:lineRule="auto"/>
              <w:rPr>
                <w:rFonts w:ascii="Times New Roman" w:eastAsia="Calibri" w:hAnsi="Times New Roman" w:cs="Times New Roman"/>
                <w:b/>
                <w:sz w:val="20"/>
                <w:szCs w:val="20"/>
                <w:lang w:val="en-US" w:eastAsia="en-US"/>
              </w:rPr>
            </w:pP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1.3</w:t>
            </w:r>
            <w:r w:rsidRPr="00596FFA">
              <w:rPr>
                <w:rFonts w:ascii="Times New Roman" w:eastAsia="Calibri" w:hAnsi="Times New Roman" w:cs="Times New Roman"/>
                <w:b/>
                <w:sz w:val="20"/>
                <w:szCs w:val="20"/>
                <w:lang w:val="en-US" w:eastAsia="en-US"/>
              </w:rPr>
              <w:t>]</w:t>
            </w:r>
          </w:p>
        </w:tc>
        <w:tc>
          <w:tcPr>
            <w:tcW w:w="340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55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земельных участков предназначенных для сельскохозяйственного использования в черте населенного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b/>
                <w:sz w:val="20"/>
                <w:szCs w:val="20"/>
                <w:lang w:eastAsia="en-US"/>
              </w:rPr>
              <w:t>5000</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25000</w:t>
            </w:r>
            <w:r w:rsidRPr="00596FFA">
              <w:rPr>
                <w:rFonts w:ascii="Times New Roman" w:eastAsia="Calibri" w:hAnsi="Times New Roman" w:cs="Times New Roman"/>
                <w:sz w:val="20"/>
                <w:szCs w:val="20"/>
                <w:lang w:eastAsia="en-US"/>
              </w:rPr>
              <w:t>кв.м.</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w:t>
            </w:r>
            <w:r w:rsidRPr="00596FFA">
              <w:rPr>
                <w:rFonts w:ascii="Times New Roman" w:eastAsia="Calibri" w:hAnsi="Times New Roman" w:cs="Times New Roman"/>
                <w:sz w:val="20"/>
                <w:szCs w:val="20"/>
                <w:lang w:eastAsia="en-US"/>
              </w:rPr>
              <w:lastRenderedPageBreak/>
              <w:t>назначения»)</w:t>
            </w:r>
          </w:p>
        </w:tc>
        <w:tc>
          <w:tcPr>
            <w:tcW w:w="2693"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Для теплиц:</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минимальный отступ строений от красной линии или границ участка (в случае, если иной не установлен линией регулирования застройки) – </w:t>
            </w:r>
            <w:r w:rsidRPr="00596FFA">
              <w:rPr>
                <w:rFonts w:ascii="Times New Roman" w:eastAsia="Calibri" w:hAnsi="Times New Roman" w:cs="Times New Roman"/>
                <w:b/>
                <w:sz w:val="20"/>
                <w:szCs w:val="20"/>
                <w:lang w:eastAsia="en-US"/>
              </w:rPr>
              <w:t>5</w:t>
            </w:r>
            <w:r w:rsidRPr="00596FFA">
              <w:rPr>
                <w:rFonts w:ascii="Times New Roman" w:eastAsia="Calibri" w:hAnsi="Times New Roman" w:cs="Times New Roman"/>
                <w:sz w:val="20"/>
                <w:szCs w:val="20"/>
                <w:lang w:eastAsia="en-US"/>
              </w:rPr>
              <w:t xml:space="preserve"> м, допускается уменьшение отступа либо расположения строения и сооружения по красной линии с учетом сложившейся застройки.</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Минимальный отступ от границ с соседними участками – </w:t>
            </w:r>
            <w:r w:rsidRPr="00596FFA">
              <w:rPr>
                <w:rFonts w:ascii="Times New Roman" w:eastAsia="Calibri" w:hAnsi="Times New Roman" w:cs="Times New Roman"/>
                <w:b/>
                <w:sz w:val="20"/>
                <w:szCs w:val="20"/>
                <w:lang w:eastAsia="en-US"/>
              </w:rPr>
              <w:t>3</w:t>
            </w:r>
            <w:r w:rsidRPr="00596FFA">
              <w:rPr>
                <w:rFonts w:ascii="Times New Roman" w:eastAsia="Calibri" w:hAnsi="Times New Roman" w:cs="Times New Roman"/>
                <w:sz w:val="20"/>
                <w:szCs w:val="20"/>
                <w:lang w:eastAsia="en-US"/>
              </w:rPr>
              <w:t xml:space="preserve"> м.</w:t>
            </w:r>
          </w:p>
        </w:tc>
        <w:tc>
          <w:tcPr>
            <w:tcW w:w="1559"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Для теплиц:</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этажей зданий – </w:t>
            </w:r>
            <w:r w:rsidRPr="00596FFA">
              <w:rPr>
                <w:rFonts w:ascii="Times New Roman" w:eastAsia="Calibri" w:hAnsi="Times New Roman" w:cs="Times New Roman"/>
                <w:b/>
                <w:sz w:val="20"/>
                <w:szCs w:val="20"/>
                <w:lang w:eastAsia="en-US"/>
              </w:rPr>
              <w:t>1</w:t>
            </w:r>
            <w:r w:rsidRPr="00596FFA">
              <w:rPr>
                <w:rFonts w:ascii="Times New Roman" w:eastAsia="Calibri" w:hAnsi="Times New Roman" w:cs="Times New Roman"/>
                <w:sz w:val="20"/>
                <w:szCs w:val="20"/>
                <w:lang w:eastAsia="en-US"/>
              </w:rPr>
              <w:t xml:space="preserve"> этаж.</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Максимальная высота строений от уровня земли до верха перекрытия последнего этажа (или конька кровли) - </w:t>
            </w:r>
            <w:r w:rsidRPr="00596FFA">
              <w:rPr>
                <w:rFonts w:ascii="Times New Roman" w:eastAsia="Calibri" w:hAnsi="Times New Roman" w:cs="Times New Roman"/>
                <w:b/>
                <w:sz w:val="20"/>
                <w:szCs w:val="20"/>
                <w:lang w:eastAsia="en-US"/>
              </w:rPr>
              <w:t>10</w:t>
            </w:r>
            <w:r w:rsidRPr="00596FFA">
              <w:rPr>
                <w:rFonts w:ascii="Times New Roman" w:eastAsia="Calibri" w:hAnsi="Times New Roman" w:cs="Times New Roman"/>
                <w:sz w:val="20"/>
                <w:szCs w:val="20"/>
                <w:lang w:eastAsia="en-US"/>
              </w:rPr>
              <w:t xml:space="preserve"> м.</w:t>
            </w:r>
          </w:p>
        </w:tc>
        <w:tc>
          <w:tcPr>
            <w:tcW w:w="2439"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Для теплиц:</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596FFA">
              <w:rPr>
                <w:rFonts w:ascii="Times New Roman" w:eastAsia="Calibri" w:hAnsi="Times New Roman" w:cs="Times New Roman"/>
                <w:b/>
                <w:sz w:val="20"/>
                <w:szCs w:val="20"/>
                <w:lang w:eastAsia="en-US"/>
              </w:rPr>
              <w:t>30%</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412"/>
        </w:trPr>
        <w:tc>
          <w:tcPr>
            <w:tcW w:w="1951" w:type="dxa"/>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lastRenderedPageBreak/>
              <w:t>Выращивание тонизирующих, лекарственных, цветочных культур</w:t>
            </w:r>
          </w:p>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[1.4]</w:t>
            </w:r>
          </w:p>
          <w:p w:rsidR="00596FFA" w:rsidRPr="00596FFA" w:rsidRDefault="00596FFA" w:rsidP="00596FFA">
            <w:pPr>
              <w:spacing w:after="0" w:line="240" w:lineRule="auto"/>
              <w:rPr>
                <w:rFonts w:ascii="Times New Roman" w:eastAsia="Calibri" w:hAnsi="Times New Roman" w:cs="Times New Roman"/>
                <w:b/>
                <w:sz w:val="20"/>
                <w:szCs w:val="20"/>
                <w:lang w:eastAsia="en-US"/>
              </w:rPr>
            </w:pPr>
          </w:p>
        </w:tc>
        <w:tc>
          <w:tcPr>
            <w:tcW w:w="340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55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земельных участков предназначенных для сельскохозяйственного использования в черте населенного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b/>
                <w:sz w:val="20"/>
                <w:szCs w:val="20"/>
                <w:lang w:eastAsia="en-US"/>
              </w:rPr>
              <w:t>5000</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25000</w:t>
            </w:r>
            <w:r w:rsidRPr="00596FFA">
              <w:rPr>
                <w:rFonts w:ascii="Times New Roman" w:eastAsia="Calibri" w:hAnsi="Times New Roman" w:cs="Times New Roman"/>
                <w:sz w:val="20"/>
                <w:szCs w:val="20"/>
                <w:lang w:eastAsia="en-US"/>
              </w:rPr>
              <w:t>кв.м.</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693"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Застройка участка не допускается, места допустимого размещения объектов не предусматриваются</w:t>
            </w:r>
          </w:p>
        </w:tc>
        <w:tc>
          <w:tcPr>
            <w:tcW w:w="1559" w:type="dxa"/>
          </w:tcPr>
          <w:p w:rsidR="00596FFA" w:rsidRPr="00596FFA" w:rsidRDefault="00596FFA" w:rsidP="00596FFA">
            <w:pPr>
              <w:spacing w:after="0" w:line="240" w:lineRule="auto"/>
              <w:jc w:val="center"/>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jc w:val="center"/>
              <w:rPr>
                <w:rFonts w:ascii="Times New Roman" w:eastAsia="Calibri" w:hAnsi="Times New Roman" w:cs="Times New Roman"/>
                <w:sz w:val="20"/>
                <w:szCs w:val="20"/>
                <w:lang w:eastAsia="en-US"/>
              </w:rPr>
            </w:pPr>
          </w:p>
        </w:tc>
        <w:tc>
          <w:tcPr>
            <w:tcW w:w="2439" w:type="dxa"/>
          </w:tcPr>
          <w:p w:rsidR="00596FFA" w:rsidRPr="00596FFA" w:rsidRDefault="00596FFA" w:rsidP="00596FFA">
            <w:pPr>
              <w:spacing w:after="0" w:line="240" w:lineRule="auto"/>
              <w:jc w:val="center"/>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w:t>
            </w:r>
          </w:p>
        </w:tc>
      </w:tr>
      <w:tr w:rsidR="00596FFA" w:rsidRPr="00596FFA" w:rsidTr="00B2509A">
        <w:trPr>
          <w:trHeight w:val="982"/>
        </w:trPr>
        <w:tc>
          <w:tcPr>
            <w:tcW w:w="1951" w:type="dxa"/>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Садоводство</w:t>
            </w:r>
          </w:p>
          <w:p w:rsidR="00596FFA" w:rsidRPr="00596FFA" w:rsidRDefault="00596FFA" w:rsidP="00596FFA">
            <w:pPr>
              <w:spacing w:after="0" w:line="240" w:lineRule="auto"/>
              <w:rPr>
                <w:rFonts w:ascii="Times New Roman" w:eastAsia="Calibri" w:hAnsi="Times New Roman" w:cs="Times New Roman"/>
                <w:b/>
                <w:sz w:val="20"/>
                <w:szCs w:val="20"/>
                <w:lang w:val="en-US" w:eastAsia="en-US"/>
              </w:rPr>
            </w:pP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1.5</w:t>
            </w:r>
            <w:r w:rsidRPr="00596FFA">
              <w:rPr>
                <w:rFonts w:ascii="Times New Roman" w:eastAsia="Calibri" w:hAnsi="Times New Roman" w:cs="Times New Roman"/>
                <w:b/>
                <w:sz w:val="20"/>
                <w:szCs w:val="20"/>
                <w:lang w:val="en-US" w:eastAsia="en-US"/>
              </w:rPr>
              <w:t>]</w:t>
            </w:r>
          </w:p>
        </w:tc>
        <w:tc>
          <w:tcPr>
            <w:tcW w:w="340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55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земельных участков предназначенных для сельскохозяйственного использования в черте населенного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b/>
                <w:sz w:val="20"/>
                <w:szCs w:val="20"/>
                <w:lang w:eastAsia="en-US"/>
              </w:rPr>
              <w:t>5000</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25000</w:t>
            </w:r>
            <w:r w:rsidRPr="00596FFA">
              <w:rPr>
                <w:rFonts w:ascii="Times New Roman" w:eastAsia="Calibri" w:hAnsi="Times New Roman" w:cs="Times New Roman"/>
                <w:sz w:val="20"/>
                <w:szCs w:val="20"/>
                <w:lang w:eastAsia="en-US"/>
              </w:rPr>
              <w:t>кв.м.</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w:t>
            </w:r>
            <w:r w:rsidRPr="00596FFA">
              <w:rPr>
                <w:rFonts w:ascii="Times New Roman" w:eastAsia="Calibri" w:hAnsi="Times New Roman" w:cs="Times New Roman"/>
                <w:sz w:val="20"/>
                <w:szCs w:val="20"/>
                <w:lang w:eastAsia="en-US"/>
              </w:rPr>
              <w:lastRenderedPageBreak/>
              <w:t>ФЗ «Об обороте земель сельскохозяйственного назначения»)</w:t>
            </w:r>
          </w:p>
        </w:tc>
        <w:tc>
          <w:tcPr>
            <w:tcW w:w="2693"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Застройка участка не допускается, места допустимого размещения объектов не предусматриваются</w:t>
            </w:r>
          </w:p>
        </w:tc>
        <w:tc>
          <w:tcPr>
            <w:tcW w:w="1559" w:type="dxa"/>
          </w:tcPr>
          <w:p w:rsidR="00596FFA" w:rsidRPr="00596FFA" w:rsidRDefault="00596FFA" w:rsidP="00596FFA">
            <w:pPr>
              <w:spacing w:after="0" w:line="240" w:lineRule="auto"/>
              <w:jc w:val="center"/>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jc w:val="center"/>
              <w:rPr>
                <w:rFonts w:ascii="Times New Roman" w:eastAsia="Calibri" w:hAnsi="Times New Roman" w:cs="Times New Roman"/>
                <w:sz w:val="20"/>
                <w:szCs w:val="20"/>
                <w:lang w:eastAsia="en-US"/>
              </w:rPr>
            </w:pPr>
          </w:p>
        </w:tc>
        <w:tc>
          <w:tcPr>
            <w:tcW w:w="2439" w:type="dxa"/>
          </w:tcPr>
          <w:p w:rsidR="00596FFA" w:rsidRPr="00596FFA" w:rsidRDefault="00596FFA" w:rsidP="00596FFA">
            <w:pPr>
              <w:spacing w:after="0" w:line="240" w:lineRule="auto"/>
              <w:jc w:val="center"/>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w:t>
            </w:r>
          </w:p>
        </w:tc>
      </w:tr>
      <w:tr w:rsidR="00596FFA" w:rsidRPr="00596FFA" w:rsidTr="00B2509A">
        <w:trPr>
          <w:trHeight w:val="128"/>
        </w:trPr>
        <w:tc>
          <w:tcPr>
            <w:tcW w:w="1951" w:type="dxa"/>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lastRenderedPageBreak/>
              <w:t>Животноводство</w:t>
            </w:r>
          </w:p>
          <w:p w:rsidR="00596FFA" w:rsidRPr="00596FFA" w:rsidRDefault="00596FFA" w:rsidP="00596FFA">
            <w:pPr>
              <w:pStyle w:val="aa"/>
              <w:rPr>
                <w:rFonts w:ascii="Times New Roman" w:hAnsi="Times New Roman" w:cs="Times New Roman"/>
                <w:lang w:val="en-US"/>
              </w:rPr>
            </w:pPr>
            <w:r w:rsidRPr="00596FFA">
              <w:rPr>
                <w:rFonts w:ascii="Times New Roman" w:hAnsi="Times New Roman" w:cs="Times New Roman"/>
                <w:b/>
              </w:rPr>
              <w:t>[1.7</w:t>
            </w:r>
            <w:r w:rsidRPr="00596FFA">
              <w:rPr>
                <w:rFonts w:ascii="Times New Roman" w:hAnsi="Times New Roman" w:cs="Times New Roman"/>
                <w:b/>
                <w:lang w:val="en-US"/>
              </w:rPr>
              <w:t>]</w:t>
            </w:r>
          </w:p>
        </w:tc>
        <w:tc>
          <w:tcPr>
            <w:tcW w:w="340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596FFA">
                <w:rPr>
                  <w:rFonts w:ascii="Times New Roman" w:hAnsi="Times New Roman" w:cs="Times New Roman"/>
                </w:rPr>
                <w:t>кодами 1.8-1.11</w:t>
              </w:r>
            </w:hyperlink>
            <w:r w:rsidRPr="00596FFA">
              <w:rPr>
                <w:rFonts w:ascii="Times New Roman" w:hAnsi="Times New Roman" w:cs="Times New Roman"/>
              </w:rPr>
              <w:t xml:space="preserve">, </w:t>
            </w:r>
            <w:hyperlink w:anchor="sub_10115" w:history="1">
              <w:r w:rsidRPr="00596FFA">
                <w:rPr>
                  <w:rFonts w:ascii="Times New Roman" w:hAnsi="Times New Roman" w:cs="Times New Roman"/>
                </w:rPr>
                <w:t>1.15</w:t>
              </w:r>
            </w:hyperlink>
            <w:r w:rsidRPr="00596FFA">
              <w:rPr>
                <w:rFonts w:ascii="Times New Roman" w:hAnsi="Times New Roman" w:cs="Times New Roman"/>
              </w:rPr>
              <w:t xml:space="preserve">, </w:t>
            </w:r>
            <w:hyperlink w:anchor="sub_1119" w:history="1">
              <w:r w:rsidRPr="00596FFA">
                <w:rPr>
                  <w:rFonts w:ascii="Times New Roman" w:hAnsi="Times New Roman" w:cs="Times New Roman"/>
                </w:rPr>
                <w:t>1.19</w:t>
              </w:r>
            </w:hyperlink>
            <w:r w:rsidRPr="00596FFA">
              <w:rPr>
                <w:rFonts w:ascii="Times New Roman" w:hAnsi="Times New Roman" w:cs="Times New Roman"/>
              </w:rPr>
              <w:t xml:space="preserve">, </w:t>
            </w:r>
            <w:hyperlink w:anchor="sub_1120" w:history="1">
              <w:r w:rsidRPr="00596FFA">
                <w:rPr>
                  <w:rFonts w:ascii="Times New Roman" w:hAnsi="Times New Roman" w:cs="Times New Roman"/>
                </w:rPr>
                <w:t>1.20</w:t>
              </w:r>
            </w:hyperlink>
          </w:p>
        </w:tc>
        <w:tc>
          <w:tcPr>
            <w:tcW w:w="255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Минимальная (максимальная) площадь земельного участка </w:t>
            </w:r>
            <w:r w:rsidRPr="00596FFA">
              <w:rPr>
                <w:rFonts w:ascii="Times New Roman" w:hAnsi="Times New Roman" w:cs="Times New Roman"/>
                <w:b/>
              </w:rPr>
              <w:t xml:space="preserve">5000 </w:t>
            </w:r>
            <w:r w:rsidRPr="00596FFA">
              <w:rPr>
                <w:rFonts w:ascii="Times New Roman" w:hAnsi="Times New Roman" w:cs="Times New Roman"/>
              </w:rPr>
              <w:t xml:space="preserve">– </w:t>
            </w:r>
            <w:r w:rsidRPr="00596FFA">
              <w:rPr>
                <w:rFonts w:ascii="Times New Roman" w:hAnsi="Times New Roman" w:cs="Times New Roman"/>
                <w:b/>
              </w:rPr>
              <w:t>25000</w:t>
            </w:r>
            <w:r w:rsidRPr="00596FFA">
              <w:rPr>
                <w:rFonts w:ascii="Times New Roman" w:hAnsi="Times New Roman" w:cs="Times New Roman"/>
              </w:rPr>
              <w:t>кв.м.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Для объектов инженерного обеспечения и объектов вспомогательного инженерного назначения от 1 кв. 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693"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Минимальный отступ строений от красной линии или границ участка (в случае, если иной не установлен линией регулирования застройки) – </w:t>
            </w:r>
            <w:r w:rsidRPr="00596FFA">
              <w:rPr>
                <w:rFonts w:ascii="Times New Roman" w:hAnsi="Times New Roman" w:cs="Times New Roman"/>
                <w:b/>
              </w:rPr>
              <w:t>5</w:t>
            </w:r>
            <w:r w:rsidRPr="00596FFA">
              <w:rPr>
                <w:rFonts w:ascii="Times New Roman" w:hAnsi="Times New Roman" w:cs="Times New Roman"/>
              </w:rPr>
              <w:t xml:space="preserve"> м, допускается уменьшение отступа либо расположения строения и сооружения по красной линии с учетом сложившейся застройки.</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Минимальный отступ от границ с соседними участками – </w:t>
            </w:r>
            <w:r w:rsidRPr="00596FFA">
              <w:rPr>
                <w:rFonts w:ascii="Times New Roman" w:hAnsi="Times New Roman" w:cs="Times New Roman"/>
                <w:b/>
              </w:rPr>
              <w:t>3</w:t>
            </w:r>
            <w:r w:rsidRPr="00596FFA">
              <w:rPr>
                <w:rFonts w:ascii="Times New Roman" w:hAnsi="Times New Roman" w:cs="Times New Roman"/>
              </w:rPr>
              <w:t xml:space="preserve"> м.</w:t>
            </w:r>
          </w:p>
        </w:tc>
        <w:tc>
          <w:tcPr>
            <w:tcW w:w="1559"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Максимальная высота </w:t>
            </w:r>
            <w:r w:rsidRPr="00596FFA">
              <w:rPr>
                <w:rFonts w:ascii="Times New Roman" w:hAnsi="Times New Roman" w:cs="Times New Roman"/>
                <w:b/>
              </w:rPr>
              <w:t>30</w:t>
            </w:r>
            <w:r w:rsidRPr="00596FFA">
              <w:rPr>
                <w:rFonts w:ascii="Times New Roman" w:hAnsi="Times New Roman" w:cs="Times New Roman"/>
              </w:rPr>
              <w:t xml:space="preserve"> м.</w:t>
            </w:r>
          </w:p>
        </w:tc>
        <w:tc>
          <w:tcPr>
            <w:tcW w:w="2439"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Максимальный процент застройки в границах земельного участка – </w:t>
            </w:r>
            <w:r w:rsidRPr="00596FFA">
              <w:rPr>
                <w:rFonts w:ascii="Times New Roman" w:hAnsi="Times New Roman" w:cs="Times New Roman"/>
                <w:b/>
              </w:rPr>
              <w:t>30%</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p>
        </w:tc>
      </w:tr>
      <w:tr w:rsidR="00596FFA" w:rsidRPr="00596FFA" w:rsidTr="00B2509A">
        <w:trPr>
          <w:trHeight w:val="711"/>
        </w:trPr>
        <w:tc>
          <w:tcPr>
            <w:tcW w:w="1951" w:type="dxa"/>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t>Скотоводство</w:t>
            </w:r>
          </w:p>
          <w:p w:rsidR="00596FFA" w:rsidRPr="00596FFA" w:rsidRDefault="00596FFA" w:rsidP="00596FFA">
            <w:pPr>
              <w:pStyle w:val="aa"/>
              <w:rPr>
                <w:rFonts w:ascii="Times New Roman" w:hAnsi="Times New Roman" w:cs="Times New Roman"/>
                <w:b/>
                <w:lang w:val="en-US"/>
              </w:rPr>
            </w:pPr>
            <w:r w:rsidRPr="00596FFA">
              <w:rPr>
                <w:rFonts w:ascii="Times New Roman" w:hAnsi="Times New Roman" w:cs="Times New Roman"/>
                <w:b/>
                <w:lang w:val="en-US"/>
              </w:rPr>
              <w:t>[</w:t>
            </w:r>
            <w:r w:rsidRPr="00596FFA">
              <w:rPr>
                <w:rFonts w:ascii="Times New Roman" w:hAnsi="Times New Roman" w:cs="Times New Roman"/>
                <w:b/>
              </w:rPr>
              <w:t>1.8</w:t>
            </w:r>
            <w:r w:rsidRPr="00596FFA">
              <w:rPr>
                <w:rFonts w:ascii="Times New Roman" w:hAnsi="Times New Roman" w:cs="Times New Roman"/>
                <w:b/>
                <w:lang w:val="en-US"/>
              </w:rPr>
              <w:t>]</w:t>
            </w:r>
          </w:p>
        </w:tc>
        <w:tc>
          <w:tcPr>
            <w:tcW w:w="340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w:t>
            </w:r>
            <w:r w:rsidRPr="00596FFA">
              <w:rPr>
                <w:rFonts w:ascii="Times New Roman" w:hAnsi="Times New Roman" w:cs="Times New Roman"/>
              </w:rPr>
              <w:lastRenderedPageBreak/>
              <w:t>(крупного рогатого скота, овец, коз, лошадей, верблюдов, оленей);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255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Минимальная (максимальная) площадь земельного участка </w:t>
            </w:r>
            <w:r w:rsidRPr="00596FFA">
              <w:rPr>
                <w:rFonts w:ascii="Times New Roman" w:hAnsi="Times New Roman" w:cs="Times New Roman"/>
                <w:b/>
              </w:rPr>
              <w:t xml:space="preserve">5000 </w:t>
            </w:r>
            <w:r w:rsidRPr="00596FFA">
              <w:rPr>
                <w:rFonts w:ascii="Times New Roman" w:hAnsi="Times New Roman" w:cs="Times New Roman"/>
              </w:rPr>
              <w:t xml:space="preserve">– </w:t>
            </w:r>
            <w:r w:rsidRPr="00596FFA">
              <w:rPr>
                <w:rFonts w:ascii="Times New Roman" w:hAnsi="Times New Roman" w:cs="Times New Roman"/>
                <w:b/>
              </w:rPr>
              <w:t>25000</w:t>
            </w:r>
            <w:r w:rsidRPr="00596FFA">
              <w:rPr>
                <w:rFonts w:ascii="Times New Roman" w:hAnsi="Times New Roman" w:cs="Times New Roman"/>
              </w:rPr>
              <w:t>кв.м.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Для объектов инженерного обеспечения и объектов вспомогательного инженерного назначения от 1 кв. 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693"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Минимальный отступ строений от красной линии или границ участка (в случае, если иной не установлен линией </w:t>
            </w:r>
            <w:r w:rsidRPr="00596FFA">
              <w:rPr>
                <w:rFonts w:ascii="Times New Roman" w:hAnsi="Times New Roman" w:cs="Times New Roman"/>
              </w:rPr>
              <w:lastRenderedPageBreak/>
              <w:t xml:space="preserve">регулирования застройки) – </w:t>
            </w:r>
            <w:r w:rsidRPr="00596FFA">
              <w:rPr>
                <w:rFonts w:ascii="Times New Roman" w:hAnsi="Times New Roman" w:cs="Times New Roman"/>
                <w:b/>
              </w:rPr>
              <w:t>5</w:t>
            </w:r>
            <w:r w:rsidRPr="00596FFA">
              <w:rPr>
                <w:rFonts w:ascii="Times New Roman" w:hAnsi="Times New Roman" w:cs="Times New Roman"/>
              </w:rPr>
              <w:t xml:space="preserve"> м, допускается уменьшение отступа либо расположения строения и сооружения по красной линии с учетом сложившейся застройки.</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Минимальный отступ от границ с соседними участками – </w:t>
            </w:r>
            <w:r w:rsidRPr="00596FFA">
              <w:rPr>
                <w:rFonts w:ascii="Times New Roman" w:hAnsi="Times New Roman" w:cs="Times New Roman"/>
                <w:b/>
              </w:rPr>
              <w:t>3</w:t>
            </w:r>
            <w:r w:rsidRPr="00596FFA">
              <w:rPr>
                <w:rFonts w:ascii="Times New Roman" w:hAnsi="Times New Roman" w:cs="Times New Roman"/>
              </w:rPr>
              <w:t xml:space="preserve"> м.</w:t>
            </w:r>
          </w:p>
        </w:tc>
        <w:tc>
          <w:tcPr>
            <w:tcW w:w="1559"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Максимальная высота </w:t>
            </w:r>
            <w:r w:rsidRPr="00596FFA">
              <w:rPr>
                <w:rFonts w:ascii="Times New Roman" w:hAnsi="Times New Roman" w:cs="Times New Roman"/>
                <w:b/>
              </w:rPr>
              <w:t>30</w:t>
            </w:r>
            <w:r w:rsidRPr="00596FFA">
              <w:rPr>
                <w:rFonts w:ascii="Times New Roman" w:hAnsi="Times New Roman" w:cs="Times New Roman"/>
              </w:rPr>
              <w:t xml:space="preserve"> м.</w:t>
            </w:r>
          </w:p>
        </w:tc>
        <w:tc>
          <w:tcPr>
            <w:tcW w:w="2439"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Максимальный процент застройки в границах земельного участка – </w:t>
            </w:r>
            <w:r w:rsidRPr="00596FFA">
              <w:rPr>
                <w:rFonts w:ascii="Times New Roman" w:hAnsi="Times New Roman" w:cs="Times New Roman"/>
                <w:b/>
              </w:rPr>
              <w:t>30%</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p>
        </w:tc>
      </w:tr>
      <w:tr w:rsidR="00596FFA" w:rsidRPr="00596FFA" w:rsidTr="00B2509A">
        <w:trPr>
          <w:trHeight w:val="711"/>
        </w:trPr>
        <w:tc>
          <w:tcPr>
            <w:tcW w:w="1951" w:type="dxa"/>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lastRenderedPageBreak/>
              <w:t>Звероводство</w:t>
            </w:r>
          </w:p>
          <w:p w:rsidR="00596FFA" w:rsidRPr="00596FFA" w:rsidRDefault="00596FFA" w:rsidP="00596FFA">
            <w:pPr>
              <w:pStyle w:val="aa"/>
              <w:rPr>
                <w:rFonts w:ascii="Times New Roman" w:hAnsi="Times New Roman" w:cs="Times New Roman"/>
                <w:lang w:val="en-US"/>
              </w:rPr>
            </w:pPr>
            <w:r w:rsidRPr="00596FFA">
              <w:rPr>
                <w:rFonts w:ascii="Times New Roman" w:hAnsi="Times New Roman" w:cs="Times New Roman"/>
                <w:b/>
                <w:lang w:val="en-US"/>
              </w:rPr>
              <w:t>[</w:t>
            </w:r>
            <w:r w:rsidRPr="00596FFA">
              <w:rPr>
                <w:rFonts w:ascii="Times New Roman" w:hAnsi="Times New Roman" w:cs="Times New Roman"/>
                <w:b/>
              </w:rPr>
              <w:t>1.9</w:t>
            </w:r>
            <w:r w:rsidRPr="00596FFA">
              <w:rPr>
                <w:rFonts w:ascii="Times New Roman" w:hAnsi="Times New Roman" w:cs="Times New Roman"/>
                <w:b/>
                <w:lang w:val="en-US"/>
              </w:rPr>
              <w:t>]</w:t>
            </w:r>
          </w:p>
        </w:tc>
        <w:tc>
          <w:tcPr>
            <w:tcW w:w="340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Осуществление хозяйственной деятельности, связанной с разведением в неволе ценных пушных зверей;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разведение племенных животных, производство и использование племенной продукции (материала)</w:t>
            </w:r>
          </w:p>
        </w:tc>
        <w:tc>
          <w:tcPr>
            <w:tcW w:w="255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Минимальная (максимальная) площадь земельного участка </w:t>
            </w:r>
            <w:r w:rsidRPr="00596FFA">
              <w:rPr>
                <w:rFonts w:ascii="Times New Roman" w:hAnsi="Times New Roman" w:cs="Times New Roman"/>
                <w:b/>
              </w:rPr>
              <w:t xml:space="preserve">5000 </w:t>
            </w:r>
            <w:r w:rsidRPr="00596FFA">
              <w:rPr>
                <w:rFonts w:ascii="Times New Roman" w:hAnsi="Times New Roman" w:cs="Times New Roman"/>
              </w:rPr>
              <w:t xml:space="preserve">– </w:t>
            </w:r>
            <w:r w:rsidRPr="00596FFA">
              <w:rPr>
                <w:rFonts w:ascii="Times New Roman" w:hAnsi="Times New Roman" w:cs="Times New Roman"/>
                <w:b/>
              </w:rPr>
              <w:t>25000</w:t>
            </w:r>
            <w:r w:rsidRPr="00596FFA">
              <w:rPr>
                <w:rFonts w:ascii="Times New Roman" w:hAnsi="Times New Roman" w:cs="Times New Roman"/>
              </w:rPr>
              <w:t>кв.м.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Для объектов инженерного обеспечения и объектов вспомогательного инженерного назначения от 1 кв. 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За пределами населенного пункта минимальная </w:t>
            </w:r>
            <w:r w:rsidRPr="00596FFA">
              <w:rPr>
                <w:rFonts w:ascii="Times New Roman" w:hAnsi="Times New Roman" w:cs="Times New Roman"/>
              </w:rPr>
              <w:lastRenderedPageBreak/>
              <w:t>(максимальная)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693"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Минимальный отступ строений от красной линии или границ участка (в случае, если иной не установлен линией регулирования застройки) – </w:t>
            </w:r>
            <w:r w:rsidRPr="00596FFA">
              <w:rPr>
                <w:rFonts w:ascii="Times New Roman" w:hAnsi="Times New Roman" w:cs="Times New Roman"/>
                <w:b/>
              </w:rPr>
              <w:t>5</w:t>
            </w:r>
            <w:r w:rsidRPr="00596FFA">
              <w:rPr>
                <w:rFonts w:ascii="Times New Roman" w:hAnsi="Times New Roman" w:cs="Times New Roman"/>
              </w:rPr>
              <w:t xml:space="preserve"> м, допускается уменьшение отступа либо расположения строения и сооружения по красной линии с учетом сложившейся застройки.</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Минимальный отступ от границ с соседними </w:t>
            </w:r>
            <w:r w:rsidRPr="00596FFA">
              <w:rPr>
                <w:rFonts w:ascii="Times New Roman" w:hAnsi="Times New Roman" w:cs="Times New Roman"/>
              </w:rPr>
              <w:lastRenderedPageBreak/>
              <w:t xml:space="preserve">участками – </w:t>
            </w:r>
            <w:r w:rsidRPr="00596FFA">
              <w:rPr>
                <w:rFonts w:ascii="Times New Roman" w:hAnsi="Times New Roman" w:cs="Times New Roman"/>
                <w:b/>
              </w:rPr>
              <w:t>3</w:t>
            </w:r>
            <w:r w:rsidRPr="00596FFA">
              <w:rPr>
                <w:rFonts w:ascii="Times New Roman" w:hAnsi="Times New Roman" w:cs="Times New Roman"/>
              </w:rPr>
              <w:t xml:space="preserve"> м.</w:t>
            </w:r>
          </w:p>
        </w:tc>
        <w:tc>
          <w:tcPr>
            <w:tcW w:w="1559"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Максимальная высота </w:t>
            </w:r>
            <w:r w:rsidRPr="00596FFA">
              <w:rPr>
                <w:rFonts w:ascii="Times New Roman" w:hAnsi="Times New Roman" w:cs="Times New Roman"/>
                <w:b/>
              </w:rPr>
              <w:t>30</w:t>
            </w:r>
            <w:r w:rsidRPr="00596FFA">
              <w:rPr>
                <w:rFonts w:ascii="Times New Roman" w:hAnsi="Times New Roman" w:cs="Times New Roman"/>
              </w:rPr>
              <w:t xml:space="preserve"> м.</w:t>
            </w:r>
          </w:p>
        </w:tc>
        <w:tc>
          <w:tcPr>
            <w:tcW w:w="2439"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Максимальный процент застройки в границах земельного участка – </w:t>
            </w:r>
            <w:r w:rsidRPr="00596FFA">
              <w:rPr>
                <w:rFonts w:ascii="Times New Roman" w:hAnsi="Times New Roman" w:cs="Times New Roman"/>
                <w:b/>
              </w:rPr>
              <w:t>30%</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p>
        </w:tc>
      </w:tr>
      <w:tr w:rsidR="00596FFA" w:rsidRPr="00596FFA" w:rsidTr="00B2509A">
        <w:trPr>
          <w:trHeight w:val="303"/>
        </w:trPr>
        <w:tc>
          <w:tcPr>
            <w:tcW w:w="1951" w:type="dxa"/>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lastRenderedPageBreak/>
              <w:t>Птицеводство</w:t>
            </w:r>
          </w:p>
          <w:p w:rsidR="00596FFA" w:rsidRPr="00596FFA" w:rsidRDefault="00596FFA" w:rsidP="00596FFA">
            <w:pPr>
              <w:pStyle w:val="aa"/>
              <w:rPr>
                <w:rFonts w:ascii="Times New Roman" w:hAnsi="Times New Roman" w:cs="Times New Roman"/>
                <w:b/>
                <w:lang w:val="en-US"/>
              </w:rPr>
            </w:pPr>
            <w:r w:rsidRPr="00596FFA">
              <w:rPr>
                <w:rFonts w:ascii="Times New Roman" w:hAnsi="Times New Roman" w:cs="Times New Roman"/>
                <w:b/>
                <w:lang w:val="en-US"/>
              </w:rPr>
              <w:t>[</w:t>
            </w:r>
            <w:r w:rsidRPr="00596FFA">
              <w:rPr>
                <w:rFonts w:ascii="Times New Roman" w:hAnsi="Times New Roman" w:cs="Times New Roman"/>
                <w:b/>
              </w:rPr>
              <w:t>1.10</w:t>
            </w:r>
            <w:r w:rsidRPr="00596FFA">
              <w:rPr>
                <w:rFonts w:ascii="Times New Roman" w:hAnsi="Times New Roman" w:cs="Times New Roman"/>
                <w:b/>
                <w:lang w:val="en-US"/>
              </w:rPr>
              <w:t>]</w:t>
            </w:r>
          </w:p>
        </w:tc>
        <w:tc>
          <w:tcPr>
            <w:tcW w:w="340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разведение племенных животных, производство и использование племенной продукции (материала)</w:t>
            </w:r>
          </w:p>
        </w:tc>
        <w:tc>
          <w:tcPr>
            <w:tcW w:w="255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Минимальная (максимальная) площадь земельного участка </w:t>
            </w:r>
            <w:r w:rsidRPr="00596FFA">
              <w:rPr>
                <w:rFonts w:ascii="Times New Roman" w:hAnsi="Times New Roman" w:cs="Times New Roman"/>
                <w:b/>
              </w:rPr>
              <w:t xml:space="preserve">5000 </w:t>
            </w:r>
            <w:r w:rsidRPr="00596FFA">
              <w:rPr>
                <w:rFonts w:ascii="Times New Roman" w:hAnsi="Times New Roman" w:cs="Times New Roman"/>
              </w:rPr>
              <w:t xml:space="preserve">– </w:t>
            </w:r>
            <w:r w:rsidRPr="00596FFA">
              <w:rPr>
                <w:rFonts w:ascii="Times New Roman" w:hAnsi="Times New Roman" w:cs="Times New Roman"/>
                <w:b/>
              </w:rPr>
              <w:t>25000</w:t>
            </w:r>
            <w:r w:rsidRPr="00596FFA">
              <w:rPr>
                <w:rFonts w:ascii="Times New Roman" w:hAnsi="Times New Roman" w:cs="Times New Roman"/>
              </w:rPr>
              <w:t>кв.м.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Для объектов инженерного обеспечения и объектов вспомогательного инженерного назначения от 1 кв. 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w:t>
            </w:r>
            <w:r w:rsidRPr="00596FFA">
              <w:rPr>
                <w:rFonts w:ascii="Times New Roman" w:hAnsi="Times New Roman" w:cs="Times New Roman"/>
              </w:rPr>
              <w:lastRenderedPageBreak/>
              <w:t>от 24 июля 2002 года № 101 – ФЗ «Об обороте земель сельскохозяйственного назначения»)</w:t>
            </w:r>
          </w:p>
        </w:tc>
        <w:tc>
          <w:tcPr>
            <w:tcW w:w="2693"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Минимальный отступ строений от красной линии или границ участка (в случае, если иной не установлен линией регулирования застройки) – </w:t>
            </w:r>
            <w:r w:rsidRPr="00596FFA">
              <w:rPr>
                <w:rFonts w:ascii="Times New Roman" w:hAnsi="Times New Roman" w:cs="Times New Roman"/>
                <w:b/>
              </w:rPr>
              <w:t>5</w:t>
            </w:r>
            <w:r w:rsidRPr="00596FFA">
              <w:rPr>
                <w:rFonts w:ascii="Times New Roman" w:hAnsi="Times New Roman" w:cs="Times New Roman"/>
              </w:rPr>
              <w:t xml:space="preserve"> м, допускается уменьшение отступа либо расположения строения и сооружения по красной линии с учетом сложившейся застройки.</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Минимальный отступ от границ с соседними участками – </w:t>
            </w:r>
            <w:r w:rsidRPr="00596FFA">
              <w:rPr>
                <w:rFonts w:ascii="Times New Roman" w:hAnsi="Times New Roman" w:cs="Times New Roman"/>
                <w:b/>
              </w:rPr>
              <w:t>3</w:t>
            </w:r>
            <w:r w:rsidRPr="00596FFA">
              <w:rPr>
                <w:rFonts w:ascii="Times New Roman" w:hAnsi="Times New Roman" w:cs="Times New Roman"/>
              </w:rPr>
              <w:t xml:space="preserve"> м.</w:t>
            </w:r>
          </w:p>
        </w:tc>
        <w:tc>
          <w:tcPr>
            <w:tcW w:w="1559"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Максимальная высота </w:t>
            </w:r>
            <w:r w:rsidRPr="00596FFA">
              <w:rPr>
                <w:rFonts w:ascii="Times New Roman" w:hAnsi="Times New Roman" w:cs="Times New Roman"/>
                <w:b/>
              </w:rPr>
              <w:t>30</w:t>
            </w:r>
            <w:r w:rsidRPr="00596FFA">
              <w:rPr>
                <w:rFonts w:ascii="Times New Roman" w:hAnsi="Times New Roman" w:cs="Times New Roman"/>
              </w:rPr>
              <w:t xml:space="preserve"> м.</w:t>
            </w:r>
          </w:p>
        </w:tc>
        <w:tc>
          <w:tcPr>
            <w:tcW w:w="2439"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Максимальный процент застройки в границах земельного участка – </w:t>
            </w:r>
            <w:r w:rsidRPr="00596FFA">
              <w:rPr>
                <w:rFonts w:ascii="Times New Roman" w:hAnsi="Times New Roman" w:cs="Times New Roman"/>
                <w:b/>
              </w:rPr>
              <w:t>30%</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p>
        </w:tc>
      </w:tr>
      <w:tr w:rsidR="00596FFA" w:rsidRPr="00596FFA" w:rsidTr="00B2509A">
        <w:trPr>
          <w:trHeight w:val="303"/>
        </w:trPr>
        <w:tc>
          <w:tcPr>
            <w:tcW w:w="1951" w:type="dxa"/>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lastRenderedPageBreak/>
              <w:t>Свиноводство</w:t>
            </w:r>
          </w:p>
          <w:p w:rsidR="00596FFA" w:rsidRPr="00596FFA" w:rsidRDefault="00596FFA" w:rsidP="00596FFA">
            <w:pPr>
              <w:pStyle w:val="aa"/>
              <w:rPr>
                <w:rFonts w:ascii="Times New Roman" w:hAnsi="Times New Roman" w:cs="Times New Roman"/>
                <w:b/>
                <w:lang w:val="en-US"/>
              </w:rPr>
            </w:pPr>
            <w:r w:rsidRPr="00596FFA">
              <w:rPr>
                <w:rFonts w:ascii="Times New Roman" w:hAnsi="Times New Roman" w:cs="Times New Roman"/>
                <w:b/>
                <w:lang w:val="en-US"/>
              </w:rPr>
              <w:t>[</w:t>
            </w:r>
            <w:r w:rsidRPr="00596FFA">
              <w:rPr>
                <w:rFonts w:ascii="Times New Roman" w:hAnsi="Times New Roman" w:cs="Times New Roman"/>
                <w:b/>
              </w:rPr>
              <w:t>1.11</w:t>
            </w:r>
            <w:r w:rsidRPr="00596FFA">
              <w:rPr>
                <w:rFonts w:ascii="Times New Roman" w:hAnsi="Times New Roman" w:cs="Times New Roman"/>
                <w:b/>
                <w:lang w:val="en-US"/>
              </w:rPr>
              <w:t>]</w:t>
            </w:r>
          </w:p>
        </w:tc>
        <w:tc>
          <w:tcPr>
            <w:tcW w:w="340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Осуществление хозяйственной деятельности, связанной с разведением свиней;</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разведение племенных животных, производство и использование племенной продукции (материала)</w:t>
            </w:r>
          </w:p>
        </w:tc>
        <w:tc>
          <w:tcPr>
            <w:tcW w:w="255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Минимальная (максимальная) площадь земельного участка </w:t>
            </w:r>
            <w:r w:rsidRPr="00596FFA">
              <w:rPr>
                <w:rFonts w:ascii="Times New Roman" w:hAnsi="Times New Roman" w:cs="Times New Roman"/>
                <w:b/>
              </w:rPr>
              <w:t xml:space="preserve">5000 </w:t>
            </w:r>
            <w:r w:rsidRPr="00596FFA">
              <w:rPr>
                <w:rFonts w:ascii="Times New Roman" w:hAnsi="Times New Roman" w:cs="Times New Roman"/>
              </w:rPr>
              <w:t xml:space="preserve">– </w:t>
            </w:r>
            <w:r w:rsidRPr="00596FFA">
              <w:rPr>
                <w:rFonts w:ascii="Times New Roman" w:hAnsi="Times New Roman" w:cs="Times New Roman"/>
                <w:b/>
              </w:rPr>
              <w:t>25000</w:t>
            </w:r>
            <w:r w:rsidRPr="00596FFA">
              <w:rPr>
                <w:rFonts w:ascii="Times New Roman" w:hAnsi="Times New Roman" w:cs="Times New Roman"/>
              </w:rPr>
              <w:t>кв.м.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Для объектов инженерного обеспечения и объектов вспомогательного инженерного назначения от 1 кв. 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693"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Минимальный отступ строений от красной линии или границ участка (в случае, если иной не установлен линией регулирования застройки) – </w:t>
            </w:r>
            <w:r w:rsidRPr="00596FFA">
              <w:rPr>
                <w:rFonts w:ascii="Times New Roman" w:hAnsi="Times New Roman" w:cs="Times New Roman"/>
                <w:b/>
              </w:rPr>
              <w:t>5</w:t>
            </w:r>
            <w:r w:rsidRPr="00596FFA">
              <w:rPr>
                <w:rFonts w:ascii="Times New Roman" w:hAnsi="Times New Roman" w:cs="Times New Roman"/>
              </w:rPr>
              <w:t xml:space="preserve"> м, допускается уменьшение отступа либо расположения строения и сооружения по красной линии с учетом сложившейся застройки.</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Минимальный отступ от границ с соседними участками – </w:t>
            </w:r>
            <w:r w:rsidRPr="00596FFA">
              <w:rPr>
                <w:rFonts w:ascii="Times New Roman" w:hAnsi="Times New Roman" w:cs="Times New Roman"/>
                <w:b/>
              </w:rPr>
              <w:t>3</w:t>
            </w:r>
            <w:r w:rsidRPr="00596FFA">
              <w:rPr>
                <w:rFonts w:ascii="Times New Roman" w:hAnsi="Times New Roman" w:cs="Times New Roman"/>
              </w:rPr>
              <w:t xml:space="preserve"> м.</w:t>
            </w:r>
          </w:p>
        </w:tc>
        <w:tc>
          <w:tcPr>
            <w:tcW w:w="1559"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Максимальная высота </w:t>
            </w:r>
            <w:r w:rsidRPr="00596FFA">
              <w:rPr>
                <w:rFonts w:ascii="Times New Roman" w:hAnsi="Times New Roman" w:cs="Times New Roman"/>
                <w:b/>
              </w:rPr>
              <w:t>30</w:t>
            </w:r>
            <w:r w:rsidRPr="00596FFA">
              <w:rPr>
                <w:rFonts w:ascii="Times New Roman" w:hAnsi="Times New Roman" w:cs="Times New Roman"/>
              </w:rPr>
              <w:t xml:space="preserve"> м.</w:t>
            </w:r>
          </w:p>
        </w:tc>
        <w:tc>
          <w:tcPr>
            <w:tcW w:w="2439"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Максимальный процент застройки в границах земельного участка – </w:t>
            </w:r>
            <w:r w:rsidRPr="00596FFA">
              <w:rPr>
                <w:rFonts w:ascii="Times New Roman" w:hAnsi="Times New Roman" w:cs="Times New Roman"/>
                <w:b/>
              </w:rPr>
              <w:t>30%</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p>
        </w:tc>
      </w:tr>
      <w:tr w:rsidR="00596FFA" w:rsidRPr="00596FFA" w:rsidTr="00B2509A">
        <w:trPr>
          <w:trHeight w:val="303"/>
        </w:trPr>
        <w:tc>
          <w:tcPr>
            <w:tcW w:w="1951" w:type="dxa"/>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t>Пчеловодство</w:t>
            </w:r>
          </w:p>
          <w:p w:rsidR="00596FFA" w:rsidRPr="00596FFA" w:rsidRDefault="00596FFA" w:rsidP="00596FFA">
            <w:pPr>
              <w:pStyle w:val="aa"/>
              <w:rPr>
                <w:rFonts w:ascii="Times New Roman" w:hAnsi="Times New Roman" w:cs="Times New Roman"/>
                <w:b/>
                <w:lang w:val="en-US"/>
              </w:rPr>
            </w:pPr>
            <w:r w:rsidRPr="00596FFA">
              <w:rPr>
                <w:rFonts w:ascii="Times New Roman" w:hAnsi="Times New Roman" w:cs="Times New Roman"/>
                <w:b/>
                <w:lang w:val="en-US"/>
              </w:rPr>
              <w:t>[</w:t>
            </w:r>
            <w:r w:rsidRPr="00596FFA">
              <w:rPr>
                <w:rFonts w:ascii="Times New Roman" w:hAnsi="Times New Roman" w:cs="Times New Roman"/>
                <w:b/>
              </w:rPr>
              <w:t>1.12</w:t>
            </w:r>
            <w:r w:rsidRPr="00596FFA">
              <w:rPr>
                <w:rFonts w:ascii="Times New Roman" w:hAnsi="Times New Roman" w:cs="Times New Roman"/>
                <w:b/>
                <w:lang w:val="en-US"/>
              </w:rPr>
              <w:t>]</w:t>
            </w:r>
          </w:p>
        </w:tc>
        <w:tc>
          <w:tcPr>
            <w:tcW w:w="340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Осуществление хозяйственной деятельности, в том числе на сельскохозяйственных угодьях, по разведению, содержанию и </w:t>
            </w:r>
            <w:r w:rsidRPr="00596FFA">
              <w:rPr>
                <w:rFonts w:ascii="Times New Roman" w:hAnsi="Times New Roman" w:cs="Times New Roman"/>
              </w:rPr>
              <w:lastRenderedPageBreak/>
              <w:t>использованию пчел и иных полезных насекомых;</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размещение ульев, иных объектов и оборудования, необходимого для пчеловодства и разведениях иных полезных насекомых;</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размещение сооружений используемых для хранения и первичной переработки продукции пчеловодства</w:t>
            </w:r>
          </w:p>
        </w:tc>
        <w:tc>
          <w:tcPr>
            <w:tcW w:w="255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Минимальная (максимальная) площадь земельного участка </w:t>
            </w:r>
            <w:r w:rsidRPr="00596FFA">
              <w:rPr>
                <w:rFonts w:ascii="Times New Roman" w:hAnsi="Times New Roman" w:cs="Times New Roman"/>
                <w:b/>
              </w:rPr>
              <w:t xml:space="preserve">5000 </w:t>
            </w:r>
            <w:r w:rsidRPr="00596FFA">
              <w:rPr>
                <w:rFonts w:ascii="Times New Roman" w:hAnsi="Times New Roman" w:cs="Times New Roman"/>
              </w:rPr>
              <w:t xml:space="preserve">– </w:t>
            </w:r>
            <w:r w:rsidRPr="00596FFA">
              <w:rPr>
                <w:rFonts w:ascii="Times New Roman" w:hAnsi="Times New Roman" w:cs="Times New Roman"/>
                <w:b/>
              </w:rPr>
              <w:lastRenderedPageBreak/>
              <w:t>25000</w:t>
            </w:r>
            <w:r w:rsidRPr="00596FFA">
              <w:rPr>
                <w:rFonts w:ascii="Times New Roman" w:hAnsi="Times New Roman" w:cs="Times New Roman"/>
              </w:rPr>
              <w:t>кв.м.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Для объектов инженерного обеспечения и объектов вспомогательного инженерного назначения от 1 кв. 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693"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Минимальный отступ строений от красной линии или границ участка (в случае, если иной не </w:t>
            </w:r>
            <w:r w:rsidRPr="00596FFA">
              <w:rPr>
                <w:rFonts w:ascii="Times New Roman" w:hAnsi="Times New Roman" w:cs="Times New Roman"/>
              </w:rPr>
              <w:lastRenderedPageBreak/>
              <w:t xml:space="preserve">установлен линией регулирования застройки) – </w:t>
            </w:r>
            <w:r w:rsidRPr="00596FFA">
              <w:rPr>
                <w:rFonts w:ascii="Times New Roman" w:hAnsi="Times New Roman" w:cs="Times New Roman"/>
                <w:b/>
              </w:rPr>
              <w:t>5</w:t>
            </w:r>
            <w:r w:rsidRPr="00596FFA">
              <w:rPr>
                <w:rFonts w:ascii="Times New Roman" w:hAnsi="Times New Roman" w:cs="Times New Roman"/>
              </w:rPr>
              <w:t xml:space="preserve"> м, допускается уменьшение отступа либо расположения строения и сооружения по красной линии с учетом сложившейся застройки.</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Минимальный отступ от границ с соседними участками – </w:t>
            </w:r>
            <w:r w:rsidRPr="00596FFA">
              <w:rPr>
                <w:rFonts w:ascii="Times New Roman" w:hAnsi="Times New Roman" w:cs="Times New Roman"/>
                <w:b/>
              </w:rPr>
              <w:t>3</w:t>
            </w:r>
            <w:r w:rsidRPr="00596FFA">
              <w:rPr>
                <w:rFonts w:ascii="Times New Roman" w:hAnsi="Times New Roman" w:cs="Times New Roman"/>
              </w:rPr>
              <w:t xml:space="preserve"> м.</w:t>
            </w:r>
          </w:p>
        </w:tc>
        <w:tc>
          <w:tcPr>
            <w:tcW w:w="1559"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Максимальная высота </w:t>
            </w:r>
            <w:r w:rsidRPr="00596FFA">
              <w:rPr>
                <w:rFonts w:ascii="Times New Roman" w:hAnsi="Times New Roman" w:cs="Times New Roman"/>
                <w:b/>
              </w:rPr>
              <w:t>30</w:t>
            </w:r>
            <w:r w:rsidRPr="00596FFA">
              <w:rPr>
                <w:rFonts w:ascii="Times New Roman" w:hAnsi="Times New Roman" w:cs="Times New Roman"/>
              </w:rPr>
              <w:t xml:space="preserve"> м.</w:t>
            </w:r>
          </w:p>
        </w:tc>
        <w:tc>
          <w:tcPr>
            <w:tcW w:w="2439"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Максимальный процент застройки в границах земельного участка – </w:t>
            </w:r>
            <w:r w:rsidRPr="00596FFA">
              <w:rPr>
                <w:rFonts w:ascii="Times New Roman" w:hAnsi="Times New Roman" w:cs="Times New Roman"/>
                <w:b/>
              </w:rPr>
              <w:t>30%</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p>
        </w:tc>
      </w:tr>
      <w:tr w:rsidR="00596FFA" w:rsidRPr="00596FFA" w:rsidTr="00B2509A">
        <w:trPr>
          <w:trHeight w:val="303"/>
        </w:trPr>
        <w:tc>
          <w:tcPr>
            <w:tcW w:w="1951" w:type="dxa"/>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lastRenderedPageBreak/>
              <w:t>Рыбоводство</w:t>
            </w:r>
          </w:p>
          <w:p w:rsidR="00596FFA" w:rsidRPr="00596FFA" w:rsidRDefault="00596FFA" w:rsidP="00596FFA">
            <w:pPr>
              <w:pStyle w:val="aa"/>
              <w:rPr>
                <w:rFonts w:ascii="Times New Roman" w:hAnsi="Times New Roman" w:cs="Times New Roman"/>
                <w:b/>
                <w:lang w:val="en-US"/>
              </w:rPr>
            </w:pPr>
            <w:r w:rsidRPr="00596FFA">
              <w:rPr>
                <w:rFonts w:ascii="Times New Roman" w:hAnsi="Times New Roman" w:cs="Times New Roman"/>
                <w:b/>
                <w:lang w:val="en-US"/>
              </w:rPr>
              <w:t>[</w:t>
            </w:r>
            <w:r w:rsidRPr="00596FFA">
              <w:rPr>
                <w:rFonts w:ascii="Times New Roman" w:hAnsi="Times New Roman" w:cs="Times New Roman"/>
                <w:b/>
              </w:rPr>
              <w:t>1.13</w:t>
            </w:r>
            <w:r w:rsidRPr="00596FFA">
              <w:rPr>
                <w:rFonts w:ascii="Times New Roman" w:hAnsi="Times New Roman" w:cs="Times New Roman"/>
                <w:b/>
                <w:lang w:val="en-US"/>
              </w:rPr>
              <w:t>]</w:t>
            </w:r>
          </w:p>
        </w:tc>
        <w:tc>
          <w:tcPr>
            <w:tcW w:w="340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55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Минимальная (максимальная) площадь земельного участка </w:t>
            </w:r>
            <w:r w:rsidRPr="00596FFA">
              <w:rPr>
                <w:rFonts w:ascii="Times New Roman" w:hAnsi="Times New Roman" w:cs="Times New Roman"/>
                <w:b/>
              </w:rPr>
              <w:t xml:space="preserve">5000 </w:t>
            </w:r>
            <w:r w:rsidRPr="00596FFA">
              <w:rPr>
                <w:rFonts w:ascii="Times New Roman" w:hAnsi="Times New Roman" w:cs="Times New Roman"/>
              </w:rPr>
              <w:t xml:space="preserve">– </w:t>
            </w:r>
            <w:r w:rsidRPr="00596FFA">
              <w:rPr>
                <w:rFonts w:ascii="Times New Roman" w:hAnsi="Times New Roman" w:cs="Times New Roman"/>
                <w:b/>
              </w:rPr>
              <w:t>25000</w:t>
            </w:r>
            <w:r w:rsidRPr="00596FFA">
              <w:rPr>
                <w:rFonts w:ascii="Times New Roman" w:hAnsi="Times New Roman" w:cs="Times New Roman"/>
              </w:rPr>
              <w:t>кв.м.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Для объектов инженерного обеспечения и объектов вспомогательного инженерного назначения от 1 кв. 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За пределами населенного пункта </w:t>
            </w:r>
            <w:r w:rsidRPr="00596FFA">
              <w:rPr>
                <w:rFonts w:ascii="Times New Roman" w:hAnsi="Times New Roman" w:cs="Times New Roman"/>
              </w:rPr>
              <w:lastRenderedPageBreak/>
              <w:t>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693"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Минимальный отступ строений от красной линии или границ участка (в случае, если иной не установлен линией регулирования застройки) – </w:t>
            </w:r>
            <w:r w:rsidRPr="00596FFA">
              <w:rPr>
                <w:rFonts w:ascii="Times New Roman" w:hAnsi="Times New Roman" w:cs="Times New Roman"/>
                <w:b/>
              </w:rPr>
              <w:t>5</w:t>
            </w:r>
            <w:r w:rsidRPr="00596FFA">
              <w:rPr>
                <w:rFonts w:ascii="Times New Roman" w:hAnsi="Times New Roman" w:cs="Times New Roman"/>
              </w:rPr>
              <w:t xml:space="preserve"> м, допускается уменьшение отступа либо расположения строения и сооружения по красной линии с учетом сложившейся застройки.</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Минимальный отступ от </w:t>
            </w:r>
            <w:r w:rsidRPr="00596FFA">
              <w:rPr>
                <w:rFonts w:ascii="Times New Roman" w:hAnsi="Times New Roman" w:cs="Times New Roman"/>
              </w:rPr>
              <w:lastRenderedPageBreak/>
              <w:t xml:space="preserve">границ с соседними участками – </w:t>
            </w:r>
            <w:r w:rsidRPr="00596FFA">
              <w:rPr>
                <w:rFonts w:ascii="Times New Roman" w:hAnsi="Times New Roman" w:cs="Times New Roman"/>
                <w:b/>
              </w:rPr>
              <w:t>3</w:t>
            </w:r>
            <w:r w:rsidRPr="00596FFA">
              <w:rPr>
                <w:rFonts w:ascii="Times New Roman" w:hAnsi="Times New Roman" w:cs="Times New Roman"/>
              </w:rPr>
              <w:t xml:space="preserve"> м.</w:t>
            </w:r>
          </w:p>
        </w:tc>
        <w:tc>
          <w:tcPr>
            <w:tcW w:w="1559"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Максимальная высота </w:t>
            </w:r>
            <w:r w:rsidRPr="00596FFA">
              <w:rPr>
                <w:rFonts w:ascii="Times New Roman" w:hAnsi="Times New Roman" w:cs="Times New Roman"/>
                <w:b/>
              </w:rPr>
              <w:t>30</w:t>
            </w:r>
            <w:r w:rsidRPr="00596FFA">
              <w:rPr>
                <w:rFonts w:ascii="Times New Roman" w:hAnsi="Times New Roman" w:cs="Times New Roman"/>
              </w:rPr>
              <w:t xml:space="preserve"> м.</w:t>
            </w:r>
          </w:p>
        </w:tc>
        <w:tc>
          <w:tcPr>
            <w:tcW w:w="2439"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Максимальный процент застройки в границах земельного участка – </w:t>
            </w:r>
            <w:r w:rsidRPr="00596FFA">
              <w:rPr>
                <w:rFonts w:ascii="Times New Roman" w:hAnsi="Times New Roman" w:cs="Times New Roman"/>
                <w:b/>
              </w:rPr>
              <w:t>30%</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p>
        </w:tc>
      </w:tr>
      <w:tr w:rsidR="00596FFA" w:rsidRPr="00596FFA" w:rsidTr="00B2509A">
        <w:trPr>
          <w:trHeight w:val="303"/>
        </w:trPr>
        <w:tc>
          <w:tcPr>
            <w:tcW w:w="1951" w:type="dxa"/>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lastRenderedPageBreak/>
              <w:t>Научное обеспечение сельского хозяйства</w:t>
            </w:r>
          </w:p>
          <w:p w:rsidR="00596FFA" w:rsidRPr="00596FFA" w:rsidRDefault="00596FFA" w:rsidP="00596FFA">
            <w:pPr>
              <w:pStyle w:val="aa"/>
              <w:rPr>
                <w:rFonts w:ascii="Times New Roman" w:hAnsi="Times New Roman" w:cs="Times New Roman"/>
                <w:b/>
                <w:lang w:val="en-US"/>
              </w:rPr>
            </w:pPr>
            <w:r w:rsidRPr="00596FFA">
              <w:rPr>
                <w:rFonts w:ascii="Times New Roman" w:hAnsi="Times New Roman" w:cs="Times New Roman"/>
                <w:b/>
                <w:lang w:val="en-US"/>
              </w:rPr>
              <w:t>[</w:t>
            </w:r>
            <w:r w:rsidRPr="00596FFA">
              <w:rPr>
                <w:rFonts w:ascii="Times New Roman" w:hAnsi="Times New Roman" w:cs="Times New Roman"/>
                <w:b/>
              </w:rPr>
              <w:t>1.14</w:t>
            </w:r>
            <w:r w:rsidRPr="00596FFA">
              <w:rPr>
                <w:rFonts w:ascii="Times New Roman" w:hAnsi="Times New Roman" w:cs="Times New Roman"/>
                <w:b/>
                <w:lang w:val="en-US"/>
              </w:rPr>
              <w:t>]</w:t>
            </w:r>
          </w:p>
        </w:tc>
        <w:tc>
          <w:tcPr>
            <w:tcW w:w="340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55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Минимальная (максимальная) площадь земельного участка </w:t>
            </w:r>
            <w:r w:rsidRPr="00596FFA">
              <w:rPr>
                <w:rFonts w:ascii="Times New Roman" w:hAnsi="Times New Roman" w:cs="Times New Roman"/>
                <w:b/>
              </w:rPr>
              <w:t xml:space="preserve">5000 </w:t>
            </w:r>
            <w:r w:rsidRPr="00596FFA">
              <w:rPr>
                <w:rFonts w:ascii="Times New Roman" w:hAnsi="Times New Roman" w:cs="Times New Roman"/>
              </w:rPr>
              <w:t xml:space="preserve">– </w:t>
            </w:r>
            <w:r w:rsidRPr="00596FFA">
              <w:rPr>
                <w:rFonts w:ascii="Times New Roman" w:hAnsi="Times New Roman" w:cs="Times New Roman"/>
                <w:b/>
              </w:rPr>
              <w:t>25000</w:t>
            </w:r>
            <w:r w:rsidRPr="00596FFA">
              <w:rPr>
                <w:rFonts w:ascii="Times New Roman" w:hAnsi="Times New Roman" w:cs="Times New Roman"/>
              </w:rPr>
              <w:t>кв.м.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Для объектов инженерного обеспечения и объектов вспомогательного инженерного назначения от 1 кв. 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w:t>
            </w:r>
            <w:r w:rsidRPr="00596FFA">
              <w:rPr>
                <w:rFonts w:ascii="Times New Roman" w:hAnsi="Times New Roman" w:cs="Times New Roman"/>
              </w:rPr>
              <w:lastRenderedPageBreak/>
              <w:t>(Федеральному закону от 24 июля 2002 года № 101 – ФЗ «Об обороте земель сельскохозяйственного назначения»)</w:t>
            </w:r>
          </w:p>
        </w:tc>
        <w:tc>
          <w:tcPr>
            <w:tcW w:w="2693"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Минимальный отступ строений от красной линии или границ участка (в случае, если иной не установлен линией регулирования застройки) – </w:t>
            </w:r>
            <w:r w:rsidRPr="00596FFA">
              <w:rPr>
                <w:rFonts w:ascii="Times New Roman" w:hAnsi="Times New Roman" w:cs="Times New Roman"/>
                <w:b/>
              </w:rPr>
              <w:t>5</w:t>
            </w:r>
            <w:r w:rsidRPr="00596FFA">
              <w:rPr>
                <w:rFonts w:ascii="Times New Roman" w:hAnsi="Times New Roman" w:cs="Times New Roman"/>
              </w:rPr>
              <w:t xml:space="preserve"> м, допускается уменьшение отступа либо расположения строения и сооружения по красной линии с учетом сложившейся застройки.</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Минимальный отступ от границ с соседними участками – </w:t>
            </w:r>
            <w:r w:rsidRPr="00596FFA">
              <w:rPr>
                <w:rFonts w:ascii="Times New Roman" w:hAnsi="Times New Roman" w:cs="Times New Roman"/>
                <w:b/>
              </w:rPr>
              <w:t>3</w:t>
            </w:r>
            <w:r w:rsidRPr="00596FFA">
              <w:rPr>
                <w:rFonts w:ascii="Times New Roman" w:hAnsi="Times New Roman" w:cs="Times New Roman"/>
              </w:rPr>
              <w:t xml:space="preserve"> м.</w:t>
            </w:r>
          </w:p>
        </w:tc>
        <w:tc>
          <w:tcPr>
            <w:tcW w:w="1559"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Максимальная высота </w:t>
            </w:r>
            <w:r w:rsidRPr="00596FFA">
              <w:rPr>
                <w:rFonts w:ascii="Times New Roman" w:hAnsi="Times New Roman" w:cs="Times New Roman"/>
                <w:b/>
              </w:rPr>
              <w:t>30</w:t>
            </w:r>
            <w:r w:rsidRPr="00596FFA">
              <w:rPr>
                <w:rFonts w:ascii="Times New Roman" w:hAnsi="Times New Roman" w:cs="Times New Roman"/>
              </w:rPr>
              <w:t xml:space="preserve"> м.</w:t>
            </w:r>
          </w:p>
        </w:tc>
        <w:tc>
          <w:tcPr>
            <w:tcW w:w="2439"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Максимальный процент застройки в границах земельного участка – </w:t>
            </w:r>
            <w:r w:rsidRPr="00596FFA">
              <w:rPr>
                <w:rFonts w:ascii="Times New Roman" w:hAnsi="Times New Roman" w:cs="Times New Roman"/>
                <w:b/>
              </w:rPr>
              <w:t>30%</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p>
        </w:tc>
      </w:tr>
      <w:tr w:rsidR="00596FFA" w:rsidRPr="00596FFA" w:rsidTr="00B2509A">
        <w:trPr>
          <w:trHeight w:val="698"/>
        </w:trPr>
        <w:tc>
          <w:tcPr>
            <w:tcW w:w="1951" w:type="dxa"/>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lastRenderedPageBreak/>
              <w:t xml:space="preserve">Хранение и переработка </w:t>
            </w:r>
          </w:p>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сельскохозяйственной продукции</w:t>
            </w:r>
          </w:p>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[1.15]</w:t>
            </w:r>
          </w:p>
        </w:tc>
        <w:tc>
          <w:tcPr>
            <w:tcW w:w="340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55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w:t>
            </w:r>
            <w:r w:rsidRPr="00596FFA">
              <w:rPr>
                <w:rFonts w:ascii="Times New Roman" w:eastAsia="Calibri" w:hAnsi="Times New Roman" w:cs="Times New Roman"/>
                <w:b/>
                <w:sz w:val="20"/>
                <w:szCs w:val="20"/>
                <w:lang w:eastAsia="en-US"/>
              </w:rPr>
              <w:t xml:space="preserve">5000 </w:t>
            </w:r>
            <w:r w:rsidRPr="00596FFA">
              <w:rPr>
                <w:rFonts w:ascii="Times New Roman" w:eastAsia="Calibri" w:hAnsi="Times New Roman" w:cs="Times New Roman"/>
                <w:sz w:val="20"/>
                <w:szCs w:val="20"/>
                <w:lang w:eastAsia="en-US"/>
              </w:rPr>
              <w:t xml:space="preserve">– </w:t>
            </w:r>
            <w:r w:rsidRPr="00596FFA">
              <w:rPr>
                <w:rFonts w:ascii="Times New Roman" w:eastAsia="Calibri" w:hAnsi="Times New Roman" w:cs="Times New Roman"/>
                <w:b/>
                <w:sz w:val="20"/>
                <w:szCs w:val="20"/>
                <w:lang w:eastAsia="en-US"/>
              </w:rPr>
              <w:t>25000</w:t>
            </w:r>
            <w:r w:rsidRPr="00596FFA">
              <w:rPr>
                <w:rFonts w:ascii="Times New Roman" w:eastAsia="Calibri" w:hAnsi="Times New Roman" w:cs="Times New Roman"/>
                <w:sz w:val="20"/>
                <w:szCs w:val="20"/>
                <w:lang w:eastAsia="en-US"/>
              </w:rPr>
              <w:t>кв.м.</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Для объектов инженерного обеспечения и объектов вспомогательного инженерного назначения от 1 кв. м.</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693"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Минимальный отступ строений от красной линии или границ участка (в случае, если иной не установлен линией регулирования застройки) – </w:t>
            </w:r>
            <w:r w:rsidRPr="00596FFA">
              <w:rPr>
                <w:rFonts w:ascii="Times New Roman" w:eastAsia="Calibri" w:hAnsi="Times New Roman" w:cs="Times New Roman"/>
                <w:b/>
                <w:sz w:val="20"/>
                <w:szCs w:val="20"/>
                <w:lang w:eastAsia="en-US"/>
              </w:rPr>
              <w:t>5</w:t>
            </w:r>
            <w:r w:rsidRPr="00596FFA">
              <w:rPr>
                <w:rFonts w:ascii="Times New Roman" w:eastAsia="Calibri" w:hAnsi="Times New Roman" w:cs="Times New Roman"/>
                <w:sz w:val="20"/>
                <w:szCs w:val="20"/>
                <w:lang w:eastAsia="en-US"/>
              </w:rPr>
              <w:t xml:space="preserve"> м, допускается уменьшение отступа либо расположения строения и сооружения по красной линии с учетом сложившейся застройки.</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Минимальный отступ от границ с соседними участками – </w:t>
            </w:r>
            <w:r w:rsidRPr="00596FFA">
              <w:rPr>
                <w:rFonts w:ascii="Times New Roman" w:eastAsia="Calibri" w:hAnsi="Times New Roman" w:cs="Times New Roman"/>
                <w:b/>
                <w:sz w:val="20"/>
                <w:szCs w:val="20"/>
                <w:lang w:eastAsia="en-US"/>
              </w:rPr>
              <w:t>3</w:t>
            </w:r>
            <w:r w:rsidRPr="00596FFA">
              <w:rPr>
                <w:rFonts w:ascii="Times New Roman" w:eastAsia="Calibri" w:hAnsi="Times New Roman" w:cs="Times New Roman"/>
                <w:sz w:val="20"/>
                <w:szCs w:val="20"/>
                <w:lang w:eastAsia="en-US"/>
              </w:rPr>
              <w:t xml:space="preserve"> м.</w:t>
            </w:r>
          </w:p>
        </w:tc>
        <w:tc>
          <w:tcPr>
            <w:tcW w:w="1559"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Максимальная высота </w:t>
            </w:r>
            <w:r w:rsidRPr="00596FFA">
              <w:rPr>
                <w:rFonts w:ascii="Times New Roman" w:eastAsia="Calibri" w:hAnsi="Times New Roman" w:cs="Times New Roman"/>
                <w:b/>
                <w:sz w:val="20"/>
                <w:szCs w:val="20"/>
                <w:lang w:eastAsia="en-US"/>
              </w:rPr>
              <w:t>30</w:t>
            </w:r>
            <w:r w:rsidRPr="00596FFA">
              <w:rPr>
                <w:rFonts w:ascii="Times New Roman" w:eastAsia="Calibri" w:hAnsi="Times New Roman" w:cs="Times New Roman"/>
                <w:sz w:val="20"/>
                <w:szCs w:val="20"/>
                <w:lang w:eastAsia="en-US"/>
              </w:rPr>
              <w:t xml:space="preserve"> м.</w:t>
            </w:r>
          </w:p>
        </w:tc>
        <w:tc>
          <w:tcPr>
            <w:tcW w:w="2439"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596FFA">
              <w:rPr>
                <w:rFonts w:ascii="Times New Roman" w:eastAsia="Calibri" w:hAnsi="Times New Roman" w:cs="Times New Roman"/>
                <w:b/>
                <w:sz w:val="20"/>
                <w:szCs w:val="20"/>
                <w:lang w:eastAsia="en-US"/>
              </w:rPr>
              <w:t>30%</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556"/>
        </w:trPr>
        <w:tc>
          <w:tcPr>
            <w:tcW w:w="1951" w:type="dxa"/>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Питомники</w:t>
            </w:r>
          </w:p>
          <w:p w:rsidR="00596FFA" w:rsidRPr="00596FFA" w:rsidRDefault="00596FFA" w:rsidP="00596FFA">
            <w:pPr>
              <w:spacing w:after="0" w:line="240" w:lineRule="auto"/>
              <w:rPr>
                <w:rFonts w:ascii="Times New Roman" w:eastAsia="Calibri" w:hAnsi="Times New Roman" w:cs="Times New Roman"/>
                <w:sz w:val="20"/>
                <w:szCs w:val="20"/>
                <w:lang w:val="en-US" w:eastAsia="en-US"/>
              </w:rPr>
            </w:pP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1.17</w:t>
            </w:r>
            <w:r w:rsidRPr="00596FFA">
              <w:rPr>
                <w:rFonts w:ascii="Times New Roman" w:eastAsia="Calibri" w:hAnsi="Times New Roman" w:cs="Times New Roman"/>
                <w:b/>
                <w:sz w:val="20"/>
                <w:szCs w:val="20"/>
                <w:lang w:val="en-US" w:eastAsia="en-US"/>
              </w:rPr>
              <w:t>]</w:t>
            </w:r>
          </w:p>
        </w:tc>
        <w:tc>
          <w:tcPr>
            <w:tcW w:w="340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сооружений, необходимых для указанных видов сельскохозяйственного производства</w:t>
            </w:r>
          </w:p>
        </w:tc>
        <w:tc>
          <w:tcPr>
            <w:tcW w:w="255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w:t>
            </w:r>
            <w:r w:rsidRPr="00596FFA">
              <w:rPr>
                <w:rFonts w:ascii="Times New Roman" w:eastAsia="Calibri" w:hAnsi="Times New Roman" w:cs="Times New Roman"/>
                <w:b/>
                <w:sz w:val="20"/>
                <w:szCs w:val="20"/>
                <w:lang w:eastAsia="en-US"/>
              </w:rPr>
              <w:t xml:space="preserve">5000 </w:t>
            </w:r>
            <w:r w:rsidRPr="00596FFA">
              <w:rPr>
                <w:rFonts w:ascii="Times New Roman" w:eastAsia="Calibri" w:hAnsi="Times New Roman" w:cs="Times New Roman"/>
                <w:sz w:val="20"/>
                <w:szCs w:val="20"/>
                <w:lang w:eastAsia="en-US"/>
              </w:rPr>
              <w:t xml:space="preserve">– </w:t>
            </w:r>
            <w:r w:rsidRPr="00596FFA">
              <w:rPr>
                <w:rFonts w:ascii="Times New Roman" w:eastAsia="Calibri" w:hAnsi="Times New Roman" w:cs="Times New Roman"/>
                <w:b/>
                <w:sz w:val="20"/>
                <w:szCs w:val="20"/>
                <w:lang w:eastAsia="en-US"/>
              </w:rPr>
              <w:t>25000</w:t>
            </w:r>
            <w:r w:rsidRPr="00596FFA">
              <w:rPr>
                <w:rFonts w:ascii="Times New Roman" w:eastAsia="Calibri" w:hAnsi="Times New Roman" w:cs="Times New Roman"/>
                <w:sz w:val="20"/>
                <w:szCs w:val="20"/>
                <w:lang w:eastAsia="en-US"/>
              </w:rPr>
              <w:t>кв.м.</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Для объектов инженерного обеспечения и объектов вспомогательного инженерного назначения от 1 кв. м.</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За пределами населенного пункта минимальная (максимальная) площадь </w:t>
            </w:r>
            <w:r w:rsidRPr="00596FFA">
              <w:rPr>
                <w:rFonts w:ascii="Times New Roman" w:eastAsia="Calibri" w:hAnsi="Times New Roman" w:cs="Times New Roman"/>
                <w:sz w:val="20"/>
                <w:szCs w:val="20"/>
                <w:lang w:eastAsia="en-US"/>
              </w:rPr>
              <w:lastRenderedPageBreak/>
              <w:t>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693"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Минимальный отступ строений от красной линии или границ участка (в случае, если иной не установлен линией регулирования застройки) – </w:t>
            </w:r>
            <w:r w:rsidRPr="00596FFA">
              <w:rPr>
                <w:rFonts w:ascii="Times New Roman" w:eastAsia="Calibri" w:hAnsi="Times New Roman" w:cs="Times New Roman"/>
                <w:b/>
                <w:sz w:val="20"/>
                <w:szCs w:val="20"/>
                <w:lang w:eastAsia="en-US"/>
              </w:rPr>
              <w:t>5</w:t>
            </w:r>
            <w:r w:rsidRPr="00596FFA">
              <w:rPr>
                <w:rFonts w:ascii="Times New Roman" w:eastAsia="Calibri" w:hAnsi="Times New Roman" w:cs="Times New Roman"/>
                <w:sz w:val="20"/>
                <w:szCs w:val="20"/>
                <w:lang w:eastAsia="en-US"/>
              </w:rPr>
              <w:t xml:space="preserve"> м, допускается уменьшение отступа либо расположения строения и сооружения по красной линии с учетом сложившейся застройки.</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Минимальный отступ от границ с соседними участками – </w:t>
            </w:r>
            <w:r w:rsidRPr="00596FFA">
              <w:rPr>
                <w:rFonts w:ascii="Times New Roman" w:eastAsia="Calibri" w:hAnsi="Times New Roman" w:cs="Times New Roman"/>
                <w:b/>
                <w:sz w:val="20"/>
                <w:szCs w:val="20"/>
                <w:lang w:eastAsia="en-US"/>
              </w:rPr>
              <w:t>3</w:t>
            </w:r>
            <w:r w:rsidRPr="00596FFA">
              <w:rPr>
                <w:rFonts w:ascii="Times New Roman" w:eastAsia="Calibri" w:hAnsi="Times New Roman" w:cs="Times New Roman"/>
                <w:sz w:val="20"/>
                <w:szCs w:val="20"/>
                <w:lang w:eastAsia="en-US"/>
              </w:rPr>
              <w:t xml:space="preserve"> м.</w:t>
            </w:r>
          </w:p>
        </w:tc>
        <w:tc>
          <w:tcPr>
            <w:tcW w:w="1559"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Максимальная высота </w:t>
            </w:r>
            <w:r w:rsidRPr="00596FFA">
              <w:rPr>
                <w:rFonts w:ascii="Times New Roman" w:eastAsia="Calibri" w:hAnsi="Times New Roman" w:cs="Times New Roman"/>
                <w:b/>
                <w:sz w:val="20"/>
                <w:szCs w:val="20"/>
                <w:lang w:eastAsia="en-US"/>
              </w:rPr>
              <w:t>30</w:t>
            </w:r>
            <w:r w:rsidRPr="00596FFA">
              <w:rPr>
                <w:rFonts w:ascii="Times New Roman" w:eastAsia="Calibri" w:hAnsi="Times New Roman" w:cs="Times New Roman"/>
                <w:sz w:val="20"/>
                <w:szCs w:val="20"/>
                <w:lang w:eastAsia="en-US"/>
              </w:rPr>
              <w:t xml:space="preserve"> м.</w:t>
            </w:r>
          </w:p>
        </w:tc>
        <w:tc>
          <w:tcPr>
            <w:tcW w:w="2439"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596FFA">
              <w:rPr>
                <w:rFonts w:ascii="Times New Roman" w:eastAsia="Calibri" w:hAnsi="Times New Roman" w:cs="Times New Roman"/>
                <w:b/>
                <w:sz w:val="20"/>
                <w:szCs w:val="20"/>
                <w:lang w:eastAsia="en-US"/>
              </w:rPr>
              <w:t>30%</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982"/>
        </w:trPr>
        <w:tc>
          <w:tcPr>
            <w:tcW w:w="1951" w:type="dxa"/>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lastRenderedPageBreak/>
              <w:t>Обеспечение</w:t>
            </w:r>
          </w:p>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сельскохозяйственного производства</w:t>
            </w:r>
          </w:p>
          <w:p w:rsidR="00596FFA" w:rsidRPr="00596FFA" w:rsidRDefault="00596FFA" w:rsidP="00596FFA">
            <w:pPr>
              <w:spacing w:after="0" w:line="240" w:lineRule="auto"/>
              <w:rPr>
                <w:rFonts w:ascii="Times New Roman" w:eastAsia="Calibri" w:hAnsi="Times New Roman" w:cs="Times New Roman"/>
                <w:sz w:val="20"/>
                <w:szCs w:val="20"/>
                <w:lang w:val="en-US" w:eastAsia="en-US"/>
              </w:rPr>
            </w:pP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1.18</w:t>
            </w:r>
            <w:r w:rsidRPr="00596FFA">
              <w:rPr>
                <w:rFonts w:ascii="Times New Roman" w:eastAsia="Calibri" w:hAnsi="Times New Roman" w:cs="Times New Roman"/>
                <w:b/>
                <w:sz w:val="20"/>
                <w:szCs w:val="20"/>
                <w:lang w:val="en-US" w:eastAsia="en-US"/>
              </w:rPr>
              <w:t>]</w:t>
            </w:r>
          </w:p>
        </w:tc>
        <w:tc>
          <w:tcPr>
            <w:tcW w:w="340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55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w:t>
            </w:r>
            <w:r w:rsidRPr="00596FFA">
              <w:rPr>
                <w:rFonts w:ascii="Times New Roman" w:eastAsia="Calibri" w:hAnsi="Times New Roman" w:cs="Times New Roman"/>
                <w:b/>
                <w:sz w:val="20"/>
                <w:szCs w:val="20"/>
                <w:lang w:eastAsia="en-US"/>
              </w:rPr>
              <w:t xml:space="preserve">5000 </w:t>
            </w:r>
            <w:r w:rsidRPr="00596FFA">
              <w:rPr>
                <w:rFonts w:ascii="Times New Roman" w:eastAsia="Calibri" w:hAnsi="Times New Roman" w:cs="Times New Roman"/>
                <w:sz w:val="20"/>
                <w:szCs w:val="20"/>
                <w:lang w:eastAsia="en-US"/>
              </w:rPr>
              <w:t xml:space="preserve">– </w:t>
            </w:r>
            <w:r w:rsidRPr="00596FFA">
              <w:rPr>
                <w:rFonts w:ascii="Times New Roman" w:eastAsia="Calibri" w:hAnsi="Times New Roman" w:cs="Times New Roman"/>
                <w:b/>
                <w:sz w:val="20"/>
                <w:szCs w:val="20"/>
                <w:lang w:eastAsia="en-US"/>
              </w:rPr>
              <w:t>25000</w:t>
            </w:r>
            <w:r w:rsidRPr="00596FFA">
              <w:rPr>
                <w:rFonts w:ascii="Times New Roman" w:eastAsia="Calibri" w:hAnsi="Times New Roman" w:cs="Times New Roman"/>
                <w:sz w:val="20"/>
                <w:szCs w:val="20"/>
                <w:lang w:eastAsia="en-US"/>
              </w:rPr>
              <w:t>кв.м.</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Для объектов инженерного обеспечения и объектов вспомогательного инженерного назначения от 1 кв. м.</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693"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Минимальный отступ строений от красной линии или границ участка (в случае, если иной не установлен линией регулирования застройки) – </w:t>
            </w:r>
            <w:r w:rsidRPr="00596FFA">
              <w:rPr>
                <w:rFonts w:ascii="Times New Roman" w:eastAsia="Calibri" w:hAnsi="Times New Roman" w:cs="Times New Roman"/>
                <w:b/>
                <w:sz w:val="20"/>
                <w:szCs w:val="20"/>
                <w:lang w:eastAsia="en-US"/>
              </w:rPr>
              <w:t>5</w:t>
            </w:r>
            <w:r w:rsidRPr="00596FFA">
              <w:rPr>
                <w:rFonts w:ascii="Times New Roman" w:eastAsia="Calibri" w:hAnsi="Times New Roman" w:cs="Times New Roman"/>
                <w:sz w:val="20"/>
                <w:szCs w:val="20"/>
                <w:lang w:eastAsia="en-US"/>
              </w:rPr>
              <w:t xml:space="preserve"> м, допускается уменьшение отступа либо расположения строения и сооружения по красной линии с учетом сложившейся застройки.</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Минимальный отступ от границ с соседними участками – </w:t>
            </w:r>
            <w:r w:rsidRPr="00596FFA">
              <w:rPr>
                <w:rFonts w:ascii="Times New Roman" w:eastAsia="Calibri" w:hAnsi="Times New Roman" w:cs="Times New Roman"/>
                <w:b/>
                <w:sz w:val="20"/>
                <w:szCs w:val="20"/>
                <w:lang w:eastAsia="en-US"/>
              </w:rPr>
              <w:t>3</w:t>
            </w:r>
            <w:r w:rsidRPr="00596FFA">
              <w:rPr>
                <w:rFonts w:ascii="Times New Roman" w:eastAsia="Calibri" w:hAnsi="Times New Roman" w:cs="Times New Roman"/>
                <w:sz w:val="20"/>
                <w:szCs w:val="20"/>
                <w:lang w:eastAsia="en-US"/>
              </w:rPr>
              <w:t xml:space="preserve"> м.</w:t>
            </w:r>
          </w:p>
        </w:tc>
        <w:tc>
          <w:tcPr>
            <w:tcW w:w="1559"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Максимальная высота </w:t>
            </w:r>
            <w:r w:rsidRPr="00596FFA">
              <w:rPr>
                <w:rFonts w:ascii="Times New Roman" w:eastAsia="Calibri" w:hAnsi="Times New Roman" w:cs="Times New Roman"/>
                <w:b/>
                <w:sz w:val="20"/>
                <w:szCs w:val="20"/>
                <w:lang w:eastAsia="en-US"/>
              </w:rPr>
              <w:t>30</w:t>
            </w:r>
            <w:r w:rsidRPr="00596FFA">
              <w:rPr>
                <w:rFonts w:ascii="Times New Roman" w:eastAsia="Calibri" w:hAnsi="Times New Roman" w:cs="Times New Roman"/>
                <w:sz w:val="20"/>
                <w:szCs w:val="20"/>
                <w:lang w:eastAsia="en-US"/>
              </w:rPr>
              <w:t xml:space="preserve"> м.</w:t>
            </w:r>
          </w:p>
        </w:tc>
        <w:tc>
          <w:tcPr>
            <w:tcW w:w="2439"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596FFA">
              <w:rPr>
                <w:rFonts w:ascii="Times New Roman" w:eastAsia="Calibri" w:hAnsi="Times New Roman" w:cs="Times New Roman"/>
                <w:b/>
                <w:sz w:val="20"/>
                <w:szCs w:val="20"/>
                <w:lang w:eastAsia="en-US"/>
              </w:rPr>
              <w:t>30%</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982"/>
        </w:trPr>
        <w:tc>
          <w:tcPr>
            <w:tcW w:w="1951" w:type="dxa"/>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Сенокошение</w:t>
            </w:r>
          </w:p>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1.19</w:t>
            </w:r>
            <w:r w:rsidRPr="00596FFA">
              <w:rPr>
                <w:rFonts w:ascii="Times New Roman" w:eastAsia="Calibri" w:hAnsi="Times New Roman" w:cs="Times New Roman"/>
                <w:b/>
                <w:sz w:val="20"/>
                <w:szCs w:val="20"/>
                <w:lang w:val="en-US" w:eastAsia="en-US"/>
              </w:rPr>
              <w:t>]</w:t>
            </w:r>
          </w:p>
        </w:tc>
        <w:tc>
          <w:tcPr>
            <w:tcW w:w="340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Кошение трав, сбор и заготовка сена</w:t>
            </w:r>
          </w:p>
        </w:tc>
        <w:tc>
          <w:tcPr>
            <w:tcW w:w="255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земельных участков предназначенных для сельскохозяйственного использования в черте населенного пункта </w:t>
            </w:r>
            <w:r w:rsidRPr="00596FFA">
              <w:rPr>
                <w:rFonts w:ascii="Times New Roman" w:eastAsia="Calibri" w:hAnsi="Times New Roman" w:cs="Times New Roman"/>
                <w:b/>
                <w:sz w:val="20"/>
                <w:szCs w:val="20"/>
                <w:lang w:eastAsia="en-US"/>
              </w:rPr>
              <w:t>300</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100000</w:t>
            </w:r>
            <w:r w:rsidRPr="00596FFA">
              <w:rPr>
                <w:rFonts w:ascii="Times New Roman" w:eastAsia="Calibri" w:hAnsi="Times New Roman" w:cs="Times New Roman"/>
                <w:sz w:val="20"/>
                <w:szCs w:val="20"/>
                <w:lang w:eastAsia="en-US"/>
              </w:rPr>
              <w:t xml:space="preserve">кв.м. </w:t>
            </w:r>
          </w:p>
        </w:tc>
        <w:tc>
          <w:tcPr>
            <w:tcW w:w="2693"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Застройка участка не допускается, места допустимого размещения объектов не предусматриваются</w:t>
            </w:r>
          </w:p>
        </w:tc>
        <w:tc>
          <w:tcPr>
            <w:tcW w:w="1559" w:type="dxa"/>
          </w:tcPr>
          <w:p w:rsidR="00596FFA" w:rsidRPr="00596FFA" w:rsidRDefault="00596FFA" w:rsidP="00596FFA">
            <w:pPr>
              <w:widowControl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w:t>
            </w:r>
          </w:p>
        </w:tc>
        <w:tc>
          <w:tcPr>
            <w:tcW w:w="2439" w:type="dxa"/>
          </w:tcPr>
          <w:p w:rsidR="00596FFA" w:rsidRPr="00596FFA" w:rsidRDefault="00596FFA" w:rsidP="00596FFA">
            <w:pPr>
              <w:widowControl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w:t>
            </w:r>
          </w:p>
        </w:tc>
      </w:tr>
      <w:tr w:rsidR="00596FFA" w:rsidRPr="00596FFA" w:rsidTr="00B2509A">
        <w:trPr>
          <w:trHeight w:val="982"/>
        </w:trPr>
        <w:tc>
          <w:tcPr>
            <w:tcW w:w="1951" w:type="dxa"/>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lastRenderedPageBreak/>
              <w:t>Выпас</w:t>
            </w:r>
          </w:p>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t>сельскохозяйственных</w:t>
            </w:r>
          </w:p>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t>животных</w:t>
            </w:r>
          </w:p>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lang w:val="en-US"/>
              </w:rPr>
              <w:t>[</w:t>
            </w:r>
            <w:r w:rsidRPr="00596FFA">
              <w:rPr>
                <w:rFonts w:ascii="Times New Roman" w:hAnsi="Times New Roman" w:cs="Times New Roman"/>
                <w:b/>
              </w:rPr>
              <w:t>1.20</w:t>
            </w:r>
            <w:r w:rsidRPr="00596FFA">
              <w:rPr>
                <w:rFonts w:ascii="Times New Roman" w:hAnsi="Times New Roman" w:cs="Times New Roman"/>
                <w:b/>
                <w:lang w:val="en-US"/>
              </w:rPr>
              <w:t>]</w:t>
            </w:r>
          </w:p>
        </w:tc>
        <w:tc>
          <w:tcPr>
            <w:tcW w:w="340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Выпас сельскохозяйственных животных</w:t>
            </w:r>
          </w:p>
        </w:tc>
        <w:tc>
          <w:tcPr>
            <w:tcW w:w="2552"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Минимальная (максимальная) площадь земельных участков предназначенных для сельскохозяйственного использования в черте населенного пункта </w:t>
            </w:r>
            <w:r w:rsidRPr="00596FFA">
              <w:rPr>
                <w:rFonts w:ascii="Times New Roman" w:hAnsi="Times New Roman" w:cs="Times New Roman"/>
                <w:b/>
              </w:rPr>
              <w:t>300</w:t>
            </w:r>
            <w:r w:rsidRPr="00596FFA">
              <w:rPr>
                <w:rFonts w:ascii="Times New Roman" w:hAnsi="Times New Roman" w:cs="Times New Roman"/>
              </w:rPr>
              <w:t xml:space="preserve"> – </w:t>
            </w:r>
            <w:r w:rsidRPr="00596FFA">
              <w:rPr>
                <w:rFonts w:ascii="Times New Roman" w:hAnsi="Times New Roman" w:cs="Times New Roman"/>
                <w:b/>
              </w:rPr>
              <w:t>100000</w:t>
            </w:r>
            <w:r w:rsidRPr="00596FFA">
              <w:rPr>
                <w:rFonts w:ascii="Times New Roman" w:hAnsi="Times New Roman" w:cs="Times New Roman"/>
              </w:rPr>
              <w:t xml:space="preserve">кв.м. </w:t>
            </w:r>
          </w:p>
        </w:tc>
        <w:tc>
          <w:tcPr>
            <w:tcW w:w="2693" w:type="dxa"/>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Застройка участка не допускается, места допустимого размещения объектов не предусматриваются</w:t>
            </w:r>
          </w:p>
        </w:tc>
        <w:tc>
          <w:tcPr>
            <w:tcW w:w="1559" w:type="dxa"/>
          </w:tcPr>
          <w:p w:rsidR="00596FFA" w:rsidRPr="00596FFA" w:rsidRDefault="00596FFA" w:rsidP="00596FFA">
            <w:pPr>
              <w:widowControl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w:t>
            </w:r>
          </w:p>
        </w:tc>
        <w:tc>
          <w:tcPr>
            <w:tcW w:w="2439" w:type="dxa"/>
          </w:tcPr>
          <w:p w:rsidR="00596FFA" w:rsidRPr="00596FFA" w:rsidRDefault="00596FFA" w:rsidP="00596FFA">
            <w:pPr>
              <w:widowControl w:val="0"/>
              <w:spacing w:after="0" w:line="240" w:lineRule="auto"/>
              <w:rPr>
                <w:rFonts w:ascii="Times New Roman" w:hAnsi="Times New Roman" w:cs="Times New Roman"/>
                <w:sz w:val="20"/>
                <w:szCs w:val="20"/>
              </w:rPr>
            </w:pPr>
            <w:r w:rsidRPr="00596FFA">
              <w:rPr>
                <w:rFonts w:ascii="Times New Roman" w:hAnsi="Times New Roman" w:cs="Times New Roman"/>
                <w:sz w:val="20"/>
                <w:szCs w:val="20"/>
              </w:rPr>
              <w:t>-</w:t>
            </w:r>
          </w:p>
        </w:tc>
      </w:tr>
    </w:tbl>
    <w:p w:rsidR="00596FFA" w:rsidRPr="00596FFA" w:rsidRDefault="00596FFA" w:rsidP="00596FFA">
      <w:pPr>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lang w:eastAsia="zh-CN"/>
        </w:rPr>
        <w:t>УСЛОВНО РАЗРЕШЕННЫЕ ВИДЫ И ПАРАМЕТРЫ ИСПОЛЬЗОВАНИЯ</w:t>
      </w:r>
    </w:p>
    <w:p w:rsidR="00596FFA" w:rsidRPr="00596FFA" w:rsidRDefault="00596FFA" w:rsidP="00596FFA">
      <w:pPr>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5"/>
        <w:gridCol w:w="2693"/>
        <w:gridCol w:w="2977"/>
        <w:gridCol w:w="3260"/>
        <w:gridCol w:w="1843"/>
        <w:gridCol w:w="2268"/>
      </w:tblGrid>
      <w:tr w:rsidR="00596FFA" w:rsidRPr="00596FFA" w:rsidTr="00B2509A">
        <w:trPr>
          <w:trHeight w:val="537"/>
        </w:trPr>
        <w:tc>
          <w:tcPr>
            <w:tcW w:w="1555" w:type="dxa"/>
            <w:vMerge w:val="restart"/>
          </w:tcPr>
          <w:p w:rsidR="00596FFA" w:rsidRPr="00596FFA" w:rsidRDefault="00596FFA" w:rsidP="00596FFA">
            <w:pPr>
              <w:spacing w:after="0" w:line="240" w:lineRule="auto"/>
              <w:jc w:val="center"/>
              <w:rPr>
                <w:rFonts w:ascii="Times New Roman" w:eastAsia="SimSun" w:hAnsi="Times New Roman" w:cs="Times New Roman"/>
                <w:b/>
                <w:sz w:val="20"/>
                <w:szCs w:val="20"/>
                <w:lang w:eastAsia="zh-CN"/>
              </w:rPr>
            </w:pPr>
            <w:r w:rsidRPr="00596FFA">
              <w:rPr>
                <w:rFonts w:ascii="Times New Roman" w:eastAsia="SimSun" w:hAnsi="Times New Roman" w:cs="Times New Roman"/>
                <w:b/>
                <w:sz w:val="20"/>
                <w:szCs w:val="20"/>
                <w:lang w:eastAsia="zh-CN"/>
              </w:rPr>
              <w:t>[КОД (числовое обозначение)] – наименование вида разрешенного использования земельных участков</w:t>
            </w:r>
          </w:p>
        </w:tc>
        <w:tc>
          <w:tcPr>
            <w:tcW w:w="2693" w:type="dxa"/>
            <w:vMerge w:val="restart"/>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10348" w:type="dxa"/>
            <w:gridSpan w:val="4"/>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96FFA" w:rsidRPr="00596FFA" w:rsidTr="00B2509A">
        <w:trPr>
          <w:trHeight w:val="695"/>
        </w:trPr>
        <w:tc>
          <w:tcPr>
            <w:tcW w:w="1555" w:type="dxa"/>
            <w:vMerge/>
          </w:tcPr>
          <w:p w:rsidR="00596FFA" w:rsidRPr="00596FFA" w:rsidRDefault="00596FFA" w:rsidP="00596FFA">
            <w:pPr>
              <w:widowControl w:val="0"/>
              <w:tabs>
                <w:tab w:val="left" w:pos="2520"/>
              </w:tabs>
              <w:spacing w:after="0" w:line="240" w:lineRule="auto"/>
              <w:rPr>
                <w:rFonts w:ascii="Times New Roman" w:eastAsia="SimSun" w:hAnsi="Times New Roman" w:cs="Times New Roman"/>
                <w:b/>
                <w:sz w:val="20"/>
                <w:szCs w:val="20"/>
                <w:lang w:eastAsia="zh-CN"/>
              </w:rPr>
            </w:pPr>
          </w:p>
        </w:tc>
        <w:tc>
          <w:tcPr>
            <w:tcW w:w="2693" w:type="dxa"/>
            <w:vMerge/>
          </w:tcPr>
          <w:p w:rsidR="00596FFA" w:rsidRPr="00596FFA" w:rsidRDefault="00596FFA" w:rsidP="00596FFA">
            <w:pPr>
              <w:widowControl w:val="0"/>
              <w:tabs>
                <w:tab w:val="left" w:pos="2520"/>
              </w:tabs>
              <w:spacing w:after="0" w:line="240" w:lineRule="auto"/>
              <w:rPr>
                <w:rFonts w:ascii="Times New Roman" w:eastAsia="SimSun" w:hAnsi="Times New Roman" w:cs="Times New Roman"/>
                <w:b/>
                <w:sz w:val="20"/>
                <w:szCs w:val="20"/>
                <w:lang w:eastAsia="zh-CN"/>
              </w:rPr>
            </w:pPr>
          </w:p>
        </w:tc>
        <w:tc>
          <w:tcPr>
            <w:tcW w:w="2977"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предельные (минимальные и (или) максимальные) размеры земельных участков, в том числе их площадь</w:t>
            </w:r>
          </w:p>
        </w:tc>
        <w:tc>
          <w:tcPr>
            <w:tcW w:w="3260"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843"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предельное количество этажей или предельную высоту зданий, строений, сооружений</w:t>
            </w:r>
          </w:p>
        </w:tc>
        <w:tc>
          <w:tcPr>
            <w:tcW w:w="2268"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96FFA" w:rsidRPr="00596FFA" w:rsidTr="00B2509A">
        <w:trPr>
          <w:trHeight w:val="491"/>
        </w:trPr>
        <w:tc>
          <w:tcPr>
            <w:tcW w:w="1555" w:type="dxa"/>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Нет</w:t>
            </w:r>
          </w:p>
        </w:tc>
        <w:tc>
          <w:tcPr>
            <w:tcW w:w="2693"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Нет</w:t>
            </w:r>
          </w:p>
        </w:tc>
        <w:tc>
          <w:tcPr>
            <w:tcW w:w="2977"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подлежат установлению</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c>
          <w:tcPr>
            <w:tcW w:w="3260"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подлежат установлению</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c>
          <w:tcPr>
            <w:tcW w:w="1843"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подлежат установлению</w:t>
            </w:r>
          </w:p>
        </w:tc>
        <w:tc>
          <w:tcPr>
            <w:tcW w:w="2268"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подлежат установлению</w:t>
            </w:r>
          </w:p>
        </w:tc>
      </w:tr>
    </w:tbl>
    <w:p w:rsidR="00596FFA" w:rsidRPr="00596FFA" w:rsidRDefault="00596FFA" w:rsidP="00596FFA">
      <w:pPr>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lang w:eastAsia="zh-CN"/>
        </w:rPr>
        <w:t>ВСПОМОГАТЕЛЬНЫЕ ВИДЫ И ПАРАМЕТРЫ РАЗРЕШЕННОГО ИСПОЛЬЗОВАНИЯ</w:t>
      </w:r>
    </w:p>
    <w:p w:rsidR="00596FFA" w:rsidRPr="00596FFA" w:rsidRDefault="00596FFA" w:rsidP="00596FFA">
      <w:pPr>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lang w:eastAsia="zh-CN"/>
        </w:rPr>
        <w:t>ЗЕМЕЛЬНЫХ УЧАСТКОВ И ОБЪЕКТОВ КАПИТАЛЬНОГО СТРОИТЕЛЬСТВА</w:t>
      </w:r>
    </w:p>
    <w:p w:rsidR="00596FFA" w:rsidRPr="00596FFA" w:rsidRDefault="00596FFA" w:rsidP="00596FFA">
      <w:pPr>
        <w:spacing w:after="0" w:line="240" w:lineRule="auto"/>
        <w:jc w:val="center"/>
        <w:rPr>
          <w:rFonts w:ascii="Times New Roman" w:eastAsia="Calibri" w:hAnsi="Times New Roman" w:cs="Times New Roman"/>
          <w:i/>
          <w:lang w:eastAsia="en-US"/>
        </w:rPr>
      </w:pPr>
      <w:r w:rsidRPr="00596FFA">
        <w:rPr>
          <w:rFonts w:ascii="Times New Roman" w:eastAsia="Calibri" w:hAnsi="Times New Roman" w:cs="Times New Roman"/>
          <w:i/>
          <w:lang w:eastAsia="en-US"/>
        </w:rPr>
        <w:t>Вспомогательные виды разрешенного использования, допустимы только в качестве дополнительных по отношению к основным</w:t>
      </w:r>
    </w:p>
    <w:p w:rsidR="00596FFA" w:rsidRPr="00596FFA" w:rsidRDefault="00596FFA" w:rsidP="00596FFA">
      <w:pPr>
        <w:spacing w:after="0" w:line="240" w:lineRule="auto"/>
        <w:jc w:val="center"/>
        <w:rPr>
          <w:rFonts w:ascii="Times New Roman" w:eastAsia="Calibri" w:hAnsi="Times New Roman" w:cs="Times New Roman"/>
          <w:i/>
          <w:lang w:eastAsia="en-US"/>
        </w:rPr>
      </w:pPr>
      <w:r w:rsidRPr="00596FFA">
        <w:rPr>
          <w:rFonts w:ascii="Times New Roman" w:eastAsia="Calibri" w:hAnsi="Times New Roman" w:cs="Times New Roman"/>
          <w:i/>
          <w:lang w:eastAsia="en-US"/>
        </w:rPr>
        <w:t>и условно разрешенным видам использования и осуществляемые совместно с ними (основным критерием для отнесения строений</w:t>
      </w:r>
    </w:p>
    <w:p w:rsidR="00596FFA" w:rsidRPr="00596FFA" w:rsidRDefault="00596FFA" w:rsidP="00596FFA">
      <w:pPr>
        <w:spacing w:after="0" w:line="240" w:lineRule="auto"/>
        <w:jc w:val="center"/>
        <w:rPr>
          <w:rFonts w:ascii="Times New Roman" w:eastAsia="Calibri" w:hAnsi="Times New Roman" w:cs="Times New Roman"/>
          <w:i/>
          <w:lang w:eastAsia="en-US"/>
        </w:rPr>
      </w:pPr>
      <w:r w:rsidRPr="00596FFA">
        <w:rPr>
          <w:rFonts w:ascii="Times New Roman" w:eastAsia="Calibri" w:hAnsi="Times New Roman" w:cs="Times New Roman"/>
          <w:i/>
          <w:lang w:eastAsia="en-US"/>
        </w:rPr>
        <w:t>к вспомогательным является наличие на рассматриваемом земельном участке основного здания, строения или сооружения,</w:t>
      </w:r>
    </w:p>
    <w:p w:rsidR="00596FFA" w:rsidRPr="00596FFA" w:rsidRDefault="00596FFA" w:rsidP="00596FFA">
      <w:pPr>
        <w:spacing w:after="0" w:line="240" w:lineRule="auto"/>
        <w:jc w:val="center"/>
        <w:rPr>
          <w:rFonts w:ascii="Times New Roman" w:eastAsia="Calibri" w:hAnsi="Times New Roman" w:cs="Times New Roman"/>
          <w:i/>
          <w:lang w:eastAsia="en-US"/>
        </w:rPr>
      </w:pPr>
      <w:r w:rsidRPr="00596FFA">
        <w:rPr>
          <w:rFonts w:ascii="Times New Roman" w:eastAsia="Calibri" w:hAnsi="Times New Roman" w:cs="Times New Roman"/>
          <w:i/>
          <w:lang w:eastAsia="en-US"/>
        </w:rPr>
        <w:t>по отношению к которому новое строение или сооружение выполняет вспомогательную или обслуживающую функцию).</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5"/>
        <w:gridCol w:w="2693"/>
        <w:gridCol w:w="2977"/>
        <w:gridCol w:w="3260"/>
        <w:gridCol w:w="1843"/>
        <w:gridCol w:w="2268"/>
      </w:tblGrid>
      <w:tr w:rsidR="00596FFA" w:rsidRPr="00596FFA" w:rsidTr="00B2509A">
        <w:trPr>
          <w:trHeight w:val="511"/>
        </w:trPr>
        <w:tc>
          <w:tcPr>
            <w:tcW w:w="1555" w:type="dxa"/>
            <w:vMerge w:val="restart"/>
          </w:tcPr>
          <w:p w:rsidR="00596FFA" w:rsidRPr="00596FFA" w:rsidRDefault="00596FFA" w:rsidP="00596FFA">
            <w:pPr>
              <w:spacing w:after="0" w:line="240" w:lineRule="auto"/>
              <w:jc w:val="center"/>
              <w:rPr>
                <w:rFonts w:ascii="Times New Roman" w:eastAsia="SimSun" w:hAnsi="Times New Roman" w:cs="Times New Roman"/>
                <w:b/>
                <w:sz w:val="20"/>
                <w:szCs w:val="20"/>
                <w:lang w:eastAsia="zh-CN"/>
              </w:rPr>
            </w:pPr>
            <w:r w:rsidRPr="00596FFA">
              <w:rPr>
                <w:rFonts w:ascii="Times New Roman" w:eastAsia="Calibri" w:hAnsi="Times New Roman" w:cs="Times New Roman"/>
                <w:b/>
                <w:sz w:val="20"/>
                <w:szCs w:val="20"/>
                <w:lang w:eastAsia="en-US"/>
              </w:rPr>
              <w:t xml:space="preserve">Наименование вида разрешенного использования земельного </w:t>
            </w:r>
            <w:r w:rsidRPr="00596FFA">
              <w:rPr>
                <w:rFonts w:ascii="Times New Roman" w:eastAsia="Calibri" w:hAnsi="Times New Roman" w:cs="Times New Roman"/>
                <w:b/>
                <w:sz w:val="20"/>
                <w:szCs w:val="20"/>
                <w:lang w:eastAsia="en-US"/>
              </w:rPr>
              <w:lastRenderedPageBreak/>
              <w:t>участка</w:t>
            </w:r>
          </w:p>
        </w:tc>
        <w:tc>
          <w:tcPr>
            <w:tcW w:w="2693" w:type="dxa"/>
            <w:vMerge w:val="restart"/>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lastRenderedPageBreak/>
              <w:t xml:space="preserve">Описание вида разрешенного использования земельного участка согласно Классификатора видов </w:t>
            </w:r>
            <w:r w:rsidRPr="00596FFA">
              <w:rPr>
                <w:rFonts w:ascii="Times New Roman" w:eastAsia="Calibri" w:hAnsi="Times New Roman" w:cs="Times New Roman"/>
                <w:b/>
                <w:sz w:val="20"/>
                <w:szCs w:val="20"/>
                <w:lang w:eastAsia="en-US"/>
              </w:rPr>
              <w:lastRenderedPageBreak/>
              <w:t>разрешенного использования земельных участков</w:t>
            </w:r>
          </w:p>
        </w:tc>
        <w:tc>
          <w:tcPr>
            <w:tcW w:w="10348" w:type="dxa"/>
            <w:gridSpan w:val="4"/>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96FFA" w:rsidRPr="00596FFA" w:rsidTr="00B2509A">
        <w:trPr>
          <w:trHeight w:val="695"/>
        </w:trPr>
        <w:tc>
          <w:tcPr>
            <w:tcW w:w="1555" w:type="dxa"/>
            <w:vMerge/>
          </w:tcPr>
          <w:p w:rsidR="00596FFA" w:rsidRPr="00596FFA" w:rsidRDefault="00596FFA" w:rsidP="00596FFA">
            <w:pPr>
              <w:spacing w:after="0" w:line="240" w:lineRule="auto"/>
              <w:jc w:val="center"/>
              <w:rPr>
                <w:rFonts w:ascii="Times New Roman" w:eastAsia="SimSun" w:hAnsi="Times New Roman" w:cs="Times New Roman"/>
                <w:b/>
                <w:sz w:val="20"/>
                <w:szCs w:val="20"/>
                <w:lang w:eastAsia="zh-CN"/>
              </w:rPr>
            </w:pPr>
          </w:p>
        </w:tc>
        <w:tc>
          <w:tcPr>
            <w:tcW w:w="2693" w:type="dxa"/>
            <w:vMerge/>
          </w:tcPr>
          <w:p w:rsidR="00596FFA" w:rsidRPr="00596FFA" w:rsidRDefault="00596FFA" w:rsidP="00596FFA">
            <w:pPr>
              <w:spacing w:after="0" w:line="240" w:lineRule="auto"/>
              <w:jc w:val="center"/>
              <w:rPr>
                <w:rFonts w:ascii="Times New Roman" w:eastAsia="SimSun" w:hAnsi="Times New Roman" w:cs="Times New Roman"/>
                <w:b/>
                <w:sz w:val="20"/>
                <w:szCs w:val="20"/>
                <w:lang w:eastAsia="zh-CN"/>
              </w:rPr>
            </w:pPr>
          </w:p>
        </w:tc>
        <w:tc>
          <w:tcPr>
            <w:tcW w:w="2977"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 xml:space="preserve">предельные (минимальные и (или) максимальные) размеры земельных участков, </w:t>
            </w:r>
            <w:r w:rsidRPr="00596FFA">
              <w:rPr>
                <w:rFonts w:ascii="Times New Roman" w:eastAsia="Calibri" w:hAnsi="Times New Roman" w:cs="Times New Roman"/>
                <w:b/>
                <w:sz w:val="20"/>
                <w:szCs w:val="20"/>
                <w:lang w:eastAsia="en-US"/>
              </w:rPr>
              <w:lastRenderedPageBreak/>
              <w:t>в том числе их площадь</w:t>
            </w:r>
          </w:p>
        </w:tc>
        <w:tc>
          <w:tcPr>
            <w:tcW w:w="3260"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lastRenderedPageBreak/>
              <w:t xml:space="preserve">минимальные отступы от границ земельных участков в целях определения мест </w:t>
            </w:r>
            <w:r w:rsidRPr="00596FFA">
              <w:rPr>
                <w:rFonts w:ascii="Times New Roman" w:eastAsia="Calibri" w:hAnsi="Times New Roman" w:cs="Times New Roman"/>
                <w:b/>
                <w:sz w:val="20"/>
                <w:szCs w:val="20"/>
                <w:lang w:eastAsia="en-US"/>
              </w:rPr>
              <w:lastRenderedPageBreak/>
              <w:t>допустимого размещения зданий, строений, сооружений, за пределами которых запрещено строительство зданий, строений, сооружений</w:t>
            </w:r>
          </w:p>
        </w:tc>
        <w:tc>
          <w:tcPr>
            <w:tcW w:w="1843"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lastRenderedPageBreak/>
              <w:t xml:space="preserve">предельное количество этажей или </w:t>
            </w:r>
            <w:r w:rsidRPr="00596FFA">
              <w:rPr>
                <w:rFonts w:ascii="Times New Roman" w:eastAsia="Calibri" w:hAnsi="Times New Roman" w:cs="Times New Roman"/>
                <w:b/>
                <w:sz w:val="20"/>
                <w:szCs w:val="20"/>
                <w:lang w:eastAsia="en-US"/>
              </w:rPr>
              <w:lastRenderedPageBreak/>
              <w:t>предельную высоту зданий, строений, сооружений</w:t>
            </w:r>
          </w:p>
        </w:tc>
        <w:tc>
          <w:tcPr>
            <w:tcW w:w="2268"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lastRenderedPageBreak/>
              <w:t xml:space="preserve">максимальный процент застройки в границах земельного </w:t>
            </w:r>
            <w:r w:rsidRPr="00596FFA">
              <w:rPr>
                <w:rFonts w:ascii="Times New Roman" w:eastAsia="Calibri" w:hAnsi="Times New Roman" w:cs="Times New Roman"/>
                <w:b/>
                <w:sz w:val="20"/>
                <w:szCs w:val="20"/>
                <w:lang w:eastAsia="en-US"/>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96FFA" w:rsidRPr="00596FFA" w:rsidTr="00B2509A">
        <w:trPr>
          <w:trHeight w:val="471"/>
        </w:trPr>
        <w:tc>
          <w:tcPr>
            <w:tcW w:w="1555" w:type="dxa"/>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lastRenderedPageBreak/>
              <w:t>Нет</w:t>
            </w:r>
          </w:p>
        </w:tc>
        <w:tc>
          <w:tcPr>
            <w:tcW w:w="2693"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Нет</w:t>
            </w:r>
          </w:p>
        </w:tc>
        <w:tc>
          <w:tcPr>
            <w:tcW w:w="2977"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подлежат установлению</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c>
          <w:tcPr>
            <w:tcW w:w="3260"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подлежат установлению</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c>
          <w:tcPr>
            <w:tcW w:w="1843"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подлежат установлению</w:t>
            </w:r>
          </w:p>
        </w:tc>
        <w:tc>
          <w:tcPr>
            <w:tcW w:w="2268"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подлежат установлению</w:t>
            </w:r>
          </w:p>
        </w:tc>
      </w:tr>
    </w:tbl>
    <w:p w:rsidR="00596FFA" w:rsidRPr="00596FFA" w:rsidRDefault="00596FFA" w:rsidP="00596FFA">
      <w:pPr>
        <w:spacing w:after="0" w:line="240" w:lineRule="auto"/>
        <w:jc w:val="center"/>
        <w:rPr>
          <w:rFonts w:ascii="Times New Roman" w:eastAsia="SimSun" w:hAnsi="Times New Roman" w:cs="Times New Roman"/>
          <w:b/>
          <w:u w:val="single"/>
          <w:lang w:eastAsia="zh-CN"/>
        </w:rPr>
      </w:pPr>
    </w:p>
    <w:p w:rsidR="00596FFA" w:rsidRPr="00596FFA" w:rsidRDefault="00596FFA" w:rsidP="00596FFA">
      <w:pPr>
        <w:spacing w:after="0" w:line="240" w:lineRule="auto"/>
        <w:jc w:val="center"/>
        <w:rPr>
          <w:rFonts w:ascii="Times New Roman" w:eastAsia="SimSun" w:hAnsi="Times New Roman" w:cs="Times New Roman"/>
          <w:b/>
          <w:u w:val="single"/>
          <w:lang w:eastAsia="zh-CN"/>
        </w:rPr>
      </w:pPr>
    </w:p>
    <w:p w:rsidR="00596FFA" w:rsidRPr="00596FFA" w:rsidRDefault="00596FFA" w:rsidP="00596FFA">
      <w:pPr>
        <w:spacing w:after="0" w:line="240" w:lineRule="auto"/>
        <w:jc w:val="center"/>
        <w:rPr>
          <w:rFonts w:ascii="Times New Roman" w:eastAsia="SimSun" w:hAnsi="Times New Roman" w:cs="Times New Roman"/>
          <w:b/>
          <w:u w:val="single"/>
          <w:lang w:eastAsia="zh-CN"/>
        </w:rPr>
      </w:pPr>
    </w:p>
    <w:p w:rsidR="00596FFA" w:rsidRPr="00596FFA" w:rsidRDefault="00596FFA" w:rsidP="00596FFA">
      <w:pPr>
        <w:spacing w:after="0" w:line="240" w:lineRule="auto"/>
        <w:jc w:val="center"/>
        <w:rPr>
          <w:rFonts w:ascii="Times New Roman" w:eastAsia="SimSun" w:hAnsi="Times New Roman" w:cs="Times New Roman"/>
          <w:b/>
          <w:u w:val="single"/>
          <w:lang w:eastAsia="zh-CN"/>
        </w:rPr>
      </w:pPr>
    </w:p>
    <w:p w:rsidR="00596FFA" w:rsidRPr="00596FFA" w:rsidRDefault="00596FFA" w:rsidP="00596FFA">
      <w:pPr>
        <w:spacing w:after="0" w:line="240" w:lineRule="auto"/>
        <w:jc w:val="center"/>
        <w:rPr>
          <w:rFonts w:ascii="Times New Roman" w:eastAsia="SimSun" w:hAnsi="Times New Roman" w:cs="Times New Roman"/>
          <w:b/>
          <w:u w:val="single"/>
          <w:lang w:eastAsia="zh-CN"/>
        </w:rPr>
      </w:pPr>
    </w:p>
    <w:p w:rsidR="00596FFA" w:rsidRPr="00596FFA" w:rsidRDefault="00596FFA" w:rsidP="00596FFA">
      <w:pPr>
        <w:spacing w:after="0" w:line="240" w:lineRule="auto"/>
        <w:jc w:val="center"/>
        <w:rPr>
          <w:rFonts w:ascii="Times New Roman" w:eastAsia="SimSun" w:hAnsi="Times New Roman" w:cs="Times New Roman"/>
          <w:b/>
          <w:u w:val="single"/>
          <w:lang w:eastAsia="zh-CN"/>
        </w:rPr>
      </w:pPr>
    </w:p>
    <w:p w:rsidR="00596FFA" w:rsidRPr="00596FFA" w:rsidRDefault="00596FFA" w:rsidP="00596FFA">
      <w:pPr>
        <w:spacing w:after="0" w:line="240" w:lineRule="auto"/>
        <w:jc w:val="center"/>
        <w:rPr>
          <w:rFonts w:ascii="Times New Roman" w:eastAsia="SimSun" w:hAnsi="Times New Roman" w:cs="Times New Roman"/>
          <w:b/>
          <w:u w:val="single"/>
          <w:lang w:eastAsia="zh-CN"/>
        </w:rPr>
      </w:pPr>
    </w:p>
    <w:p w:rsidR="00596FFA" w:rsidRPr="00596FFA" w:rsidRDefault="00596FFA" w:rsidP="00596FFA">
      <w:pPr>
        <w:spacing w:after="0" w:line="240" w:lineRule="auto"/>
        <w:jc w:val="center"/>
        <w:rPr>
          <w:rFonts w:ascii="Times New Roman" w:eastAsia="SimSun" w:hAnsi="Times New Roman" w:cs="Times New Roman"/>
          <w:b/>
          <w:u w:val="single"/>
          <w:lang w:eastAsia="zh-CN"/>
        </w:rPr>
      </w:pPr>
    </w:p>
    <w:p w:rsidR="00596FFA" w:rsidRPr="00596FFA" w:rsidRDefault="00596FFA" w:rsidP="00596FFA">
      <w:pPr>
        <w:spacing w:after="0" w:line="240" w:lineRule="auto"/>
        <w:jc w:val="center"/>
        <w:rPr>
          <w:rFonts w:ascii="Times New Roman" w:eastAsia="SimSun" w:hAnsi="Times New Roman" w:cs="Times New Roman"/>
          <w:b/>
          <w:u w:val="single"/>
          <w:lang w:eastAsia="zh-CN"/>
        </w:rPr>
      </w:pPr>
    </w:p>
    <w:p w:rsidR="00596FFA" w:rsidRPr="00596FFA" w:rsidRDefault="00596FFA" w:rsidP="00596FFA">
      <w:pPr>
        <w:spacing w:after="0" w:line="240" w:lineRule="auto"/>
        <w:jc w:val="center"/>
        <w:rPr>
          <w:rFonts w:ascii="Times New Roman" w:eastAsia="SimSun" w:hAnsi="Times New Roman" w:cs="Times New Roman"/>
          <w:b/>
          <w:u w:val="single"/>
          <w:lang w:eastAsia="zh-CN"/>
        </w:rPr>
      </w:pPr>
      <w:r w:rsidRPr="00596FFA">
        <w:rPr>
          <w:rFonts w:ascii="Times New Roman" w:eastAsia="SimSun" w:hAnsi="Times New Roman" w:cs="Times New Roman"/>
          <w:b/>
          <w:u w:val="single"/>
          <w:lang w:eastAsia="zh-CN"/>
        </w:rPr>
        <w:t>ЗСХ-В.</w:t>
      </w:r>
      <w:r w:rsidRPr="00596FFA">
        <w:rPr>
          <w:rFonts w:ascii="Times New Roman" w:hAnsi="Times New Roman" w:cs="Times New Roman"/>
          <w:b/>
          <w:bCs/>
          <w:u w:val="single"/>
        </w:rPr>
        <w:t xml:space="preserve"> Зона земель занятая водными объектами</w:t>
      </w:r>
    </w:p>
    <w:p w:rsidR="00596FFA" w:rsidRPr="00596FFA" w:rsidRDefault="00596FFA" w:rsidP="00596FFA">
      <w:pPr>
        <w:spacing w:after="0" w:line="240" w:lineRule="auto"/>
        <w:jc w:val="center"/>
        <w:rPr>
          <w:rFonts w:ascii="Times New Roman" w:eastAsia="SimSun" w:hAnsi="Times New Roman" w:cs="Times New Roman"/>
          <w:b/>
          <w:u w:val="single"/>
          <w:lang w:eastAsia="zh-CN"/>
        </w:rPr>
      </w:pPr>
    </w:p>
    <w:p w:rsidR="00596FFA" w:rsidRPr="00596FFA" w:rsidRDefault="00596FFA" w:rsidP="00596FFA">
      <w:pPr>
        <w:widowControl w:val="0"/>
        <w:tabs>
          <w:tab w:val="left" w:pos="2520"/>
        </w:tabs>
        <w:spacing w:after="0" w:line="240" w:lineRule="auto"/>
        <w:ind w:firstLine="425"/>
        <w:jc w:val="center"/>
        <w:rPr>
          <w:rFonts w:ascii="Times New Roman" w:eastAsia="SimSun" w:hAnsi="Times New Roman" w:cs="Times New Roman"/>
          <w:lang w:eastAsia="zh-CN"/>
        </w:rPr>
      </w:pPr>
      <w:r w:rsidRPr="00596FFA">
        <w:rPr>
          <w:rFonts w:ascii="Times New Roman" w:eastAsia="SimSun" w:hAnsi="Times New Roman" w:cs="Times New Roman"/>
          <w:lang w:eastAsia="zh-CN"/>
        </w:rPr>
        <w:t>ОСНОВНЫЕ ВИДЫ И ПАРАМЕТРЫ РАЗРЕШЕННОГО ИСПОЛЬЗОВАНИЯ</w:t>
      </w:r>
    </w:p>
    <w:p w:rsidR="00596FFA" w:rsidRPr="00596FFA" w:rsidRDefault="00596FFA" w:rsidP="00596FFA">
      <w:pPr>
        <w:widowControl w:val="0"/>
        <w:tabs>
          <w:tab w:val="left" w:pos="2520"/>
        </w:tabs>
        <w:spacing w:after="0" w:line="240" w:lineRule="auto"/>
        <w:ind w:firstLine="425"/>
        <w:jc w:val="center"/>
        <w:rPr>
          <w:rFonts w:ascii="Times New Roman" w:eastAsia="SimSun" w:hAnsi="Times New Roman" w:cs="Times New Roman"/>
          <w:lang w:eastAsia="zh-CN"/>
        </w:rPr>
      </w:pPr>
      <w:r w:rsidRPr="00596FFA">
        <w:rPr>
          <w:rFonts w:ascii="Times New Roman" w:eastAsia="SimSun" w:hAnsi="Times New Roman" w:cs="Times New Roman"/>
          <w:lang w:eastAsia="zh-CN"/>
        </w:rPr>
        <w:t>ЗЕМЕЛЬНЫХ УЧАСТКОВ И ОБЪЕКТОВ КАПИТАЛЬНОГО СТРОИТЕЛЬСТВА</w:t>
      </w:r>
    </w:p>
    <w:tbl>
      <w:tblPr>
        <w:tblpPr w:leftFromText="180" w:rightFromText="180" w:vertAnchor="text" w:tblpY="1"/>
        <w:tblOverlap w:val="neve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3402"/>
        <w:gridCol w:w="2552"/>
        <w:gridCol w:w="2693"/>
        <w:gridCol w:w="1559"/>
        <w:gridCol w:w="2439"/>
      </w:tblGrid>
      <w:tr w:rsidR="00596FFA" w:rsidRPr="00596FFA" w:rsidTr="00B2509A">
        <w:trPr>
          <w:trHeight w:val="475"/>
        </w:trPr>
        <w:tc>
          <w:tcPr>
            <w:tcW w:w="1951" w:type="dxa"/>
            <w:vMerge w:val="restart"/>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zh-CN"/>
              </w:rPr>
            </w:pPr>
            <w:r w:rsidRPr="00596FFA">
              <w:rPr>
                <w:rFonts w:ascii="Times New Roman" w:eastAsia="SimSun" w:hAnsi="Times New Roman" w:cs="Times New Roman"/>
                <w:b/>
                <w:sz w:val="20"/>
                <w:szCs w:val="20"/>
                <w:lang w:eastAsia="zh-CN"/>
              </w:rPr>
              <w:t>[КОД (числовое обозначение)] – наименование вида разрешенного использования земельных участков</w:t>
            </w:r>
          </w:p>
        </w:tc>
        <w:tc>
          <w:tcPr>
            <w:tcW w:w="3402" w:type="dxa"/>
            <w:vMerge w:val="restart"/>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Описание</w:t>
            </w:r>
          </w:p>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96FFA" w:rsidRPr="00596FFA" w:rsidTr="00B2509A">
        <w:trPr>
          <w:trHeight w:val="982"/>
        </w:trPr>
        <w:tc>
          <w:tcPr>
            <w:tcW w:w="1951" w:type="dxa"/>
            <w:vMerge/>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zh-CN"/>
              </w:rPr>
            </w:pPr>
          </w:p>
        </w:tc>
        <w:tc>
          <w:tcPr>
            <w:tcW w:w="3402" w:type="dxa"/>
            <w:vMerge/>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zh-CN"/>
              </w:rPr>
            </w:pPr>
          </w:p>
        </w:tc>
        <w:tc>
          <w:tcPr>
            <w:tcW w:w="2552" w:type="dxa"/>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предельные (минимальные и (или) максимальные) размеры земельных участков, в том числе их площадь</w:t>
            </w:r>
          </w:p>
        </w:tc>
        <w:tc>
          <w:tcPr>
            <w:tcW w:w="2693" w:type="dxa"/>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предельное количество этажей или предельную высоту зданий, строений, сооружений</w:t>
            </w:r>
          </w:p>
        </w:tc>
        <w:tc>
          <w:tcPr>
            <w:tcW w:w="2439" w:type="dxa"/>
            <w:shd w:val="clear" w:color="auto" w:fill="auto"/>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96FFA" w:rsidRPr="00596FFA" w:rsidTr="00B2509A">
        <w:trPr>
          <w:trHeight w:val="699"/>
        </w:trPr>
        <w:tc>
          <w:tcPr>
            <w:tcW w:w="1951" w:type="dxa"/>
            <w:shd w:val="clear" w:color="auto" w:fill="auto"/>
          </w:tcPr>
          <w:p w:rsidR="00596FFA" w:rsidRPr="00596FFA" w:rsidRDefault="00596FFA" w:rsidP="00596FFA">
            <w:pPr>
              <w:pStyle w:val="aa"/>
              <w:rPr>
                <w:rFonts w:ascii="Times New Roman" w:hAnsi="Times New Roman" w:cs="Times New Roman"/>
                <w:b/>
              </w:rPr>
            </w:pPr>
            <w:r w:rsidRPr="00596FFA">
              <w:rPr>
                <w:rFonts w:ascii="Times New Roman" w:hAnsi="Times New Roman" w:cs="Times New Roman"/>
                <w:b/>
              </w:rPr>
              <w:t>Рыбоводство</w:t>
            </w:r>
          </w:p>
          <w:p w:rsidR="00596FFA" w:rsidRPr="00596FFA" w:rsidRDefault="00596FFA" w:rsidP="00596FFA">
            <w:pPr>
              <w:pStyle w:val="aa"/>
              <w:rPr>
                <w:rFonts w:ascii="Times New Roman" w:hAnsi="Times New Roman" w:cs="Times New Roman"/>
                <w:b/>
                <w:lang w:val="en-US"/>
              </w:rPr>
            </w:pPr>
            <w:r w:rsidRPr="00596FFA">
              <w:rPr>
                <w:rFonts w:ascii="Times New Roman" w:hAnsi="Times New Roman" w:cs="Times New Roman"/>
                <w:b/>
                <w:lang w:val="en-US"/>
              </w:rPr>
              <w:t>[</w:t>
            </w:r>
            <w:r w:rsidRPr="00596FFA">
              <w:rPr>
                <w:rFonts w:ascii="Times New Roman" w:hAnsi="Times New Roman" w:cs="Times New Roman"/>
                <w:b/>
              </w:rPr>
              <w:t>1.13</w:t>
            </w:r>
            <w:r w:rsidRPr="00596FFA">
              <w:rPr>
                <w:rFonts w:ascii="Times New Roman" w:hAnsi="Times New Roman" w:cs="Times New Roman"/>
                <w:b/>
                <w:lang w:val="en-US"/>
              </w:rPr>
              <w:t>]</w:t>
            </w:r>
          </w:p>
        </w:tc>
        <w:tc>
          <w:tcPr>
            <w:tcW w:w="340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Осуществление хозяйственной деятельности, связанной с разведением и (или) </w:t>
            </w:r>
            <w:r w:rsidRPr="00596FFA">
              <w:rPr>
                <w:rFonts w:ascii="Times New Roman" w:hAnsi="Times New Roman" w:cs="Times New Roman"/>
              </w:rPr>
              <w:lastRenderedPageBreak/>
              <w:t>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552"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Минимальная (максимальная) площадь земельного </w:t>
            </w:r>
            <w:r w:rsidRPr="00596FFA">
              <w:rPr>
                <w:rFonts w:ascii="Times New Roman" w:hAnsi="Times New Roman" w:cs="Times New Roman"/>
              </w:rPr>
              <w:lastRenderedPageBreak/>
              <w:t xml:space="preserve">участка </w:t>
            </w:r>
            <w:r w:rsidRPr="00596FFA">
              <w:rPr>
                <w:rFonts w:ascii="Times New Roman" w:hAnsi="Times New Roman" w:cs="Times New Roman"/>
                <w:b/>
              </w:rPr>
              <w:t xml:space="preserve">5000 </w:t>
            </w:r>
            <w:r w:rsidRPr="00596FFA">
              <w:rPr>
                <w:rFonts w:ascii="Times New Roman" w:hAnsi="Times New Roman" w:cs="Times New Roman"/>
              </w:rPr>
              <w:t xml:space="preserve">– </w:t>
            </w:r>
            <w:r w:rsidRPr="00596FFA">
              <w:rPr>
                <w:rFonts w:ascii="Times New Roman" w:hAnsi="Times New Roman" w:cs="Times New Roman"/>
                <w:b/>
              </w:rPr>
              <w:t>25000</w:t>
            </w:r>
            <w:r w:rsidRPr="00596FFA">
              <w:rPr>
                <w:rFonts w:ascii="Times New Roman" w:hAnsi="Times New Roman" w:cs="Times New Roman"/>
              </w:rPr>
              <w:t>кв.м.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Для объектов инженерного обеспечения и объектов вспомогательного инженерного назначения от 1 кв. м.</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693"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Минимальный отступ строений от красной линии или границ участка </w:t>
            </w:r>
            <w:r w:rsidRPr="00596FFA">
              <w:rPr>
                <w:rFonts w:ascii="Times New Roman" w:hAnsi="Times New Roman" w:cs="Times New Roman"/>
              </w:rPr>
              <w:lastRenderedPageBreak/>
              <w:t xml:space="preserve">(в случае, если иной не установлен линией регулирования застройки) – </w:t>
            </w:r>
            <w:r w:rsidRPr="00596FFA">
              <w:rPr>
                <w:rFonts w:ascii="Times New Roman" w:hAnsi="Times New Roman" w:cs="Times New Roman"/>
                <w:b/>
              </w:rPr>
              <w:t>5</w:t>
            </w:r>
            <w:r w:rsidRPr="00596FFA">
              <w:rPr>
                <w:rFonts w:ascii="Times New Roman" w:hAnsi="Times New Roman" w:cs="Times New Roman"/>
              </w:rPr>
              <w:t xml:space="preserve"> м, допускается уменьшение отступа либо расположения строения и сооружения по красной линии с учетом сложившейся застройки.</w:t>
            </w:r>
          </w:p>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Минимальный отступ от границ с соседними участками – </w:t>
            </w:r>
            <w:r w:rsidRPr="00596FFA">
              <w:rPr>
                <w:rFonts w:ascii="Times New Roman" w:hAnsi="Times New Roman" w:cs="Times New Roman"/>
                <w:b/>
              </w:rPr>
              <w:t>3</w:t>
            </w:r>
            <w:r w:rsidRPr="00596FFA">
              <w:rPr>
                <w:rFonts w:ascii="Times New Roman" w:hAnsi="Times New Roman" w:cs="Times New Roman"/>
              </w:rPr>
              <w:t xml:space="preserve"> м.</w:t>
            </w:r>
          </w:p>
        </w:tc>
        <w:tc>
          <w:tcPr>
            <w:tcW w:w="155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lastRenderedPageBreak/>
              <w:t xml:space="preserve">Максимальная высота </w:t>
            </w:r>
            <w:r w:rsidRPr="00596FFA">
              <w:rPr>
                <w:rFonts w:ascii="Times New Roman" w:hAnsi="Times New Roman" w:cs="Times New Roman"/>
                <w:b/>
              </w:rPr>
              <w:t>30</w:t>
            </w:r>
            <w:r w:rsidRPr="00596FFA">
              <w:rPr>
                <w:rFonts w:ascii="Times New Roman" w:hAnsi="Times New Roman" w:cs="Times New Roman"/>
              </w:rPr>
              <w:t xml:space="preserve"> м.</w:t>
            </w:r>
          </w:p>
        </w:tc>
        <w:tc>
          <w:tcPr>
            <w:tcW w:w="2439" w:type="dxa"/>
            <w:shd w:val="clear" w:color="auto" w:fill="auto"/>
          </w:tcPr>
          <w:p w:rsidR="00596FFA" w:rsidRPr="00596FFA" w:rsidRDefault="00596FFA" w:rsidP="00596FFA">
            <w:pPr>
              <w:pStyle w:val="aa"/>
              <w:rPr>
                <w:rFonts w:ascii="Times New Roman" w:hAnsi="Times New Roman" w:cs="Times New Roman"/>
              </w:rPr>
            </w:pPr>
            <w:r w:rsidRPr="00596FFA">
              <w:rPr>
                <w:rFonts w:ascii="Times New Roman" w:hAnsi="Times New Roman" w:cs="Times New Roman"/>
              </w:rPr>
              <w:t xml:space="preserve">Максимальный процент застройки в границах земельного </w:t>
            </w:r>
            <w:r w:rsidRPr="00596FFA">
              <w:rPr>
                <w:rFonts w:ascii="Times New Roman" w:hAnsi="Times New Roman" w:cs="Times New Roman"/>
              </w:rPr>
              <w:lastRenderedPageBreak/>
              <w:t xml:space="preserve">участка – </w:t>
            </w:r>
            <w:r w:rsidRPr="00596FFA">
              <w:rPr>
                <w:rFonts w:ascii="Times New Roman" w:hAnsi="Times New Roman" w:cs="Times New Roman"/>
                <w:b/>
              </w:rPr>
              <w:t>30%</w:t>
            </w:r>
            <w:r w:rsidRPr="00596FFA">
              <w:rPr>
                <w:rFonts w:ascii="Times New Roman" w:hAnsi="Times New Roman" w:cs="Times New Roman"/>
              </w:rPr>
              <w:t>.</w:t>
            </w:r>
          </w:p>
          <w:p w:rsidR="00596FFA" w:rsidRPr="00596FFA" w:rsidRDefault="00596FFA" w:rsidP="00596FFA">
            <w:pPr>
              <w:pStyle w:val="aa"/>
              <w:rPr>
                <w:rFonts w:ascii="Times New Roman" w:hAnsi="Times New Roman" w:cs="Times New Roman"/>
              </w:rPr>
            </w:pPr>
          </w:p>
        </w:tc>
      </w:tr>
    </w:tbl>
    <w:p w:rsidR="00596FFA" w:rsidRPr="00596FFA" w:rsidRDefault="00596FFA" w:rsidP="00596FFA">
      <w:pPr>
        <w:spacing w:after="0" w:line="240" w:lineRule="auto"/>
        <w:jc w:val="center"/>
        <w:rPr>
          <w:rFonts w:ascii="Times New Roman" w:eastAsia="SimSun" w:hAnsi="Times New Roman" w:cs="Times New Roman"/>
          <w:lang w:eastAsia="zh-CN"/>
        </w:rPr>
      </w:pPr>
    </w:p>
    <w:p w:rsidR="00596FFA" w:rsidRPr="00596FFA" w:rsidRDefault="00596FFA" w:rsidP="00596FFA">
      <w:pPr>
        <w:spacing w:after="0" w:line="240" w:lineRule="auto"/>
        <w:jc w:val="center"/>
        <w:rPr>
          <w:rFonts w:ascii="Times New Roman" w:eastAsia="SimSun" w:hAnsi="Times New Roman" w:cs="Times New Roman"/>
          <w:lang w:eastAsia="zh-CN"/>
        </w:rPr>
      </w:pPr>
    </w:p>
    <w:p w:rsidR="00596FFA" w:rsidRPr="00596FFA" w:rsidRDefault="00596FFA" w:rsidP="00596FFA">
      <w:pPr>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lang w:eastAsia="zh-CN"/>
        </w:rPr>
        <w:t>УСЛОВНО РАЗРЕШЕННЫЕ ВИДЫ И ПАРАМЕТРЫ ИСПОЛЬЗОВАНИЯ</w:t>
      </w:r>
    </w:p>
    <w:p w:rsidR="00596FFA" w:rsidRPr="00596FFA" w:rsidRDefault="00596FFA" w:rsidP="00596FFA">
      <w:pPr>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5"/>
        <w:gridCol w:w="2693"/>
        <w:gridCol w:w="2977"/>
        <w:gridCol w:w="3260"/>
        <w:gridCol w:w="1843"/>
        <w:gridCol w:w="2268"/>
      </w:tblGrid>
      <w:tr w:rsidR="00596FFA" w:rsidRPr="00596FFA" w:rsidTr="00B2509A">
        <w:trPr>
          <w:trHeight w:val="537"/>
        </w:trPr>
        <w:tc>
          <w:tcPr>
            <w:tcW w:w="1555" w:type="dxa"/>
            <w:vMerge w:val="restart"/>
          </w:tcPr>
          <w:p w:rsidR="00596FFA" w:rsidRPr="00596FFA" w:rsidRDefault="00596FFA" w:rsidP="00596FFA">
            <w:pPr>
              <w:spacing w:after="0" w:line="240" w:lineRule="auto"/>
              <w:jc w:val="center"/>
              <w:rPr>
                <w:rFonts w:ascii="Times New Roman" w:eastAsia="SimSun" w:hAnsi="Times New Roman" w:cs="Times New Roman"/>
                <w:b/>
                <w:sz w:val="20"/>
                <w:szCs w:val="20"/>
                <w:lang w:eastAsia="zh-CN"/>
              </w:rPr>
            </w:pPr>
            <w:r w:rsidRPr="00596FFA">
              <w:rPr>
                <w:rFonts w:ascii="Times New Roman" w:eastAsia="SimSun" w:hAnsi="Times New Roman" w:cs="Times New Roman"/>
                <w:b/>
                <w:sz w:val="20"/>
                <w:szCs w:val="20"/>
                <w:lang w:eastAsia="zh-CN"/>
              </w:rPr>
              <w:t xml:space="preserve">[КОД (числовое обозначение)] – наименование вида разрешенного использования земельных </w:t>
            </w:r>
            <w:r w:rsidRPr="00596FFA">
              <w:rPr>
                <w:rFonts w:ascii="Times New Roman" w:eastAsia="SimSun" w:hAnsi="Times New Roman" w:cs="Times New Roman"/>
                <w:b/>
                <w:sz w:val="20"/>
                <w:szCs w:val="20"/>
                <w:lang w:eastAsia="zh-CN"/>
              </w:rPr>
              <w:lastRenderedPageBreak/>
              <w:t>участков</w:t>
            </w:r>
          </w:p>
        </w:tc>
        <w:tc>
          <w:tcPr>
            <w:tcW w:w="2693" w:type="dxa"/>
            <w:vMerge w:val="restart"/>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lastRenderedPageBreak/>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10348" w:type="dxa"/>
            <w:gridSpan w:val="4"/>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96FFA" w:rsidRPr="00596FFA" w:rsidTr="00B2509A">
        <w:trPr>
          <w:trHeight w:val="695"/>
        </w:trPr>
        <w:tc>
          <w:tcPr>
            <w:tcW w:w="1555" w:type="dxa"/>
            <w:vMerge/>
          </w:tcPr>
          <w:p w:rsidR="00596FFA" w:rsidRPr="00596FFA" w:rsidRDefault="00596FFA" w:rsidP="00596FFA">
            <w:pPr>
              <w:widowControl w:val="0"/>
              <w:tabs>
                <w:tab w:val="left" w:pos="2520"/>
              </w:tabs>
              <w:spacing w:after="0" w:line="240" w:lineRule="auto"/>
              <w:rPr>
                <w:rFonts w:ascii="Times New Roman" w:eastAsia="SimSun" w:hAnsi="Times New Roman" w:cs="Times New Roman"/>
                <w:b/>
                <w:sz w:val="20"/>
                <w:szCs w:val="20"/>
                <w:lang w:eastAsia="zh-CN"/>
              </w:rPr>
            </w:pPr>
          </w:p>
        </w:tc>
        <w:tc>
          <w:tcPr>
            <w:tcW w:w="2693" w:type="dxa"/>
            <w:vMerge/>
          </w:tcPr>
          <w:p w:rsidR="00596FFA" w:rsidRPr="00596FFA" w:rsidRDefault="00596FFA" w:rsidP="00596FFA">
            <w:pPr>
              <w:widowControl w:val="0"/>
              <w:tabs>
                <w:tab w:val="left" w:pos="2520"/>
              </w:tabs>
              <w:spacing w:after="0" w:line="240" w:lineRule="auto"/>
              <w:rPr>
                <w:rFonts w:ascii="Times New Roman" w:eastAsia="SimSun" w:hAnsi="Times New Roman" w:cs="Times New Roman"/>
                <w:b/>
                <w:sz w:val="20"/>
                <w:szCs w:val="20"/>
                <w:lang w:eastAsia="zh-CN"/>
              </w:rPr>
            </w:pPr>
          </w:p>
        </w:tc>
        <w:tc>
          <w:tcPr>
            <w:tcW w:w="2977"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предельные (минимальные и (или) максимальные) размеры земельных участков, в том числе их площадь</w:t>
            </w:r>
          </w:p>
        </w:tc>
        <w:tc>
          <w:tcPr>
            <w:tcW w:w="3260"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596FFA">
              <w:rPr>
                <w:rFonts w:ascii="Times New Roman" w:eastAsia="Calibri" w:hAnsi="Times New Roman" w:cs="Times New Roman"/>
                <w:b/>
                <w:sz w:val="20"/>
                <w:szCs w:val="20"/>
                <w:lang w:eastAsia="en-US"/>
              </w:rPr>
              <w:lastRenderedPageBreak/>
              <w:t>строительство зданий, строений, сооружений</w:t>
            </w:r>
          </w:p>
        </w:tc>
        <w:tc>
          <w:tcPr>
            <w:tcW w:w="1843"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lastRenderedPageBreak/>
              <w:t xml:space="preserve">предельное количество этажей или предельную высоту зданий, строений, </w:t>
            </w:r>
            <w:r w:rsidRPr="00596FFA">
              <w:rPr>
                <w:rFonts w:ascii="Times New Roman" w:eastAsia="Calibri" w:hAnsi="Times New Roman" w:cs="Times New Roman"/>
                <w:b/>
                <w:sz w:val="20"/>
                <w:szCs w:val="20"/>
                <w:lang w:eastAsia="en-US"/>
              </w:rPr>
              <w:lastRenderedPageBreak/>
              <w:t>сооружений</w:t>
            </w:r>
          </w:p>
        </w:tc>
        <w:tc>
          <w:tcPr>
            <w:tcW w:w="2268"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lastRenderedPageBreak/>
              <w:t xml:space="preserve">максимальный процент застройки в границах земельного участка, определяемый как отношение суммарной </w:t>
            </w:r>
            <w:r w:rsidRPr="00596FFA">
              <w:rPr>
                <w:rFonts w:ascii="Times New Roman" w:eastAsia="Calibri" w:hAnsi="Times New Roman" w:cs="Times New Roman"/>
                <w:b/>
                <w:sz w:val="20"/>
                <w:szCs w:val="20"/>
                <w:lang w:eastAsia="en-US"/>
              </w:rPr>
              <w:lastRenderedPageBreak/>
              <w:t>площади земельного участка, которая может быть застроена, ко всей площади земельного участка</w:t>
            </w:r>
          </w:p>
        </w:tc>
      </w:tr>
      <w:tr w:rsidR="00596FFA" w:rsidRPr="00596FFA" w:rsidTr="00B2509A">
        <w:trPr>
          <w:trHeight w:val="491"/>
        </w:trPr>
        <w:tc>
          <w:tcPr>
            <w:tcW w:w="1555" w:type="dxa"/>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lastRenderedPageBreak/>
              <w:t>Нет</w:t>
            </w:r>
          </w:p>
        </w:tc>
        <w:tc>
          <w:tcPr>
            <w:tcW w:w="2693"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Нет</w:t>
            </w:r>
          </w:p>
        </w:tc>
        <w:tc>
          <w:tcPr>
            <w:tcW w:w="2977"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подлежат установлению</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c>
          <w:tcPr>
            <w:tcW w:w="3260"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подлежат установлению</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c>
          <w:tcPr>
            <w:tcW w:w="1843"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подлежат установлению</w:t>
            </w:r>
          </w:p>
        </w:tc>
        <w:tc>
          <w:tcPr>
            <w:tcW w:w="2268"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подлежат установлению</w:t>
            </w:r>
          </w:p>
        </w:tc>
      </w:tr>
    </w:tbl>
    <w:p w:rsidR="00596FFA" w:rsidRPr="00596FFA" w:rsidRDefault="00596FFA" w:rsidP="00596FFA">
      <w:pPr>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lang w:eastAsia="zh-CN"/>
        </w:rPr>
        <w:t>ВСПОМОГАТЕЛЬНЫЕ ВИДЫ И ПАРАМЕТРЫ РАЗРЕШЕННОГО ИСПОЛЬЗОВАНИЯ</w:t>
      </w:r>
    </w:p>
    <w:p w:rsidR="00596FFA" w:rsidRPr="00596FFA" w:rsidRDefault="00596FFA" w:rsidP="00596FFA">
      <w:pPr>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lang w:eastAsia="zh-CN"/>
        </w:rPr>
        <w:t>ЗЕМЕЛЬНЫХ УЧАСТКОВ И ОБЪЕКТОВ КАПИТАЛЬНОГО СТРОИТЕЛЬСТВА</w:t>
      </w:r>
    </w:p>
    <w:p w:rsidR="00596FFA" w:rsidRPr="00596FFA" w:rsidRDefault="00596FFA" w:rsidP="00596FFA">
      <w:pPr>
        <w:spacing w:after="0" w:line="240" w:lineRule="auto"/>
        <w:jc w:val="center"/>
        <w:rPr>
          <w:rFonts w:ascii="Times New Roman" w:eastAsia="Calibri" w:hAnsi="Times New Roman" w:cs="Times New Roman"/>
          <w:i/>
          <w:lang w:eastAsia="en-US"/>
        </w:rPr>
      </w:pPr>
      <w:r w:rsidRPr="00596FFA">
        <w:rPr>
          <w:rFonts w:ascii="Times New Roman" w:eastAsia="Calibri" w:hAnsi="Times New Roman" w:cs="Times New Roman"/>
          <w:i/>
          <w:lang w:eastAsia="en-US"/>
        </w:rPr>
        <w:t>Вспомогательные виды разрешенного использования, допустимы только в качестве дополнительных по отношению к основным</w:t>
      </w:r>
    </w:p>
    <w:p w:rsidR="00596FFA" w:rsidRPr="00596FFA" w:rsidRDefault="00596FFA" w:rsidP="00596FFA">
      <w:pPr>
        <w:spacing w:after="0" w:line="240" w:lineRule="auto"/>
        <w:jc w:val="center"/>
        <w:rPr>
          <w:rFonts w:ascii="Times New Roman" w:eastAsia="Calibri" w:hAnsi="Times New Roman" w:cs="Times New Roman"/>
          <w:i/>
          <w:lang w:eastAsia="en-US"/>
        </w:rPr>
      </w:pPr>
      <w:r w:rsidRPr="00596FFA">
        <w:rPr>
          <w:rFonts w:ascii="Times New Roman" w:eastAsia="Calibri" w:hAnsi="Times New Roman" w:cs="Times New Roman"/>
          <w:i/>
          <w:lang w:eastAsia="en-US"/>
        </w:rPr>
        <w:t>и условно разрешенным видам использования и осуществляемые совместно с ними (основным критерием для отнесения строений</w:t>
      </w:r>
    </w:p>
    <w:p w:rsidR="00596FFA" w:rsidRPr="00596FFA" w:rsidRDefault="00596FFA" w:rsidP="00596FFA">
      <w:pPr>
        <w:spacing w:after="0" w:line="240" w:lineRule="auto"/>
        <w:jc w:val="center"/>
        <w:rPr>
          <w:rFonts w:ascii="Times New Roman" w:eastAsia="Calibri" w:hAnsi="Times New Roman" w:cs="Times New Roman"/>
          <w:i/>
          <w:lang w:eastAsia="en-US"/>
        </w:rPr>
      </w:pPr>
      <w:r w:rsidRPr="00596FFA">
        <w:rPr>
          <w:rFonts w:ascii="Times New Roman" w:eastAsia="Calibri" w:hAnsi="Times New Roman" w:cs="Times New Roman"/>
          <w:i/>
          <w:lang w:eastAsia="en-US"/>
        </w:rPr>
        <w:t>к вспомогательным является наличие на рассматриваемом земельном участке основного здания, строения или сооружения,</w:t>
      </w:r>
    </w:p>
    <w:p w:rsidR="00596FFA" w:rsidRPr="00596FFA" w:rsidRDefault="00596FFA" w:rsidP="00596FFA">
      <w:pPr>
        <w:spacing w:after="0" w:line="240" w:lineRule="auto"/>
        <w:jc w:val="center"/>
        <w:rPr>
          <w:rFonts w:ascii="Times New Roman" w:eastAsia="Calibri" w:hAnsi="Times New Roman" w:cs="Times New Roman"/>
          <w:i/>
          <w:lang w:eastAsia="en-US"/>
        </w:rPr>
      </w:pPr>
      <w:r w:rsidRPr="00596FFA">
        <w:rPr>
          <w:rFonts w:ascii="Times New Roman" w:eastAsia="Calibri" w:hAnsi="Times New Roman" w:cs="Times New Roman"/>
          <w:i/>
          <w:lang w:eastAsia="en-US"/>
        </w:rPr>
        <w:t>по отношению к которому новое строение или сооружение выполняет вспомогательную или обслуживающую функцию).</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5"/>
        <w:gridCol w:w="2693"/>
        <w:gridCol w:w="2977"/>
        <w:gridCol w:w="3260"/>
        <w:gridCol w:w="1843"/>
        <w:gridCol w:w="2268"/>
      </w:tblGrid>
      <w:tr w:rsidR="00596FFA" w:rsidRPr="00596FFA" w:rsidTr="00B2509A">
        <w:trPr>
          <w:trHeight w:val="511"/>
        </w:trPr>
        <w:tc>
          <w:tcPr>
            <w:tcW w:w="1555" w:type="dxa"/>
            <w:vMerge w:val="restart"/>
          </w:tcPr>
          <w:p w:rsidR="00596FFA" w:rsidRPr="00596FFA" w:rsidRDefault="00596FFA" w:rsidP="00596FFA">
            <w:pPr>
              <w:spacing w:after="0" w:line="240" w:lineRule="auto"/>
              <w:jc w:val="center"/>
              <w:rPr>
                <w:rFonts w:ascii="Times New Roman" w:eastAsia="SimSun" w:hAnsi="Times New Roman" w:cs="Times New Roman"/>
                <w:b/>
                <w:sz w:val="20"/>
                <w:szCs w:val="20"/>
                <w:lang w:eastAsia="zh-CN"/>
              </w:rPr>
            </w:pPr>
            <w:r w:rsidRPr="00596FFA">
              <w:rPr>
                <w:rFonts w:ascii="Times New Roman" w:eastAsia="Calibri" w:hAnsi="Times New Roman" w:cs="Times New Roman"/>
                <w:b/>
                <w:sz w:val="20"/>
                <w:szCs w:val="20"/>
                <w:lang w:eastAsia="en-US"/>
              </w:rPr>
              <w:t>Наименование вида разрешенного использования земельного участка</w:t>
            </w:r>
          </w:p>
        </w:tc>
        <w:tc>
          <w:tcPr>
            <w:tcW w:w="2693" w:type="dxa"/>
            <w:vMerge w:val="restart"/>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348" w:type="dxa"/>
            <w:gridSpan w:val="4"/>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96FFA" w:rsidRPr="00596FFA" w:rsidTr="00B2509A">
        <w:trPr>
          <w:trHeight w:val="695"/>
        </w:trPr>
        <w:tc>
          <w:tcPr>
            <w:tcW w:w="1555" w:type="dxa"/>
            <w:vMerge/>
          </w:tcPr>
          <w:p w:rsidR="00596FFA" w:rsidRPr="00596FFA" w:rsidRDefault="00596FFA" w:rsidP="00596FFA">
            <w:pPr>
              <w:spacing w:after="0" w:line="240" w:lineRule="auto"/>
              <w:jc w:val="center"/>
              <w:rPr>
                <w:rFonts w:ascii="Times New Roman" w:eastAsia="SimSun" w:hAnsi="Times New Roman" w:cs="Times New Roman"/>
                <w:b/>
                <w:sz w:val="20"/>
                <w:szCs w:val="20"/>
                <w:lang w:eastAsia="zh-CN"/>
              </w:rPr>
            </w:pPr>
          </w:p>
        </w:tc>
        <w:tc>
          <w:tcPr>
            <w:tcW w:w="2693" w:type="dxa"/>
            <w:vMerge/>
          </w:tcPr>
          <w:p w:rsidR="00596FFA" w:rsidRPr="00596FFA" w:rsidRDefault="00596FFA" w:rsidP="00596FFA">
            <w:pPr>
              <w:spacing w:after="0" w:line="240" w:lineRule="auto"/>
              <w:jc w:val="center"/>
              <w:rPr>
                <w:rFonts w:ascii="Times New Roman" w:eastAsia="SimSun" w:hAnsi="Times New Roman" w:cs="Times New Roman"/>
                <w:b/>
                <w:sz w:val="20"/>
                <w:szCs w:val="20"/>
                <w:lang w:eastAsia="zh-CN"/>
              </w:rPr>
            </w:pPr>
          </w:p>
        </w:tc>
        <w:tc>
          <w:tcPr>
            <w:tcW w:w="2977"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предельные (минимальные и (или) максимальные) размеры земельных участков, в том числе их площадь</w:t>
            </w:r>
          </w:p>
        </w:tc>
        <w:tc>
          <w:tcPr>
            <w:tcW w:w="3260"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843"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предельное количество этажей или предельную высоту зданий, строений, сооружений</w:t>
            </w:r>
          </w:p>
        </w:tc>
        <w:tc>
          <w:tcPr>
            <w:tcW w:w="2268"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96FFA" w:rsidRPr="00596FFA" w:rsidTr="00B2509A">
        <w:trPr>
          <w:trHeight w:val="471"/>
        </w:trPr>
        <w:tc>
          <w:tcPr>
            <w:tcW w:w="1555" w:type="dxa"/>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Нет</w:t>
            </w:r>
          </w:p>
        </w:tc>
        <w:tc>
          <w:tcPr>
            <w:tcW w:w="2693"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Нет</w:t>
            </w:r>
          </w:p>
        </w:tc>
        <w:tc>
          <w:tcPr>
            <w:tcW w:w="2977"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подлежат установлению</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c>
          <w:tcPr>
            <w:tcW w:w="3260"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подлежат установлению</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c>
          <w:tcPr>
            <w:tcW w:w="1843"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подлежат установлению</w:t>
            </w:r>
          </w:p>
        </w:tc>
        <w:tc>
          <w:tcPr>
            <w:tcW w:w="2268"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подлежат установлению</w:t>
            </w:r>
          </w:p>
        </w:tc>
      </w:tr>
    </w:tbl>
    <w:p w:rsidR="00596FFA" w:rsidRPr="00596FFA" w:rsidRDefault="00596FFA" w:rsidP="00596FFA">
      <w:pPr>
        <w:widowControl w:val="0"/>
        <w:spacing w:after="0" w:line="240" w:lineRule="auto"/>
        <w:ind w:firstLine="426"/>
        <w:jc w:val="center"/>
        <w:rPr>
          <w:rFonts w:ascii="Times New Roman" w:eastAsia="SimSun" w:hAnsi="Times New Roman" w:cs="Times New Roman"/>
          <w:caps/>
          <w:lang w:eastAsia="zh-CN"/>
        </w:rPr>
      </w:pPr>
    </w:p>
    <w:p w:rsidR="00596FFA" w:rsidRPr="00596FFA" w:rsidRDefault="00596FFA" w:rsidP="00596FFA">
      <w:pPr>
        <w:widowControl w:val="0"/>
        <w:spacing w:after="0" w:line="240" w:lineRule="auto"/>
        <w:ind w:firstLine="426"/>
        <w:jc w:val="center"/>
        <w:rPr>
          <w:rFonts w:ascii="Times New Roman" w:eastAsia="SimSun" w:hAnsi="Times New Roman" w:cs="Times New Roman"/>
          <w:caps/>
          <w:lang w:eastAsia="zh-CN"/>
        </w:rPr>
      </w:pPr>
    </w:p>
    <w:p w:rsidR="00596FFA" w:rsidRPr="00596FFA" w:rsidRDefault="00596FFA" w:rsidP="00596FFA">
      <w:pPr>
        <w:widowControl w:val="0"/>
        <w:spacing w:after="0" w:line="240" w:lineRule="auto"/>
        <w:ind w:firstLine="426"/>
        <w:jc w:val="center"/>
        <w:rPr>
          <w:rFonts w:ascii="Times New Roman" w:eastAsia="SimSun" w:hAnsi="Times New Roman" w:cs="Times New Roman"/>
          <w:caps/>
          <w:lang w:eastAsia="zh-CN"/>
        </w:rPr>
      </w:pPr>
      <w:r w:rsidRPr="00596FFA">
        <w:rPr>
          <w:rFonts w:ascii="Times New Roman" w:eastAsia="SimSun" w:hAnsi="Times New Roman" w:cs="Times New Roman"/>
          <w:caps/>
          <w:lang w:eastAsia="zh-CN"/>
        </w:rPr>
        <w:t>Зоны специального назначения:</w:t>
      </w:r>
    </w:p>
    <w:p w:rsidR="00596FFA" w:rsidRPr="00596FFA" w:rsidRDefault="00596FFA" w:rsidP="00596FFA">
      <w:pPr>
        <w:pStyle w:val="aa"/>
        <w:jc w:val="center"/>
        <w:rPr>
          <w:rFonts w:ascii="Times New Roman" w:hAnsi="Times New Roman" w:cs="Times New Roman"/>
          <w:i/>
          <w:sz w:val="24"/>
          <w:szCs w:val="24"/>
        </w:rPr>
      </w:pPr>
      <w:r w:rsidRPr="00596FFA">
        <w:rPr>
          <w:rFonts w:ascii="Times New Roman" w:hAnsi="Times New Roman" w:cs="Times New Roman"/>
          <w:i/>
          <w:sz w:val="24"/>
          <w:szCs w:val="24"/>
        </w:rPr>
        <w:t>В состав зон специального назначения могут включаться зоны, занятые кладбищами, крематориями, скотомогильниками,</w:t>
      </w:r>
    </w:p>
    <w:p w:rsidR="00596FFA" w:rsidRPr="00596FFA" w:rsidRDefault="00596FFA" w:rsidP="00596FFA">
      <w:pPr>
        <w:pStyle w:val="aa"/>
        <w:jc w:val="center"/>
        <w:rPr>
          <w:rFonts w:ascii="Times New Roman" w:hAnsi="Times New Roman" w:cs="Times New Roman"/>
          <w:i/>
          <w:sz w:val="24"/>
          <w:szCs w:val="24"/>
        </w:rPr>
      </w:pPr>
      <w:r w:rsidRPr="00596FFA">
        <w:rPr>
          <w:rFonts w:ascii="Times New Roman" w:hAnsi="Times New Roman" w:cs="Times New Roman"/>
          <w:i/>
          <w:sz w:val="24"/>
          <w:szCs w:val="24"/>
        </w:rPr>
        <w:t xml:space="preserve"> объектами размещения отходов потребления и иными объектами, размещение которых может быть обеспечено только</w:t>
      </w:r>
    </w:p>
    <w:p w:rsidR="00596FFA" w:rsidRPr="00596FFA" w:rsidRDefault="00596FFA" w:rsidP="00596FFA">
      <w:pPr>
        <w:pStyle w:val="aa"/>
        <w:jc w:val="center"/>
        <w:rPr>
          <w:rFonts w:ascii="Times New Roman" w:hAnsi="Times New Roman" w:cs="Times New Roman"/>
          <w:i/>
          <w:sz w:val="24"/>
          <w:szCs w:val="24"/>
        </w:rPr>
      </w:pPr>
      <w:r w:rsidRPr="00596FFA">
        <w:rPr>
          <w:rFonts w:ascii="Times New Roman" w:hAnsi="Times New Roman" w:cs="Times New Roman"/>
          <w:i/>
          <w:sz w:val="24"/>
          <w:szCs w:val="24"/>
        </w:rPr>
        <w:t xml:space="preserve"> путем выделения указанных зон и недопустимо в других территориальных зонах.</w:t>
      </w:r>
    </w:p>
    <w:p w:rsidR="00596FFA" w:rsidRPr="00596FFA" w:rsidRDefault="00596FFA" w:rsidP="00596FFA">
      <w:pPr>
        <w:autoSpaceDE w:val="0"/>
        <w:spacing w:after="0" w:line="240" w:lineRule="auto"/>
        <w:jc w:val="center"/>
        <w:rPr>
          <w:rFonts w:ascii="Times New Roman" w:hAnsi="Times New Roman" w:cs="Times New Roman"/>
          <w:b/>
        </w:rPr>
      </w:pPr>
    </w:p>
    <w:p w:rsidR="00596FFA" w:rsidRPr="00596FFA" w:rsidRDefault="00596FFA" w:rsidP="00596FFA">
      <w:pPr>
        <w:autoSpaceDE w:val="0"/>
        <w:spacing w:after="0" w:line="240" w:lineRule="auto"/>
        <w:jc w:val="center"/>
        <w:rPr>
          <w:rFonts w:ascii="Times New Roman" w:hAnsi="Times New Roman" w:cs="Times New Roman"/>
          <w:b/>
          <w:u w:val="single"/>
        </w:rPr>
      </w:pPr>
      <w:r w:rsidRPr="00596FFA">
        <w:rPr>
          <w:rFonts w:ascii="Times New Roman" w:hAnsi="Times New Roman" w:cs="Times New Roman"/>
          <w:b/>
          <w:u w:val="single"/>
        </w:rPr>
        <w:t>ЗСН-1. Зоны специального назначения (кладбища).</w:t>
      </w:r>
    </w:p>
    <w:p w:rsidR="00596FFA" w:rsidRPr="00596FFA" w:rsidRDefault="00596FFA" w:rsidP="00596FFA">
      <w:pPr>
        <w:spacing w:after="0" w:line="240" w:lineRule="auto"/>
        <w:ind w:firstLine="720"/>
        <w:jc w:val="center"/>
        <w:rPr>
          <w:rFonts w:ascii="Times New Roman" w:eastAsia="Arial" w:hAnsi="Times New Roman" w:cs="Times New Roman"/>
          <w:i/>
          <w:shd w:val="clear" w:color="auto" w:fill="FFFFFF"/>
        </w:rPr>
      </w:pPr>
      <w:r w:rsidRPr="00596FFA">
        <w:rPr>
          <w:rFonts w:ascii="Times New Roman" w:eastAsia="Arial" w:hAnsi="Times New Roman" w:cs="Times New Roman"/>
          <w:i/>
          <w:shd w:val="clear" w:color="auto" w:fill="FFFFFF"/>
        </w:rPr>
        <w:lastRenderedPageBreak/>
        <w:t xml:space="preserve">Зона выделена для обеспечения разрешительно-правовых условий и процедур формирования сельских кладбищ и </w:t>
      </w:r>
    </w:p>
    <w:p w:rsidR="00596FFA" w:rsidRPr="00596FFA" w:rsidRDefault="00596FFA" w:rsidP="00596FFA">
      <w:pPr>
        <w:spacing w:after="0" w:line="240" w:lineRule="auto"/>
        <w:ind w:firstLine="720"/>
        <w:jc w:val="center"/>
        <w:rPr>
          <w:rFonts w:ascii="Times New Roman" w:eastAsia="Arial" w:hAnsi="Times New Roman" w:cs="Times New Roman"/>
          <w:i/>
          <w:shd w:val="clear" w:color="auto" w:fill="FFFFFF"/>
        </w:rPr>
      </w:pPr>
      <w:r w:rsidRPr="00596FFA">
        <w:rPr>
          <w:rFonts w:ascii="Times New Roman" w:eastAsia="Arial" w:hAnsi="Times New Roman" w:cs="Times New Roman"/>
          <w:i/>
          <w:shd w:val="clear" w:color="auto" w:fill="FFFFFF"/>
        </w:rPr>
        <w:t>территорий их влияния.</w:t>
      </w:r>
    </w:p>
    <w:p w:rsidR="00596FFA" w:rsidRPr="00596FFA" w:rsidRDefault="00596FFA" w:rsidP="00596FFA">
      <w:pPr>
        <w:widowControl w:val="0"/>
        <w:tabs>
          <w:tab w:val="left" w:pos="2520"/>
        </w:tabs>
        <w:spacing w:after="0" w:line="240" w:lineRule="auto"/>
        <w:ind w:firstLine="425"/>
        <w:jc w:val="center"/>
        <w:rPr>
          <w:rFonts w:ascii="Times New Roman" w:eastAsia="SimSun" w:hAnsi="Times New Roman" w:cs="Times New Roman"/>
          <w:lang w:eastAsia="zh-CN"/>
        </w:rPr>
      </w:pPr>
      <w:r w:rsidRPr="00596FFA">
        <w:rPr>
          <w:rFonts w:ascii="Times New Roman" w:eastAsia="SimSun" w:hAnsi="Times New Roman" w:cs="Times New Roman"/>
          <w:lang w:eastAsia="zh-CN"/>
        </w:rPr>
        <w:t>ОСНОВНЫЕ ВИДЫ И ПАРАМЕТРЫ РАЗРЕШЕННОГО ИСПОЛЬЗОВАНИЯ</w:t>
      </w:r>
    </w:p>
    <w:p w:rsidR="00596FFA" w:rsidRPr="00596FFA" w:rsidRDefault="00596FFA" w:rsidP="00596FFA">
      <w:pPr>
        <w:widowControl w:val="0"/>
        <w:tabs>
          <w:tab w:val="left" w:pos="2520"/>
        </w:tabs>
        <w:spacing w:after="0" w:line="240" w:lineRule="auto"/>
        <w:ind w:firstLine="425"/>
        <w:jc w:val="center"/>
        <w:rPr>
          <w:rFonts w:ascii="Times New Roman" w:eastAsia="SimSun" w:hAnsi="Times New Roman" w:cs="Times New Roman"/>
          <w:sz w:val="20"/>
          <w:szCs w:val="20"/>
          <w:lang w:eastAsia="zh-CN"/>
        </w:rPr>
      </w:pPr>
      <w:r w:rsidRPr="00596FFA">
        <w:rPr>
          <w:rFonts w:ascii="Times New Roman" w:eastAsia="SimSun" w:hAnsi="Times New Roman" w:cs="Times New Roman"/>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3402"/>
        <w:gridCol w:w="2552"/>
        <w:gridCol w:w="2693"/>
        <w:gridCol w:w="1559"/>
        <w:gridCol w:w="2439"/>
      </w:tblGrid>
      <w:tr w:rsidR="00596FFA" w:rsidRPr="00596FFA" w:rsidTr="00B2509A">
        <w:trPr>
          <w:trHeight w:val="451"/>
        </w:trPr>
        <w:tc>
          <w:tcPr>
            <w:tcW w:w="1951" w:type="dxa"/>
            <w:vMerge w:val="restart"/>
          </w:tcPr>
          <w:p w:rsidR="00596FFA" w:rsidRPr="00596FFA" w:rsidRDefault="00596FFA" w:rsidP="00596FFA">
            <w:pPr>
              <w:spacing w:after="0" w:line="240" w:lineRule="auto"/>
              <w:jc w:val="center"/>
              <w:rPr>
                <w:rFonts w:ascii="Times New Roman" w:eastAsia="SimSun" w:hAnsi="Times New Roman" w:cs="Times New Roman"/>
                <w:b/>
                <w:sz w:val="20"/>
                <w:szCs w:val="20"/>
                <w:lang w:eastAsia="zh-CN"/>
              </w:rPr>
            </w:pPr>
            <w:r w:rsidRPr="00596FFA">
              <w:rPr>
                <w:rFonts w:ascii="Times New Roman" w:eastAsia="SimSun" w:hAnsi="Times New Roman" w:cs="Times New Roman"/>
                <w:b/>
                <w:sz w:val="20"/>
                <w:szCs w:val="20"/>
                <w:lang w:eastAsia="zh-CN"/>
              </w:rPr>
              <w:t>[КОД (числовое обозначение)] – наименование вида разрешенного использования земельных участков</w:t>
            </w:r>
          </w:p>
        </w:tc>
        <w:tc>
          <w:tcPr>
            <w:tcW w:w="3402" w:type="dxa"/>
            <w:vMerge w:val="restart"/>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96FFA" w:rsidRPr="00596FFA" w:rsidTr="00B2509A">
        <w:trPr>
          <w:trHeight w:val="982"/>
        </w:trPr>
        <w:tc>
          <w:tcPr>
            <w:tcW w:w="1951" w:type="dxa"/>
            <w:vMerge/>
          </w:tcPr>
          <w:p w:rsidR="00596FFA" w:rsidRPr="00596FFA" w:rsidRDefault="00596FFA" w:rsidP="00596FFA">
            <w:pPr>
              <w:spacing w:after="0" w:line="240" w:lineRule="auto"/>
              <w:jc w:val="center"/>
              <w:rPr>
                <w:rFonts w:ascii="Times New Roman" w:eastAsia="SimSun" w:hAnsi="Times New Roman" w:cs="Times New Roman"/>
                <w:b/>
                <w:sz w:val="20"/>
                <w:szCs w:val="20"/>
                <w:lang w:eastAsia="zh-CN"/>
              </w:rPr>
            </w:pPr>
          </w:p>
        </w:tc>
        <w:tc>
          <w:tcPr>
            <w:tcW w:w="3402" w:type="dxa"/>
            <w:vMerge/>
          </w:tcPr>
          <w:p w:rsidR="00596FFA" w:rsidRPr="00596FFA" w:rsidRDefault="00596FFA" w:rsidP="00596FFA">
            <w:pPr>
              <w:spacing w:after="0" w:line="240" w:lineRule="auto"/>
              <w:jc w:val="center"/>
              <w:rPr>
                <w:rFonts w:ascii="Times New Roman" w:eastAsia="SimSun" w:hAnsi="Times New Roman" w:cs="Times New Roman"/>
                <w:b/>
                <w:sz w:val="20"/>
                <w:szCs w:val="20"/>
                <w:lang w:eastAsia="zh-CN"/>
              </w:rPr>
            </w:pPr>
          </w:p>
        </w:tc>
        <w:tc>
          <w:tcPr>
            <w:tcW w:w="2552"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предельные (минимальные и (или) максимальные) размеры земельных участков, в том числе их площадь</w:t>
            </w:r>
          </w:p>
        </w:tc>
        <w:tc>
          <w:tcPr>
            <w:tcW w:w="2693"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предельное количество этажей или предельную высоту зданий, строений, сооружений</w:t>
            </w:r>
          </w:p>
        </w:tc>
        <w:tc>
          <w:tcPr>
            <w:tcW w:w="2439"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96FFA" w:rsidRPr="00596FFA" w:rsidTr="00B2509A">
        <w:trPr>
          <w:trHeight w:val="982"/>
        </w:trPr>
        <w:tc>
          <w:tcPr>
            <w:tcW w:w="1951" w:type="dxa"/>
          </w:tcPr>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SimSun" w:hAnsi="Times New Roman" w:cs="Times New Roman"/>
                <w:b/>
                <w:sz w:val="20"/>
                <w:szCs w:val="20"/>
                <w:lang w:eastAsia="zh-CN"/>
              </w:rPr>
              <w:t>Историко-культурная деятельность</w:t>
            </w:r>
          </w:p>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SimSun" w:hAnsi="Times New Roman" w:cs="Times New Roman"/>
                <w:b/>
                <w:sz w:val="20"/>
                <w:szCs w:val="20"/>
                <w:lang w:eastAsia="zh-CN"/>
              </w:rPr>
              <w:t xml:space="preserve">[9.3]  </w:t>
            </w:r>
          </w:p>
        </w:tc>
        <w:tc>
          <w:tcPr>
            <w:tcW w:w="340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shd w:val="clear" w:color="auto" w:fill="FFFFFF"/>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552" w:type="dxa"/>
          </w:tcPr>
          <w:p w:rsidR="00596FFA" w:rsidRPr="00596FFA" w:rsidRDefault="00596FFA" w:rsidP="00596FFA">
            <w:pPr>
              <w:spacing w:after="0" w:line="240" w:lineRule="auto"/>
              <w:rPr>
                <w:rFonts w:ascii="Times New Roman" w:hAnsi="Times New Roman" w:cs="Times New Roman"/>
              </w:rPr>
            </w:pPr>
            <w:r w:rsidRPr="00596FFA">
              <w:rPr>
                <w:rFonts w:ascii="Times New Roman" w:eastAsia="Calibri" w:hAnsi="Times New Roman" w:cs="Times New Roman"/>
                <w:sz w:val="20"/>
                <w:szCs w:val="20"/>
                <w:lang w:eastAsia="en-US"/>
              </w:rPr>
              <w:t>Регламенты не подлежат установлению</w:t>
            </w:r>
          </w:p>
        </w:tc>
        <w:tc>
          <w:tcPr>
            <w:tcW w:w="2693" w:type="dxa"/>
          </w:tcPr>
          <w:p w:rsidR="00596FFA" w:rsidRPr="00596FFA" w:rsidRDefault="00596FFA" w:rsidP="00596FFA">
            <w:pPr>
              <w:spacing w:after="0" w:line="240" w:lineRule="auto"/>
              <w:rPr>
                <w:rFonts w:ascii="Times New Roman" w:hAnsi="Times New Roman" w:cs="Times New Roman"/>
              </w:rPr>
            </w:pPr>
            <w:r w:rsidRPr="00596FFA">
              <w:rPr>
                <w:rFonts w:ascii="Times New Roman" w:eastAsia="Calibri" w:hAnsi="Times New Roman" w:cs="Times New Roman"/>
                <w:sz w:val="20"/>
                <w:szCs w:val="20"/>
                <w:lang w:eastAsia="en-US"/>
              </w:rPr>
              <w:t>Регламенты не подлежат установлению</w:t>
            </w:r>
          </w:p>
        </w:tc>
        <w:tc>
          <w:tcPr>
            <w:tcW w:w="1559" w:type="dxa"/>
          </w:tcPr>
          <w:p w:rsidR="00596FFA" w:rsidRPr="00596FFA" w:rsidRDefault="00596FFA" w:rsidP="00596FFA">
            <w:pPr>
              <w:spacing w:after="0" w:line="240" w:lineRule="auto"/>
              <w:rPr>
                <w:rFonts w:ascii="Times New Roman" w:hAnsi="Times New Roman" w:cs="Times New Roman"/>
              </w:rPr>
            </w:pPr>
            <w:r w:rsidRPr="00596FFA">
              <w:rPr>
                <w:rFonts w:ascii="Times New Roman" w:eastAsia="Calibri" w:hAnsi="Times New Roman" w:cs="Times New Roman"/>
                <w:sz w:val="20"/>
                <w:szCs w:val="20"/>
                <w:lang w:eastAsia="en-US"/>
              </w:rPr>
              <w:t>Регламенты не подлежат установлению</w:t>
            </w:r>
          </w:p>
        </w:tc>
        <w:tc>
          <w:tcPr>
            <w:tcW w:w="2439" w:type="dxa"/>
          </w:tcPr>
          <w:p w:rsidR="00596FFA" w:rsidRPr="00596FFA" w:rsidRDefault="00596FFA" w:rsidP="00596FFA">
            <w:pPr>
              <w:spacing w:after="0" w:line="240" w:lineRule="auto"/>
              <w:rPr>
                <w:rFonts w:ascii="Times New Roman" w:hAnsi="Times New Roman" w:cs="Times New Roman"/>
              </w:rPr>
            </w:pPr>
            <w:r w:rsidRPr="00596FFA">
              <w:rPr>
                <w:rFonts w:ascii="Times New Roman" w:eastAsia="Calibri" w:hAnsi="Times New Roman" w:cs="Times New Roman"/>
                <w:sz w:val="20"/>
                <w:szCs w:val="20"/>
                <w:lang w:eastAsia="en-US"/>
              </w:rPr>
              <w:t>Регламенты не подлежат установлению</w:t>
            </w:r>
          </w:p>
        </w:tc>
      </w:tr>
      <w:tr w:rsidR="00596FFA" w:rsidRPr="00596FFA" w:rsidTr="00B2509A">
        <w:trPr>
          <w:trHeight w:val="982"/>
        </w:trPr>
        <w:tc>
          <w:tcPr>
            <w:tcW w:w="1951" w:type="dxa"/>
          </w:tcPr>
          <w:p w:rsidR="00596FFA" w:rsidRPr="00596FFA" w:rsidRDefault="00596FFA" w:rsidP="00596FFA">
            <w:pPr>
              <w:spacing w:after="0" w:line="240" w:lineRule="auto"/>
              <w:rPr>
                <w:rFonts w:ascii="Times New Roman" w:eastAsia="Calibri" w:hAnsi="Times New Roman" w:cs="Times New Roman"/>
                <w:b/>
                <w:sz w:val="20"/>
                <w:szCs w:val="20"/>
                <w:lang w:eastAsia="en-US"/>
              </w:rPr>
            </w:pPr>
            <w:bookmarkStart w:id="275" w:name="sub_10121"/>
            <w:r w:rsidRPr="00596FFA">
              <w:rPr>
                <w:rFonts w:ascii="Times New Roman" w:eastAsia="Calibri" w:hAnsi="Times New Roman" w:cs="Times New Roman"/>
                <w:b/>
                <w:sz w:val="20"/>
                <w:szCs w:val="20"/>
                <w:lang w:eastAsia="en-US"/>
              </w:rPr>
              <w:t>Ритуальная деятельность</w:t>
            </w:r>
            <w:bookmarkEnd w:id="275"/>
          </w:p>
          <w:p w:rsidR="00596FFA" w:rsidRPr="00596FFA" w:rsidRDefault="00596FFA" w:rsidP="00596FFA">
            <w:pPr>
              <w:spacing w:after="0" w:line="240" w:lineRule="auto"/>
              <w:rPr>
                <w:rFonts w:ascii="Times New Roman" w:eastAsia="Calibri" w:hAnsi="Times New Roman" w:cs="Times New Roman"/>
                <w:sz w:val="20"/>
                <w:szCs w:val="20"/>
                <w:lang w:val="en-US" w:eastAsia="en-US"/>
              </w:rPr>
            </w:pPr>
            <w:r w:rsidRPr="00596FFA">
              <w:rPr>
                <w:rFonts w:ascii="Times New Roman" w:eastAsia="Calibri" w:hAnsi="Times New Roman" w:cs="Times New Roman"/>
                <w:b/>
                <w:sz w:val="20"/>
                <w:szCs w:val="20"/>
                <w:lang w:val="en-US" w:eastAsia="en-US"/>
              </w:rPr>
              <w:t>[</w:t>
            </w:r>
            <w:r w:rsidRPr="00596FFA">
              <w:rPr>
                <w:rFonts w:ascii="Times New Roman" w:eastAsia="Calibri" w:hAnsi="Times New Roman" w:cs="Times New Roman"/>
                <w:b/>
                <w:sz w:val="20"/>
                <w:szCs w:val="20"/>
                <w:lang w:eastAsia="en-US"/>
              </w:rPr>
              <w:t>12.1</w:t>
            </w:r>
            <w:r w:rsidRPr="00596FFA">
              <w:rPr>
                <w:rFonts w:ascii="Times New Roman" w:eastAsia="Calibri" w:hAnsi="Times New Roman" w:cs="Times New Roman"/>
                <w:b/>
                <w:sz w:val="20"/>
                <w:szCs w:val="20"/>
                <w:lang w:val="en-US" w:eastAsia="en-US"/>
              </w:rPr>
              <w:t>]</w:t>
            </w:r>
          </w:p>
        </w:tc>
        <w:tc>
          <w:tcPr>
            <w:tcW w:w="340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кладбищ, крематориев и мест захоронения;</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соответствующих культовых сооружений;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bookmarkStart w:id="276" w:name="sub_103105"/>
            <w:r w:rsidRPr="00596FFA">
              <w:rPr>
                <w:rFonts w:ascii="Times New Roman" w:eastAsia="Calibri" w:hAnsi="Times New Roman" w:cs="Times New Roman"/>
                <w:sz w:val="20"/>
                <w:szCs w:val="20"/>
                <w:lang w:eastAsia="en-US"/>
              </w:rPr>
              <w:t>осуществление деятельности по производству продукции ритуально-</w:t>
            </w:r>
            <w:r w:rsidRPr="00596FFA">
              <w:rPr>
                <w:rFonts w:ascii="Times New Roman" w:eastAsia="Calibri" w:hAnsi="Times New Roman" w:cs="Times New Roman"/>
                <w:sz w:val="20"/>
                <w:szCs w:val="20"/>
                <w:lang w:eastAsia="en-US"/>
              </w:rPr>
              <w:lastRenderedPageBreak/>
              <w:t>обрядового назначения</w:t>
            </w:r>
            <w:bookmarkEnd w:id="276"/>
          </w:p>
        </w:tc>
        <w:tc>
          <w:tcPr>
            <w:tcW w:w="255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Минимальная (максимальная) площадь земельного участка -</w:t>
            </w:r>
            <w:r w:rsidRPr="00596FFA">
              <w:rPr>
                <w:rFonts w:ascii="Times New Roman" w:eastAsia="Calibri" w:hAnsi="Times New Roman" w:cs="Times New Roman"/>
                <w:b/>
                <w:sz w:val="20"/>
                <w:szCs w:val="20"/>
                <w:lang w:eastAsia="en-US"/>
              </w:rPr>
              <w:t>10</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400000 кв.м.</w:t>
            </w:r>
          </w:p>
        </w:tc>
        <w:tc>
          <w:tcPr>
            <w:tcW w:w="2693"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 от красной линии участка или границ участка -</w:t>
            </w:r>
            <w:r w:rsidRPr="00596FFA">
              <w:rPr>
                <w:rFonts w:ascii="Times New Roman" w:eastAsia="Calibri" w:hAnsi="Times New Roman" w:cs="Times New Roman"/>
                <w:b/>
                <w:sz w:val="20"/>
                <w:szCs w:val="20"/>
                <w:lang w:eastAsia="en-US"/>
              </w:rPr>
              <w:t>5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или на основании утвержденной </w:t>
            </w:r>
            <w:r w:rsidRPr="00596FFA">
              <w:rPr>
                <w:rFonts w:ascii="Times New Roman" w:eastAsia="Calibri" w:hAnsi="Times New Roman" w:cs="Times New Roman"/>
                <w:sz w:val="20"/>
                <w:szCs w:val="20"/>
                <w:lang w:eastAsia="en-US"/>
              </w:rPr>
              <w:lastRenderedPageBreak/>
              <w:t>документации по планировке территории для размещения промышленного предприятия</w:t>
            </w:r>
          </w:p>
        </w:tc>
        <w:tc>
          <w:tcPr>
            <w:tcW w:w="1559"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Максимальная высота зданий, сооружений – </w:t>
            </w:r>
            <w:r w:rsidRPr="00596FFA">
              <w:rPr>
                <w:rFonts w:ascii="Times New Roman" w:eastAsia="Calibri" w:hAnsi="Times New Roman" w:cs="Times New Roman"/>
                <w:b/>
                <w:sz w:val="20"/>
                <w:szCs w:val="20"/>
                <w:lang w:eastAsia="en-US"/>
              </w:rPr>
              <w:t>30 м</w:t>
            </w:r>
            <w:r w:rsidRPr="00596FFA">
              <w:rPr>
                <w:rFonts w:ascii="Times New Roman" w:eastAsia="Calibri" w:hAnsi="Times New Roman" w:cs="Times New Roman"/>
                <w:sz w:val="20"/>
                <w:szCs w:val="20"/>
                <w:lang w:eastAsia="en-US"/>
              </w:rPr>
              <w:t>.</w:t>
            </w:r>
          </w:p>
        </w:tc>
        <w:tc>
          <w:tcPr>
            <w:tcW w:w="2439"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596FFA">
              <w:rPr>
                <w:rFonts w:ascii="Times New Roman" w:eastAsia="Calibri" w:hAnsi="Times New Roman" w:cs="Times New Roman"/>
                <w:b/>
                <w:sz w:val="20"/>
                <w:szCs w:val="20"/>
                <w:lang w:eastAsia="en-US"/>
              </w:rPr>
              <w:t>70%</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bl>
    <w:p w:rsidR="00596FFA" w:rsidRPr="00596FFA" w:rsidRDefault="00596FFA" w:rsidP="00596FFA">
      <w:pPr>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lang w:eastAsia="zh-CN"/>
        </w:rPr>
        <w:lastRenderedPageBreak/>
        <w:t>УСЛОВНО РАЗРЕШЕННЫЕ ВИДЫ И ПАРАМЕТРЫ ИСПОЛЬЗОВАНИЯ</w:t>
      </w:r>
    </w:p>
    <w:p w:rsidR="00596FFA" w:rsidRPr="00596FFA" w:rsidRDefault="00596FFA" w:rsidP="00596FFA">
      <w:pPr>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3402"/>
        <w:gridCol w:w="2552"/>
        <w:gridCol w:w="2693"/>
        <w:gridCol w:w="1559"/>
        <w:gridCol w:w="2439"/>
      </w:tblGrid>
      <w:tr w:rsidR="00596FFA" w:rsidRPr="00596FFA" w:rsidTr="00B2509A">
        <w:trPr>
          <w:trHeight w:val="537"/>
        </w:trPr>
        <w:tc>
          <w:tcPr>
            <w:tcW w:w="1951" w:type="dxa"/>
            <w:vMerge w:val="restart"/>
          </w:tcPr>
          <w:p w:rsidR="00596FFA" w:rsidRPr="00596FFA" w:rsidRDefault="00596FFA" w:rsidP="00596FFA">
            <w:pPr>
              <w:spacing w:after="0" w:line="240" w:lineRule="auto"/>
              <w:jc w:val="center"/>
              <w:rPr>
                <w:rFonts w:ascii="Times New Roman" w:eastAsia="SimSun" w:hAnsi="Times New Roman" w:cs="Times New Roman"/>
                <w:b/>
                <w:sz w:val="20"/>
                <w:szCs w:val="20"/>
                <w:lang w:eastAsia="zh-CN"/>
              </w:rPr>
            </w:pPr>
            <w:r w:rsidRPr="00596FFA">
              <w:rPr>
                <w:rFonts w:ascii="Times New Roman" w:eastAsia="SimSun" w:hAnsi="Times New Roman" w:cs="Times New Roman"/>
                <w:b/>
                <w:sz w:val="20"/>
                <w:szCs w:val="20"/>
                <w:lang w:eastAsia="zh-CN"/>
              </w:rPr>
              <w:t>[КОД (числовое обозначение)] – наименование вида разрешенного использования земельных участков</w:t>
            </w:r>
          </w:p>
        </w:tc>
        <w:tc>
          <w:tcPr>
            <w:tcW w:w="3402" w:type="dxa"/>
            <w:vMerge w:val="restart"/>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96FFA" w:rsidRPr="00596FFA" w:rsidTr="00B2509A">
        <w:trPr>
          <w:trHeight w:val="982"/>
        </w:trPr>
        <w:tc>
          <w:tcPr>
            <w:tcW w:w="1951" w:type="dxa"/>
            <w:vMerge/>
          </w:tcPr>
          <w:p w:rsidR="00596FFA" w:rsidRPr="00596FFA" w:rsidRDefault="00596FFA" w:rsidP="00596FFA">
            <w:pPr>
              <w:widowControl w:val="0"/>
              <w:tabs>
                <w:tab w:val="left" w:pos="2520"/>
              </w:tabs>
              <w:spacing w:after="0" w:line="240" w:lineRule="auto"/>
              <w:rPr>
                <w:rFonts w:ascii="Times New Roman" w:eastAsia="SimSun" w:hAnsi="Times New Roman" w:cs="Times New Roman"/>
                <w:b/>
                <w:sz w:val="20"/>
                <w:szCs w:val="20"/>
                <w:lang w:eastAsia="zh-CN"/>
              </w:rPr>
            </w:pPr>
          </w:p>
        </w:tc>
        <w:tc>
          <w:tcPr>
            <w:tcW w:w="3402" w:type="dxa"/>
            <w:vMerge/>
          </w:tcPr>
          <w:p w:rsidR="00596FFA" w:rsidRPr="00596FFA" w:rsidRDefault="00596FFA" w:rsidP="00596FFA">
            <w:pPr>
              <w:widowControl w:val="0"/>
              <w:tabs>
                <w:tab w:val="left" w:pos="2520"/>
              </w:tabs>
              <w:spacing w:after="0" w:line="240" w:lineRule="auto"/>
              <w:rPr>
                <w:rFonts w:ascii="Times New Roman" w:eastAsia="SimSun" w:hAnsi="Times New Roman" w:cs="Times New Roman"/>
                <w:b/>
                <w:sz w:val="20"/>
                <w:szCs w:val="20"/>
                <w:lang w:eastAsia="zh-CN"/>
              </w:rPr>
            </w:pPr>
          </w:p>
        </w:tc>
        <w:tc>
          <w:tcPr>
            <w:tcW w:w="2552"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предельные (минимальные и (или) максимальные) размеры земельных участков, в том числе их площадь</w:t>
            </w:r>
          </w:p>
        </w:tc>
        <w:tc>
          <w:tcPr>
            <w:tcW w:w="2693"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предельное количество этажей или предельную высоту зданий, строений, сооружений</w:t>
            </w:r>
          </w:p>
        </w:tc>
        <w:tc>
          <w:tcPr>
            <w:tcW w:w="2439"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96FFA" w:rsidRPr="00596FFA" w:rsidTr="00B2509A">
        <w:trPr>
          <w:trHeight w:val="270"/>
        </w:trPr>
        <w:tc>
          <w:tcPr>
            <w:tcW w:w="1951" w:type="dxa"/>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Осуществление религиозных обрядов</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b/>
                <w:sz w:val="20"/>
                <w:szCs w:val="20"/>
                <w:lang w:eastAsia="en-US"/>
              </w:rPr>
              <w:t>[3.7.1]</w:t>
            </w:r>
          </w:p>
        </w:tc>
        <w:tc>
          <w:tcPr>
            <w:tcW w:w="340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55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596FFA">
              <w:rPr>
                <w:rFonts w:ascii="Times New Roman" w:eastAsia="Calibri" w:hAnsi="Times New Roman" w:cs="Times New Roman"/>
                <w:b/>
                <w:sz w:val="20"/>
                <w:szCs w:val="20"/>
                <w:lang w:eastAsia="en-US"/>
              </w:rPr>
              <w:t>300</w:t>
            </w:r>
            <w:r w:rsidRPr="00596FFA">
              <w:rPr>
                <w:rFonts w:ascii="Times New Roman" w:eastAsia="Calibri" w:hAnsi="Times New Roman" w:cs="Times New Roman"/>
                <w:sz w:val="20"/>
                <w:szCs w:val="20"/>
                <w:lang w:eastAsia="en-US"/>
              </w:rPr>
              <w:t xml:space="preserve"> – </w:t>
            </w:r>
            <w:r w:rsidRPr="00596FFA">
              <w:rPr>
                <w:rFonts w:ascii="Times New Roman" w:eastAsia="Calibri" w:hAnsi="Times New Roman" w:cs="Times New Roman"/>
                <w:b/>
                <w:sz w:val="20"/>
                <w:szCs w:val="20"/>
                <w:lang w:eastAsia="en-US"/>
              </w:rPr>
              <w:t>10000кв. м</w:t>
            </w:r>
            <w:r w:rsidRPr="00596FFA">
              <w:rPr>
                <w:rFonts w:ascii="Times New Roman" w:eastAsia="Calibri" w:hAnsi="Times New Roman" w:cs="Times New Roman"/>
                <w:sz w:val="20"/>
                <w:szCs w:val="20"/>
                <w:lang w:eastAsia="en-US"/>
              </w:rPr>
              <w:t xml:space="preserve"> или </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определяется заданием на проектирование</w:t>
            </w:r>
          </w:p>
        </w:tc>
        <w:tc>
          <w:tcPr>
            <w:tcW w:w="2693"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Максимальное количество надземных этажей зданий – </w:t>
            </w:r>
            <w:r w:rsidRPr="00596FFA">
              <w:rPr>
                <w:rFonts w:ascii="Times New Roman" w:eastAsia="Calibri" w:hAnsi="Times New Roman" w:cs="Times New Roman"/>
                <w:b/>
                <w:sz w:val="20"/>
                <w:szCs w:val="20"/>
                <w:lang w:eastAsia="en-US"/>
              </w:rPr>
              <w:t>3</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Максимальная высота зданий – </w:t>
            </w:r>
            <w:r w:rsidRPr="00596FFA">
              <w:rPr>
                <w:rFonts w:ascii="Times New Roman" w:eastAsia="Calibri" w:hAnsi="Times New Roman" w:cs="Times New Roman"/>
                <w:b/>
                <w:sz w:val="20"/>
                <w:szCs w:val="20"/>
                <w:lang w:eastAsia="en-US"/>
              </w:rPr>
              <w:t>30 м</w:t>
            </w:r>
            <w:r w:rsidRPr="00596FFA">
              <w:rPr>
                <w:rFonts w:ascii="Times New Roman" w:eastAsia="Calibri" w:hAnsi="Times New Roman" w:cs="Times New Roman"/>
                <w:sz w:val="20"/>
                <w:szCs w:val="20"/>
                <w:lang w:eastAsia="en-US"/>
              </w:rPr>
              <w:t>.</w:t>
            </w:r>
          </w:p>
        </w:tc>
        <w:tc>
          <w:tcPr>
            <w:tcW w:w="2439"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596FFA">
              <w:rPr>
                <w:rFonts w:ascii="Times New Roman" w:eastAsia="Calibri" w:hAnsi="Times New Roman" w:cs="Times New Roman"/>
                <w:b/>
                <w:sz w:val="20"/>
                <w:szCs w:val="20"/>
                <w:lang w:eastAsia="en-US"/>
              </w:rPr>
              <w:t>80%</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r w:rsidR="00596FFA" w:rsidRPr="00596FFA" w:rsidTr="00B2509A">
        <w:trPr>
          <w:trHeight w:val="270"/>
        </w:trPr>
        <w:tc>
          <w:tcPr>
            <w:tcW w:w="1951" w:type="dxa"/>
          </w:tcPr>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SimSun" w:hAnsi="Times New Roman" w:cs="Times New Roman"/>
                <w:b/>
                <w:sz w:val="20"/>
                <w:szCs w:val="20"/>
                <w:lang w:eastAsia="zh-CN"/>
              </w:rPr>
              <w:t>Бытовое обслуживание [</w:t>
            </w:r>
            <w:r w:rsidRPr="00596FFA">
              <w:rPr>
                <w:rFonts w:ascii="Times New Roman" w:eastAsia="Calibri" w:hAnsi="Times New Roman" w:cs="Times New Roman"/>
                <w:b/>
                <w:sz w:val="20"/>
                <w:szCs w:val="20"/>
                <w:lang w:eastAsia="zh-CN"/>
              </w:rPr>
              <w:t>3.3</w:t>
            </w:r>
            <w:r w:rsidRPr="00596FFA">
              <w:rPr>
                <w:rFonts w:ascii="Times New Roman" w:eastAsia="SimSun" w:hAnsi="Times New Roman" w:cs="Times New Roman"/>
                <w:b/>
                <w:sz w:val="20"/>
                <w:szCs w:val="20"/>
                <w:lang w:eastAsia="zh-CN"/>
              </w:rPr>
              <w:t xml:space="preserve">] </w:t>
            </w:r>
          </w:p>
          <w:p w:rsidR="00596FFA" w:rsidRPr="00596FFA" w:rsidRDefault="00596FFA" w:rsidP="00596FFA">
            <w:pPr>
              <w:spacing w:after="0" w:line="240" w:lineRule="auto"/>
              <w:rPr>
                <w:rFonts w:ascii="Times New Roman" w:eastAsia="SimSun" w:hAnsi="Times New Roman" w:cs="Times New Roman"/>
                <w:b/>
                <w:sz w:val="20"/>
                <w:szCs w:val="20"/>
                <w:lang w:eastAsia="zh-CN"/>
              </w:rPr>
            </w:pPr>
          </w:p>
        </w:tc>
        <w:tc>
          <w:tcPr>
            <w:tcW w:w="340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w:t>
            </w:r>
            <w:r w:rsidRPr="00596FFA">
              <w:rPr>
                <w:rFonts w:ascii="Times New Roman" w:eastAsia="Calibri" w:hAnsi="Times New Roman" w:cs="Times New Roman"/>
                <w:sz w:val="20"/>
                <w:szCs w:val="20"/>
                <w:lang w:eastAsia="en-US"/>
              </w:rPr>
              <w:lastRenderedPageBreak/>
              <w:t>бюро)</w:t>
            </w:r>
          </w:p>
        </w:tc>
        <w:tc>
          <w:tcPr>
            <w:tcW w:w="2552" w:type="dxa"/>
          </w:tcPr>
          <w:p w:rsidR="00596FFA" w:rsidRPr="00596FFA" w:rsidRDefault="00596FFA" w:rsidP="00596FFA">
            <w:pPr>
              <w:spacing w:after="0" w:line="240" w:lineRule="auto"/>
              <w:rPr>
                <w:rFonts w:ascii="Times New Roman" w:eastAsia="SimSun" w:hAnsi="Times New Roman" w:cs="Times New Roman"/>
                <w:b/>
                <w:sz w:val="20"/>
                <w:szCs w:val="20"/>
                <w:lang w:eastAsia="zh-CN"/>
              </w:rPr>
            </w:pPr>
            <w:r w:rsidRPr="00596FFA">
              <w:rPr>
                <w:rFonts w:ascii="Times New Roman" w:eastAsia="SimSun" w:hAnsi="Times New Roman" w:cs="Times New Roman"/>
                <w:sz w:val="20"/>
                <w:szCs w:val="20"/>
                <w:lang w:eastAsia="zh-CN"/>
              </w:rPr>
              <w:lastRenderedPageBreak/>
              <w:t xml:space="preserve">Минимальная (максимальная) площадь земельного участка – </w:t>
            </w:r>
            <w:r w:rsidRPr="00596FFA">
              <w:rPr>
                <w:rFonts w:ascii="Times New Roman" w:eastAsia="SimSun" w:hAnsi="Times New Roman" w:cs="Times New Roman"/>
                <w:b/>
                <w:sz w:val="20"/>
                <w:szCs w:val="20"/>
                <w:lang w:eastAsia="zh-CN"/>
              </w:rPr>
              <w:t>50-5000 кв.м</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Для объектов инженерного обеспечения и объектов вспомогательного </w:t>
            </w:r>
            <w:r w:rsidRPr="00596FFA">
              <w:rPr>
                <w:rFonts w:ascii="Times New Roman" w:eastAsia="Calibri" w:hAnsi="Times New Roman" w:cs="Times New Roman"/>
                <w:sz w:val="20"/>
                <w:szCs w:val="20"/>
                <w:lang w:eastAsia="en-US"/>
              </w:rPr>
              <w:lastRenderedPageBreak/>
              <w:t>инженерного назначения от 1 кв. м.</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c>
          <w:tcPr>
            <w:tcW w:w="2693"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Минимальный отступ строений:</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улиц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 от красной линии проездов </w:t>
            </w:r>
            <w:r w:rsidRPr="00596FFA">
              <w:rPr>
                <w:rFonts w:ascii="Times New Roman" w:eastAsia="Calibri" w:hAnsi="Times New Roman" w:cs="Times New Roman"/>
                <w:b/>
                <w:sz w:val="20"/>
                <w:szCs w:val="20"/>
                <w:lang w:eastAsia="en-US"/>
              </w:rPr>
              <w:t>3 м</w:t>
            </w:r>
            <w:r w:rsidRPr="00596FFA">
              <w:rPr>
                <w:rFonts w:ascii="Times New Roman" w:eastAsia="Calibri" w:hAnsi="Times New Roman" w:cs="Times New Roman"/>
                <w:sz w:val="20"/>
                <w:szCs w:val="20"/>
                <w:lang w:eastAsia="en-US"/>
              </w:rPr>
              <w:t>;</w:t>
            </w:r>
          </w:p>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sz w:val="20"/>
                <w:szCs w:val="20"/>
                <w:lang w:eastAsia="en-US"/>
              </w:rPr>
              <w:t xml:space="preserve">- от границ соседнего земельного участка </w:t>
            </w:r>
            <w:r w:rsidRPr="00596FFA">
              <w:rPr>
                <w:rFonts w:ascii="Times New Roman" w:eastAsia="Calibri" w:hAnsi="Times New Roman" w:cs="Times New Roman"/>
                <w:b/>
                <w:sz w:val="20"/>
                <w:szCs w:val="20"/>
                <w:lang w:eastAsia="en-US"/>
              </w:rPr>
              <w:t>3 м.</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lastRenderedPageBreak/>
              <w:t xml:space="preserve">Максимальное количество этажей зданий – </w:t>
            </w:r>
            <w:r w:rsidRPr="00596FFA">
              <w:rPr>
                <w:rFonts w:ascii="Times New Roman" w:eastAsia="Calibri" w:hAnsi="Times New Roman" w:cs="Times New Roman"/>
                <w:b/>
                <w:sz w:val="20"/>
                <w:szCs w:val="20"/>
                <w:lang w:eastAsia="en-US"/>
              </w:rPr>
              <w:t>3 этажа</w:t>
            </w:r>
            <w:r w:rsidRPr="00596FFA">
              <w:rPr>
                <w:rFonts w:ascii="Times New Roman" w:eastAsia="Calibri" w:hAnsi="Times New Roman" w:cs="Times New Roman"/>
                <w:sz w:val="20"/>
                <w:szCs w:val="20"/>
                <w:lang w:eastAsia="en-US"/>
              </w:rPr>
              <w:t xml:space="preserve"> (включая мансардный этаж).</w:t>
            </w:r>
          </w:p>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lastRenderedPageBreak/>
              <w:t xml:space="preserve">Максимальная высота зданий, строений, сооружений от уровня земли - </w:t>
            </w:r>
            <w:r w:rsidRPr="00596FFA">
              <w:rPr>
                <w:rFonts w:ascii="Times New Roman" w:eastAsia="SimSun" w:hAnsi="Times New Roman" w:cs="Times New Roman"/>
                <w:b/>
                <w:sz w:val="20"/>
                <w:szCs w:val="20"/>
                <w:lang w:eastAsia="zh-CN"/>
              </w:rPr>
              <w:t>20 м</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c>
          <w:tcPr>
            <w:tcW w:w="2439" w:type="dxa"/>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lastRenderedPageBreak/>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80%</w:t>
            </w:r>
            <w:r w:rsidRPr="00596FFA">
              <w:rPr>
                <w:rFonts w:ascii="Times New Roman" w:eastAsia="SimSun" w:hAnsi="Times New Roman" w:cs="Times New Roman"/>
                <w:sz w:val="20"/>
                <w:szCs w:val="20"/>
                <w:lang w:eastAsia="zh-CN"/>
              </w:rPr>
              <w:t>.</w:t>
            </w:r>
          </w:p>
          <w:p w:rsidR="00596FFA" w:rsidRPr="00596FFA" w:rsidRDefault="00596FFA" w:rsidP="00596FFA">
            <w:pPr>
              <w:widowControl w:val="0"/>
              <w:spacing w:after="0" w:line="240" w:lineRule="auto"/>
              <w:rPr>
                <w:rFonts w:ascii="Times New Roman" w:eastAsia="Calibri" w:hAnsi="Times New Roman" w:cs="Times New Roman"/>
                <w:sz w:val="20"/>
                <w:szCs w:val="20"/>
              </w:rPr>
            </w:pPr>
          </w:p>
        </w:tc>
      </w:tr>
      <w:tr w:rsidR="00596FFA" w:rsidRPr="00596FFA" w:rsidTr="00B2509A">
        <w:trPr>
          <w:trHeight w:val="270"/>
        </w:trPr>
        <w:tc>
          <w:tcPr>
            <w:tcW w:w="1951" w:type="dxa"/>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lastRenderedPageBreak/>
              <w:t>Специальная деятельность</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b/>
                <w:sz w:val="20"/>
                <w:szCs w:val="20"/>
                <w:lang w:eastAsia="en-US"/>
              </w:rPr>
              <w:t>[12.2]</w:t>
            </w:r>
          </w:p>
        </w:tc>
        <w:tc>
          <w:tcPr>
            <w:tcW w:w="340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55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Минимальная (максимальная) площадь земельного участка </w:t>
            </w:r>
            <w:r w:rsidRPr="00596FFA">
              <w:rPr>
                <w:rFonts w:ascii="Times New Roman" w:eastAsia="Calibri" w:hAnsi="Times New Roman" w:cs="Times New Roman"/>
                <w:b/>
                <w:sz w:val="20"/>
                <w:szCs w:val="20"/>
                <w:lang w:eastAsia="en-US"/>
              </w:rPr>
              <w:t xml:space="preserve">10 </w:t>
            </w:r>
            <w:r w:rsidRPr="00596FFA">
              <w:rPr>
                <w:rFonts w:ascii="Times New Roman" w:eastAsia="Calibri" w:hAnsi="Times New Roman" w:cs="Times New Roman"/>
                <w:sz w:val="20"/>
                <w:szCs w:val="20"/>
                <w:lang w:eastAsia="en-US"/>
              </w:rPr>
              <w:t xml:space="preserve">– </w:t>
            </w:r>
            <w:r w:rsidRPr="00596FFA">
              <w:rPr>
                <w:rFonts w:ascii="Times New Roman" w:eastAsia="Calibri" w:hAnsi="Times New Roman" w:cs="Times New Roman"/>
                <w:b/>
                <w:sz w:val="20"/>
                <w:szCs w:val="20"/>
                <w:lang w:eastAsia="en-US"/>
              </w:rPr>
              <w:t>400000</w:t>
            </w:r>
            <w:r w:rsidRPr="00596FFA">
              <w:rPr>
                <w:rFonts w:ascii="Times New Roman" w:eastAsia="Calibri" w:hAnsi="Times New Roman" w:cs="Times New Roman"/>
                <w:sz w:val="20"/>
                <w:szCs w:val="20"/>
                <w:lang w:eastAsia="en-US"/>
              </w:rPr>
              <w:t>кв.м. Для объектов инженерного обеспечения и объектов вспомогательного инженерного назначения от 1 кв. м.</w:t>
            </w:r>
          </w:p>
        </w:tc>
        <w:tc>
          <w:tcPr>
            <w:tcW w:w="2693"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Минимальный отступ строений от красной линии участка или границ участка -</w:t>
            </w:r>
            <w:r w:rsidRPr="00596FFA">
              <w:rPr>
                <w:rFonts w:ascii="Times New Roman" w:eastAsia="Calibri" w:hAnsi="Times New Roman" w:cs="Times New Roman"/>
                <w:b/>
                <w:sz w:val="20"/>
                <w:szCs w:val="20"/>
                <w:lang w:eastAsia="en-US"/>
              </w:rPr>
              <w:t>5 м</w:t>
            </w:r>
            <w:r w:rsidRPr="00596FFA">
              <w:rPr>
                <w:rFonts w:ascii="Times New Roman" w:eastAsia="Calibri" w:hAnsi="Times New Roman" w:cs="Times New Roman"/>
                <w:sz w:val="20"/>
                <w:szCs w:val="20"/>
                <w:lang w:eastAsia="en-US"/>
              </w:rPr>
              <w:t xml:space="preserve"> или на основании утвержденной документации по планировке территории для размещения промышленного предприятия</w:t>
            </w:r>
          </w:p>
        </w:tc>
        <w:tc>
          <w:tcPr>
            <w:tcW w:w="1559"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Предельная этажность </w:t>
            </w:r>
            <w:r w:rsidRPr="00596FFA">
              <w:rPr>
                <w:rFonts w:ascii="Times New Roman" w:eastAsia="Calibri" w:hAnsi="Times New Roman" w:cs="Times New Roman"/>
                <w:b/>
                <w:sz w:val="20"/>
                <w:szCs w:val="20"/>
                <w:lang w:eastAsia="en-US"/>
              </w:rPr>
              <w:t>3</w:t>
            </w:r>
            <w:r w:rsidRPr="00596FFA">
              <w:rPr>
                <w:rFonts w:ascii="Times New Roman" w:eastAsia="Calibri" w:hAnsi="Times New Roman" w:cs="Times New Roman"/>
                <w:sz w:val="20"/>
                <w:szCs w:val="20"/>
                <w:lang w:eastAsia="en-US"/>
              </w:rPr>
              <w:t xml:space="preserve"> этажа.</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SimSun" w:hAnsi="Times New Roman" w:cs="Times New Roman"/>
                <w:sz w:val="20"/>
                <w:szCs w:val="20"/>
                <w:lang w:eastAsia="zh-CN"/>
              </w:rPr>
              <w:t xml:space="preserve">Максимальная высота - </w:t>
            </w:r>
            <w:r w:rsidRPr="00596FFA">
              <w:rPr>
                <w:rFonts w:ascii="Times New Roman" w:eastAsia="SimSun" w:hAnsi="Times New Roman" w:cs="Times New Roman"/>
                <w:b/>
                <w:sz w:val="20"/>
                <w:szCs w:val="20"/>
                <w:lang w:eastAsia="zh-CN"/>
              </w:rPr>
              <w:t>20м</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Или в соответствии</w:t>
            </w:r>
          </w:p>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 xml:space="preserve">Технологическим заданием </w:t>
            </w:r>
          </w:p>
        </w:tc>
        <w:tc>
          <w:tcPr>
            <w:tcW w:w="2439" w:type="dxa"/>
          </w:tcPr>
          <w:p w:rsidR="00596FFA" w:rsidRPr="00596FFA" w:rsidRDefault="00596FFA" w:rsidP="00596FFA">
            <w:pPr>
              <w:spacing w:after="0" w:line="240" w:lineRule="auto"/>
              <w:rPr>
                <w:rFonts w:ascii="Times New Roman" w:eastAsia="SimSun" w:hAnsi="Times New Roman" w:cs="Times New Roman"/>
                <w:sz w:val="20"/>
                <w:szCs w:val="20"/>
                <w:lang w:eastAsia="zh-CN"/>
              </w:rPr>
            </w:pPr>
            <w:r w:rsidRPr="00596FFA">
              <w:rPr>
                <w:rFonts w:ascii="Times New Roman" w:eastAsia="SimSun" w:hAnsi="Times New Roman" w:cs="Times New Roman"/>
                <w:sz w:val="20"/>
                <w:szCs w:val="20"/>
                <w:lang w:eastAsia="zh-CN"/>
              </w:rPr>
              <w:t>Максимальный процент застройки в границах земельного участка -</w:t>
            </w:r>
            <w:r w:rsidRPr="00596FFA">
              <w:rPr>
                <w:rFonts w:ascii="Times New Roman" w:eastAsia="SimSun" w:hAnsi="Times New Roman" w:cs="Times New Roman"/>
                <w:b/>
                <w:sz w:val="20"/>
                <w:szCs w:val="20"/>
                <w:lang w:eastAsia="zh-CN"/>
              </w:rPr>
              <w:t>70%</w:t>
            </w:r>
            <w:r w:rsidRPr="00596FFA">
              <w:rPr>
                <w:rFonts w:ascii="Times New Roman" w:eastAsia="SimSun" w:hAnsi="Times New Roman" w:cs="Times New Roman"/>
                <w:sz w:val="20"/>
                <w:szCs w:val="20"/>
                <w:lang w:eastAsia="zh-CN"/>
              </w:rPr>
              <w:t>.</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r>
    </w:tbl>
    <w:p w:rsidR="00596FFA" w:rsidRPr="00596FFA" w:rsidRDefault="00596FFA" w:rsidP="00596FFA">
      <w:pPr>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lang w:eastAsia="zh-CN"/>
        </w:rPr>
        <w:t>ВСПОМОГАТЕЛЬНЫЕ ВИДЫ И ПАРАМЕТРЫ РАЗРЕШЕННОГО ИСПОЛЬЗОВАНИЯ</w:t>
      </w:r>
    </w:p>
    <w:p w:rsidR="00596FFA" w:rsidRPr="00596FFA" w:rsidRDefault="00596FFA" w:rsidP="00596FFA">
      <w:pPr>
        <w:spacing w:after="0" w:line="240" w:lineRule="auto"/>
        <w:jc w:val="center"/>
        <w:rPr>
          <w:rFonts w:ascii="Times New Roman" w:eastAsia="SimSun" w:hAnsi="Times New Roman" w:cs="Times New Roman"/>
          <w:lang w:eastAsia="zh-CN"/>
        </w:rPr>
      </w:pPr>
      <w:r w:rsidRPr="00596FFA">
        <w:rPr>
          <w:rFonts w:ascii="Times New Roman" w:eastAsia="SimSun" w:hAnsi="Times New Roman" w:cs="Times New Roman"/>
          <w:lang w:eastAsia="zh-CN"/>
        </w:rPr>
        <w:t>ЗЕМЕЛЬНЫХ УЧАСТКОВ И ОБЪЕКТОВ КАПИТАЛЬНОГО СТРОИТЕЛЬСТВА</w:t>
      </w:r>
    </w:p>
    <w:p w:rsidR="00596FFA" w:rsidRPr="00596FFA" w:rsidRDefault="00596FFA" w:rsidP="00596FFA">
      <w:pPr>
        <w:spacing w:after="0" w:line="240" w:lineRule="auto"/>
        <w:jc w:val="center"/>
        <w:rPr>
          <w:rFonts w:ascii="Times New Roman" w:eastAsia="Calibri" w:hAnsi="Times New Roman" w:cs="Times New Roman"/>
          <w:i/>
          <w:lang w:eastAsia="en-US"/>
        </w:rPr>
      </w:pPr>
      <w:r w:rsidRPr="00596FFA">
        <w:rPr>
          <w:rFonts w:ascii="Times New Roman" w:eastAsia="Calibri" w:hAnsi="Times New Roman" w:cs="Times New Roman"/>
          <w:i/>
          <w:lang w:eastAsia="en-US"/>
        </w:rPr>
        <w:t>Вспомогательные виды разрешенного использования, допустимы только в качестве дополнительных по отношению к основным</w:t>
      </w:r>
    </w:p>
    <w:p w:rsidR="00596FFA" w:rsidRPr="00596FFA" w:rsidRDefault="00596FFA" w:rsidP="00596FFA">
      <w:pPr>
        <w:spacing w:after="0" w:line="240" w:lineRule="auto"/>
        <w:jc w:val="center"/>
        <w:rPr>
          <w:rFonts w:ascii="Times New Roman" w:eastAsia="Calibri" w:hAnsi="Times New Roman" w:cs="Times New Roman"/>
          <w:i/>
          <w:lang w:eastAsia="en-US"/>
        </w:rPr>
      </w:pPr>
      <w:r w:rsidRPr="00596FFA">
        <w:rPr>
          <w:rFonts w:ascii="Times New Roman" w:eastAsia="Calibri" w:hAnsi="Times New Roman" w:cs="Times New Roman"/>
          <w:i/>
          <w:lang w:eastAsia="en-US"/>
        </w:rPr>
        <w:t>и условно разрешенным видам использования и осуществляемые совместно с ними (основным критерием для отнесения строений</w:t>
      </w:r>
    </w:p>
    <w:p w:rsidR="00596FFA" w:rsidRPr="00596FFA" w:rsidRDefault="00596FFA" w:rsidP="00596FFA">
      <w:pPr>
        <w:spacing w:after="0" w:line="240" w:lineRule="auto"/>
        <w:jc w:val="center"/>
        <w:rPr>
          <w:rFonts w:ascii="Times New Roman" w:eastAsia="Calibri" w:hAnsi="Times New Roman" w:cs="Times New Roman"/>
          <w:i/>
          <w:lang w:eastAsia="en-US"/>
        </w:rPr>
      </w:pPr>
      <w:r w:rsidRPr="00596FFA">
        <w:rPr>
          <w:rFonts w:ascii="Times New Roman" w:eastAsia="Calibri" w:hAnsi="Times New Roman" w:cs="Times New Roman"/>
          <w:i/>
          <w:lang w:eastAsia="en-US"/>
        </w:rPr>
        <w:t>к вспомогательным является наличие на рассматриваемом земельном участке основного здания, строения или сооружения,</w:t>
      </w:r>
    </w:p>
    <w:p w:rsidR="00596FFA" w:rsidRPr="00596FFA" w:rsidRDefault="00596FFA" w:rsidP="00596FFA">
      <w:pPr>
        <w:spacing w:after="0" w:line="240" w:lineRule="auto"/>
        <w:jc w:val="center"/>
        <w:rPr>
          <w:rFonts w:ascii="Times New Roman" w:eastAsia="Calibri" w:hAnsi="Times New Roman" w:cs="Times New Roman"/>
          <w:i/>
          <w:lang w:eastAsia="en-US"/>
        </w:rPr>
      </w:pPr>
      <w:r w:rsidRPr="00596FFA">
        <w:rPr>
          <w:rFonts w:ascii="Times New Roman" w:eastAsia="Calibri" w:hAnsi="Times New Roman" w:cs="Times New Roman"/>
          <w:i/>
          <w:lang w:eastAsia="en-US"/>
        </w:rPr>
        <w:t>по отношению, к которому новое строение или сооружение выполняет вспомогательную или обслуживающую функцию).</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3402"/>
        <w:gridCol w:w="2552"/>
        <w:gridCol w:w="2693"/>
        <w:gridCol w:w="1559"/>
        <w:gridCol w:w="2439"/>
      </w:tblGrid>
      <w:tr w:rsidR="00596FFA" w:rsidRPr="00596FFA" w:rsidTr="00B2509A">
        <w:trPr>
          <w:trHeight w:val="511"/>
        </w:trPr>
        <w:tc>
          <w:tcPr>
            <w:tcW w:w="1951" w:type="dxa"/>
            <w:vMerge w:val="restart"/>
          </w:tcPr>
          <w:p w:rsidR="00596FFA" w:rsidRPr="00596FFA" w:rsidRDefault="00596FFA" w:rsidP="00596FFA">
            <w:pPr>
              <w:spacing w:after="0" w:line="240" w:lineRule="auto"/>
              <w:jc w:val="center"/>
              <w:rPr>
                <w:rFonts w:ascii="Times New Roman" w:eastAsia="SimSun" w:hAnsi="Times New Roman" w:cs="Times New Roman"/>
                <w:b/>
                <w:sz w:val="20"/>
                <w:szCs w:val="20"/>
                <w:lang w:eastAsia="zh-CN"/>
              </w:rPr>
            </w:pPr>
            <w:r w:rsidRPr="00596FFA">
              <w:rPr>
                <w:rFonts w:ascii="Times New Roman" w:eastAsia="Calibri" w:hAnsi="Times New Roman" w:cs="Times New Roman"/>
                <w:b/>
                <w:sz w:val="20"/>
                <w:szCs w:val="20"/>
                <w:lang w:eastAsia="en-US"/>
              </w:rPr>
              <w:t>Наименование вида разрешенного использования земельного участка</w:t>
            </w:r>
          </w:p>
        </w:tc>
        <w:tc>
          <w:tcPr>
            <w:tcW w:w="3402" w:type="dxa"/>
            <w:vMerge w:val="restart"/>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9243" w:type="dxa"/>
            <w:gridSpan w:val="4"/>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96FFA" w:rsidRPr="00596FFA" w:rsidTr="00B2509A">
        <w:trPr>
          <w:trHeight w:val="982"/>
        </w:trPr>
        <w:tc>
          <w:tcPr>
            <w:tcW w:w="1951" w:type="dxa"/>
            <w:vMerge/>
          </w:tcPr>
          <w:p w:rsidR="00596FFA" w:rsidRPr="00596FFA" w:rsidRDefault="00596FFA" w:rsidP="00596FFA">
            <w:pPr>
              <w:spacing w:after="0" w:line="240" w:lineRule="auto"/>
              <w:jc w:val="center"/>
              <w:rPr>
                <w:rFonts w:ascii="Times New Roman" w:eastAsia="SimSun" w:hAnsi="Times New Roman" w:cs="Times New Roman"/>
                <w:b/>
                <w:sz w:val="20"/>
                <w:szCs w:val="20"/>
                <w:lang w:eastAsia="zh-CN"/>
              </w:rPr>
            </w:pPr>
          </w:p>
        </w:tc>
        <w:tc>
          <w:tcPr>
            <w:tcW w:w="3402" w:type="dxa"/>
            <w:vMerge/>
          </w:tcPr>
          <w:p w:rsidR="00596FFA" w:rsidRPr="00596FFA" w:rsidRDefault="00596FFA" w:rsidP="00596FFA">
            <w:pPr>
              <w:spacing w:after="0" w:line="240" w:lineRule="auto"/>
              <w:jc w:val="center"/>
              <w:rPr>
                <w:rFonts w:ascii="Times New Roman" w:eastAsia="SimSun" w:hAnsi="Times New Roman" w:cs="Times New Roman"/>
                <w:b/>
                <w:sz w:val="20"/>
                <w:szCs w:val="20"/>
                <w:lang w:eastAsia="zh-CN"/>
              </w:rPr>
            </w:pPr>
          </w:p>
        </w:tc>
        <w:tc>
          <w:tcPr>
            <w:tcW w:w="2552"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предельные (минимальные и (или) максимальные) размеры земельных участков, в том числе их площадь</w:t>
            </w:r>
          </w:p>
        </w:tc>
        <w:tc>
          <w:tcPr>
            <w:tcW w:w="2693"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w:t>
            </w:r>
            <w:r w:rsidRPr="00596FFA">
              <w:rPr>
                <w:rFonts w:ascii="Times New Roman" w:eastAsia="Calibri" w:hAnsi="Times New Roman" w:cs="Times New Roman"/>
                <w:b/>
                <w:sz w:val="20"/>
                <w:szCs w:val="20"/>
                <w:lang w:eastAsia="en-US"/>
              </w:rPr>
              <w:lastRenderedPageBreak/>
              <w:t>которых запрещено строительство зданий, строений, сооружений</w:t>
            </w:r>
          </w:p>
        </w:tc>
        <w:tc>
          <w:tcPr>
            <w:tcW w:w="1559"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lastRenderedPageBreak/>
              <w:t xml:space="preserve">предельное количество этажей или предельную высоту зданий, строений, </w:t>
            </w:r>
            <w:r w:rsidRPr="00596FFA">
              <w:rPr>
                <w:rFonts w:ascii="Times New Roman" w:eastAsia="Calibri" w:hAnsi="Times New Roman" w:cs="Times New Roman"/>
                <w:b/>
                <w:sz w:val="20"/>
                <w:szCs w:val="20"/>
                <w:lang w:eastAsia="en-US"/>
              </w:rPr>
              <w:lastRenderedPageBreak/>
              <w:t>сооружений</w:t>
            </w:r>
          </w:p>
        </w:tc>
        <w:tc>
          <w:tcPr>
            <w:tcW w:w="2439" w:type="dxa"/>
          </w:tcPr>
          <w:p w:rsidR="00596FFA" w:rsidRPr="00596FFA" w:rsidRDefault="00596FFA" w:rsidP="00596FFA">
            <w:pPr>
              <w:spacing w:after="0" w:line="240" w:lineRule="auto"/>
              <w:jc w:val="center"/>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lastRenderedPageBreak/>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w:t>
            </w:r>
            <w:r w:rsidRPr="00596FFA">
              <w:rPr>
                <w:rFonts w:ascii="Times New Roman" w:eastAsia="Calibri" w:hAnsi="Times New Roman" w:cs="Times New Roman"/>
                <w:b/>
                <w:sz w:val="20"/>
                <w:szCs w:val="20"/>
                <w:lang w:eastAsia="en-US"/>
              </w:rPr>
              <w:lastRenderedPageBreak/>
              <w:t>быть застроена, ко всей площади земельного участка</w:t>
            </w:r>
          </w:p>
        </w:tc>
      </w:tr>
      <w:tr w:rsidR="00596FFA" w:rsidRPr="00596FFA" w:rsidTr="00B2509A">
        <w:trPr>
          <w:trHeight w:val="471"/>
        </w:trPr>
        <w:tc>
          <w:tcPr>
            <w:tcW w:w="1951" w:type="dxa"/>
          </w:tcPr>
          <w:p w:rsidR="00596FFA" w:rsidRPr="00596FFA" w:rsidRDefault="00596FFA" w:rsidP="00596FFA">
            <w:pPr>
              <w:spacing w:after="0" w:line="240" w:lineRule="auto"/>
              <w:rPr>
                <w:rFonts w:ascii="Times New Roman" w:eastAsia="Calibri" w:hAnsi="Times New Roman" w:cs="Times New Roman"/>
                <w:b/>
                <w:sz w:val="20"/>
                <w:szCs w:val="20"/>
                <w:lang w:eastAsia="en-US"/>
              </w:rPr>
            </w:pPr>
            <w:r w:rsidRPr="00596FFA">
              <w:rPr>
                <w:rFonts w:ascii="Times New Roman" w:eastAsia="Calibri" w:hAnsi="Times New Roman" w:cs="Times New Roman"/>
                <w:b/>
                <w:sz w:val="20"/>
                <w:szCs w:val="20"/>
                <w:lang w:eastAsia="en-US"/>
              </w:rPr>
              <w:lastRenderedPageBreak/>
              <w:t>Нет</w:t>
            </w:r>
          </w:p>
        </w:tc>
        <w:tc>
          <w:tcPr>
            <w:tcW w:w="340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Нет</w:t>
            </w:r>
          </w:p>
        </w:tc>
        <w:tc>
          <w:tcPr>
            <w:tcW w:w="2552"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подлежат установлению</w:t>
            </w:r>
          </w:p>
        </w:tc>
        <w:tc>
          <w:tcPr>
            <w:tcW w:w="2693"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подлежат установлению</w:t>
            </w:r>
          </w:p>
          <w:p w:rsidR="00596FFA" w:rsidRPr="00596FFA" w:rsidRDefault="00596FFA" w:rsidP="00596FFA">
            <w:pPr>
              <w:spacing w:after="0" w:line="240" w:lineRule="auto"/>
              <w:rPr>
                <w:rFonts w:ascii="Times New Roman" w:eastAsia="Calibri" w:hAnsi="Times New Roman" w:cs="Times New Roman"/>
                <w:sz w:val="20"/>
                <w:szCs w:val="20"/>
                <w:lang w:eastAsia="en-US"/>
              </w:rPr>
            </w:pPr>
          </w:p>
        </w:tc>
        <w:tc>
          <w:tcPr>
            <w:tcW w:w="1559"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подлежат установлению</w:t>
            </w:r>
          </w:p>
        </w:tc>
        <w:tc>
          <w:tcPr>
            <w:tcW w:w="2439" w:type="dxa"/>
          </w:tcPr>
          <w:p w:rsidR="00596FFA" w:rsidRPr="00596FFA" w:rsidRDefault="00596FFA" w:rsidP="00596FFA">
            <w:pPr>
              <w:spacing w:after="0" w:line="240" w:lineRule="auto"/>
              <w:rPr>
                <w:rFonts w:ascii="Times New Roman" w:eastAsia="Calibri" w:hAnsi="Times New Roman" w:cs="Times New Roman"/>
                <w:sz w:val="20"/>
                <w:szCs w:val="20"/>
                <w:lang w:eastAsia="en-US"/>
              </w:rPr>
            </w:pPr>
            <w:r w:rsidRPr="00596FFA">
              <w:rPr>
                <w:rFonts w:ascii="Times New Roman" w:eastAsia="Calibri" w:hAnsi="Times New Roman" w:cs="Times New Roman"/>
                <w:sz w:val="20"/>
                <w:szCs w:val="20"/>
                <w:lang w:eastAsia="en-US"/>
              </w:rPr>
              <w:t>Не подлежат установлению</w:t>
            </w:r>
          </w:p>
        </w:tc>
      </w:tr>
    </w:tbl>
    <w:p w:rsidR="00596FFA" w:rsidRPr="00596FFA" w:rsidRDefault="00596FFA" w:rsidP="00596FFA">
      <w:pPr>
        <w:spacing w:after="0" w:line="240" w:lineRule="auto"/>
        <w:rPr>
          <w:rFonts w:ascii="Times New Roman" w:eastAsia="SimSun" w:hAnsi="Times New Roman" w:cs="Times New Roman"/>
          <w:i/>
          <w:sz w:val="20"/>
          <w:szCs w:val="20"/>
          <w:lang w:eastAsia="zh-CN"/>
        </w:rPr>
        <w:sectPr w:rsidR="00596FFA" w:rsidRPr="00596FFA" w:rsidSect="00887161">
          <w:headerReference w:type="default" r:id="rId193"/>
          <w:type w:val="continuous"/>
          <w:pgSz w:w="16838" w:h="11906" w:orient="landscape" w:code="9"/>
          <w:pgMar w:top="1276" w:right="567" w:bottom="1134" w:left="1701" w:header="709" w:footer="709" w:gutter="0"/>
          <w:pgNumType w:start="103"/>
          <w:cols w:space="708"/>
          <w:docGrid w:linePitch="381"/>
        </w:sectPr>
      </w:pPr>
    </w:p>
    <w:p w:rsidR="00596FFA" w:rsidRPr="00596FFA" w:rsidRDefault="00596FFA" w:rsidP="00596FFA">
      <w:pPr>
        <w:spacing w:after="0" w:line="240" w:lineRule="auto"/>
        <w:jc w:val="both"/>
        <w:rPr>
          <w:rFonts w:ascii="Times New Roman" w:eastAsia="SimSun" w:hAnsi="Times New Roman" w:cs="Times New Roman"/>
          <w:color w:val="000000"/>
        </w:rPr>
      </w:pPr>
      <w:r w:rsidRPr="00596FFA">
        <w:rPr>
          <w:rFonts w:ascii="Times New Roman" w:eastAsia="SimSun" w:hAnsi="Times New Roman" w:cs="Times New Roman"/>
          <w:b/>
          <w:i/>
          <w:color w:val="000000"/>
        </w:rPr>
        <w:lastRenderedPageBreak/>
        <w:t>Примечание (общее):</w:t>
      </w:r>
    </w:p>
    <w:p w:rsidR="00596FFA" w:rsidRPr="00596FFA" w:rsidRDefault="00596FFA" w:rsidP="00596FFA">
      <w:pPr>
        <w:widowControl w:val="0"/>
        <w:spacing w:after="0" w:line="240" w:lineRule="auto"/>
        <w:ind w:firstLine="540"/>
        <w:rPr>
          <w:rFonts w:ascii="Times New Roman" w:hAnsi="Times New Roman" w:cs="Times New Roman"/>
          <w:b/>
        </w:rPr>
      </w:pPr>
    </w:p>
    <w:p w:rsidR="00596FFA" w:rsidRPr="00596FFA" w:rsidRDefault="00596FFA" w:rsidP="00596FFA">
      <w:pPr>
        <w:widowControl w:val="0"/>
        <w:spacing w:after="0" w:line="240" w:lineRule="auto"/>
        <w:ind w:firstLine="540"/>
        <w:rPr>
          <w:rFonts w:ascii="Times New Roman" w:hAnsi="Times New Roman" w:cs="Times New Roman"/>
          <w:b/>
        </w:rPr>
      </w:pPr>
      <w:r w:rsidRPr="00596FFA">
        <w:rPr>
          <w:rFonts w:ascii="Times New Roman" w:hAnsi="Times New Roman" w:cs="Times New Roman"/>
          <w:b/>
        </w:rPr>
        <w:t xml:space="preserve">Статья 34. Параметры разрешенного использования земельных участков и иных объектов недвижимости в различных территориальных зонах </w:t>
      </w:r>
    </w:p>
    <w:p w:rsidR="00596FFA" w:rsidRPr="00596FFA" w:rsidRDefault="00596FFA" w:rsidP="00596FFA">
      <w:pPr>
        <w:widowControl w:val="0"/>
        <w:spacing w:after="0" w:line="240" w:lineRule="auto"/>
        <w:ind w:firstLine="540"/>
        <w:rPr>
          <w:rFonts w:ascii="Times New Roman" w:hAnsi="Times New Roman" w:cs="Times New Roman"/>
        </w:rPr>
      </w:pPr>
    </w:p>
    <w:p w:rsidR="00596FFA" w:rsidRPr="00596FFA" w:rsidRDefault="00596FFA" w:rsidP="00596FFA">
      <w:pPr>
        <w:pStyle w:val="affff9"/>
        <w:spacing w:before="0" w:after="0"/>
        <w:ind w:firstLine="567"/>
      </w:pPr>
      <w:r w:rsidRPr="00596FFA">
        <w:tab/>
        <w:t>Показатели плотности застройки участков территориальных зон</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tblPr>
      <w:tblGrid>
        <w:gridCol w:w="7749"/>
        <w:gridCol w:w="1389"/>
        <w:gridCol w:w="1429"/>
      </w:tblGrid>
      <w:tr w:rsidR="00596FFA" w:rsidRPr="00596FFA" w:rsidTr="00B2509A">
        <w:trPr>
          <w:trHeight w:val="20"/>
          <w:jc w:val="center"/>
        </w:trPr>
        <w:tc>
          <w:tcPr>
            <w:tcW w:w="3667" w:type="pct"/>
            <w:tcBorders>
              <w:top w:val="single" w:sz="4" w:space="0" w:color="auto"/>
              <w:left w:val="single" w:sz="4" w:space="0" w:color="auto"/>
              <w:bottom w:val="single" w:sz="4" w:space="0" w:color="auto"/>
              <w:right w:val="single" w:sz="4" w:space="0" w:color="auto"/>
            </w:tcBorders>
            <w:shd w:val="clear" w:color="auto" w:fill="FFFFFF"/>
            <w:vAlign w:val="center"/>
          </w:tcPr>
          <w:p w:rsidR="00596FFA" w:rsidRPr="00596FFA" w:rsidRDefault="00596FFA" w:rsidP="00596FFA">
            <w:pPr>
              <w:widowControl w:val="0"/>
              <w:spacing w:after="0" w:line="240" w:lineRule="auto"/>
              <w:rPr>
                <w:rFonts w:ascii="Times New Roman" w:eastAsia="SimSun" w:hAnsi="Times New Roman" w:cs="Times New Roman"/>
              </w:rPr>
            </w:pPr>
            <w:r w:rsidRPr="00596FFA">
              <w:rPr>
                <w:rFonts w:ascii="Times New Roman" w:hAnsi="Times New Roman" w:cs="Times New Roman"/>
              </w:rPr>
              <w:t>Территориальные зоны</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rsidR="00596FFA" w:rsidRPr="00596FFA" w:rsidRDefault="00596FFA" w:rsidP="00596FFA">
            <w:pPr>
              <w:widowControl w:val="0"/>
              <w:spacing w:after="0" w:line="240" w:lineRule="auto"/>
              <w:rPr>
                <w:rFonts w:ascii="Times New Roman" w:eastAsia="SimSun" w:hAnsi="Times New Roman" w:cs="Times New Roman"/>
              </w:rPr>
            </w:pPr>
            <w:r w:rsidRPr="00596FFA">
              <w:rPr>
                <w:rFonts w:ascii="Times New Roman" w:hAnsi="Times New Roman" w:cs="Times New Roman"/>
              </w:rPr>
              <w:t>Коэффициент застройки</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596FFA" w:rsidRPr="00596FFA" w:rsidRDefault="00596FFA" w:rsidP="00596FFA">
            <w:pPr>
              <w:widowControl w:val="0"/>
              <w:spacing w:after="0" w:line="240" w:lineRule="auto"/>
              <w:rPr>
                <w:rFonts w:ascii="Times New Roman" w:eastAsia="SimSun" w:hAnsi="Times New Roman" w:cs="Times New Roman"/>
              </w:rPr>
            </w:pPr>
            <w:r w:rsidRPr="00596FFA">
              <w:rPr>
                <w:rFonts w:ascii="Times New Roman" w:hAnsi="Times New Roman" w:cs="Times New Roman"/>
              </w:rPr>
              <w:t>Коэффициент плотности застройки</w:t>
            </w:r>
          </w:p>
        </w:tc>
      </w:tr>
      <w:tr w:rsidR="00596FFA" w:rsidRPr="00596FFA" w:rsidTr="00B2509A">
        <w:trPr>
          <w:trHeight w:val="20"/>
          <w:jc w:val="center"/>
        </w:trPr>
        <w:tc>
          <w:tcPr>
            <w:tcW w:w="3667" w:type="pct"/>
            <w:tcBorders>
              <w:top w:val="single" w:sz="4" w:space="0" w:color="auto"/>
              <w:left w:val="single" w:sz="4" w:space="0" w:color="auto"/>
              <w:bottom w:val="single" w:sz="4" w:space="0" w:color="auto"/>
              <w:right w:val="single" w:sz="4" w:space="0" w:color="auto"/>
            </w:tcBorders>
            <w:shd w:val="clear" w:color="auto" w:fill="FFFFFF"/>
          </w:tcPr>
          <w:p w:rsidR="00596FFA" w:rsidRPr="00596FFA" w:rsidRDefault="00596FFA" w:rsidP="00596FFA">
            <w:pPr>
              <w:widowControl w:val="0"/>
              <w:spacing w:after="0" w:line="240" w:lineRule="auto"/>
              <w:rPr>
                <w:rFonts w:ascii="Times New Roman" w:eastAsia="SimSun" w:hAnsi="Times New Roman" w:cs="Times New Roman"/>
              </w:rPr>
            </w:pPr>
            <w:r w:rsidRPr="00596FFA">
              <w:rPr>
                <w:rFonts w:ascii="Times New Roman" w:hAnsi="Times New Roman" w:cs="Times New Roman"/>
              </w:rPr>
              <w:t>Жилая</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rsidR="00596FFA" w:rsidRPr="00596FFA" w:rsidRDefault="00596FFA" w:rsidP="00596FFA">
            <w:pPr>
              <w:widowControl w:val="0"/>
              <w:spacing w:after="0" w:line="240" w:lineRule="auto"/>
              <w:rPr>
                <w:rFonts w:ascii="Times New Roman" w:hAnsi="Times New Roman" w:cs="Times New Roman"/>
              </w:rPr>
            </w:pP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596FFA" w:rsidRPr="00596FFA" w:rsidRDefault="00596FFA" w:rsidP="00596FFA">
            <w:pPr>
              <w:widowControl w:val="0"/>
              <w:spacing w:after="0" w:line="240" w:lineRule="auto"/>
              <w:rPr>
                <w:rFonts w:ascii="Times New Roman" w:hAnsi="Times New Roman" w:cs="Times New Roman"/>
              </w:rPr>
            </w:pPr>
          </w:p>
        </w:tc>
      </w:tr>
      <w:tr w:rsidR="00596FFA" w:rsidRPr="00596FFA" w:rsidTr="00B2509A">
        <w:trPr>
          <w:trHeight w:val="20"/>
          <w:jc w:val="center"/>
        </w:trPr>
        <w:tc>
          <w:tcPr>
            <w:tcW w:w="3667" w:type="pct"/>
            <w:tcBorders>
              <w:top w:val="single" w:sz="4" w:space="0" w:color="auto"/>
              <w:left w:val="single" w:sz="4" w:space="0" w:color="auto"/>
              <w:bottom w:val="single" w:sz="4" w:space="0" w:color="auto"/>
              <w:right w:val="single" w:sz="4" w:space="0" w:color="auto"/>
            </w:tcBorders>
            <w:shd w:val="clear" w:color="auto" w:fill="FFFFFF"/>
          </w:tcPr>
          <w:p w:rsidR="00596FFA" w:rsidRPr="00596FFA" w:rsidRDefault="00596FFA" w:rsidP="00596FFA">
            <w:pPr>
              <w:widowControl w:val="0"/>
              <w:spacing w:after="0" w:line="240" w:lineRule="auto"/>
              <w:rPr>
                <w:rFonts w:ascii="Times New Roman" w:eastAsia="SimSun" w:hAnsi="Times New Roman" w:cs="Times New Roman"/>
              </w:rPr>
            </w:pPr>
            <w:r w:rsidRPr="00596FFA">
              <w:rPr>
                <w:rFonts w:ascii="Times New Roman" w:hAnsi="Times New Roman" w:cs="Times New Roman"/>
              </w:rPr>
              <w:t>Застройка многоквартирными многоэтажными жилыми домами</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rsidR="00596FFA" w:rsidRPr="00596FFA" w:rsidRDefault="00596FFA" w:rsidP="00596FFA">
            <w:pPr>
              <w:widowControl w:val="0"/>
              <w:spacing w:after="0" w:line="240" w:lineRule="auto"/>
              <w:jc w:val="center"/>
              <w:rPr>
                <w:rFonts w:ascii="Times New Roman" w:eastAsia="SimSun" w:hAnsi="Times New Roman" w:cs="Times New Roman"/>
              </w:rPr>
            </w:pPr>
            <w:r w:rsidRPr="00596FFA">
              <w:rPr>
                <w:rFonts w:ascii="Times New Roman" w:hAnsi="Times New Roman" w:cs="Times New Roman"/>
              </w:rPr>
              <w:t>0,4</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596FFA" w:rsidRPr="00596FFA" w:rsidRDefault="00596FFA" w:rsidP="00596FFA">
            <w:pPr>
              <w:widowControl w:val="0"/>
              <w:spacing w:after="0" w:line="240" w:lineRule="auto"/>
              <w:jc w:val="center"/>
              <w:rPr>
                <w:rFonts w:ascii="Times New Roman" w:eastAsia="SimSun" w:hAnsi="Times New Roman" w:cs="Times New Roman"/>
              </w:rPr>
            </w:pPr>
            <w:r w:rsidRPr="00596FFA">
              <w:rPr>
                <w:rFonts w:ascii="Times New Roman" w:hAnsi="Times New Roman" w:cs="Times New Roman"/>
              </w:rPr>
              <w:t>1,2</w:t>
            </w:r>
          </w:p>
        </w:tc>
      </w:tr>
      <w:tr w:rsidR="00596FFA" w:rsidRPr="00596FFA" w:rsidTr="00B2509A">
        <w:trPr>
          <w:trHeight w:val="20"/>
          <w:jc w:val="center"/>
        </w:trPr>
        <w:tc>
          <w:tcPr>
            <w:tcW w:w="3667" w:type="pct"/>
            <w:tcBorders>
              <w:top w:val="single" w:sz="4" w:space="0" w:color="auto"/>
              <w:left w:val="single" w:sz="4" w:space="0" w:color="auto"/>
              <w:bottom w:val="single" w:sz="4" w:space="0" w:color="auto"/>
              <w:right w:val="single" w:sz="4" w:space="0" w:color="auto"/>
            </w:tcBorders>
            <w:shd w:val="clear" w:color="auto" w:fill="FFFFFF"/>
          </w:tcPr>
          <w:p w:rsidR="00596FFA" w:rsidRPr="00596FFA" w:rsidRDefault="00596FFA" w:rsidP="00596FFA">
            <w:pPr>
              <w:widowControl w:val="0"/>
              <w:spacing w:after="0" w:line="240" w:lineRule="auto"/>
              <w:rPr>
                <w:rFonts w:ascii="Times New Roman" w:eastAsia="SimSun" w:hAnsi="Times New Roman" w:cs="Times New Roman"/>
              </w:rPr>
            </w:pPr>
            <w:r w:rsidRPr="00596FFA">
              <w:rPr>
                <w:rFonts w:ascii="Times New Roman" w:hAnsi="Times New Roman" w:cs="Times New Roman"/>
              </w:rPr>
              <w:t>То же - реконструируемая</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rsidR="00596FFA" w:rsidRPr="00596FFA" w:rsidRDefault="00596FFA" w:rsidP="00596FFA">
            <w:pPr>
              <w:widowControl w:val="0"/>
              <w:spacing w:after="0" w:line="240" w:lineRule="auto"/>
              <w:jc w:val="center"/>
              <w:rPr>
                <w:rFonts w:ascii="Times New Roman" w:eastAsia="SimSun" w:hAnsi="Times New Roman" w:cs="Times New Roman"/>
              </w:rPr>
            </w:pPr>
            <w:r w:rsidRPr="00596FFA">
              <w:rPr>
                <w:rFonts w:ascii="Times New Roman" w:hAnsi="Times New Roman" w:cs="Times New Roman"/>
              </w:rPr>
              <w:t>0,6</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596FFA" w:rsidRPr="00596FFA" w:rsidRDefault="00596FFA" w:rsidP="00596FFA">
            <w:pPr>
              <w:widowControl w:val="0"/>
              <w:spacing w:after="0" w:line="240" w:lineRule="auto"/>
              <w:jc w:val="center"/>
              <w:rPr>
                <w:rFonts w:ascii="Times New Roman" w:eastAsia="SimSun" w:hAnsi="Times New Roman" w:cs="Times New Roman"/>
              </w:rPr>
            </w:pPr>
            <w:r w:rsidRPr="00596FFA">
              <w:rPr>
                <w:rFonts w:ascii="Times New Roman" w:hAnsi="Times New Roman" w:cs="Times New Roman"/>
              </w:rPr>
              <w:t>1,6</w:t>
            </w:r>
          </w:p>
        </w:tc>
      </w:tr>
      <w:tr w:rsidR="00596FFA" w:rsidRPr="00596FFA" w:rsidTr="00B2509A">
        <w:trPr>
          <w:trHeight w:val="20"/>
          <w:jc w:val="center"/>
        </w:trPr>
        <w:tc>
          <w:tcPr>
            <w:tcW w:w="3667" w:type="pct"/>
            <w:tcBorders>
              <w:top w:val="single" w:sz="4" w:space="0" w:color="auto"/>
              <w:left w:val="single" w:sz="4" w:space="0" w:color="auto"/>
              <w:bottom w:val="single" w:sz="4" w:space="0" w:color="auto"/>
              <w:right w:val="single" w:sz="4" w:space="0" w:color="auto"/>
            </w:tcBorders>
            <w:shd w:val="clear" w:color="auto" w:fill="FFFFFF"/>
          </w:tcPr>
          <w:p w:rsidR="00596FFA" w:rsidRPr="00596FFA" w:rsidRDefault="00596FFA" w:rsidP="00596FFA">
            <w:pPr>
              <w:widowControl w:val="0"/>
              <w:spacing w:after="0" w:line="240" w:lineRule="auto"/>
              <w:rPr>
                <w:rFonts w:ascii="Times New Roman" w:eastAsia="SimSun" w:hAnsi="Times New Roman" w:cs="Times New Roman"/>
              </w:rPr>
            </w:pPr>
            <w:r w:rsidRPr="00596FFA">
              <w:rPr>
                <w:rFonts w:ascii="Times New Roman" w:hAnsi="Times New Roman" w:cs="Times New Roman"/>
              </w:rPr>
              <w:t>Застройка многоквартирными жилыми домами малой и средней этажности</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rsidR="00596FFA" w:rsidRPr="00596FFA" w:rsidRDefault="00596FFA" w:rsidP="00596FFA">
            <w:pPr>
              <w:widowControl w:val="0"/>
              <w:spacing w:after="0" w:line="240" w:lineRule="auto"/>
              <w:jc w:val="center"/>
              <w:rPr>
                <w:rFonts w:ascii="Times New Roman" w:eastAsia="SimSun" w:hAnsi="Times New Roman" w:cs="Times New Roman"/>
              </w:rPr>
            </w:pPr>
            <w:r w:rsidRPr="00596FFA">
              <w:rPr>
                <w:rFonts w:ascii="Times New Roman" w:hAnsi="Times New Roman" w:cs="Times New Roman"/>
              </w:rPr>
              <w:t>0,4</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596FFA" w:rsidRPr="00596FFA" w:rsidRDefault="00596FFA" w:rsidP="00596FFA">
            <w:pPr>
              <w:widowControl w:val="0"/>
              <w:spacing w:after="0" w:line="240" w:lineRule="auto"/>
              <w:jc w:val="center"/>
              <w:rPr>
                <w:rFonts w:ascii="Times New Roman" w:eastAsia="SimSun" w:hAnsi="Times New Roman" w:cs="Times New Roman"/>
              </w:rPr>
            </w:pPr>
            <w:r w:rsidRPr="00596FFA">
              <w:rPr>
                <w:rFonts w:ascii="Times New Roman" w:hAnsi="Times New Roman" w:cs="Times New Roman"/>
              </w:rPr>
              <w:t>0,8</w:t>
            </w:r>
          </w:p>
        </w:tc>
      </w:tr>
      <w:tr w:rsidR="00596FFA" w:rsidRPr="00596FFA" w:rsidTr="00B2509A">
        <w:trPr>
          <w:trHeight w:val="20"/>
          <w:jc w:val="center"/>
        </w:trPr>
        <w:tc>
          <w:tcPr>
            <w:tcW w:w="3667" w:type="pct"/>
            <w:tcBorders>
              <w:top w:val="single" w:sz="4" w:space="0" w:color="auto"/>
              <w:left w:val="single" w:sz="4" w:space="0" w:color="auto"/>
              <w:bottom w:val="single" w:sz="4" w:space="0" w:color="auto"/>
              <w:right w:val="single" w:sz="4" w:space="0" w:color="auto"/>
            </w:tcBorders>
            <w:shd w:val="clear" w:color="auto" w:fill="FFFFFF"/>
          </w:tcPr>
          <w:p w:rsidR="00596FFA" w:rsidRPr="00596FFA" w:rsidRDefault="00596FFA" w:rsidP="00596FFA">
            <w:pPr>
              <w:widowControl w:val="0"/>
              <w:spacing w:after="0" w:line="240" w:lineRule="auto"/>
              <w:rPr>
                <w:rFonts w:ascii="Times New Roman" w:eastAsia="SimSun" w:hAnsi="Times New Roman" w:cs="Times New Roman"/>
              </w:rPr>
            </w:pPr>
            <w:r w:rsidRPr="00596FFA">
              <w:rPr>
                <w:rFonts w:ascii="Times New Roman" w:hAnsi="Times New Roman" w:cs="Times New Roman"/>
              </w:rPr>
              <w:t>Застройка блокированными жилыми домами с приквартирными земельными участками</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rsidR="00596FFA" w:rsidRPr="00596FFA" w:rsidRDefault="00596FFA" w:rsidP="00596FFA">
            <w:pPr>
              <w:widowControl w:val="0"/>
              <w:spacing w:after="0" w:line="240" w:lineRule="auto"/>
              <w:jc w:val="center"/>
              <w:rPr>
                <w:rFonts w:ascii="Times New Roman" w:eastAsia="SimSun" w:hAnsi="Times New Roman" w:cs="Times New Roman"/>
              </w:rPr>
            </w:pPr>
            <w:r w:rsidRPr="00596FFA">
              <w:rPr>
                <w:rFonts w:ascii="Times New Roman" w:hAnsi="Times New Roman" w:cs="Times New Roman"/>
              </w:rPr>
              <w:t>0,3</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596FFA" w:rsidRPr="00596FFA" w:rsidRDefault="00596FFA" w:rsidP="00596FFA">
            <w:pPr>
              <w:widowControl w:val="0"/>
              <w:spacing w:after="0" w:line="240" w:lineRule="auto"/>
              <w:jc w:val="center"/>
              <w:rPr>
                <w:rFonts w:ascii="Times New Roman" w:eastAsia="SimSun" w:hAnsi="Times New Roman" w:cs="Times New Roman"/>
              </w:rPr>
            </w:pPr>
            <w:r w:rsidRPr="00596FFA">
              <w:rPr>
                <w:rFonts w:ascii="Times New Roman" w:hAnsi="Times New Roman" w:cs="Times New Roman"/>
              </w:rPr>
              <w:t>0,6</w:t>
            </w:r>
          </w:p>
        </w:tc>
      </w:tr>
      <w:tr w:rsidR="00596FFA" w:rsidRPr="00596FFA" w:rsidTr="00B2509A">
        <w:trPr>
          <w:trHeight w:val="20"/>
          <w:jc w:val="center"/>
        </w:trPr>
        <w:tc>
          <w:tcPr>
            <w:tcW w:w="3667" w:type="pct"/>
            <w:tcBorders>
              <w:top w:val="single" w:sz="4" w:space="0" w:color="auto"/>
              <w:left w:val="single" w:sz="4" w:space="0" w:color="auto"/>
              <w:bottom w:val="single" w:sz="4" w:space="0" w:color="auto"/>
              <w:right w:val="single" w:sz="4" w:space="0" w:color="auto"/>
            </w:tcBorders>
            <w:shd w:val="clear" w:color="auto" w:fill="FFFFFF"/>
          </w:tcPr>
          <w:p w:rsidR="00596FFA" w:rsidRPr="00596FFA" w:rsidRDefault="00596FFA" w:rsidP="00596FFA">
            <w:pPr>
              <w:widowControl w:val="0"/>
              <w:spacing w:after="0" w:line="240" w:lineRule="auto"/>
              <w:rPr>
                <w:rFonts w:ascii="Times New Roman" w:eastAsia="SimSun" w:hAnsi="Times New Roman" w:cs="Times New Roman"/>
              </w:rPr>
            </w:pPr>
            <w:r w:rsidRPr="00596FFA">
              <w:rPr>
                <w:rFonts w:ascii="Times New Roman" w:hAnsi="Times New Roman" w:cs="Times New Roman"/>
              </w:rPr>
              <w:t>Застройка одно-двухквартирными жилыми домами с приусадебными земельными участками</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rsidR="00596FFA" w:rsidRPr="00596FFA" w:rsidRDefault="00596FFA" w:rsidP="00596FFA">
            <w:pPr>
              <w:widowControl w:val="0"/>
              <w:spacing w:after="0" w:line="240" w:lineRule="auto"/>
              <w:jc w:val="center"/>
              <w:rPr>
                <w:rFonts w:ascii="Times New Roman" w:eastAsia="SimSun" w:hAnsi="Times New Roman" w:cs="Times New Roman"/>
              </w:rPr>
            </w:pPr>
            <w:r w:rsidRPr="00596FFA">
              <w:rPr>
                <w:rFonts w:ascii="Times New Roman" w:hAnsi="Times New Roman" w:cs="Times New Roman"/>
              </w:rPr>
              <w:t>0,2</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596FFA" w:rsidRPr="00596FFA" w:rsidRDefault="00596FFA" w:rsidP="00596FFA">
            <w:pPr>
              <w:widowControl w:val="0"/>
              <w:spacing w:after="0" w:line="240" w:lineRule="auto"/>
              <w:jc w:val="center"/>
              <w:rPr>
                <w:rFonts w:ascii="Times New Roman" w:eastAsia="SimSun" w:hAnsi="Times New Roman" w:cs="Times New Roman"/>
              </w:rPr>
            </w:pPr>
            <w:r w:rsidRPr="00596FFA">
              <w:rPr>
                <w:rFonts w:ascii="Times New Roman" w:hAnsi="Times New Roman" w:cs="Times New Roman"/>
              </w:rPr>
              <w:t>0,4</w:t>
            </w:r>
          </w:p>
        </w:tc>
      </w:tr>
      <w:tr w:rsidR="00596FFA" w:rsidRPr="00596FFA" w:rsidTr="00B2509A">
        <w:trPr>
          <w:trHeight w:val="20"/>
          <w:jc w:val="center"/>
        </w:trPr>
        <w:tc>
          <w:tcPr>
            <w:tcW w:w="3667" w:type="pct"/>
            <w:tcBorders>
              <w:top w:val="single" w:sz="4" w:space="0" w:color="auto"/>
              <w:left w:val="single" w:sz="4" w:space="0" w:color="auto"/>
              <w:bottom w:val="single" w:sz="4" w:space="0" w:color="auto"/>
              <w:right w:val="single" w:sz="4" w:space="0" w:color="auto"/>
            </w:tcBorders>
            <w:shd w:val="clear" w:color="auto" w:fill="FFFFFF"/>
          </w:tcPr>
          <w:p w:rsidR="00596FFA" w:rsidRPr="00596FFA" w:rsidRDefault="00596FFA" w:rsidP="00596FFA">
            <w:pPr>
              <w:widowControl w:val="0"/>
              <w:spacing w:after="0" w:line="240" w:lineRule="auto"/>
              <w:rPr>
                <w:rFonts w:ascii="Times New Roman" w:eastAsia="SimSun" w:hAnsi="Times New Roman" w:cs="Times New Roman"/>
              </w:rPr>
            </w:pPr>
            <w:r w:rsidRPr="00596FFA">
              <w:rPr>
                <w:rFonts w:ascii="Times New Roman" w:hAnsi="Times New Roman" w:cs="Times New Roman"/>
              </w:rPr>
              <w:t>Общественно-деловая</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rsidR="00596FFA" w:rsidRPr="00596FFA" w:rsidRDefault="00596FFA" w:rsidP="00596FFA">
            <w:pPr>
              <w:widowControl w:val="0"/>
              <w:spacing w:after="0" w:line="240" w:lineRule="auto"/>
              <w:jc w:val="center"/>
              <w:rPr>
                <w:rFonts w:ascii="Times New Roman" w:hAnsi="Times New Roman" w:cs="Times New Roman"/>
              </w:rPr>
            </w:pP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596FFA" w:rsidRPr="00596FFA" w:rsidRDefault="00596FFA" w:rsidP="00596FFA">
            <w:pPr>
              <w:widowControl w:val="0"/>
              <w:spacing w:after="0" w:line="240" w:lineRule="auto"/>
              <w:jc w:val="center"/>
              <w:rPr>
                <w:rFonts w:ascii="Times New Roman" w:hAnsi="Times New Roman" w:cs="Times New Roman"/>
              </w:rPr>
            </w:pPr>
          </w:p>
        </w:tc>
      </w:tr>
      <w:tr w:rsidR="00596FFA" w:rsidRPr="00596FFA" w:rsidTr="00B2509A">
        <w:trPr>
          <w:trHeight w:val="20"/>
          <w:jc w:val="center"/>
        </w:trPr>
        <w:tc>
          <w:tcPr>
            <w:tcW w:w="3667" w:type="pct"/>
            <w:tcBorders>
              <w:top w:val="single" w:sz="4" w:space="0" w:color="auto"/>
              <w:left w:val="single" w:sz="4" w:space="0" w:color="auto"/>
              <w:bottom w:val="single" w:sz="4" w:space="0" w:color="auto"/>
              <w:right w:val="single" w:sz="4" w:space="0" w:color="auto"/>
            </w:tcBorders>
            <w:shd w:val="clear" w:color="auto" w:fill="FFFFFF"/>
          </w:tcPr>
          <w:p w:rsidR="00596FFA" w:rsidRPr="00596FFA" w:rsidRDefault="00596FFA" w:rsidP="00596FFA">
            <w:pPr>
              <w:widowControl w:val="0"/>
              <w:spacing w:after="0" w:line="240" w:lineRule="auto"/>
              <w:rPr>
                <w:rFonts w:ascii="Times New Roman" w:eastAsia="SimSun" w:hAnsi="Times New Roman" w:cs="Times New Roman"/>
              </w:rPr>
            </w:pPr>
            <w:r w:rsidRPr="00596FFA">
              <w:rPr>
                <w:rFonts w:ascii="Times New Roman" w:hAnsi="Times New Roman" w:cs="Times New Roman"/>
              </w:rPr>
              <w:t>Многофункциональная застройка</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rsidR="00596FFA" w:rsidRPr="00596FFA" w:rsidRDefault="00596FFA" w:rsidP="00596FFA">
            <w:pPr>
              <w:widowControl w:val="0"/>
              <w:spacing w:after="0" w:line="240" w:lineRule="auto"/>
              <w:jc w:val="center"/>
              <w:rPr>
                <w:rFonts w:ascii="Times New Roman" w:eastAsia="SimSun" w:hAnsi="Times New Roman" w:cs="Times New Roman"/>
              </w:rPr>
            </w:pPr>
            <w:r w:rsidRPr="00596FFA">
              <w:rPr>
                <w:rFonts w:ascii="Times New Roman" w:hAnsi="Times New Roman" w:cs="Times New Roman"/>
              </w:rPr>
              <w:t>1,0</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596FFA" w:rsidRPr="00596FFA" w:rsidRDefault="00596FFA" w:rsidP="00596FFA">
            <w:pPr>
              <w:widowControl w:val="0"/>
              <w:spacing w:after="0" w:line="240" w:lineRule="auto"/>
              <w:jc w:val="center"/>
              <w:rPr>
                <w:rFonts w:ascii="Times New Roman" w:eastAsia="SimSun" w:hAnsi="Times New Roman" w:cs="Times New Roman"/>
              </w:rPr>
            </w:pPr>
            <w:r w:rsidRPr="00596FFA">
              <w:rPr>
                <w:rFonts w:ascii="Times New Roman" w:hAnsi="Times New Roman" w:cs="Times New Roman"/>
              </w:rPr>
              <w:t>3,0</w:t>
            </w:r>
          </w:p>
        </w:tc>
      </w:tr>
      <w:tr w:rsidR="00596FFA" w:rsidRPr="00596FFA" w:rsidTr="00B2509A">
        <w:trPr>
          <w:trHeight w:val="20"/>
          <w:jc w:val="center"/>
        </w:trPr>
        <w:tc>
          <w:tcPr>
            <w:tcW w:w="3667" w:type="pct"/>
            <w:tcBorders>
              <w:top w:val="single" w:sz="4" w:space="0" w:color="auto"/>
              <w:left w:val="single" w:sz="4" w:space="0" w:color="auto"/>
              <w:bottom w:val="single" w:sz="4" w:space="0" w:color="auto"/>
              <w:right w:val="single" w:sz="4" w:space="0" w:color="auto"/>
            </w:tcBorders>
            <w:shd w:val="clear" w:color="auto" w:fill="FFFFFF"/>
          </w:tcPr>
          <w:p w:rsidR="00596FFA" w:rsidRPr="00596FFA" w:rsidRDefault="00596FFA" w:rsidP="00596FFA">
            <w:pPr>
              <w:widowControl w:val="0"/>
              <w:spacing w:after="0" w:line="240" w:lineRule="auto"/>
              <w:rPr>
                <w:rFonts w:ascii="Times New Roman" w:eastAsia="SimSun" w:hAnsi="Times New Roman" w:cs="Times New Roman"/>
              </w:rPr>
            </w:pPr>
            <w:r w:rsidRPr="00596FFA">
              <w:rPr>
                <w:rFonts w:ascii="Times New Roman" w:hAnsi="Times New Roman" w:cs="Times New Roman"/>
              </w:rPr>
              <w:t>Специализированная общественная застройка</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rsidR="00596FFA" w:rsidRPr="00596FFA" w:rsidRDefault="00596FFA" w:rsidP="00596FFA">
            <w:pPr>
              <w:widowControl w:val="0"/>
              <w:spacing w:after="0" w:line="240" w:lineRule="auto"/>
              <w:jc w:val="center"/>
              <w:rPr>
                <w:rFonts w:ascii="Times New Roman" w:eastAsia="SimSun" w:hAnsi="Times New Roman" w:cs="Times New Roman"/>
              </w:rPr>
            </w:pPr>
            <w:r w:rsidRPr="00596FFA">
              <w:rPr>
                <w:rFonts w:ascii="Times New Roman" w:hAnsi="Times New Roman" w:cs="Times New Roman"/>
              </w:rPr>
              <w:t>0,8</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596FFA" w:rsidRPr="00596FFA" w:rsidRDefault="00596FFA" w:rsidP="00596FFA">
            <w:pPr>
              <w:widowControl w:val="0"/>
              <w:spacing w:after="0" w:line="240" w:lineRule="auto"/>
              <w:jc w:val="center"/>
              <w:rPr>
                <w:rFonts w:ascii="Times New Roman" w:eastAsia="SimSun" w:hAnsi="Times New Roman" w:cs="Times New Roman"/>
              </w:rPr>
            </w:pPr>
            <w:r w:rsidRPr="00596FFA">
              <w:rPr>
                <w:rFonts w:ascii="Times New Roman" w:hAnsi="Times New Roman" w:cs="Times New Roman"/>
              </w:rPr>
              <w:t>2,4</w:t>
            </w:r>
          </w:p>
        </w:tc>
      </w:tr>
      <w:tr w:rsidR="00596FFA" w:rsidRPr="00596FFA" w:rsidTr="00B2509A">
        <w:trPr>
          <w:trHeight w:val="20"/>
          <w:jc w:val="center"/>
        </w:trPr>
        <w:tc>
          <w:tcPr>
            <w:tcW w:w="3667" w:type="pct"/>
            <w:tcBorders>
              <w:top w:val="single" w:sz="4" w:space="0" w:color="auto"/>
              <w:left w:val="single" w:sz="4" w:space="0" w:color="auto"/>
              <w:bottom w:val="single" w:sz="4" w:space="0" w:color="auto"/>
              <w:right w:val="single" w:sz="4" w:space="0" w:color="auto"/>
            </w:tcBorders>
            <w:shd w:val="clear" w:color="auto" w:fill="FFFFFF"/>
          </w:tcPr>
          <w:p w:rsidR="00596FFA" w:rsidRPr="00596FFA" w:rsidRDefault="00596FFA" w:rsidP="00596FFA">
            <w:pPr>
              <w:widowControl w:val="0"/>
              <w:spacing w:after="0" w:line="240" w:lineRule="auto"/>
              <w:rPr>
                <w:rFonts w:ascii="Times New Roman" w:eastAsia="SimSun" w:hAnsi="Times New Roman" w:cs="Times New Roman"/>
              </w:rPr>
            </w:pPr>
            <w:r w:rsidRPr="00596FFA">
              <w:rPr>
                <w:rFonts w:ascii="Times New Roman" w:hAnsi="Times New Roman" w:cs="Times New Roman"/>
              </w:rPr>
              <w:t>Производственная</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rsidR="00596FFA" w:rsidRPr="00596FFA" w:rsidRDefault="00596FFA" w:rsidP="00596FFA">
            <w:pPr>
              <w:widowControl w:val="0"/>
              <w:spacing w:after="0" w:line="240" w:lineRule="auto"/>
              <w:jc w:val="center"/>
              <w:rPr>
                <w:rFonts w:ascii="Times New Roman" w:hAnsi="Times New Roman" w:cs="Times New Roman"/>
              </w:rPr>
            </w:pP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596FFA" w:rsidRPr="00596FFA" w:rsidRDefault="00596FFA" w:rsidP="00596FFA">
            <w:pPr>
              <w:widowControl w:val="0"/>
              <w:spacing w:after="0" w:line="240" w:lineRule="auto"/>
              <w:jc w:val="center"/>
              <w:rPr>
                <w:rFonts w:ascii="Times New Roman" w:hAnsi="Times New Roman" w:cs="Times New Roman"/>
              </w:rPr>
            </w:pPr>
          </w:p>
        </w:tc>
      </w:tr>
      <w:tr w:rsidR="00596FFA" w:rsidRPr="00596FFA" w:rsidTr="00B2509A">
        <w:trPr>
          <w:trHeight w:val="20"/>
          <w:jc w:val="center"/>
        </w:trPr>
        <w:tc>
          <w:tcPr>
            <w:tcW w:w="3667" w:type="pct"/>
            <w:tcBorders>
              <w:top w:val="single" w:sz="4" w:space="0" w:color="auto"/>
              <w:left w:val="single" w:sz="4" w:space="0" w:color="auto"/>
              <w:bottom w:val="single" w:sz="4" w:space="0" w:color="auto"/>
              <w:right w:val="single" w:sz="4" w:space="0" w:color="auto"/>
            </w:tcBorders>
            <w:shd w:val="clear" w:color="auto" w:fill="FFFFFF"/>
          </w:tcPr>
          <w:p w:rsidR="00596FFA" w:rsidRPr="00596FFA" w:rsidRDefault="00596FFA" w:rsidP="00596FFA">
            <w:pPr>
              <w:widowControl w:val="0"/>
              <w:spacing w:after="0" w:line="240" w:lineRule="auto"/>
              <w:rPr>
                <w:rFonts w:ascii="Times New Roman" w:eastAsia="SimSun" w:hAnsi="Times New Roman" w:cs="Times New Roman"/>
              </w:rPr>
            </w:pPr>
            <w:r w:rsidRPr="00596FFA">
              <w:rPr>
                <w:rFonts w:ascii="Times New Roman" w:hAnsi="Times New Roman" w:cs="Times New Roman"/>
              </w:rPr>
              <w:t>Промышленная</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rsidR="00596FFA" w:rsidRPr="00596FFA" w:rsidRDefault="00596FFA" w:rsidP="00596FFA">
            <w:pPr>
              <w:widowControl w:val="0"/>
              <w:spacing w:after="0" w:line="240" w:lineRule="auto"/>
              <w:jc w:val="center"/>
              <w:rPr>
                <w:rFonts w:ascii="Times New Roman" w:eastAsia="SimSun" w:hAnsi="Times New Roman" w:cs="Times New Roman"/>
              </w:rPr>
            </w:pPr>
            <w:r w:rsidRPr="00596FFA">
              <w:rPr>
                <w:rFonts w:ascii="Times New Roman" w:hAnsi="Times New Roman" w:cs="Times New Roman"/>
              </w:rPr>
              <w:t>0,8</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596FFA" w:rsidRPr="00596FFA" w:rsidRDefault="00596FFA" w:rsidP="00596FFA">
            <w:pPr>
              <w:widowControl w:val="0"/>
              <w:spacing w:after="0" w:line="240" w:lineRule="auto"/>
              <w:jc w:val="center"/>
              <w:rPr>
                <w:rFonts w:ascii="Times New Roman" w:eastAsia="SimSun" w:hAnsi="Times New Roman" w:cs="Times New Roman"/>
              </w:rPr>
            </w:pPr>
            <w:r w:rsidRPr="00596FFA">
              <w:rPr>
                <w:rFonts w:ascii="Times New Roman" w:hAnsi="Times New Roman" w:cs="Times New Roman"/>
              </w:rPr>
              <w:t>2,4</w:t>
            </w:r>
          </w:p>
        </w:tc>
      </w:tr>
      <w:tr w:rsidR="00596FFA" w:rsidRPr="00596FFA" w:rsidTr="00B2509A">
        <w:trPr>
          <w:trHeight w:val="20"/>
          <w:jc w:val="center"/>
        </w:trPr>
        <w:tc>
          <w:tcPr>
            <w:tcW w:w="3667" w:type="pct"/>
            <w:tcBorders>
              <w:top w:val="single" w:sz="4" w:space="0" w:color="auto"/>
              <w:left w:val="single" w:sz="4" w:space="0" w:color="auto"/>
              <w:bottom w:val="single" w:sz="4" w:space="0" w:color="auto"/>
              <w:right w:val="single" w:sz="4" w:space="0" w:color="auto"/>
            </w:tcBorders>
            <w:shd w:val="clear" w:color="auto" w:fill="FFFFFF"/>
          </w:tcPr>
          <w:p w:rsidR="00596FFA" w:rsidRPr="00596FFA" w:rsidRDefault="00596FFA" w:rsidP="00596FFA">
            <w:pPr>
              <w:widowControl w:val="0"/>
              <w:spacing w:after="0" w:line="240" w:lineRule="auto"/>
              <w:rPr>
                <w:rFonts w:ascii="Times New Roman" w:eastAsia="SimSun" w:hAnsi="Times New Roman" w:cs="Times New Roman"/>
              </w:rPr>
            </w:pPr>
            <w:r w:rsidRPr="00596FFA">
              <w:rPr>
                <w:rFonts w:ascii="Times New Roman" w:hAnsi="Times New Roman" w:cs="Times New Roman"/>
              </w:rPr>
              <w:t>Научно-производственная*</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rsidR="00596FFA" w:rsidRPr="00596FFA" w:rsidRDefault="00596FFA" w:rsidP="00596FFA">
            <w:pPr>
              <w:widowControl w:val="0"/>
              <w:spacing w:after="0" w:line="240" w:lineRule="auto"/>
              <w:jc w:val="center"/>
              <w:rPr>
                <w:rFonts w:ascii="Times New Roman" w:eastAsia="SimSun" w:hAnsi="Times New Roman" w:cs="Times New Roman"/>
              </w:rPr>
            </w:pPr>
            <w:r w:rsidRPr="00596FFA">
              <w:rPr>
                <w:rFonts w:ascii="Times New Roman" w:hAnsi="Times New Roman" w:cs="Times New Roman"/>
              </w:rPr>
              <w:t>0,6</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596FFA" w:rsidRPr="00596FFA" w:rsidRDefault="00596FFA" w:rsidP="00596FFA">
            <w:pPr>
              <w:widowControl w:val="0"/>
              <w:spacing w:after="0" w:line="240" w:lineRule="auto"/>
              <w:jc w:val="center"/>
              <w:rPr>
                <w:rFonts w:ascii="Times New Roman" w:eastAsia="SimSun" w:hAnsi="Times New Roman" w:cs="Times New Roman"/>
              </w:rPr>
            </w:pPr>
            <w:r w:rsidRPr="00596FFA">
              <w:rPr>
                <w:rFonts w:ascii="Times New Roman" w:hAnsi="Times New Roman" w:cs="Times New Roman"/>
              </w:rPr>
              <w:t>1,0</w:t>
            </w:r>
          </w:p>
        </w:tc>
      </w:tr>
      <w:tr w:rsidR="00596FFA" w:rsidRPr="00596FFA" w:rsidTr="00B2509A">
        <w:trPr>
          <w:trHeight w:val="20"/>
          <w:jc w:val="center"/>
        </w:trPr>
        <w:tc>
          <w:tcPr>
            <w:tcW w:w="3667" w:type="pct"/>
            <w:tcBorders>
              <w:top w:val="single" w:sz="4" w:space="0" w:color="auto"/>
              <w:left w:val="single" w:sz="4" w:space="0" w:color="auto"/>
              <w:bottom w:val="single" w:sz="4" w:space="0" w:color="auto"/>
              <w:right w:val="single" w:sz="4" w:space="0" w:color="auto"/>
            </w:tcBorders>
            <w:shd w:val="clear" w:color="auto" w:fill="FFFFFF"/>
          </w:tcPr>
          <w:p w:rsidR="00596FFA" w:rsidRPr="00596FFA" w:rsidRDefault="00596FFA" w:rsidP="00596FFA">
            <w:pPr>
              <w:widowControl w:val="0"/>
              <w:spacing w:after="0" w:line="240" w:lineRule="auto"/>
              <w:rPr>
                <w:rFonts w:ascii="Times New Roman" w:eastAsia="SimSun" w:hAnsi="Times New Roman" w:cs="Times New Roman"/>
              </w:rPr>
            </w:pPr>
            <w:r w:rsidRPr="00596FFA">
              <w:rPr>
                <w:rFonts w:ascii="Times New Roman" w:hAnsi="Times New Roman" w:cs="Times New Roman"/>
              </w:rPr>
              <w:t>Коммунально-складская</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rsidR="00596FFA" w:rsidRPr="00596FFA" w:rsidRDefault="00596FFA" w:rsidP="00596FFA">
            <w:pPr>
              <w:widowControl w:val="0"/>
              <w:spacing w:after="0" w:line="240" w:lineRule="auto"/>
              <w:jc w:val="center"/>
              <w:rPr>
                <w:rFonts w:ascii="Times New Roman" w:eastAsia="SimSun" w:hAnsi="Times New Roman" w:cs="Times New Roman"/>
              </w:rPr>
            </w:pPr>
            <w:r w:rsidRPr="00596FFA">
              <w:rPr>
                <w:rFonts w:ascii="Times New Roman" w:hAnsi="Times New Roman" w:cs="Times New Roman"/>
              </w:rPr>
              <w:t>0,6</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596FFA" w:rsidRPr="00596FFA" w:rsidRDefault="00596FFA" w:rsidP="00596FFA">
            <w:pPr>
              <w:widowControl w:val="0"/>
              <w:spacing w:after="0" w:line="240" w:lineRule="auto"/>
              <w:jc w:val="center"/>
              <w:rPr>
                <w:rFonts w:ascii="Times New Roman" w:eastAsia="SimSun" w:hAnsi="Times New Roman" w:cs="Times New Roman"/>
              </w:rPr>
            </w:pPr>
            <w:r w:rsidRPr="00596FFA">
              <w:rPr>
                <w:rFonts w:ascii="Times New Roman" w:hAnsi="Times New Roman" w:cs="Times New Roman"/>
              </w:rPr>
              <w:t>1,8</w:t>
            </w:r>
          </w:p>
        </w:tc>
      </w:tr>
      <w:tr w:rsidR="00596FFA" w:rsidRPr="00596FFA" w:rsidTr="00B2509A">
        <w:trPr>
          <w:trHeight w:val="20"/>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tcPr>
          <w:p w:rsidR="00596FFA" w:rsidRPr="00596FFA" w:rsidRDefault="00596FFA" w:rsidP="00596FFA">
            <w:pPr>
              <w:pStyle w:val="affffa"/>
              <w:shd w:val="clear" w:color="auto" w:fill="auto"/>
              <w:spacing w:before="0" w:after="0"/>
              <w:rPr>
                <w:sz w:val="24"/>
                <w:szCs w:val="24"/>
              </w:rPr>
            </w:pPr>
            <w:r w:rsidRPr="00596FFA">
              <w:rPr>
                <w:sz w:val="24"/>
                <w:szCs w:val="24"/>
              </w:rPr>
              <w:t>*Без учета опытных полей и полигонов, резервных территорий и санитарно-защитных зон.</w:t>
            </w:r>
          </w:p>
          <w:p w:rsidR="00596FFA" w:rsidRPr="00596FFA" w:rsidRDefault="00596FFA" w:rsidP="00596FFA">
            <w:pPr>
              <w:widowControl w:val="0"/>
              <w:spacing w:after="0" w:line="240" w:lineRule="auto"/>
              <w:ind w:firstLine="284"/>
              <w:rPr>
                <w:rFonts w:ascii="Times New Roman" w:hAnsi="Times New Roman" w:cs="Times New Roman"/>
                <w:i/>
              </w:rPr>
            </w:pPr>
            <w:r w:rsidRPr="00596FFA">
              <w:rPr>
                <w:rFonts w:ascii="Times New Roman" w:hAnsi="Times New Roman" w:cs="Times New Roman"/>
                <w:i/>
                <w:spacing w:val="40"/>
              </w:rPr>
              <w:t>Примечани</w:t>
            </w:r>
            <w:r w:rsidRPr="00596FFA">
              <w:rPr>
                <w:rFonts w:ascii="Times New Roman" w:hAnsi="Times New Roman" w:cs="Times New Roman"/>
                <w:i/>
              </w:rPr>
              <w:t>я</w:t>
            </w:r>
          </w:p>
          <w:p w:rsidR="00596FFA" w:rsidRPr="00596FFA" w:rsidRDefault="00596FFA" w:rsidP="00596FFA">
            <w:pPr>
              <w:widowControl w:val="0"/>
              <w:spacing w:after="0" w:line="240" w:lineRule="auto"/>
              <w:ind w:firstLine="284"/>
              <w:rPr>
                <w:rFonts w:ascii="Times New Roman" w:hAnsi="Times New Roman" w:cs="Times New Roman"/>
                <w:i/>
              </w:rPr>
            </w:pPr>
            <w:r w:rsidRPr="00596FFA">
              <w:rPr>
                <w:rFonts w:ascii="Times New Roman" w:hAnsi="Times New Roman" w:cs="Times New Roman"/>
                <w:i/>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596FFA" w:rsidRPr="00596FFA" w:rsidRDefault="00596FFA" w:rsidP="00596FFA">
            <w:pPr>
              <w:widowControl w:val="0"/>
              <w:spacing w:after="0" w:line="240" w:lineRule="auto"/>
              <w:ind w:firstLine="284"/>
              <w:rPr>
                <w:rFonts w:ascii="Times New Roman" w:hAnsi="Times New Roman" w:cs="Times New Roman"/>
                <w:i/>
              </w:rPr>
            </w:pPr>
            <w:r w:rsidRPr="00596FFA">
              <w:rPr>
                <w:rFonts w:ascii="Times New Roman" w:hAnsi="Times New Roman" w:cs="Times New Roman"/>
                <w:i/>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596FFA" w:rsidRPr="00596FFA" w:rsidRDefault="00596FFA" w:rsidP="00596FFA">
            <w:pPr>
              <w:widowControl w:val="0"/>
              <w:spacing w:after="0" w:line="240" w:lineRule="auto"/>
              <w:ind w:firstLine="284"/>
              <w:rPr>
                <w:rFonts w:ascii="Times New Roman" w:hAnsi="Times New Roman" w:cs="Times New Roman"/>
                <w:i/>
              </w:rPr>
            </w:pPr>
            <w:r w:rsidRPr="00596FFA">
              <w:rPr>
                <w:rFonts w:ascii="Times New Roman" w:hAnsi="Times New Roman" w:cs="Times New Roman"/>
                <w:i/>
                <w:iCs/>
              </w:rPr>
              <w:t xml:space="preserve">2  </w:t>
            </w:r>
            <w:r w:rsidRPr="00596FFA">
              <w:rPr>
                <w:rFonts w:ascii="Times New Roman" w:hAnsi="Times New Roman" w:cs="Times New Roman"/>
                <w:i/>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596FFA" w:rsidRPr="00596FFA" w:rsidRDefault="00596FFA" w:rsidP="00596FFA">
            <w:pPr>
              <w:pStyle w:val="affffa"/>
              <w:shd w:val="clear" w:color="auto" w:fill="auto"/>
              <w:spacing w:before="0" w:after="0"/>
              <w:rPr>
                <w:i/>
                <w:sz w:val="24"/>
                <w:szCs w:val="24"/>
              </w:rPr>
            </w:pPr>
            <w:r w:rsidRPr="00596FFA">
              <w:rPr>
                <w:i/>
                <w:sz w:val="24"/>
                <w:szCs w:val="24"/>
              </w:rPr>
              <w:t>3  Границами кварталов являются красные линии.</w:t>
            </w:r>
          </w:p>
          <w:p w:rsidR="00596FFA" w:rsidRPr="00596FFA" w:rsidRDefault="00596FFA" w:rsidP="00596FFA">
            <w:pPr>
              <w:pStyle w:val="affffa"/>
              <w:shd w:val="clear" w:color="auto" w:fill="auto"/>
              <w:spacing w:before="0" w:after="0"/>
              <w:rPr>
                <w:sz w:val="24"/>
                <w:szCs w:val="24"/>
              </w:rPr>
            </w:pPr>
            <w:r w:rsidRPr="00596FFA">
              <w:rPr>
                <w:i/>
                <w:sz w:val="24"/>
                <w:szCs w:val="24"/>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tc>
      </w:tr>
    </w:tbl>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spacing w:after="0" w:line="240" w:lineRule="auto"/>
        <w:jc w:val="both"/>
        <w:rPr>
          <w:rFonts w:ascii="Times New Roman" w:hAnsi="Times New Roman" w:cs="Times New Roman"/>
        </w:rPr>
      </w:pPr>
    </w:p>
    <w:p w:rsidR="00596FFA" w:rsidRPr="00596FFA" w:rsidRDefault="00596FFA" w:rsidP="00596FFA">
      <w:pPr>
        <w:widowControl w:val="0"/>
        <w:spacing w:after="0" w:line="240" w:lineRule="auto"/>
        <w:ind w:firstLine="567"/>
        <w:outlineLvl w:val="1"/>
        <w:rPr>
          <w:rFonts w:ascii="Times New Roman" w:hAnsi="Times New Roman" w:cs="Times New Roman"/>
        </w:rPr>
      </w:pPr>
      <w:r w:rsidRPr="00596FFA">
        <w:rPr>
          <w:rFonts w:ascii="Times New Roman" w:hAnsi="Times New Roman" w:cs="Times New Roman"/>
        </w:rPr>
        <w:t>Обеспечение доступности объектов социальной инфраструктуры для инвалидов и других маломобильных групп населения.</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СНиП 35-01-2001, СП 35-101-2001, СП 35-102-2001, СП 31-102-99, СП 35-103-2001, СП 35-104-2001, СП 35-105-2002, СП 35-106-2003, СП 35-107-2003, СП 36-109-2005, СП 35-112-2005, СП 35-114-2006, СП 35-117-2006Ю ВСН-62-91*, РДС 35-201-99.</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lastRenderedPageBreak/>
        <w:t xml:space="preserve">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w:t>
      </w:r>
      <w:r w:rsidR="0053323D">
        <w:rPr>
          <w:rFonts w:ascii="Times New Roman" w:hAnsi="Times New Roman" w:cs="Times New Roman"/>
        </w:rPr>
        <w:t>Республики Адыгея</w:t>
      </w:r>
      <w:r w:rsidRPr="00596FFA">
        <w:rPr>
          <w:rFonts w:ascii="Times New Roman" w:hAnsi="Times New Roman" w:cs="Times New Roman"/>
        </w:rPr>
        <w:t xml:space="preserve">. </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Проектные решения объектов, доступных для маломобильных групп населения, должны обеспечивать:</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досягаемость мест целевого посещения и беспрепятственность перемещения внутри зданий и сооружений;</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безопасность путей движения (в том числе эвакуационных), а также мест проживания, обслуживания и приложения труда;</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удобство и комфорт среды жизнедеятельности.</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rsidR="00596FFA" w:rsidRPr="00596FFA" w:rsidRDefault="00596FFA" w:rsidP="00596FFA">
      <w:pPr>
        <w:widowControl w:val="0"/>
        <w:spacing w:after="0" w:line="240" w:lineRule="auto"/>
        <w:ind w:firstLine="567"/>
        <w:outlineLvl w:val="2"/>
        <w:rPr>
          <w:rFonts w:ascii="Times New Roman" w:hAnsi="Times New Roman" w:cs="Times New Roman"/>
        </w:rPr>
      </w:pPr>
      <w:r w:rsidRPr="00596FFA">
        <w:rPr>
          <w:rFonts w:ascii="Times New Roman" w:hAnsi="Times New Roman" w:cs="Times New Roman"/>
        </w:rPr>
        <w:t>Требования к зданиям, сооружениям и объектам социальной инфраструктуры</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Объекты социальной инфраструктуры должны оснащаться следующими специальными приспособлениями и оборудованием:</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визуальной и звуковой информацией, включая специальные знаки у строящихся, ремонтируемых объектов и звуковую сигнализацию у светофоров;</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телефонами-автоматами или иными средствами связи, доступными для инвалидов;</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санитарно-гигиеническими помещениями, доступными для инвалидов и других маломобильных групп населения;</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пандусами и поручнями у лестниц при входах в здания;</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пологими спусками у тротуаров в местах наземных переходов улиц, дорог, магистралей и остановок транспорта общего пользования;</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специальными указателями маршрутов движения инвалидов по территории вокзалов, парков и других рекреационных зон;</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Территориальные центры социального обслуживания граждан пожилого возраста и инвалидов согласно ГОСТ Р 52495-2005 должны быть следующих типов:</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 xml:space="preserve">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w:t>
      </w:r>
      <w:r w:rsidRPr="00596FFA">
        <w:rPr>
          <w:rFonts w:ascii="Times New Roman" w:hAnsi="Times New Roman" w:cs="Times New Roman"/>
        </w:rPr>
        <w:lastRenderedPageBreak/>
        <w:t>определенного времени суток;</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СНиП 35-01-2001, СНиП 21-01-97*.</w:t>
      </w:r>
    </w:p>
    <w:p w:rsidR="00596FFA" w:rsidRPr="00596FFA" w:rsidRDefault="00596FFA" w:rsidP="00596FFA">
      <w:pPr>
        <w:widowControl w:val="0"/>
        <w:spacing w:after="0" w:line="240" w:lineRule="auto"/>
        <w:ind w:firstLine="567"/>
        <w:outlineLvl w:val="2"/>
        <w:rPr>
          <w:rFonts w:ascii="Times New Roman" w:hAnsi="Times New Roman" w:cs="Times New Roman"/>
        </w:rPr>
      </w:pPr>
      <w:r w:rsidRPr="00596FFA">
        <w:rPr>
          <w:rFonts w:ascii="Times New Roman" w:hAnsi="Times New Roman" w:cs="Times New Roman"/>
        </w:rPr>
        <w:t>Требования к параметрам проездов и проходов, обеспечивающих доступ инвалидов и маломобильных лиц</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Ограждения участков должны обеспечивать возможность опорного движения маломобильных групп населения через проходы и вдоль них.</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Уклоны пути движения для проезда инвалидов на креслах-колясках не должны превышать:</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продольный - 5 процентов;</w:t>
      </w:r>
    </w:p>
    <w:p w:rsidR="00596FFA" w:rsidRPr="00596FFA" w:rsidRDefault="00596FFA" w:rsidP="00596FFA">
      <w:pPr>
        <w:widowControl w:val="0"/>
        <w:tabs>
          <w:tab w:val="left" w:pos="6945"/>
        </w:tabs>
        <w:spacing w:after="0" w:line="240" w:lineRule="auto"/>
        <w:ind w:firstLine="567"/>
        <w:rPr>
          <w:rFonts w:ascii="Times New Roman" w:hAnsi="Times New Roman" w:cs="Times New Roman"/>
        </w:rPr>
      </w:pPr>
      <w:r w:rsidRPr="00596FFA">
        <w:rPr>
          <w:rFonts w:ascii="Times New Roman" w:hAnsi="Times New Roman" w:cs="Times New Roman"/>
        </w:rPr>
        <w:t>поперечный - 1 - 2 процента.</w:t>
      </w:r>
      <w:r w:rsidRPr="00596FFA">
        <w:rPr>
          <w:rFonts w:ascii="Times New Roman" w:hAnsi="Times New Roman" w:cs="Times New Roman"/>
        </w:rPr>
        <w:tab/>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Высота бордюров по краям пешеходных путей должна быть не менее 0,05 м.</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Для открытых лестниц на перепадах рельефа рекомендуется принимать ширину проступей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Лестницы должны дублироваться пандусами, а при необходимости - другими средствами подъема.</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 xml:space="preserve">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w:t>
      </w:r>
      <w:r w:rsidRPr="00596FFA">
        <w:rPr>
          <w:rFonts w:ascii="Times New Roman" w:hAnsi="Times New Roman" w:cs="Times New Roman"/>
        </w:rPr>
        <w:lastRenderedPageBreak/>
        <w:t>объектами необходимо выделять бордюрным камнем, бортиком высотой не менее 0,05 м или ограждениями высотой не менее 0,7 м.</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Места парковки оснащаются знаками, применяемыми в международной практике.</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Площадки и места отдыха следует размещать смежно вне габаритов путей движения мест отдыха и ожидания.</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Для озеленения участков объектов, посещаемых инвалидами и маломобильными группами населения, следует применять не травмирующие древесно-кустарниковые породы.</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Следует предусматривать линейную посадку деревьев и кустарников для формирования кромок путей пешеходного движения.</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596FFA" w:rsidRPr="00596FFA" w:rsidRDefault="00596FFA" w:rsidP="00596FFA">
      <w:pPr>
        <w:widowControl w:val="0"/>
        <w:spacing w:after="0" w:line="240" w:lineRule="auto"/>
        <w:ind w:firstLine="567"/>
        <w:rPr>
          <w:rFonts w:ascii="Times New Roman" w:hAnsi="Times New Roman" w:cs="Times New Roman"/>
        </w:rPr>
      </w:pPr>
      <w:r w:rsidRPr="00596FFA">
        <w:rPr>
          <w:rFonts w:ascii="Times New Roman" w:hAnsi="Times New Roman" w:cs="Times New Roman"/>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596FFA" w:rsidRPr="00596FFA" w:rsidRDefault="00596FFA" w:rsidP="00596FFA">
      <w:pPr>
        <w:widowControl w:val="0"/>
        <w:spacing w:after="0" w:line="240" w:lineRule="auto"/>
        <w:ind w:firstLine="567"/>
        <w:rPr>
          <w:rFonts w:ascii="Times New Roman" w:hAnsi="Times New Roman" w:cs="Times New Roman"/>
          <w:bCs/>
        </w:rPr>
      </w:pPr>
    </w:p>
    <w:p w:rsidR="00596FFA" w:rsidRPr="00596FFA" w:rsidRDefault="00596FFA" w:rsidP="00596FFA">
      <w:pPr>
        <w:widowControl w:val="0"/>
        <w:spacing w:after="0" w:line="240" w:lineRule="auto"/>
        <w:ind w:firstLine="567"/>
        <w:rPr>
          <w:rFonts w:ascii="Times New Roman" w:hAnsi="Times New Roman" w:cs="Times New Roman"/>
          <w:b/>
        </w:rPr>
      </w:pPr>
      <w:r w:rsidRPr="00596FFA">
        <w:rPr>
          <w:rFonts w:ascii="Times New Roman" w:hAnsi="Times New Roman" w:cs="Times New Roman"/>
          <w:b/>
        </w:rPr>
        <w:t>Статья 35. Использование земельных участков в зонах с особыми условиями использования (охранных зонах инженерных сетей)</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1. В охранных зонах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а) строить объекты жилищно-гражданского и производственного назначения;</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д) устраивать свалки и склады, разливать растворы кислот, солей, щелочей и других химически активных веществ;</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ж) размещать источники огня;</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з) рыть погреба, копать и обрабатывать почву сельскохозяйственными и мелиоративными орудиями и механизмами на глубину более 0,3 метра.</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 xml:space="preserve">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постановлением Правительства Российской Федерации от 20 </w:t>
      </w:r>
      <w:r w:rsidRPr="00596FFA">
        <w:rPr>
          <w:rFonts w:ascii="Times New Roman" w:eastAsia="Calibri" w:hAnsi="Times New Roman" w:cs="Times New Roman"/>
        </w:rPr>
        <w:lastRenderedPageBreak/>
        <w:t>ноября 2000 года №878 «Об утверждении правил охраны газораспределительных сетей» и налагаемых на земельные участки в установленном порядке.</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Хозяйственная деятельность в охранных зонах газораспределительных сетей, не предусмотренная постановлением Правительства Российской Федерации от 20 ноября 2000 года №878 «Об утверждении правил охраны газораспределительных сетей»,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В охранных зонах систем газоснабжения без письменного уведомления организаций, в собственности или оперативном управлении которых находятся эти системы, запрещается:</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а) производить строительство, капитальный ремонт, реконструкцию или снос любых зданий и сооружений;</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б) складировать материалы, высаживать деревья всех видов;</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в) производить земляные и дорожные работы.</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Организации и частные лица, получившие письменное разрешение на ведение указанных работ в охранных зонах систем газоснабжения, обязаны выполнять их с соблюдением мероприятий по их сохранности.</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В охранных зонах систем газоснабжения запрещается:</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а) перемещать и производить засыпку, нарушать сохранность опознавательных и предупредительных знаков;</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б) размещать какие-либо открытые или закрытые источники огня.</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Организации и частные лица на предоставленных им в пользование земельных участках, зданиях, по которым проходят наружные газопроводы, обязаны обеспечить сохранность этих газопроводов и свободный допуск к ним работников организаций, эксплуатирующих их.</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В проектно - сметной документации на строительство, реконструкцию, капитальный ремонт зданий и сооружений, вблизи которых расположены наружные газопроводы, должны предусматриваться мероприятия по обеспечению их сохранности. Мероприятия подлежат согласованию с организациями, в собственности или оперативном управлении которых находятся наружные газопроводы.</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Организации, выполняющие земляные работы вблизи действующих наружных газопроводов, при обнаружении трубопровода, не указанного в технической документации на производство этих работ, обязаны немедленно прекратить работы, принять меры к обеспечению сохранности трубопровода и сообщить об этом организациям, эксплуатирующим подземные инженерные сооружения.</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2. В охранных зонах электрических сетей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а)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б) размещать свалки;</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в) складировать или размещать хранилища любых, в том числе горюче-смазочных, материалов;</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г)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596FFA" w:rsidRPr="00596FFA" w:rsidRDefault="00596FFA" w:rsidP="00596FFA">
      <w:pPr>
        <w:widowControl w:val="0"/>
        <w:spacing w:after="0" w:line="240" w:lineRule="auto"/>
        <w:ind w:firstLine="567"/>
        <w:rPr>
          <w:rFonts w:ascii="Times New Roman" w:eastAsia="Calibri" w:hAnsi="Times New Roman" w:cs="Times New Roman"/>
        </w:rPr>
      </w:pPr>
      <w:bookmarkStart w:id="277" w:name="Par13"/>
      <w:bookmarkEnd w:id="277"/>
      <w:r w:rsidRPr="00596FFA">
        <w:rPr>
          <w:rFonts w:ascii="Times New Roman" w:eastAsia="Calibri" w:hAnsi="Times New Roman" w:cs="Times New Roman"/>
        </w:rPr>
        <w:t>В пределах охранных зон без письменного решения о согласовании сетевых организаций юридическим и физическим лицам запрещаются:</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а) строительство, капитальный ремонт, реконструкция или снос зданий и сооружений;</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б) горные, взрывные, мелиоративные работы, в том числе связанные с временным затоплением земель;</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в) посадка и вырубка деревьев и кустарников;</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г)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В охранных зонах, установленных для объектов электросетевого хозяйства напряжением до 1000 вольт, помимо вышеуказанных действий по согласованию, без письменного решения о согласовании сетевых организаций запрещается:</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 xml:space="preserve">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объекты садоводческих, огороднических некоммерческих объединений, объекты жилищного строительства, в том </w:t>
      </w:r>
      <w:r w:rsidRPr="00596FFA">
        <w:rPr>
          <w:rFonts w:ascii="Times New Roman" w:eastAsia="Calibri" w:hAnsi="Times New Roman" w:cs="Times New Roman"/>
        </w:rPr>
        <w:lastRenderedPageBreak/>
        <w:t>числе индивидуального (в охранных зонах воздушных линий электропередачи);</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б) складировать или размещать хранилища любых, в том числе горюче-смазочных, материалов.</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3.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а) перемещать, засыпать и ломать опознавательные и сигнальные знаки, контрольно - измерительные пункты;</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б) устраивать всякого рода свалки, выливать растворы кислот, солей и щелочей;</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в)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г) размещать какие-либо открытые или закрытые источники огня.</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В охранных зонах трубопроводов без письменного разрешения предприятий трубопроводного транспорта запрещается:</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а) возводить любые постройки и сооружения;</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г) производить мелиоративные земляные работы, сооружать оросительные и осушительные системы;</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д) производить всякого рода открытые и подземные, горные, строительные, монтажные и взрывные работы, планировку грунта.</w:t>
      </w:r>
    </w:p>
    <w:p w:rsidR="00596FFA" w:rsidRPr="00596FFA" w:rsidRDefault="00596FFA" w:rsidP="00596FFA">
      <w:pPr>
        <w:widowControl w:val="0"/>
        <w:spacing w:after="0" w:line="240" w:lineRule="auto"/>
        <w:ind w:firstLine="567"/>
        <w:rPr>
          <w:rFonts w:ascii="Times New Roman" w:eastAsia="Calibri" w:hAnsi="Times New Roman" w:cs="Times New Roman"/>
        </w:rPr>
      </w:pPr>
      <w:r w:rsidRPr="00596FFA">
        <w:rPr>
          <w:rFonts w:ascii="Times New Roman" w:eastAsia="Calibri" w:hAnsi="Times New Roman" w:cs="Times New Roman"/>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настоящих Правил.</w:t>
      </w:r>
    </w:p>
    <w:p w:rsidR="00596FFA" w:rsidRPr="00596FFA" w:rsidRDefault="00596FFA" w:rsidP="00596FFA">
      <w:pPr>
        <w:widowControl w:val="0"/>
        <w:spacing w:after="0" w:line="240" w:lineRule="auto"/>
        <w:ind w:firstLine="567"/>
        <w:rPr>
          <w:rFonts w:ascii="Times New Roman" w:eastAsia="Calibri" w:hAnsi="Times New Roman" w:cs="Times New Roman"/>
        </w:rPr>
      </w:pPr>
    </w:p>
    <w:p w:rsidR="00596FFA" w:rsidRPr="00596FFA" w:rsidRDefault="00596FFA" w:rsidP="00596FFA">
      <w:pPr>
        <w:widowControl w:val="0"/>
        <w:spacing w:after="0" w:line="240" w:lineRule="auto"/>
        <w:ind w:firstLine="540"/>
        <w:rPr>
          <w:rFonts w:ascii="Times New Roman" w:hAnsi="Times New Roman" w:cs="Times New Roman"/>
          <w:b/>
        </w:rPr>
      </w:pPr>
      <w:r w:rsidRPr="00596FFA">
        <w:rPr>
          <w:rFonts w:ascii="Times New Roman" w:hAnsi="Times New Roman" w:cs="Times New Roman"/>
          <w:b/>
        </w:rPr>
        <w:t xml:space="preserve">Статья 36. Использование земельных участков в границах водоохранных зон </w:t>
      </w:r>
    </w:p>
    <w:p w:rsidR="00596FFA" w:rsidRPr="00596FFA" w:rsidRDefault="00596FFA" w:rsidP="00596FFA">
      <w:pPr>
        <w:widowControl w:val="0"/>
        <w:spacing w:after="0" w:line="240" w:lineRule="auto"/>
        <w:ind w:firstLine="540"/>
        <w:rPr>
          <w:rFonts w:ascii="Times New Roman" w:eastAsia="Calibri" w:hAnsi="Times New Roman" w:cs="Times New Roman"/>
        </w:rPr>
      </w:pPr>
      <w:r w:rsidRPr="00596FFA">
        <w:rPr>
          <w:rFonts w:ascii="Times New Roman" w:eastAsia="Calibri" w:hAnsi="Times New Roman" w:cs="Times New Roman"/>
        </w:rPr>
        <w:t>1. В границах водоохранных зон запрещаются:</w:t>
      </w:r>
    </w:p>
    <w:p w:rsidR="00596FFA" w:rsidRPr="00596FFA" w:rsidRDefault="00596FFA" w:rsidP="00596FFA">
      <w:pPr>
        <w:pStyle w:val="ConsNormal"/>
        <w:ind w:firstLine="567"/>
        <w:jc w:val="both"/>
        <w:rPr>
          <w:rFonts w:ascii="Times New Roman" w:hAnsi="Times New Roman" w:cs="Times New Roman"/>
          <w:sz w:val="24"/>
          <w:szCs w:val="24"/>
        </w:rPr>
      </w:pPr>
      <w:r w:rsidRPr="00596FFA">
        <w:rPr>
          <w:rFonts w:ascii="Times New Roman" w:hAnsi="Times New Roman" w:cs="Times New Roman"/>
          <w:sz w:val="24"/>
          <w:szCs w:val="24"/>
        </w:rPr>
        <w:t>1)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596FFA" w:rsidRPr="00596FFA" w:rsidRDefault="00596FFA" w:rsidP="00596FFA">
      <w:pPr>
        <w:pStyle w:val="ConsNormal"/>
        <w:ind w:firstLine="567"/>
        <w:jc w:val="both"/>
        <w:rPr>
          <w:rFonts w:ascii="Times New Roman" w:hAnsi="Times New Roman" w:cs="Times New Roman"/>
          <w:sz w:val="24"/>
          <w:szCs w:val="24"/>
        </w:rPr>
      </w:pPr>
      <w:r w:rsidRPr="00596FFA">
        <w:rPr>
          <w:rFonts w:ascii="Times New Roman" w:hAnsi="Times New Roman" w:cs="Times New Roman"/>
          <w:sz w:val="24"/>
          <w:szCs w:val="24"/>
        </w:rPr>
        <w:t>2)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96FFA" w:rsidRPr="00596FFA" w:rsidRDefault="00596FFA" w:rsidP="00596FFA">
      <w:pPr>
        <w:pStyle w:val="ConsNormal"/>
        <w:ind w:firstLine="567"/>
        <w:jc w:val="both"/>
        <w:rPr>
          <w:rFonts w:ascii="Times New Roman" w:hAnsi="Times New Roman" w:cs="Times New Roman"/>
          <w:sz w:val="24"/>
          <w:szCs w:val="24"/>
        </w:rPr>
      </w:pPr>
      <w:r w:rsidRPr="00596FFA">
        <w:rPr>
          <w:rFonts w:ascii="Times New Roman" w:hAnsi="Times New Roman" w:cs="Times New Roman"/>
          <w:sz w:val="24"/>
          <w:szCs w:val="24"/>
        </w:rPr>
        <w:t>3)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596FFA" w:rsidRPr="00596FFA" w:rsidRDefault="00596FFA" w:rsidP="00596FFA">
      <w:pPr>
        <w:pStyle w:val="ConsNormal"/>
        <w:ind w:firstLine="567"/>
        <w:jc w:val="both"/>
        <w:rPr>
          <w:rFonts w:ascii="Times New Roman" w:hAnsi="Times New Roman" w:cs="Times New Roman"/>
          <w:sz w:val="24"/>
          <w:szCs w:val="24"/>
        </w:rPr>
      </w:pPr>
      <w:r w:rsidRPr="00596FFA">
        <w:rPr>
          <w:rFonts w:ascii="Times New Roman" w:hAnsi="Times New Roman" w:cs="Times New Roman"/>
          <w:sz w:val="24"/>
          <w:szCs w:val="24"/>
        </w:rPr>
        <w:t>4) размещение специализированных хранилищ пестицидов и агрохимикатов, применение пестицидов и агрохимикатов;</w:t>
      </w:r>
    </w:p>
    <w:p w:rsidR="00596FFA" w:rsidRPr="00596FFA" w:rsidRDefault="00596FFA" w:rsidP="00596FFA">
      <w:pPr>
        <w:pStyle w:val="ConsNormal"/>
        <w:ind w:firstLine="567"/>
        <w:jc w:val="both"/>
        <w:rPr>
          <w:rFonts w:ascii="Times New Roman" w:hAnsi="Times New Roman" w:cs="Times New Roman"/>
          <w:sz w:val="24"/>
          <w:szCs w:val="24"/>
        </w:rPr>
      </w:pPr>
      <w:r w:rsidRPr="00596FFA">
        <w:rPr>
          <w:rFonts w:ascii="Times New Roman" w:hAnsi="Times New Roman" w:cs="Times New Roman"/>
          <w:sz w:val="24"/>
          <w:szCs w:val="24"/>
        </w:rPr>
        <w:t xml:space="preserve">5)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94" w:history="1">
        <w:r w:rsidRPr="00596FFA">
          <w:rPr>
            <w:rFonts w:ascii="Times New Roman" w:hAnsi="Times New Roman" w:cs="Times New Roman"/>
            <w:sz w:val="24"/>
            <w:szCs w:val="24"/>
          </w:rPr>
          <w:t>статьей 19.1</w:t>
        </w:r>
      </w:hyperlink>
      <w:r w:rsidRPr="00596FFA">
        <w:rPr>
          <w:rFonts w:ascii="Times New Roman" w:hAnsi="Times New Roman" w:cs="Times New Roman"/>
          <w:sz w:val="24"/>
          <w:szCs w:val="24"/>
        </w:rPr>
        <w:t xml:space="preserve"> Закона Российской Федерации от 21 февраля 1992 года № 2395-1 "О недрах").</w:t>
      </w:r>
    </w:p>
    <w:p w:rsidR="00596FFA" w:rsidRPr="00596FFA" w:rsidRDefault="00596FFA" w:rsidP="00596FFA">
      <w:pPr>
        <w:pStyle w:val="ConsNormal"/>
        <w:ind w:firstLine="567"/>
        <w:jc w:val="both"/>
        <w:rPr>
          <w:rFonts w:ascii="Times New Roman" w:hAnsi="Times New Roman" w:cs="Times New Roman"/>
          <w:sz w:val="24"/>
          <w:szCs w:val="24"/>
        </w:rPr>
      </w:pPr>
      <w:r w:rsidRPr="00596FFA">
        <w:rPr>
          <w:rFonts w:ascii="Times New Roman" w:hAnsi="Times New Roman" w:cs="Times New Roman"/>
          <w:sz w:val="24"/>
          <w:szCs w:val="24"/>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w:t>
      </w:r>
      <w:r w:rsidRPr="00596FFA">
        <w:rPr>
          <w:rFonts w:ascii="Times New Roman" w:hAnsi="Times New Roman" w:cs="Times New Roman"/>
          <w:sz w:val="24"/>
          <w:szCs w:val="24"/>
        </w:rPr>
        <w:lastRenderedPageBreak/>
        <w:t>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596FFA" w:rsidRPr="00596FFA" w:rsidRDefault="00596FFA" w:rsidP="00596FFA">
      <w:pPr>
        <w:pStyle w:val="ConsNormal"/>
        <w:ind w:firstLine="567"/>
        <w:jc w:val="both"/>
        <w:rPr>
          <w:rFonts w:ascii="Times New Roman" w:hAnsi="Times New Roman" w:cs="Times New Roman"/>
          <w:sz w:val="24"/>
          <w:szCs w:val="24"/>
        </w:rPr>
      </w:pPr>
      <w:bookmarkStart w:id="278" w:name="Par17"/>
      <w:bookmarkEnd w:id="278"/>
      <w:r w:rsidRPr="00596FFA">
        <w:rPr>
          <w:rFonts w:ascii="Times New Roman" w:hAnsi="Times New Roman" w:cs="Times New Roman"/>
          <w:sz w:val="24"/>
          <w:szCs w:val="24"/>
        </w:rPr>
        <w:t>1) централизованные системы водоотведения (канализации), централизованные ливневые системы водоотведения;</w:t>
      </w:r>
    </w:p>
    <w:p w:rsidR="00596FFA" w:rsidRPr="00596FFA" w:rsidRDefault="00596FFA" w:rsidP="00596FFA">
      <w:pPr>
        <w:pStyle w:val="ConsNormal"/>
        <w:ind w:firstLine="567"/>
        <w:jc w:val="both"/>
        <w:rPr>
          <w:rFonts w:ascii="Times New Roman" w:hAnsi="Times New Roman" w:cs="Times New Roman"/>
          <w:sz w:val="24"/>
          <w:szCs w:val="24"/>
        </w:rPr>
      </w:pPr>
      <w:r w:rsidRPr="00596FFA">
        <w:rPr>
          <w:rFonts w:ascii="Times New Roman" w:hAnsi="Times New Roman" w:cs="Times New Roman"/>
          <w:sz w:val="24"/>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596FFA" w:rsidRPr="00596FFA" w:rsidRDefault="00596FFA" w:rsidP="00596FFA">
      <w:pPr>
        <w:pStyle w:val="ConsNormal"/>
        <w:ind w:firstLine="567"/>
        <w:jc w:val="both"/>
        <w:rPr>
          <w:rFonts w:ascii="Times New Roman" w:hAnsi="Times New Roman" w:cs="Times New Roman"/>
          <w:sz w:val="24"/>
          <w:szCs w:val="24"/>
        </w:rPr>
      </w:pPr>
      <w:r w:rsidRPr="00596FFA">
        <w:rPr>
          <w:rFonts w:ascii="Times New Roman" w:hAnsi="Times New Roman" w:cs="Times New Roman"/>
          <w:sz w:val="24"/>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rsidR="00596FFA" w:rsidRPr="00596FFA" w:rsidRDefault="00596FFA" w:rsidP="00596FFA">
      <w:pPr>
        <w:pStyle w:val="ConsNormal"/>
        <w:ind w:firstLine="567"/>
        <w:jc w:val="both"/>
        <w:rPr>
          <w:rFonts w:ascii="Times New Roman" w:hAnsi="Times New Roman" w:cs="Times New Roman"/>
          <w:sz w:val="24"/>
          <w:szCs w:val="24"/>
        </w:rPr>
      </w:pPr>
      <w:r w:rsidRPr="00596FFA">
        <w:rPr>
          <w:rFonts w:ascii="Times New Roman" w:hAnsi="Times New Roman" w:cs="Times New Roman"/>
          <w:sz w:val="24"/>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596FFA" w:rsidRPr="00596FFA" w:rsidRDefault="00596FFA" w:rsidP="00596FFA">
      <w:pPr>
        <w:pStyle w:val="ConsNormal"/>
        <w:ind w:firstLine="567"/>
        <w:jc w:val="both"/>
        <w:rPr>
          <w:rFonts w:ascii="Times New Roman" w:hAnsi="Times New Roman" w:cs="Times New Roman"/>
          <w:sz w:val="24"/>
          <w:szCs w:val="24"/>
        </w:rPr>
      </w:pPr>
      <w:r w:rsidRPr="00596FFA">
        <w:rPr>
          <w:rFonts w:ascii="Times New Roman" w:hAnsi="Times New Roman" w:cs="Times New Roman"/>
          <w:sz w:val="24"/>
          <w:szCs w:val="24"/>
        </w:rPr>
        <w:t xml:space="preserve">В отношении территорий садоводческих, огороднических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hyperlink w:anchor="Par17" w:history="1">
        <w:r w:rsidRPr="00596FFA">
          <w:rPr>
            <w:rFonts w:ascii="Times New Roman" w:hAnsi="Times New Roman" w:cs="Times New Roman"/>
            <w:sz w:val="24"/>
            <w:szCs w:val="24"/>
          </w:rPr>
          <w:t>пункте 1 части 16</w:t>
        </w:r>
      </w:hyperlink>
      <w:r w:rsidRPr="00596FFA">
        <w:rPr>
          <w:rFonts w:ascii="Times New Roman" w:hAnsi="Times New Roman" w:cs="Times New Roman"/>
          <w:sz w:val="24"/>
          <w:szCs w:val="24"/>
        </w:rPr>
        <w:t xml:space="preserve"> Водного кодекса РФ,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596FFA" w:rsidRPr="00596FFA" w:rsidRDefault="00596FFA" w:rsidP="00596FFA">
      <w:pPr>
        <w:pStyle w:val="ConsNormal"/>
        <w:ind w:firstLine="567"/>
        <w:jc w:val="both"/>
        <w:rPr>
          <w:rFonts w:ascii="Times New Roman" w:hAnsi="Times New Roman" w:cs="Times New Roman"/>
          <w:sz w:val="24"/>
          <w:szCs w:val="24"/>
        </w:rPr>
      </w:pPr>
      <w:r w:rsidRPr="00596FFA">
        <w:rPr>
          <w:rFonts w:ascii="Times New Roman" w:hAnsi="Times New Roman" w:cs="Times New Roman"/>
          <w:sz w:val="24"/>
          <w:szCs w:val="24"/>
        </w:rPr>
        <w:t xml:space="preserve">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w:t>
      </w:r>
      <w:hyperlink r:id="rId195" w:history="1">
        <w:r w:rsidRPr="00596FFA">
          <w:rPr>
            <w:rFonts w:ascii="Times New Roman" w:hAnsi="Times New Roman" w:cs="Times New Roman"/>
            <w:sz w:val="24"/>
            <w:szCs w:val="24"/>
          </w:rPr>
          <w:t>порядке</w:t>
        </w:r>
      </w:hyperlink>
      <w:r w:rsidRPr="00596FFA">
        <w:rPr>
          <w:rFonts w:ascii="Times New Roman" w:hAnsi="Times New Roman" w:cs="Times New Roman"/>
          <w:sz w:val="24"/>
          <w:szCs w:val="24"/>
        </w:rPr>
        <w:t>, установленном Правительством Российской Федерации.</w:t>
      </w:r>
    </w:p>
    <w:p w:rsidR="00596FFA" w:rsidRPr="00596FFA" w:rsidRDefault="00596FFA" w:rsidP="00596FFA">
      <w:pPr>
        <w:pStyle w:val="ConsNormal"/>
        <w:ind w:firstLine="567"/>
        <w:jc w:val="both"/>
        <w:rPr>
          <w:rFonts w:ascii="Times New Roman" w:hAnsi="Times New Roman" w:cs="Times New Roman"/>
          <w:sz w:val="24"/>
          <w:szCs w:val="24"/>
        </w:rPr>
      </w:pPr>
      <w:r w:rsidRPr="00596FFA">
        <w:rPr>
          <w:rFonts w:ascii="Times New Roman" w:hAnsi="Times New Roman" w:cs="Times New Roman"/>
          <w:sz w:val="24"/>
          <w:szCs w:val="24"/>
        </w:rPr>
        <w:t>2. Водные объекты или их части, имеющие особое природоохранное, научное, культурное, эстетическое, рекреационное и оздоровительное значение, могут быть признаны особо охраняемыми водными объектами.</w:t>
      </w:r>
    </w:p>
    <w:p w:rsidR="00596FFA" w:rsidRPr="00596FFA" w:rsidRDefault="00596FFA" w:rsidP="00596FFA">
      <w:pPr>
        <w:pStyle w:val="ConsNormal"/>
        <w:ind w:firstLine="567"/>
        <w:jc w:val="both"/>
        <w:rPr>
          <w:rFonts w:ascii="Times New Roman" w:hAnsi="Times New Roman" w:cs="Times New Roman"/>
          <w:sz w:val="24"/>
          <w:szCs w:val="24"/>
        </w:rPr>
      </w:pPr>
      <w:r w:rsidRPr="00596FFA">
        <w:rPr>
          <w:rFonts w:ascii="Times New Roman" w:hAnsi="Times New Roman" w:cs="Times New Roman"/>
          <w:sz w:val="24"/>
          <w:szCs w:val="24"/>
        </w:rPr>
        <w:t xml:space="preserve">Статус, режим особой охраны и границы территорий, в пределах которых расположены водные объекты, устанавливаются в соответствии с </w:t>
      </w:r>
      <w:hyperlink r:id="rId196" w:history="1">
        <w:r w:rsidRPr="00596FFA">
          <w:rPr>
            <w:rFonts w:ascii="Times New Roman" w:hAnsi="Times New Roman" w:cs="Times New Roman"/>
            <w:sz w:val="24"/>
            <w:szCs w:val="24"/>
          </w:rPr>
          <w:t>законодательством</w:t>
        </w:r>
      </w:hyperlink>
      <w:r w:rsidRPr="00596FFA">
        <w:rPr>
          <w:rFonts w:ascii="Times New Roman" w:hAnsi="Times New Roman" w:cs="Times New Roman"/>
          <w:sz w:val="24"/>
          <w:szCs w:val="24"/>
        </w:rPr>
        <w:t xml:space="preserve"> об особо охраняемых природных территориях и законодательством Российской Федерации об объектах культурного наследия.</w:t>
      </w:r>
    </w:p>
    <w:p w:rsidR="00596FFA" w:rsidRPr="00596FFA" w:rsidRDefault="00596FFA" w:rsidP="00596FFA">
      <w:pPr>
        <w:pStyle w:val="ConsNormal"/>
        <w:ind w:firstLine="567"/>
        <w:jc w:val="both"/>
        <w:rPr>
          <w:rFonts w:ascii="Times New Roman" w:hAnsi="Times New Roman" w:cs="Times New Roman"/>
          <w:sz w:val="24"/>
          <w:szCs w:val="24"/>
        </w:rPr>
      </w:pPr>
      <w:r w:rsidRPr="00596FFA">
        <w:rPr>
          <w:rFonts w:ascii="Times New Roman" w:hAnsi="Times New Roman" w:cs="Times New Roman"/>
          <w:sz w:val="24"/>
          <w:szCs w:val="24"/>
        </w:rP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РФ,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Федеральным </w:t>
      </w:r>
      <w:hyperlink r:id="rId197" w:history="1">
        <w:r w:rsidRPr="00596FFA">
          <w:rPr>
            <w:rFonts w:ascii="Times New Roman" w:hAnsi="Times New Roman" w:cs="Times New Roman"/>
            <w:sz w:val="24"/>
            <w:szCs w:val="24"/>
          </w:rPr>
          <w:t>законом</w:t>
        </w:r>
      </w:hyperlink>
      <w:r w:rsidRPr="00596FFA">
        <w:rPr>
          <w:rFonts w:ascii="Times New Roman" w:hAnsi="Times New Roman" w:cs="Times New Roman"/>
          <w:sz w:val="24"/>
          <w:szCs w:val="24"/>
        </w:rPr>
        <w:t xml:space="preserve"> от 25 июня 2002 года № 73-ФЗ "Об объектах культурного наследия (памятниках истории и культуры) народов Российской Федерации".</w:t>
      </w:r>
    </w:p>
    <w:p w:rsidR="00596FFA" w:rsidRPr="00596FFA" w:rsidRDefault="00596FFA" w:rsidP="00596FFA">
      <w:pPr>
        <w:pStyle w:val="ConsNormal"/>
        <w:ind w:firstLine="567"/>
        <w:jc w:val="both"/>
        <w:rPr>
          <w:rFonts w:ascii="Times New Roman" w:hAnsi="Times New Roman" w:cs="Times New Roman"/>
          <w:sz w:val="24"/>
          <w:szCs w:val="24"/>
        </w:rPr>
      </w:pPr>
      <w:r w:rsidRPr="00596FFA">
        <w:rPr>
          <w:rFonts w:ascii="Times New Roman" w:hAnsi="Times New Roman" w:cs="Times New Roman"/>
          <w:sz w:val="24"/>
          <w:szCs w:val="24"/>
        </w:rPr>
        <w:t xml:space="preserve">3. В соответствии с </w:t>
      </w:r>
      <w:hyperlink r:id="rId198" w:history="1">
        <w:r w:rsidRPr="00596FFA">
          <w:rPr>
            <w:rFonts w:ascii="Times New Roman" w:hAnsi="Times New Roman" w:cs="Times New Roman"/>
            <w:sz w:val="24"/>
            <w:szCs w:val="24"/>
          </w:rPr>
          <w:t>законодательством</w:t>
        </w:r>
      </w:hyperlink>
      <w:r w:rsidRPr="00596FFA">
        <w:rPr>
          <w:rFonts w:ascii="Times New Roman" w:hAnsi="Times New Roman" w:cs="Times New Roman"/>
          <w:sz w:val="24"/>
          <w:szCs w:val="24"/>
        </w:rPr>
        <w:t xml:space="preserve"> в области охраны окружающей среды и законодательством в области защиты населения и территорий от чрезвычайных ситуаций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
    <w:p w:rsidR="00596FFA" w:rsidRPr="00596FFA" w:rsidRDefault="00596FFA" w:rsidP="00596FFA">
      <w:pPr>
        <w:pStyle w:val="ConsNormal"/>
        <w:ind w:firstLine="567"/>
        <w:jc w:val="both"/>
        <w:rPr>
          <w:rFonts w:ascii="Times New Roman" w:hAnsi="Times New Roman" w:cs="Times New Roman"/>
          <w:sz w:val="24"/>
          <w:szCs w:val="24"/>
        </w:rPr>
      </w:pPr>
      <w:r w:rsidRPr="00596FFA">
        <w:rPr>
          <w:rFonts w:ascii="Times New Roman" w:hAnsi="Times New Roman" w:cs="Times New Roman"/>
          <w:sz w:val="24"/>
          <w:szCs w:val="24"/>
        </w:rPr>
        <w:t>4. 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РФ и другими федеральными законами.</w:t>
      </w:r>
    </w:p>
    <w:p w:rsidR="00596FFA" w:rsidRPr="00596FFA" w:rsidRDefault="00596FFA" w:rsidP="00596FFA">
      <w:pPr>
        <w:pStyle w:val="ConsNormal"/>
        <w:ind w:firstLine="567"/>
        <w:jc w:val="both"/>
        <w:rPr>
          <w:rFonts w:ascii="Times New Roman" w:hAnsi="Times New Roman" w:cs="Times New Roman"/>
          <w:sz w:val="24"/>
          <w:szCs w:val="24"/>
        </w:rPr>
      </w:pPr>
      <w:r w:rsidRPr="00596FFA">
        <w:rPr>
          <w:rFonts w:ascii="Times New Roman" w:hAnsi="Times New Roman" w:cs="Times New Roman"/>
          <w:sz w:val="24"/>
          <w:szCs w:val="24"/>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596FFA" w:rsidRPr="00596FFA" w:rsidRDefault="00596FFA" w:rsidP="00596FFA">
      <w:pPr>
        <w:pStyle w:val="ConsNormal"/>
        <w:ind w:firstLine="567"/>
        <w:jc w:val="both"/>
        <w:rPr>
          <w:rFonts w:ascii="Times New Roman" w:hAnsi="Times New Roman" w:cs="Times New Roman"/>
          <w:sz w:val="24"/>
          <w:szCs w:val="24"/>
        </w:rPr>
      </w:pPr>
      <w:r w:rsidRPr="00596FFA">
        <w:rPr>
          <w:rFonts w:ascii="Times New Roman" w:hAnsi="Times New Roman" w:cs="Times New Roman"/>
          <w:sz w:val="24"/>
          <w:szCs w:val="24"/>
        </w:rPr>
        <w:t>В границах зон затопления, подтопления запрещаются:</w:t>
      </w:r>
    </w:p>
    <w:p w:rsidR="00596FFA" w:rsidRPr="00596FFA" w:rsidRDefault="00596FFA" w:rsidP="00596FFA">
      <w:pPr>
        <w:pStyle w:val="ConsNormal"/>
        <w:ind w:firstLine="567"/>
        <w:jc w:val="both"/>
        <w:rPr>
          <w:rFonts w:ascii="Times New Roman" w:hAnsi="Times New Roman" w:cs="Times New Roman"/>
          <w:sz w:val="24"/>
          <w:szCs w:val="24"/>
        </w:rPr>
      </w:pPr>
      <w:r w:rsidRPr="00596FFA">
        <w:rPr>
          <w:rFonts w:ascii="Times New Roman" w:hAnsi="Times New Roman" w:cs="Times New Roman"/>
          <w:sz w:val="24"/>
          <w:szCs w:val="24"/>
        </w:rPr>
        <w:t>1) использование сточных вод в целях регулирования плодородия почв;</w:t>
      </w:r>
    </w:p>
    <w:p w:rsidR="00596FFA" w:rsidRPr="00596FFA" w:rsidRDefault="00596FFA" w:rsidP="00596FFA">
      <w:pPr>
        <w:pStyle w:val="ConsNormal"/>
        <w:ind w:firstLine="567"/>
        <w:jc w:val="both"/>
        <w:rPr>
          <w:rFonts w:ascii="Times New Roman" w:hAnsi="Times New Roman" w:cs="Times New Roman"/>
          <w:sz w:val="24"/>
          <w:szCs w:val="24"/>
        </w:rPr>
      </w:pPr>
      <w:r w:rsidRPr="00596FFA">
        <w:rPr>
          <w:rFonts w:ascii="Times New Roman" w:hAnsi="Times New Roman" w:cs="Times New Roman"/>
          <w:sz w:val="24"/>
          <w:szCs w:val="24"/>
        </w:rPr>
        <w:t xml:space="preserve">2) размещение кладбищ, скотомогильников, объектов размещения отходов производства и </w:t>
      </w:r>
      <w:r w:rsidRPr="00596FFA">
        <w:rPr>
          <w:rFonts w:ascii="Times New Roman" w:hAnsi="Times New Roman" w:cs="Times New Roman"/>
          <w:sz w:val="24"/>
          <w:szCs w:val="24"/>
        </w:rPr>
        <w:lastRenderedPageBreak/>
        <w:t>потребления, химических, взрывчатых, токсичных, отравляющих и ядовитых веществ, пунктов хранения и захоронения радиоактивных отходов;</w:t>
      </w:r>
    </w:p>
    <w:p w:rsidR="00596FFA" w:rsidRPr="00596FFA" w:rsidRDefault="00596FFA" w:rsidP="00596FFA">
      <w:pPr>
        <w:pStyle w:val="ConsNormal"/>
        <w:ind w:firstLine="567"/>
        <w:jc w:val="both"/>
        <w:rPr>
          <w:rFonts w:ascii="Times New Roman" w:hAnsi="Times New Roman" w:cs="Times New Roman"/>
          <w:sz w:val="24"/>
          <w:szCs w:val="24"/>
        </w:rPr>
      </w:pPr>
      <w:r w:rsidRPr="00596FFA">
        <w:rPr>
          <w:rFonts w:ascii="Times New Roman" w:hAnsi="Times New Roman" w:cs="Times New Roman"/>
          <w:sz w:val="24"/>
          <w:szCs w:val="24"/>
        </w:rPr>
        <w:t>3) осуществление авиационных мер по борьбе с вредными организмами.</w:t>
      </w:r>
    </w:p>
    <w:p w:rsidR="00596FFA" w:rsidRPr="00596FFA" w:rsidRDefault="00596FFA" w:rsidP="00596FFA">
      <w:pPr>
        <w:widowControl w:val="0"/>
        <w:shd w:val="clear" w:color="auto" w:fill="FFFFFF"/>
        <w:spacing w:after="0" w:line="240" w:lineRule="auto"/>
        <w:rPr>
          <w:rFonts w:ascii="Times New Roman" w:hAnsi="Times New Roman" w:cs="Times New Roman"/>
        </w:rPr>
      </w:pPr>
    </w:p>
    <w:p w:rsidR="00596FFA" w:rsidRPr="00596FFA" w:rsidRDefault="00596FFA" w:rsidP="00596FFA">
      <w:pPr>
        <w:widowControl w:val="0"/>
        <w:spacing w:after="0" w:line="240" w:lineRule="auto"/>
        <w:ind w:firstLine="540"/>
        <w:rPr>
          <w:rFonts w:ascii="Times New Roman" w:hAnsi="Times New Roman" w:cs="Times New Roman"/>
          <w:b/>
        </w:rPr>
      </w:pPr>
      <w:r w:rsidRPr="00596FFA">
        <w:rPr>
          <w:rFonts w:ascii="Times New Roman" w:hAnsi="Times New Roman" w:cs="Times New Roman"/>
          <w:b/>
        </w:rPr>
        <w:t>Статья 37. Сохранность объектов культурного наследия. Зоны охраны объектов культурного наследия</w:t>
      </w:r>
    </w:p>
    <w:p w:rsidR="00596FFA" w:rsidRPr="00596FFA" w:rsidRDefault="00596FFA" w:rsidP="00596FFA">
      <w:pPr>
        <w:pStyle w:val="ConsNormal"/>
        <w:numPr>
          <w:ilvl w:val="0"/>
          <w:numId w:val="32"/>
        </w:numPr>
        <w:suppressAutoHyphens w:val="0"/>
        <w:autoSpaceDN w:val="0"/>
        <w:adjustRightInd w:val="0"/>
        <w:ind w:left="0" w:firstLine="567"/>
        <w:jc w:val="both"/>
        <w:rPr>
          <w:rFonts w:ascii="Times New Roman" w:hAnsi="Times New Roman" w:cs="Times New Roman"/>
          <w:sz w:val="24"/>
          <w:szCs w:val="24"/>
        </w:rPr>
      </w:pPr>
      <w:r w:rsidRPr="00596FFA">
        <w:rPr>
          <w:rFonts w:ascii="Times New Roman" w:hAnsi="Times New Roman" w:cs="Times New Roman"/>
          <w:sz w:val="24"/>
          <w:szCs w:val="24"/>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596FFA" w:rsidRPr="00596FFA" w:rsidRDefault="00596FFA" w:rsidP="00596FFA">
      <w:pPr>
        <w:pStyle w:val="ConsNormal"/>
        <w:ind w:firstLine="567"/>
        <w:jc w:val="both"/>
        <w:rPr>
          <w:rFonts w:ascii="Times New Roman" w:hAnsi="Times New Roman" w:cs="Times New Roman"/>
          <w:sz w:val="24"/>
          <w:szCs w:val="24"/>
        </w:rPr>
      </w:pPr>
      <w:r w:rsidRPr="00596FFA">
        <w:rPr>
          <w:rFonts w:ascii="Times New Roman" w:hAnsi="Times New Roman" w:cs="Times New Roman"/>
          <w:sz w:val="24"/>
          <w:szCs w:val="24"/>
        </w:rPr>
        <w:t>В охранной зоне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596FFA" w:rsidRPr="00596FFA" w:rsidRDefault="00596FFA" w:rsidP="00596FFA">
      <w:pPr>
        <w:pStyle w:val="ConsNormal"/>
        <w:ind w:firstLine="567"/>
        <w:jc w:val="both"/>
        <w:rPr>
          <w:rFonts w:ascii="Times New Roman" w:hAnsi="Times New Roman" w:cs="Times New Roman"/>
          <w:sz w:val="24"/>
          <w:szCs w:val="24"/>
        </w:rPr>
      </w:pPr>
      <w:r w:rsidRPr="00596FFA">
        <w:rPr>
          <w:rFonts w:ascii="Times New Roman" w:hAnsi="Times New Roman" w:cs="Times New Roman"/>
          <w:sz w:val="24"/>
          <w:szCs w:val="24"/>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596FFA" w:rsidRPr="00596FFA" w:rsidRDefault="00596FFA" w:rsidP="00596FFA">
      <w:pPr>
        <w:pStyle w:val="ConsNormal"/>
        <w:ind w:firstLine="567"/>
        <w:jc w:val="both"/>
        <w:rPr>
          <w:rFonts w:ascii="Times New Roman" w:hAnsi="Times New Roman" w:cs="Times New Roman"/>
          <w:sz w:val="24"/>
          <w:szCs w:val="24"/>
        </w:rPr>
      </w:pPr>
      <w:r w:rsidRPr="00596FFA">
        <w:rPr>
          <w:rFonts w:ascii="Times New Roman" w:hAnsi="Times New Roman" w:cs="Times New Roman"/>
          <w:sz w:val="24"/>
          <w:szCs w:val="24"/>
        </w:rPr>
        <w:t>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w:t>
      </w:r>
    </w:p>
    <w:p w:rsidR="00596FFA" w:rsidRPr="00596FFA" w:rsidRDefault="00596FFA" w:rsidP="00596FFA">
      <w:pPr>
        <w:pStyle w:val="ConsNormal"/>
        <w:ind w:firstLine="567"/>
        <w:jc w:val="both"/>
        <w:rPr>
          <w:rFonts w:ascii="Times New Roman" w:hAnsi="Times New Roman" w:cs="Times New Roman"/>
          <w:sz w:val="24"/>
          <w:szCs w:val="24"/>
        </w:rPr>
      </w:pPr>
      <w:r w:rsidRPr="00596FFA">
        <w:rPr>
          <w:rFonts w:ascii="Times New Roman" w:hAnsi="Times New Roman" w:cs="Times New Roman"/>
          <w:sz w:val="24"/>
          <w:szCs w:val="24"/>
        </w:rPr>
        <w:t>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596FFA" w:rsidRPr="00596FFA" w:rsidRDefault="00596FFA" w:rsidP="00596FFA">
      <w:pPr>
        <w:pStyle w:val="ConsNormal"/>
        <w:numPr>
          <w:ilvl w:val="0"/>
          <w:numId w:val="32"/>
        </w:numPr>
        <w:suppressAutoHyphens w:val="0"/>
        <w:autoSpaceDN w:val="0"/>
        <w:adjustRightInd w:val="0"/>
        <w:ind w:left="0" w:firstLine="851"/>
        <w:jc w:val="both"/>
        <w:rPr>
          <w:rFonts w:ascii="Times New Roman" w:hAnsi="Times New Roman" w:cs="Times New Roman"/>
          <w:sz w:val="24"/>
          <w:szCs w:val="24"/>
        </w:rPr>
      </w:pPr>
      <w:r w:rsidRPr="00596FFA">
        <w:rPr>
          <w:rFonts w:ascii="Times New Roman" w:hAnsi="Times New Roman" w:cs="Times New Roman"/>
          <w:sz w:val="24"/>
          <w:szCs w:val="24"/>
        </w:rPr>
        <w:t>Распространение наружной рекламы на объектах культурного наследия, их территориях.</w:t>
      </w:r>
    </w:p>
    <w:p w:rsidR="00596FFA" w:rsidRPr="00596FFA" w:rsidRDefault="00596FFA" w:rsidP="00596FFA">
      <w:pPr>
        <w:pStyle w:val="ConsNormal"/>
        <w:ind w:firstLine="567"/>
        <w:jc w:val="both"/>
        <w:rPr>
          <w:rFonts w:ascii="Times New Roman" w:hAnsi="Times New Roman" w:cs="Times New Roman"/>
          <w:sz w:val="24"/>
          <w:szCs w:val="24"/>
        </w:rPr>
      </w:pPr>
      <w:bookmarkStart w:id="279" w:name="Par21"/>
      <w:bookmarkEnd w:id="279"/>
      <w:r w:rsidRPr="00596FFA">
        <w:rPr>
          <w:rFonts w:ascii="Times New Roman" w:hAnsi="Times New Roman" w:cs="Times New Roman"/>
          <w:sz w:val="24"/>
          <w:szCs w:val="24"/>
        </w:rPr>
        <w:t>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rsidR="00596FFA" w:rsidRPr="00596FFA" w:rsidRDefault="00596FFA" w:rsidP="00596FFA">
      <w:pPr>
        <w:pStyle w:val="ConsNormal"/>
        <w:ind w:firstLine="567"/>
        <w:jc w:val="both"/>
        <w:rPr>
          <w:rFonts w:ascii="Times New Roman" w:hAnsi="Times New Roman" w:cs="Times New Roman"/>
          <w:sz w:val="24"/>
          <w:szCs w:val="24"/>
        </w:rPr>
      </w:pPr>
      <w:r w:rsidRPr="00596FFA">
        <w:rPr>
          <w:rFonts w:ascii="Times New Roman" w:hAnsi="Times New Roman" w:cs="Times New Roman"/>
          <w:sz w:val="24"/>
          <w:szCs w:val="24"/>
        </w:rPr>
        <w:t xml:space="preserve">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включенных в реестр, а также требования к ее распространению устанавливаются соответствующим органом охраны объектов культурного наследия, определенным </w:t>
      </w:r>
      <w:hyperlink r:id="rId199" w:history="1">
        <w:r w:rsidRPr="00596FFA">
          <w:rPr>
            <w:rFonts w:ascii="Times New Roman" w:hAnsi="Times New Roman" w:cs="Times New Roman"/>
            <w:sz w:val="24"/>
            <w:szCs w:val="24"/>
          </w:rPr>
          <w:t>пунктом 7 статьи 47.6</w:t>
        </w:r>
      </w:hyperlink>
      <w:r w:rsidRPr="00596FFA">
        <w:rPr>
          <w:rFonts w:ascii="Times New Roman" w:hAnsi="Times New Roman" w:cs="Times New Roman"/>
          <w:sz w:val="24"/>
          <w:szCs w:val="24"/>
        </w:rPr>
        <w:t xml:space="preserve"> Федерального закона от 25 июня 2002 года №73-ФЗ «Об объектах культурного наследия (памятниках истории и культуры) народов Российской федерации».</w:t>
      </w:r>
    </w:p>
    <w:p w:rsidR="00596FFA" w:rsidRPr="00596FFA" w:rsidRDefault="00596FFA" w:rsidP="00596FFA">
      <w:pPr>
        <w:pStyle w:val="ConsNormal"/>
        <w:ind w:firstLine="567"/>
        <w:jc w:val="both"/>
        <w:rPr>
          <w:rFonts w:ascii="Times New Roman" w:hAnsi="Times New Roman" w:cs="Times New Roman"/>
          <w:sz w:val="24"/>
          <w:szCs w:val="24"/>
        </w:rPr>
      </w:pPr>
      <w:r w:rsidRPr="00596FFA">
        <w:rPr>
          <w:rFonts w:ascii="Times New Roman" w:hAnsi="Times New Roman" w:cs="Times New Roman"/>
          <w:sz w:val="24"/>
          <w:szCs w:val="24"/>
        </w:rPr>
        <w:t xml:space="preserve">Требования настоящего пункта не применяются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 если такому упоминанию отведено не более чем десять </w:t>
      </w:r>
      <w:r w:rsidRPr="00596FFA">
        <w:rPr>
          <w:rFonts w:ascii="Times New Roman" w:hAnsi="Times New Roman" w:cs="Times New Roman"/>
          <w:sz w:val="24"/>
          <w:szCs w:val="24"/>
        </w:rPr>
        <w:lastRenderedPageBreak/>
        <w:t>процентов рекламной площади (пространства). Требования к распространению на объектах культурного наследия, их территориях наружной рекламы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rsidR="00596FFA" w:rsidRPr="00596FFA" w:rsidRDefault="00596FFA" w:rsidP="00596FFA">
      <w:pPr>
        <w:pStyle w:val="ConsNormal"/>
        <w:ind w:firstLine="567"/>
        <w:jc w:val="both"/>
        <w:rPr>
          <w:rFonts w:ascii="Times New Roman" w:hAnsi="Times New Roman" w:cs="Times New Roman"/>
          <w:sz w:val="24"/>
          <w:szCs w:val="24"/>
        </w:rPr>
      </w:pPr>
      <w:r w:rsidRPr="00596FFA">
        <w:rPr>
          <w:rFonts w:ascii="Times New Roman" w:hAnsi="Times New Roman" w:cs="Times New Roman"/>
          <w:sz w:val="24"/>
          <w:szCs w:val="24"/>
        </w:rPr>
        <w:t xml:space="preserve">3. Проектирование и проведение земляных, строительных, мелиоративных, хозяйственных работ, указанных в </w:t>
      </w:r>
      <w:hyperlink r:id="rId200" w:history="1">
        <w:r w:rsidRPr="00596FFA">
          <w:rPr>
            <w:rFonts w:ascii="Times New Roman" w:hAnsi="Times New Roman" w:cs="Times New Roman"/>
            <w:sz w:val="24"/>
            <w:szCs w:val="24"/>
          </w:rPr>
          <w:t>статье 30</w:t>
        </w:r>
      </w:hyperlink>
      <w:r w:rsidRPr="00596FFA">
        <w:rPr>
          <w:rFonts w:ascii="Times New Roman" w:hAnsi="Times New Roman" w:cs="Times New Roman"/>
          <w:sz w:val="24"/>
          <w:szCs w:val="24"/>
        </w:rPr>
        <w:t xml:space="preserve"> Федерального закона от 25 июня 2002 года №73-ФЗ «Об объектах культурного наследия (памятниках истории и культуры) народов Российской федерации»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w:t>
      </w:r>
    </w:p>
    <w:p w:rsidR="00596FFA" w:rsidRPr="00596FFA" w:rsidRDefault="00596FFA" w:rsidP="00596FFA">
      <w:pPr>
        <w:pStyle w:val="ConsNormal"/>
        <w:ind w:firstLine="567"/>
        <w:jc w:val="both"/>
        <w:rPr>
          <w:rFonts w:ascii="Times New Roman" w:hAnsi="Times New Roman" w:cs="Times New Roman"/>
          <w:sz w:val="24"/>
          <w:szCs w:val="24"/>
        </w:rPr>
      </w:pPr>
      <w:r w:rsidRPr="00596FFA">
        <w:rPr>
          <w:rFonts w:ascii="Times New Roman" w:hAnsi="Times New Roman" w:cs="Times New Roman"/>
          <w:sz w:val="24"/>
          <w:szCs w:val="24"/>
        </w:rPr>
        <w:t xml:space="preserve">Изыскательские, проектные, земляные, строительные, мелиоративные, хозяйственные работы, указанные в </w:t>
      </w:r>
      <w:hyperlink r:id="rId201" w:history="1">
        <w:r w:rsidRPr="00596FFA">
          <w:rPr>
            <w:rFonts w:ascii="Times New Roman" w:hAnsi="Times New Roman" w:cs="Times New Roman"/>
            <w:sz w:val="24"/>
            <w:szCs w:val="24"/>
          </w:rPr>
          <w:t>статье 30</w:t>
        </w:r>
      </w:hyperlink>
      <w:r w:rsidRPr="00596FFA">
        <w:rPr>
          <w:rFonts w:ascii="Times New Roman" w:hAnsi="Times New Roman" w:cs="Times New Roman"/>
          <w:sz w:val="24"/>
          <w:szCs w:val="24"/>
        </w:rPr>
        <w:t xml:space="preserve"> Федерального закона от 25 июня 2002 года №73-ФЗ «Об объектах культурного наследия (памятниках истории и культуры) народов Российской федерации»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w:t>
      </w:r>
      <w:hyperlink r:id="rId202" w:history="1">
        <w:r w:rsidRPr="00596FFA">
          <w:rPr>
            <w:rFonts w:ascii="Times New Roman" w:hAnsi="Times New Roman" w:cs="Times New Roman"/>
            <w:sz w:val="24"/>
            <w:szCs w:val="24"/>
          </w:rPr>
          <w:t>статьей 5.1</w:t>
        </w:r>
      </w:hyperlink>
      <w:r w:rsidRPr="00596FFA">
        <w:rPr>
          <w:rFonts w:ascii="Times New Roman" w:hAnsi="Times New Roman" w:cs="Times New Roman"/>
          <w:sz w:val="24"/>
          <w:szCs w:val="24"/>
        </w:rPr>
        <w:t xml:space="preserve"> Федерального закона от 25 июня 2002 года №73-ФЗ «Об объектах культурного наследия (памятниках истории и культуры) народов Российской федерации»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w:t>
      </w:r>
      <w:hyperlink w:anchor="Par92" w:history="1">
        <w:r w:rsidRPr="00596FFA">
          <w:rPr>
            <w:rFonts w:ascii="Times New Roman" w:hAnsi="Times New Roman" w:cs="Times New Roman"/>
            <w:sz w:val="24"/>
            <w:szCs w:val="24"/>
          </w:rPr>
          <w:t>пунктом 2 статьи 45</w:t>
        </w:r>
      </w:hyperlink>
      <w:r w:rsidRPr="00596FFA">
        <w:rPr>
          <w:rFonts w:ascii="Times New Roman" w:hAnsi="Times New Roman" w:cs="Times New Roman"/>
          <w:sz w:val="24"/>
          <w:szCs w:val="24"/>
        </w:rPr>
        <w:t xml:space="preserve"> Федерального закона от 25 июня 2002 года №73-ФЗ «Об объектах культурного наследия (памятниках истории и культуры) народов Российской федерации»,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
    <w:p w:rsidR="00596FFA" w:rsidRPr="00596FFA" w:rsidRDefault="00596FFA" w:rsidP="00596FFA">
      <w:pPr>
        <w:pStyle w:val="ConsNormal"/>
        <w:ind w:firstLine="567"/>
        <w:jc w:val="both"/>
        <w:rPr>
          <w:rFonts w:ascii="Times New Roman" w:hAnsi="Times New Roman" w:cs="Times New Roman"/>
          <w:sz w:val="24"/>
          <w:szCs w:val="24"/>
        </w:rPr>
      </w:pPr>
      <w:r w:rsidRPr="00596FFA">
        <w:rPr>
          <w:rFonts w:ascii="Times New Roman" w:hAnsi="Times New Roman" w:cs="Times New Roman"/>
          <w:sz w:val="24"/>
          <w:szCs w:val="24"/>
        </w:rPr>
        <w:t>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p w:rsidR="00596FFA" w:rsidRPr="00596FFA" w:rsidRDefault="00596FFA" w:rsidP="00596FFA">
      <w:pPr>
        <w:pStyle w:val="ConsNormal"/>
        <w:ind w:firstLine="567"/>
        <w:jc w:val="both"/>
        <w:rPr>
          <w:rFonts w:ascii="Times New Roman" w:hAnsi="Times New Roman" w:cs="Times New Roman"/>
          <w:sz w:val="24"/>
          <w:szCs w:val="24"/>
        </w:rPr>
      </w:pPr>
      <w:bookmarkStart w:id="280" w:name="Par32"/>
      <w:bookmarkEnd w:id="280"/>
      <w:r w:rsidRPr="00596FFA">
        <w:rPr>
          <w:rFonts w:ascii="Times New Roman" w:hAnsi="Times New Roman" w:cs="Times New Roman"/>
          <w:sz w:val="24"/>
          <w:szCs w:val="24"/>
        </w:rPr>
        <w:t xml:space="preserve">В случае обнаружения в ходе проведения изыскательских, проектных, земляных, строительных, мелиоративных, хозяйственных работ, указанных в </w:t>
      </w:r>
      <w:hyperlink r:id="rId203" w:history="1">
        <w:r w:rsidRPr="00596FFA">
          <w:rPr>
            <w:rFonts w:ascii="Times New Roman" w:hAnsi="Times New Roman" w:cs="Times New Roman"/>
            <w:sz w:val="24"/>
            <w:szCs w:val="24"/>
          </w:rPr>
          <w:t>статье 30</w:t>
        </w:r>
      </w:hyperlink>
      <w:r w:rsidRPr="00596FFA">
        <w:rPr>
          <w:rFonts w:ascii="Times New Roman" w:hAnsi="Times New Roman" w:cs="Times New Roman"/>
          <w:sz w:val="24"/>
          <w:szCs w:val="24"/>
        </w:rPr>
        <w:t xml:space="preserve"> Федерального закона от 25 июня 2002 года №73-ФЗ «Об объектах культурного наследия (памятниках истории и культуры) народов Российской федерации»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уп</w:t>
      </w:r>
      <w:hyperlink r:id="rId204" w:history="1">
        <w:r w:rsidRPr="00596FFA">
          <w:rPr>
            <w:rFonts w:ascii="Times New Roman" w:hAnsi="Times New Roman" w:cs="Times New Roman"/>
            <w:sz w:val="24"/>
            <w:szCs w:val="24"/>
          </w:rPr>
          <w:t xml:space="preserve">равление государственной охраны объектов культурного наследия </w:t>
        </w:r>
        <w:r w:rsidR="0053323D">
          <w:rPr>
            <w:rFonts w:ascii="Times New Roman" w:hAnsi="Times New Roman" w:cs="Times New Roman"/>
            <w:sz w:val="24"/>
            <w:szCs w:val="24"/>
          </w:rPr>
          <w:t>Республики Адыгея</w:t>
        </w:r>
      </w:hyperlink>
      <w:r w:rsidRPr="00596FFA">
        <w:rPr>
          <w:rFonts w:ascii="Times New Roman" w:hAnsi="Times New Roman" w:cs="Times New Roman"/>
          <w:sz w:val="24"/>
          <w:szCs w:val="24"/>
        </w:rPr>
        <w:t xml:space="preserve"> письменное заявление об обнаруженном объекте культурного наследия.</w:t>
      </w:r>
    </w:p>
    <w:p w:rsidR="00596FFA" w:rsidRPr="00596FFA" w:rsidRDefault="00596FFA" w:rsidP="00596FFA">
      <w:pPr>
        <w:pStyle w:val="ConsNormal"/>
        <w:ind w:firstLine="567"/>
        <w:jc w:val="both"/>
        <w:rPr>
          <w:rFonts w:ascii="Times New Roman" w:hAnsi="Times New Roman" w:cs="Times New Roman"/>
          <w:sz w:val="24"/>
          <w:szCs w:val="24"/>
        </w:rPr>
      </w:pPr>
      <w:bookmarkStart w:id="281" w:name="Par34"/>
      <w:bookmarkEnd w:id="281"/>
      <w:r w:rsidRPr="00596FFA">
        <w:rPr>
          <w:rFonts w:ascii="Times New Roman" w:hAnsi="Times New Roman" w:cs="Times New Roman"/>
          <w:sz w:val="24"/>
          <w:szCs w:val="24"/>
        </w:rPr>
        <w:t xml:space="preserve">Указанные лица обязаны соблюдать предусмотренный </w:t>
      </w:r>
      <w:hyperlink r:id="rId205" w:history="1">
        <w:r w:rsidRPr="00596FFA">
          <w:rPr>
            <w:rFonts w:ascii="Times New Roman" w:hAnsi="Times New Roman" w:cs="Times New Roman"/>
            <w:sz w:val="24"/>
            <w:szCs w:val="24"/>
          </w:rPr>
          <w:t>пунктом 5 статьи 5.1</w:t>
        </w:r>
      </w:hyperlink>
      <w:r w:rsidRPr="00596FFA">
        <w:rPr>
          <w:rFonts w:ascii="Times New Roman" w:hAnsi="Times New Roman" w:cs="Times New Roman"/>
          <w:sz w:val="24"/>
          <w:szCs w:val="24"/>
        </w:rPr>
        <w:t xml:space="preserve"> Федерального закона от 25 июня 2002 года №73-ФЗ «Об объектах культурного наследия (памятниках истории и культуры) народов Российской федерации» особый режим использования земельного участка, в границах которого располагается выявленный объект археологического наследия.</w:t>
      </w:r>
    </w:p>
    <w:p w:rsidR="00596FFA" w:rsidRPr="00596FFA" w:rsidRDefault="00596FFA" w:rsidP="00596FFA">
      <w:pPr>
        <w:pStyle w:val="ConsNormal"/>
        <w:ind w:firstLine="567"/>
        <w:jc w:val="both"/>
        <w:rPr>
          <w:rFonts w:ascii="Times New Roman" w:hAnsi="Times New Roman" w:cs="Times New Roman"/>
          <w:sz w:val="24"/>
          <w:szCs w:val="24"/>
        </w:rPr>
      </w:pPr>
      <w:r w:rsidRPr="00596FFA">
        <w:rPr>
          <w:rFonts w:ascii="Times New Roman" w:hAnsi="Times New Roman" w:cs="Times New Roman"/>
          <w:sz w:val="24"/>
          <w:szCs w:val="24"/>
        </w:rPr>
        <w:t xml:space="preserve">Изыскательские, земляные, строительные, мелиоративные, хозяйственные работы, указанные в </w:t>
      </w:r>
      <w:hyperlink r:id="rId206" w:history="1">
        <w:r w:rsidRPr="00596FFA">
          <w:rPr>
            <w:rFonts w:ascii="Times New Roman" w:hAnsi="Times New Roman" w:cs="Times New Roman"/>
            <w:sz w:val="24"/>
            <w:szCs w:val="24"/>
          </w:rPr>
          <w:t>статье 30</w:t>
        </w:r>
      </w:hyperlink>
      <w:r w:rsidRPr="00596FFA">
        <w:rPr>
          <w:rFonts w:ascii="Times New Roman" w:hAnsi="Times New Roman" w:cs="Times New Roman"/>
          <w:sz w:val="24"/>
          <w:szCs w:val="24"/>
        </w:rPr>
        <w:t xml:space="preserve"> Федерального закона от 25 июня 2002 года №73-ФЗ «Об объектах культурного наследия (памятниках истории и культуры) народов Российской федерации» работы по использованию лесов и иные работы, проведение которых может ухудшить состояние объекта культурного наследия, </w:t>
      </w:r>
      <w:r w:rsidRPr="00596FFA">
        <w:rPr>
          <w:rFonts w:ascii="Times New Roman" w:hAnsi="Times New Roman" w:cs="Times New Roman"/>
          <w:sz w:val="24"/>
          <w:szCs w:val="24"/>
        </w:rPr>
        <w:lastRenderedPageBreak/>
        <w:t>включенного в реестр, выявленного объекта культурного наследия (в том числе объекта культурного наследия, включенного в реестр, выявленного объекта культурного наследия, расположенных за пределами земельного участка (земельных участков), в границах которого (которых) проводятся указанные работы), нарушить их целостность и сохранность, должны быть немедленно приостановлены заказчиком указанных работ, техническим заказчиком (застройщиком) объекта капитального строительства, лицом, проводящим указанные работы, после получения предписания соответствующего органа охраны объектов культурного наследия о приостановлении указанных работ.</w:t>
      </w:r>
    </w:p>
    <w:p w:rsidR="00596FFA" w:rsidRPr="00596FFA" w:rsidRDefault="00596FFA" w:rsidP="00596FFA">
      <w:pPr>
        <w:pStyle w:val="ConsNormal"/>
        <w:ind w:firstLine="567"/>
        <w:jc w:val="both"/>
        <w:rPr>
          <w:rFonts w:ascii="Times New Roman" w:hAnsi="Times New Roman" w:cs="Times New Roman"/>
          <w:sz w:val="24"/>
          <w:szCs w:val="24"/>
        </w:rPr>
      </w:pPr>
      <w:r w:rsidRPr="00596FFA">
        <w:rPr>
          <w:rFonts w:ascii="Times New Roman" w:hAnsi="Times New Roman" w:cs="Times New Roman"/>
          <w:sz w:val="24"/>
          <w:szCs w:val="24"/>
        </w:rPr>
        <w:t>В случае ликвидации опасности разрушения объектов, указанных в настоящей статье, либо устранения угрозы нарушения их целостности и сохранности приостановленные работы могут быть возобновлены по письменному разрешению уп</w:t>
      </w:r>
      <w:hyperlink r:id="rId207" w:history="1">
        <w:r w:rsidRPr="00596FFA">
          <w:rPr>
            <w:rFonts w:ascii="Times New Roman" w:hAnsi="Times New Roman" w:cs="Times New Roman"/>
            <w:sz w:val="24"/>
            <w:szCs w:val="24"/>
          </w:rPr>
          <w:t xml:space="preserve">равления государственной охраны объектов культурного наследия </w:t>
        </w:r>
        <w:r w:rsidR="0053323D">
          <w:rPr>
            <w:rFonts w:ascii="Times New Roman" w:hAnsi="Times New Roman" w:cs="Times New Roman"/>
            <w:sz w:val="24"/>
            <w:szCs w:val="24"/>
          </w:rPr>
          <w:t>Республики Адыгея</w:t>
        </w:r>
      </w:hyperlink>
      <w:r w:rsidRPr="00596FFA">
        <w:rPr>
          <w:rFonts w:ascii="Times New Roman" w:hAnsi="Times New Roman" w:cs="Times New Roman"/>
          <w:sz w:val="24"/>
          <w:szCs w:val="24"/>
        </w:rPr>
        <w:t>, на основании предписания которого работы были приостановлены.</w:t>
      </w:r>
    </w:p>
    <w:p w:rsidR="00596FFA" w:rsidRPr="00596FFA" w:rsidRDefault="00596FFA" w:rsidP="00596FFA">
      <w:pPr>
        <w:pStyle w:val="ConsNormal"/>
        <w:ind w:firstLine="567"/>
        <w:jc w:val="both"/>
        <w:rPr>
          <w:rFonts w:ascii="Times New Roman" w:hAnsi="Times New Roman" w:cs="Times New Roman"/>
          <w:sz w:val="24"/>
          <w:szCs w:val="24"/>
        </w:rPr>
      </w:pPr>
      <w:r w:rsidRPr="00596FFA">
        <w:rPr>
          <w:rFonts w:ascii="Times New Roman" w:hAnsi="Times New Roman" w:cs="Times New Roman"/>
          <w:sz w:val="24"/>
          <w:szCs w:val="24"/>
        </w:rPr>
        <w:t>В случае установления, изменения границ территорий, зон охраны объекта культурного наследия, включенного в реестр, а также в случае принятия решения о включении объекта, обладающего признаками объекта культурного наследия, в перечень выявленных объектов культурного наследия в настоящие Правила вносятся изменения.</w:t>
      </w:r>
    </w:p>
    <w:p w:rsidR="00596FFA" w:rsidRPr="00596FFA" w:rsidRDefault="00596FFA" w:rsidP="00596FFA">
      <w:pPr>
        <w:pStyle w:val="ConsNormal"/>
        <w:ind w:firstLine="567"/>
        <w:jc w:val="both"/>
        <w:rPr>
          <w:rFonts w:ascii="Times New Roman" w:hAnsi="Times New Roman" w:cs="Times New Roman"/>
          <w:sz w:val="24"/>
          <w:szCs w:val="24"/>
        </w:rPr>
      </w:pPr>
      <w:r w:rsidRPr="00596FFA">
        <w:rPr>
          <w:rFonts w:ascii="Times New Roman" w:hAnsi="Times New Roman" w:cs="Times New Roman"/>
          <w:sz w:val="24"/>
          <w:szCs w:val="24"/>
        </w:rPr>
        <w:t xml:space="preserve">4. В случае невозможности обеспечить физическую сохранность объекта археологического наследия под сохранением этого объекта археологического наследия понимаются спасательные археологические полевые работы, проводимые в порядке, определенном </w:t>
      </w:r>
      <w:hyperlink r:id="rId208" w:history="1">
        <w:r w:rsidRPr="00596FFA">
          <w:rPr>
            <w:rFonts w:ascii="Times New Roman" w:hAnsi="Times New Roman" w:cs="Times New Roman"/>
            <w:sz w:val="24"/>
            <w:szCs w:val="24"/>
          </w:rPr>
          <w:t>статьей 45.1</w:t>
        </w:r>
      </w:hyperlink>
      <w:r w:rsidRPr="00596FFA">
        <w:rPr>
          <w:rFonts w:ascii="Times New Roman" w:hAnsi="Times New Roman" w:cs="Times New Roman"/>
          <w:sz w:val="24"/>
          <w:szCs w:val="24"/>
        </w:rPr>
        <w:t xml:space="preserve"> Федерального закона от 25 июня 2002 года №73-ФЗ «Об объектах культурного наследия (памятниках истории и культуры) народов Российской федерации», с полным или частичным изъятием археологических предметов из раскопов.</w:t>
      </w:r>
    </w:p>
    <w:p w:rsidR="00596FFA" w:rsidRPr="00596FFA" w:rsidRDefault="00596FFA" w:rsidP="00596FFA">
      <w:pPr>
        <w:pStyle w:val="ConsNormal"/>
        <w:ind w:firstLine="567"/>
        <w:jc w:val="both"/>
        <w:rPr>
          <w:rFonts w:ascii="Times New Roman" w:hAnsi="Times New Roman" w:cs="Times New Roman"/>
          <w:sz w:val="24"/>
          <w:szCs w:val="24"/>
        </w:rPr>
      </w:pPr>
      <w:r w:rsidRPr="00596FFA">
        <w:rPr>
          <w:rFonts w:ascii="Times New Roman" w:hAnsi="Times New Roman" w:cs="Times New Roman"/>
          <w:sz w:val="24"/>
          <w:szCs w:val="24"/>
        </w:rPr>
        <w:t>Изменение площади и (или) количества помещений объекта культурного наследия или его частей возможно исключительно путем проведения предусмотренных Федеральным законом от 25 июня 2002 года №73-ФЗ «Об объектах культурного наследия (памятниках истории и культуры) народов Российской федерации» работ по сохранению объекта культурного наследия.</w:t>
      </w:r>
    </w:p>
    <w:p w:rsidR="00596FFA" w:rsidRPr="00596FFA" w:rsidRDefault="00596FFA" w:rsidP="00596FFA">
      <w:pPr>
        <w:pStyle w:val="ConsNormal"/>
        <w:ind w:firstLine="567"/>
        <w:jc w:val="both"/>
        <w:rPr>
          <w:rFonts w:ascii="Times New Roman" w:hAnsi="Times New Roman" w:cs="Times New Roman"/>
          <w:sz w:val="24"/>
          <w:szCs w:val="24"/>
        </w:rPr>
      </w:pPr>
      <w:r w:rsidRPr="00596FFA">
        <w:rPr>
          <w:rFonts w:ascii="Times New Roman" w:hAnsi="Times New Roman" w:cs="Times New Roman"/>
          <w:sz w:val="24"/>
          <w:szCs w:val="24"/>
        </w:rPr>
        <w:t xml:space="preserve">Работы по сохранению объекта культурного наследия, которые затрагивают конструктивные и другие характеристики надежности и безопасности данного объекта культурного наследия, проводятся в соответствии с требованиями Федерального закона от 25 июня 2002 года №73-ФЗ «Об объектах культурного наследия (памятниках истории и культуры) народов Российской федерации»  и Градостроительного </w:t>
      </w:r>
      <w:hyperlink r:id="rId209" w:history="1">
        <w:r w:rsidRPr="00596FFA">
          <w:rPr>
            <w:rFonts w:ascii="Times New Roman" w:hAnsi="Times New Roman" w:cs="Times New Roman"/>
            <w:sz w:val="24"/>
            <w:szCs w:val="24"/>
          </w:rPr>
          <w:t>кодекса</w:t>
        </w:r>
      </w:hyperlink>
      <w:r w:rsidRPr="00596FFA">
        <w:rPr>
          <w:rFonts w:ascii="Times New Roman" w:hAnsi="Times New Roman" w:cs="Times New Roman"/>
          <w:sz w:val="24"/>
          <w:szCs w:val="24"/>
        </w:rPr>
        <w:t xml:space="preserve"> Российской Федерации.</w:t>
      </w:r>
    </w:p>
    <w:p w:rsidR="00596FFA" w:rsidRPr="00596FFA" w:rsidRDefault="00596FFA" w:rsidP="00596FFA">
      <w:pPr>
        <w:pStyle w:val="ConsNormal"/>
        <w:ind w:firstLine="567"/>
        <w:jc w:val="both"/>
        <w:rPr>
          <w:rFonts w:ascii="Times New Roman" w:hAnsi="Times New Roman" w:cs="Times New Roman"/>
          <w:sz w:val="24"/>
          <w:szCs w:val="24"/>
        </w:rPr>
      </w:pPr>
      <w:r w:rsidRPr="00596FFA">
        <w:rPr>
          <w:rFonts w:ascii="Times New Roman" w:hAnsi="Times New Roman" w:cs="Times New Roman"/>
          <w:sz w:val="24"/>
          <w:szCs w:val="24"/>
        </w:rPr>
        <w:t>5. Работы по сохранению объекта культурного наследия, включенного в реестр, или выявленного объекта культурного наследия проводятся на основании задания на проведение указанных работ, разрешения на проведение указанных работ, выданных органом охраны объектов культурного наследия, проектной документации на проведение работ по сохранению объекта культурного наследия, включенного в реестр, или выявленного объекта культурного наследия, согласованной соответствующим органом охраны объектов культурного наследия, а также при условии осуществления технического, авторского надзора и государственного надзора в области охраны объектов культурного наследия за их проведением.</w:t>
      </w:r>
    </w:p>
    <w:p w:rsidR="00596FFA" w:rsidRPr="00596FFA" w:rsidRDefault="00596FFA" w:rsidP="00596FFA">
      <w:pPr>
        <w:pStyle w:val="ConsNormal"/>
        <w:ind w:firstLine="567"/>
        <w:jc w:val="both"/>
        <w:rPr>
          <w:rFonts w:ascii="Times New Roman" w:hAnsi="Times New Roman" w:cs="Times New Roman"/>
          <w:sz w:val="24"/>
          <w:szCs w:val="24"/>
        </w:rPr>
      </w:pPr>
      <w:r w:rsidRPr="00596FFA">
        <w:rPr>
          <w:rFonts w:ascii="Times New Roman" w:hAnsi="Times New Roman" w:cs="Times New Roman"/>
          <w:sz w:val="24"/>
          <w:szCs w:val="24"/>
        </w:rPr>
        <w:t>К проведению работ по сохранению объекта культурного наследия, включенного в реестр, или выявленного объекта культурного наследия допускаются юридические лица и индивидуальные предприниматели, имеющие лицензию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законодательством Российской Федерации.</w:t>
      </w:r>
    </w:p>
    <w:p w:rsidR="00596FFA" w:rsidRPr="00596FFA" w:rsidRDefault="00596FFA" w:rsidP="00596FFA">
      <w:pPr>
        <w:pStyle w:val="ConsNormal"/>
        <w:ind w:firstLine="567"/>
        <w:jc w:val="both"/>
        <w:rPr>
          <w:rFonts w:ascii="Times New Roman" w:hAnsi="Times New Roman" w:cs="Times New Roman"/>
          <w:sz w:val="24"/>
          <w:szCs w:val="24"/>
        </w:rPr>
      </w:pPr>
      <w:r w:rsidRPr="00596FFA">
        <w:rPr>
          <w:rFonts w:ascii="Times New Roman" w:hAnsi="Times New Roman" w:cs="Times New Roman"/>
          <w:sz w:val="24"/>
          <w:szCs w:val="24"/>
        </w:rPr>
        <w:t xml:space="preserve">Проведение работ по сохранению объекта культурного наследия, при которых затрагиваются конструктивные и другие характеристики надежности и безопасности объекта, осуществляется в соответствии с требованиями Градостроительного </w:t>
      </w:r>
      <w:hyperlink r:id="rId210" w:history="1">
        <w:r w:rsidRPr="00596FFA">
          <w:rPr>
            <w:rFonts w:ascii="Times New Roman" w:hAnsi="Times New Roman" w:cs="Times New Roman"/>
            <w:sz w:val="24"/>
            <w:szCs w:val="24"/>
          </w:rPr>
          <w:t>кодекса</w:t>
        </w:r>
      </w:hyperlink>
      <w:r w:rsidRPr="00596FFA">
        <w:rPr>
          <w:rFonts w:ascii="Times New Roman" w:hAnsi="Times New Roman" w:cs="Times New Roman"/>
          <w:sz w:val="24"/>
          <w:szCs w:val="24"/>
        </w:rPr>
        <w:t xml:space="preserve"> Российской Федерации.</w:t>
      </w:r>
    </w:p>
    <w:p w:rsidR="00596FFA" w:rsidRPr="00596FFA" w:rsidRDefault="00596FFA" w:rsidP="00596FFA">
      <w:pPr>
        <w:pStyle w:val="ConsNormal"/>
        <w:ind w:firstLine="567"/>
        <w:jc w:val="both"/>
        <w:rPr>
          <w:rFonts w:ascii="Times New Roman" w:hAnsi="Times New Roman" w:cs="Times New Roman"/>
          <w:sz w:val="24"/>
          <w:szCs w:val="24"/>
        </w:rPr>
      </w:pPr>
      <w:r w:rsidRPr="00596FFA">
        <w:rPr>
          <w:rFonts w:ascii="Times New Roman" w:hAnsi="Times New Roman" w:cs="Times New Roman"/>
          <w:sz w:val="24"/>
          <w:szCs w:val="24"/>
        </w:rPr>
        <w:t>Работы по сохранению объекта культурного наследия проводятся в соответствии с правилами проведения работ по сохранению объектов культурного наследия, в том числе правилами проведения работ, при которых затрагиваются конструктивные и другие характеристики надежности и безопасности объекта, утверждаемыми в порядке, установленном законодательством Российской Федерации.</w:t>
      </w:r>
    </w:p>
    <w:p w:rsidR="00596FFA" w:rsidRPr="00596FFA" w:rsidRDefault="00596FFA" w:rsidP="00596FFA">
      <w:pPr>
        <w:pStyle w:val="ConsNormal"/>
        <w:ind w:firstLine="567"/>
        <w:jc w:val="both"/>
        <w:rPr>
          <w:rFonts w:ascii="Times New Roman" w:hAnsi="Times New Roman" w:cs="Times New Roman"/>
          <w:sz w:val="24"/>
          <w:szCs w:val="24"/>
        </w:rPr>
      </w:pPr>
      <w:r w:rsidRPr="00596FFA">
        <w:rPr>
          <w:rFonts w:ascii="Times New Roman" w:hAnsi="Times New Roman" w:cs="Times New Roman"/>
          <w:sz w:val="24"/>
          <w:szCs w:val="24"/>
        </w:rPr>
        <w:t xml:space="preserve">Работы по консервации и реставрации объектов культурного наследия, включенных в реестр, </w:t>
      </w:r>
      <w:r w:rsidRPr="00596FFA">
        <w:rPr>
          <w:rFonts w:ascii="Times New Roman" w:hAnsi="Times New Roman" w:cs="Times New Roman"/>
          <w:sz w:val="24"/>
          <w:szCs w:val="24"/>
        </w:rPr>
        <w:lastRenderedPageBreak/>
        <w:t>или выявленных объектов культурного наследия проводятся физическими лицами, аттестованными федеральным органом охраны объектов культурного наследия в установленном им порядке, состоящими в трудовых отношениях с юридическими лицами или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 а также физическими лицами, аттестованными федеральным органом охраны объектов культурного наследия в установленном им порядке, являющимися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w:t>
      </w:r>
    </w:p>
    <w:p w:rsidR="00596FFA" w:rsidRPr="00596FFA" w:rsidRDefault="00596FFA" w:rsidP="00596FFA">
      <w:pPr>
        <w:widowControl w:val="0"/>
        <w:spacing w:after="0" w:line="240" w:lineRule="auto"/>
        <w:ind w:firstLine="540"/>
        <w:jc w:val="center"/>
        <w:rPr>
          <w:rFonts w:ascii="Times New Roman" w:hAnsi="Times New Roman" w:cs="Times New Roman"/>
          <w:b/>
        </w:rPr>
      </w:pPr>
    </w:p>
    <w:p w:rsidR="00596FFA" w:rsidRPr="00596FFA" w:rsidRDefault="00596FFA" w:rsidP="00596FFA">
      <w:pPr>
        <w:widowControl w:val="0"/>
        <w:spacing w:after="0" w:line="240" w:lineRule="auto"/>
        <w:ind w:firstLine="540"/>
        <w:jc w:val="center"/>
        <w:rPr>
          <w:rFonts w:ascii="Times New Roman" w:hAnsi="Times New Roman" w:cs="Times New Roman"/>
          <w:b/>
        </w:rPr>
      </w:pPr>
    </w:p>
    <w:p w:rsidR="00596FFA" w:rsidRPr="00596FFA" w:rsidRDefault="00596FFA" w:rsidP="00596FFA">
      <w:pPr>
        <w:widowControl w:val="0"/>
        <w:spacing w:after="0" w:line="240" w:lineRule="auto"/>
        <w:ind w:firstLine="540"/>
        <w:jc w:val="center"/>
        <w:rPr>
          <w:rFonts w:ascii="Times New Roman" w:hAnsi="Times New Roman" w:cs="Times New Roman"/>
          <w:b/>
        </w:rPr>
      </w:pPr>
    </w:p>
    <w:p w:rsidR="00596FFA" w:rsidRPr="00596FFA" w:rsidRDefault="00596FFA" w:rsidP="00596FFA">
      <w:pPr>
        <w:widowControl w:val="0"/>
        <w:spacing w:after="0" w:line="240" w:lineRule="auto"/>
        <w:ind w:firstLine="540"/>
        <w:jc w:val="center"/>
        <w:rPr>
          <w:rFonts w:ascii="Times New Roman" w:hAnsi="Times New Roman" w:cs="Times New Roman"/>
          <w:b/>
          <w:caps/>
        </w:rPr>
      </w:pPr>
      <w:r w:rsidRPr="00596FFA">
        <w:rPr>
          <w:rFonts w:ascii="Times New Roman" w:hAnsi="Times New Roman" w:cs="Times New Roman"/>
          <w:b/>
        </w:rPr>
        <w:t xml:space="preserve">ЧАСТЬ </w:t>
      </w:r>
      <w:r w:rsidRPr="00596FFA">
        <w:rPr>
          <w:rFonts w:ascii="Times New Roman" w:hAnsi="Times New Roman" w:cs="Times New Roman"/>
          <w:b/>
          <w:lang w:val="en-US"/>
        </w:rPr>
        <w:t>IV</w:t>
      </w:r>
      <w:r w:rsidRPr="00596FFA">
        <w:rPr>
          <w:rFonts w:ascii="Times New Roman" w:hAnsi="Times New Roman" w:cs="Times New Roman"/>
          <w:b/>
        </w:rPr>
        <w:t xml:space="preserve">. </w:t>
      </w:r>
      <w:r w:rsidRPr="00596FFA">
        <w:rPr>
          <w:rFonts w:ascii="Times New Roman" w:hAnsi="Times New Roman" w:cs="Times New Roman"/>
          <w:b/>
          <w:caps/>
        </w:rPr>
        <w:t>Заключительные положения</w:t>
      </w:r>
    </w:p>
    <w:p w:rsidR="00596FFA" w:rsidRPr="00596FFA" w:rsidRDefault="00596FFA" w:rsidP="00596FFA">
      <w:pPr>
        <w:widowControl w:val="0"/>
        <w:spacing w:after="0" w:line="240" w:lineRule="auto"/>
        <w:ind w:firstLine="709"/>
        <w:rPr>
          <w:rFonts w:ascii="Times New Roman" w:hAnsi="Times New Roman" w:cs="Times New Roman"/>
          <w:bCs/>
        </w:rPr>
      </w:pPr>
    </w:p>
    <w:p w:rsidR="00596FFA" w:rsidRPr="00596FFA" w:rsidRDefault="00596FFA" w:rsidP="00596FFA">
      <w:pPr>
        <w:widowControl w:val="0"/>
        <w:tabs>
          <w:tab w:val="left" w:pos="1090"/>
        </w:tabs>
        <w:spacing w:after="0" w:line="240" w:lineRule="auto"/>
        <w:ind w:firstLine="709"/>
        <w:rPr>
          <w:rFonts w:ascii="Times New Roman" w:hAnsi="Times New Roman" w:cs="Times New Roman"/>
          <w:b/>
          <w:bCs/>
        </w:rPr>
      </w:pPr>
      <w:r w:rsidRPr="00596FFA">
        <w:rPr>
          <w:rFonts w:ascii="Times New Roman" w:hAnsi="Times New Roman" w:cs="Times New Roman"/>
          <w:b/>
          <w:bCs/>
        </w:rPr>
        <w:t>Статья 38. Действие настоящих Правил по отношению к ранее возникшим правоотношениям</w:t>
      </w:r>
    </w:p>
    <w:p w:rsidR="00596FFA" w:rsidRPr="00596FFA" w:rsidRDefault="00596FFA" w:rsidP="00596FFA">
      <w:pPr>
        <w:widowControl w:val="0"/>
        <w:tabs>
          <w:tab w:val="left" w:pos="1090"/>
        </w:tabs>
        <w:spacing w:after="0" w:line="240" w:lineRule="auto"/>
        <w:ind w:firstLine="709"/>
        <w:rPr>
          <w:rFonts w:ascii="Times New Roman" w:hAnsi="Times New Roman" w:cs="Times New Roman"/>
          <w:bCs/>
        </w:rPr>
      </w:pPr>
      <w:r w:rsidRPr="00596FFA">
        <w:rPr>
          <w:rFonts w:ascii="Times New Roman" w:hAnsi="Times New Roman" w:cs="Times New Roman"/>
          <w:bCs/>
        </w:rPr>
        <w:t>1. Настоящие Правила вступает в силу со дня их официального опубликования.</w:t>
      </w:r>
    </w:p>
    <w:p w:rsidR="00596FFA" w:rsidRPr="00596FFA" w:rsidRDefault="00596FFA" w:rsidP="00596FFA">
      <w:pPr>
        <w:widowControl w:val="0"/>
        <w:tabs>
          <w:tab w:val="left" w:pos="1090"/>
        </w:tabs>
        <w:spacing w:after="0" w:line="240" w:lineRule="auto"/>
        <w:ind w:firstLine="709"/>
        <w:rPr>
          <w:rFonts w:ascii="Times New Roman" w:hAnsi="Times New Roman" w:cs="Times New Roman"/>
          <w:bCs/>
        </w:rPr>
      </w:pPr>
      <w:r w:rsidRPr="00596FFA">
        <w:rPr>
          <w:rFonts w:ascii="Times New Roman" w:hAnsi="Times New Roman" w:cs="Times New Roman"/>
          <w:bCs/>
        </w:rPr>
        <w:t>2. Ранее принятые нормативные правовые акты органов местного самоуправления поселения по вопросам землепользования и застройки применяются в части, не противоречащей настоящим Правилам.</w:t>
      </w:r>
    </w:p>
    <w:p w:rsidR="00596FFA" w:rsidRPr="00596FFA" w:rsidRDefault="00596FFA" w:rsidP="00596FFA">
      <w:pPr>
        <w:widowControl w:val="0"/>
        <w:tabs>
          <w:tab w:val="left" w:pos="1090"/>
        </w:tabs>
        <w:spacing w:after="0" w:line="240" w:lineRule="auto"/>
        <w:ind w:firstLine="709"/>
        <w:rPr>
          <w:rFonts w:ascii="Times New Roman" w:eastAsia="Calibri" w:hAnsi="Times New Roman" w:cs="Times New Roman"/>
        </w:rPr>
      </w:pPr>
      <w:r w:rsidRPr="00596FFA">
        <w:rPr>
          <w:rFonts w:ascii="Times New Roman" w:hAnsi="Times New Roman" w:cs="Times New Roman"/>
          <w:bCs/>
        </w:rPr>
        <w:t>3. Требования</w:t>
      </w:r>
      <w:r w:rsidRPr="00596FFA">
        <w:rPr>
          <w:rFonts w:ascii="Times New Roman" w:eastAsia="Calibri" w:hAnsi="Times New Roman" w:cs="Times New Roman"/>
        </w:rPr>
        <w:t xml:space="preserve"> к образуемым и измененным земельным участкам:</w:t>
      </w:r>
    </w:p>
    <w:p w:rsidR="00596FFA" w:rsidRPr="00596FFA" w:rsidRDefault="00596FFA" w:rsidP="00596FFA">
      <w:pPr>
        <w:widowControl w:val="0"/>
        <w:spacing w:after="0" w:line="240" w:lineRule="auto"/>
        <w:ind w:firstLine="709"/>
        <w:outlineLvl w:val="1"/>
        <w:rPr>
          <w:rFonts w:ascii="Times New Roman" w:eastAsia="Calibri" w:hAnsi="Times New Roman" w:cs="Times New Roman"/>
        </w:rPr>
      </w:pPr>
      <w:r w:rsidRPr="00596FFA">
        <w:rPr>
          <w:rFonts w:ascii="Times New Roman" w:eastAsia="Calibri" w:hAnsi="Times New Roman" w:cs="Times New Roman"/>
        </w:rPr>
        <w:t xml:space="preserve">- предельные (максимальные и минимальные) размеры земельных участков, в отношении которых в соответствии с </w:t>
      </w:r>
      <w:hyperlink r:id="rId211" w:history="1">
        <w:r w:rsidRPr="00596FFA">
          <w:rPr>
            <w:rFonts w:ascii="Times New Roman" w:eastAsia="Calibri" w:hAnsi="Times New Roman" w:cs="Times New Roman"/>
          </w:rPr>
          <w:t>законодательством</w:t>
        </w:r>
      </w:hyperlink>
      <w:r w:rsidRPr="00596FFA">
        <w:rPr>
          <w:rFonts w:ascii="Times New Roman" w:eastAsia="Calibri" w:hAnsi="Times New Roman" w:cs="Times New Roman"/>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rsidR="00596FFA" w:rsidRPr="00596FFA" w:rsidRDefault="00596FFA" w:rsidP="00596FFA">
      <w:pPr>
        <w:widowControl w:val="0"/>
        <w:spacing w:after="0" w:line="240" w:lineRule="auto"/>
        <w:ind w:firstLine="709"/>
        <w:outlineLvl w:val="1"/>
        <w:rPr>
          <w:rFonts w:ascii="Times New Roman" w:hAnsi="Times New Roman" w:cs="Times New Roman"/>
          <w:bCs/>
        </w:rPr>
      </w:pPr>
      <w:r w:rsidRPr="00596FFA">
        <w:rPr>
          <w:rFonts w:ascii="Times New Roman" w:eastAsia="Calibri" w:hAnsi="Times New Roman" w:cs="Times New Roman"/>
        </w:rPr>
        <w:t xml:space="preserve">- предельные (максимальные и минимальные) размеры земельных участков, на которые действие градостроительных регламентов </w:t>
      </w:r>
      <w:hyperlink r:id="rId212" w:history="1">
        <w:r w:rsidRPr="00596FFA">
          <w:rPr>
            <w:rFonts w:ascii="Times New Roman" w:eastAsia="Calibri" w:hAnsi="Times New Roman" w:cs="Times New Roman"/>
          </w:rPr>
          <w:t>не распространяется</w:t>
        </w:r>
      </w:hyperlink>
      <w:r w:rsidRPr="00596FFA">
        <w:rPr>
          <w:rFonts w:ascii="Times New Roman" w:eastAsia="Calibri" w:hAnsi="Times New Roman" w:cs="Times New Roman"/>
        </w:rPr>
        <w:t xml:space="preserve"> или в отношении которых градостроительные регламенты </w:t>
      </w:r>
      <w:hyperlink r:id="rId213" w:history="1">
        <w:r w:rsidRPr="00596FFA">
          <w:rPr>
            <w:rFonts w:ascii="Times New Roman" w:eastAsia="Calibri" w:hAnsi="Times New Roman" w:cs="Times New Roman"/>
          </w:rPr>
          <w:t>не устанавливаются</w:t>
        </w:r>
      </w:hyperlink>
      <w:r w:rsidRPr="00596FFA">
        <w:rPr>
          <w:rFonts w:ascii="Times New Roman" w:eastAsia="Calibri" w:hAnsi="Times New Roman" w:cs="Times New Roman"/>
        </w:rPr>
        <w:t>, определяются в соответствии с Земельным кодексом РФ, другими федеральными законами.</w:t>
      </w:r>
    </w:p>
    <w:p w:rsidR="00596FFA" w:rsidRPr="00596FFA" w:rsidRDefault="00596FFA" w:rsidP="00596FFA">
      <w:pPr>
        <w:widowControl w:val="0"/>
        <w:spacing w:after="0" w:line="240" w:lineRule="auto"/>
        <w:ind w:firstLine="709"/>
        <w:outlineLvl w:val="1"/>
        <w:rPr>
          <w:rFonts w:ascii="Times New Roman" w:eastAsia="Calibri" w:hAnsi="Times New Roman" w:cs="Times New Roman"/>
        </w:rPr>
      </w:pPr>
      <w:r w:rsidRPr="00596FFA">
        <w:rPr>
          <w:rFonts w:ascii="Times New Roman" w:eastAsia="Calibri" w:hAnsi="Times New Roman" w:cs="Times New Roman"/>
        </w:rPr>
        <w:t xml:space="preserve">4. Собственник земельного участка имеет право возводить жилые, производственные, культурно-бытовые и иные здания, строения, сооружения в соответствии с целевым назначением земельного участка и его </w:t>
      </w:r>
      <w:hyperlink r:id="rId214" w:history="1">
        <w:r w:rsidRPr="00596FFA">
          <w:rPr>
            <w:rFonts w:ascii="Times New Roman" w:eastAsia="Calibri" w:hAnsi="Times New Roman" w:cs="Times New Roman"/>
          </w:rPr>
          <w:t>разрешенным использованием</w:t>
        </w:r>
      </w:hyperlink>
      <w:r w:rsidRPr="00596FFA">
        <w:rPr>
          <w:rFonts w:ascii="Times New Roman" w:eastAsia="Calibri" w:hAnsi="Times New Roman" w:cs="Times New Roman"/>
        </w:rPr>
        <w:t xml:space="preserve"> с соблюдением требований градостроительных регламентов.</w:t>
      </w:r>
    </w:p>
    <w:p w:rsidR="00596FFA" w:rsidRPr="00596FFA" w:rsidRDefault="00596FFA" w:rsidP="00596FFA">
      <w:pPr>
        <w:widowControl w:val="0"/>
        <w:spacing w:after="0" w:line="240" w:lineRule="auto"/>
        <w:ind w:firstLine="709"/>
        <w:outlineLvl w:val="1"/>
        <w:rPr>
          <w:rFonts w:ascii="Times New Roman" w:eastAsia="Calibri" w:hAnsi="Times New Roman" w:cs="Times New Roman"/>
        </w:rPr>
      </w:pPr>
      <w:r w:rsidRPr="00596FFA">
        <w:rPr>
          <w:rFonts w:ascii="Times New Roman" w:eastAsia="Calibri" w:hAnsi="Times New Roman" w:cs="Times New Roman"/>
        </w:rPr>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596FFA" w:rsidRPr="00596FFA" w:rsidRDefault="00596FFA" w:rsidP="00596FFA">
      <w:pPr>
        <w:widowControl w:val="0"/>
        <w:spacing w:after="0" w:line="240" w:lineRule="auto"/>
        <w:ind w:firstLine="709"/>
        <w:outlineLvl w:val="1"/>
        <w:rPr>
          <w:rFonts w:ascii="Times New Roman" w:eastAsia="Calibri" w:hAnsi="Times New Roman" w:cs="Times New Roman"/>
        </w:rPr>
      </w:pPr>
      <w:r w:rsidRPr="00596FFA">
        <w:rPr>
          <w:rFonts w:ascii="Times New Roman" w:eastAsia="Calibri" w:hAnsi="Times New Roman" w:cs="Times New Roman"/>
        </w:rPr>
        <w:t>5.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596FFA" w:rsidRPr="00596FFA" w:rsidRDefault="00596FFA" w:rsidP="00596FFA">
      <w:pPr>
        <w:widowControl w:val="0"/>
        <w:spacing w:after="0" w:line="240" w:lineRule="auto"/>
        <w:ind w:firstLine="709"/>
        <w:outlineLvl w:val="1"/>
        <w:rPr>
          <w:rFonts w:ascii="Times New Roman" w:eastAsia="Calibri" w:hAnsi="Times New Roman" w:cs="Times New Roman"/>
        </w:rPr>
      </w:pPr>
      <w:r w:rsidRPr="00596FFA">
        <w:rPr>
          <w:rFonts w:ascii="Times New Roman" w:eastAsia="Calibri" w:hAnsi="Times New Roman" w:cs="Times New Roman"/>
        </w:rPr>
        <w:t>- виды их использования не входят в перечень видов разрешенного использования;</w:t>
      </w:r>
    </w:p>
    <w:p w:rsidR="00596FFA" w:rsidRPr="00596FFA" w:rsidRDefault="00596FFA" w:rsidP="00596FFA">
      <w:pPr>
        <w:widowControl w:val="0"/>
        <w:spacing w:after="0" w:line="240" w:lineRule="auto"/>
        <w:ind w:firstLine="709"/>
        <w:outlineLvl w:val="1"/>
        <w:rPr>
          <w:rFonts w:ascii="Times New Roman" w:eastAsia="Calibri" w:hAnsi="Times New Roman" w:cs="Times New Roman"/>
        </w:rPr>
      </w:pPr>
      <w:r w:rsidRPr="00596FFA">
        <w:rPr>
          <w:rFonts w:ascii="Times New Roman" w:eastAsia="Calibri" w:hAnsi="Times New Roman" w:cs="Times New Roman"/>
        </w:rPr>
        <w:t>- их размеры не соответствуют предельным значениям, установленным градостроительным регламентом.</w:t>
      </w:r>
    </w:p>
    <w:p w:rsidR="00596FFA" w:rsidRPr="00596FFA" w:rsidRDefault="00596FFA" w:rsidP="00596FFA">
      <w:pPr>
        <w:widowControl w:val="0"/>
        <w:spacing w:after="0" w:line="240" w:lineRule="auto"/>
        <w:ind w:firstLine="709"/>
        <w:outlineLvl w:val="1"/>
        <w:rPr>
          <w:rFonts w:ascii="Times New Roman" w:eastAsia="Calibri" w:hAnsi="Times New Roman" w:cs="Times New Roman"/>
        </w:rPr>
      </w:pPr>
      <w:r w:rsidRPr="00596FFA">
        <w:rPr>
          <w:rFonts w:ascii="Times New Roman" w:eastAsia="Calibri" w:hAnsi="Times New Roman" w:cs="Times New Roman"/>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596FFA" w:rsidRPr="00596FFA" w:rsidRDefault="00596FFA" w:rsidP="00596FFA">
      <w:pPr>
        <w:widowControl w:val="0"/>
        <w:spacing w:after="0" w:line="240" w:lineRule="auto"/>
        <w:ind w:firstLine="709"/>
        <w:outlineLvl w:val="1"/>
        <w:rPr>
          <w:rFonts w:ascii="Times New Roman" w:eastAsia="Calibri" w:hAnsi="Times New Roman" w:cs="Times New Roman"/>
        </w:rPr>
      </w:pPr>
      <w:r w:rsidRPr="00596FFA">
        <w:rPr>
          <w:rFonts w:ascii="Times New Roman" w:eastAsia="Calibri" w:hAnsi="Times New Roman" w:cs="Times New Roman"/>
        </w:rPr>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rsidR="00596FFA" w:rsidRPr="00596FFA" w:rsidRDefault="00596FFA" w:rsidP="00596FFA">
      <w:pPr>
        <w:widowControl w:val="0"/>
        <w:spacing w:after="0" w:line="240" w:lineRule="auto"/>
        <w:ind w:firstLine="709"/>
        <w:outlineLvl w:val="1"/>
        <w:rPr>
          <w:rFonts w:ascii="Times New Roman" w:eastAsia="Calibri" w:hAnsi="Times New Roman" w:cs="Times New Roman"/>
        </w:rPr>
      </w:pPr>
      <w:r w:rsidRPr="00596FFA">
        <w:rPr>
          <w:rFonts w:ascii="Times New Roman" w:eastAsia="Calibri" w:hAnsi="Times New Roman" w:cs="Times New Roman"/>
        </w:rPr>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rsidR="00596FFA" w:rsidRPr="00596FFA" w:rsidRDefault="00596FFA" w:rsidP="00596FFA">
      <w:pPr>
        <w:widowControl w:val="0"/>
        <w:tabs>
          <w:tab w:val="left" w:pos="1090"/>
        </w:tabs>
        <w:spacing w:after="0" w:line="240" w:lineRule="auto"/>
        <w:ind w:firstLine="709"/>
        <w:rPr>
          <w:rFonts w:ascii="Times New Roman" w:hAnsi="Times New Roman" w:cs="Times New Roman"/>
          <w:bCs/>
        </w:rPr>
      </w:pPr>
    </w:p>
    <w:p w:rsidR="00596FFA" w:rsidRPr="00596FFA" w:rsidRDefault="00596FFA" w:rsidP="00596FFA">
      <w:pPr>
        <w:widowControl w:val="0"/>
        <w:tabs>
          <w:tab w:val="left" w:pos="1090"/>
        </w:tabs>
        <w:spacing w:after="0" w:line="240" w:lineRule="auto"/>
        <w:ind w:firstLine="709"/>
        <w:rPr>
          <w:rFonts w:ascii="Times New Roman" w:hAnsi="Times New Roman" w:cs="Times New Roman"/>
          <w:b/>
          <w:bCs/>
        </w:rPr>
      </w:pPr>
      <w:r w:rsidRPr="00596FFA">
        <w:rPr>
          <w:rFonts w:ascii="Times New Roman" w:hAnsi="Times New Roman" w:cs="Times New Roman"/>
          <w:b/>
          <w:bCs/>
        </w:rPr>
        <w:t>Статья 39. Действие настоящих Правил по отношению к градостроительной документации</w:t>
      </w:r>
    </w:p>
    <w:p w:rsidR="00596FFA" w:rsidRPr="00596FFA" w:rsidRDefault="00596FFA" w:rsidP="00596FFA">
      <w:pPr>
        <w:widowControl w:val="0"/>
        <w:numPr>
          <w:ilvl w:val="0"/>
          <w:numId w:val="31"/>
        </w:numPr>
        <w:autoSpaceDE w:val="0"/>
        <w:autoSpaceDN w:val="0"/>
        <w:adjustRightInd w:val="0"/>
        <w:spacing w:after="0" w:line="240" w:lineRule="auto"/>
        <w:ind w:left="0" w:firstLine="709"/>
        <w:jc w:val="both"/>
        <w:outlineLvl w:val="1"/>
        <w:rPr>
          <w:rFonts w:ascii="Times New Roman" w:eastAsia="Calibri" w:hAnsi="Times New Roman" w:cs="Times New Roman"/>
        </w:rPr>
      </w:pPr>
      <w:r w:rsidRPr="00596FFA">
        <w:rPr>
          <w:rFonts w:ascii="Times New Roman" w:hAnsi="Times New Roman" w:cs="Times New Roman"/>
          <w:bCs/>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w:t>
      </w:r>
      <w:r w:rsidRPr="00596FFA">
        <w:rPr>
          <w:rFonts w:ascii="Times New Roman" w:eastAsia="Calibri" w:hAnsi="Times New Roman" w:cs="Times New Roman"/>
        </w:rPr>
        <w:t xml:space="preserve">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вопроса о внесении изменений в правила землепользования и застройки.</w:t>
      </w:r>
    </w:p>
    <w:p w:rsidR="00596FFA" w:rsidRPr="00596FFA" w:rsidRDefault="00596FFA" w:rsidP="00596FFA">
      <w:pPr>
        <w:widowControl w:val="0"/>
        <w:numPr>
          <w:ilvl w:val="0"/>
          <w:numId w:val="31"/>
        </w:numPr>
        <w:autoSpaceDE w:val="0"/>
        <w:autoSpaceDN w:val="0"/>
        <w:adjustRightInd w:val="0"/>
        <w:spacing w:after="0" w:line="240" w:lineRule="auto"/>
        <w:ind w:left="0" w:firstLine="709"/>
        <w:jc w:val="both"/>
        <w:outlineLvl w:val="1"/>
        <w:rPr>
          <w:rFonts w:ascii="Times New Roman" w:eastAsia="Calibri" w:hAnsi="Times New Roman" w:cs="Times New Roman"/>
        </w:rPr>
      </w:pPr>
      <w:r w:rsidRPr="00596FFA">
        <w:rPr>
          <w:rFonts w:ascii="Times New Roman" w:eastAsia="Calibri" w:hAnsi="Times New Roman" w:cs="Times New Roman"/>
        </w:rPr>
        <w:t xml:space="preserve">Подготовка документации по планировке территории осуществляется на основании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w:t>
      </w:r>
      <w:r w:rsidRPr="00596FFA">
        <w:rPr>
          <w:rFonts w:ascii="Times New Roman" w:eastAsia="Calibri" w:hAnsi="Times New Roman" w:cs="Times New Roman"/>
        </w:rPr>
        <w:lastRenderedPageBreak/>
        <w:t>(памятников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596FFA" w:rsidRPr="00596FFA" w:rsidRDefault="00596FFA" w:rsidP="00596FFA">
      <w:pPr>
        <w:widowControl w:val="0"/>
        <w:spacing w:after="0" w:line="240" w:lineRule="auto"/>
        <w:ind w:firstLine="709"/>
        <w:outlineLvl w:val="1"/>
        <w:rPr>
          <w:rFonts w:ascii="Times New Roman" w:eastAsia="Calibri" w:hAnsi="Times New Roman" w:cs="Times New Roman"/>
        </w:rPr>
      </w:pPr>
      <w:r w:rsidRPr="00596FFA">
        <w:rPr>
          <w:rFonts w:ascii="Times New Roman" w:eastAsia="Calibri" w:hAnsi="Times New Roman" w:cs="Times New Roman"/>
        </w:rPr>
        <w:t>На основании документации по планировке территории, утвержденной главой местной администрации поселения,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596FFA" w:rsidRPr="00596FFA" w:rsidRDefault="00596FFA" w:rsidP="00596FFA">
      <w:pPr>
        <w:widowControl w:val="0"/>
        <w:numPr>
          <w:ilvl w:val="0"/>
          <w:numId w:val="31"/>
        </w:numPr>
        <w:tabs>
          <w:tab w:val="left" w:pos="2967"/>
        </w:tabs>
        <w:autoSpaceDE w:val="0"/>
        <w:autoSpaceDN w:val="0"/>
        <w:adjustRightInd w:val="0"/>
        <w:spacing w:after="0" w:line="240" w:lineRule="auto"/>
        <w:ind w:left="0" w:firstLine="709"/>
        <w:jc w:val="both"/>
        <w:outlineLvl w:val="1"/>
        <w:rPr>
          <w:rFonts w:ascii="Times New Roman" w:eastAsia="Calibri" w:hAnsi="Times New Roman" w:cs="Times New Roman"/>
        </w:rPr>
      </w:pPr>
      <w:r w:rsidRPr="00596FFA">
        <w:rPr>
          <w:rFonts w:ascii="Times New Roman" w:eastAsia="Calibri" w:hAnsi="Times New Roman" w:cs="Times New Roman"/>
        </w:rPr>
        <w:t>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596FFA" w:rsidRPr="00596FFA" w:rsidRDefault="00596FFA" w:rsidP="00596FFA">
      <w:pPr>
        <w:spacing w:after="0" w:line="240" w:lineRule="auto"/>
        <w:ind w:firstLine="851"/>
        <w:jc w:val="both"/>
        <w:rPr>
          <w:rFonts w:ascii="Times New Roman" w:hAnsi="Times New Roman" w:cs="Times New Roman"/>
        </w:rPr>
      </w:pPr>
    </w:p>
    <w:p w:rsidR="00596FFA" w:rsidRPr="00596FFA" w:rsidRDefault="00596FFA" w:rsidP="00596FFA">
      <w:pPr>
        <w:spacing w:after="0" w:line="240" w:lineRule="auto"/>
        <w:ind w:firstLine="851"/>
        <w:jc w:val="both"/>
        <w:rPr>
          <w:rFonts w:ascii="Times New Roman" w:hAnsi="Times New Roman" w:cs="Times New Roman"/>
        </w:rPr>
      </w:pPr>
    </w:p>
    <w:p w:rsidR="00596FFA" w:rsidRPr="00596FFA" w:rsidRDefault="00596FFA" w:rsidP="00596FFA">
      <w:pPr>
        <w:spacing w:after="0" w:line="240" w:lineRule="auto"/>
        <w:ind w:firstLine="851"/>
        <w:jc w:val="both"/>
        <w:rPr>
          <w:rFonts w:ascii="Times New Roman" w:hAnsi="Times New Roman" w:cs="Times New Roman"/>
        </w:rPr>
      </w:pPr>
    </w:p>
    <w:p w:rsidR="00596FFA" w:rsidRPr="00596FFA" w:rsidRDefault="00596FFA" w:rsidP="00596FFA">
      <w:pPr>
        <w:spacing w:after="0" w:line="240" w:lineRule="auto"/>
        <w:ind w:firstLine="851"/>
        <w:jc w:val="both"/>
        <w:rPr>
          <w:rFonts w:ascii="Times New Roman" w:hAnsi="Times New Roman" w:cs="Times New Roman"/>
        </w:rPr>
      </w:pPr>
    </w:p>
    <w:p w:rsidR="00596FFA" w:rsidRPr="00596FFA" w:rsidRDefault="00596FFA" w:rsidP="00596FFA">
      <w:pPr>
        <w:spacing w:after="0" w:line="240" w:lineRule="auto"/>
        <w:ind w:firstLine="851"/>
        <w:jc w:val="both"/>
        <w:rPr>
          <w:rFonts w:ascii="Times New Roman" w:hAnsi="Times New Roman" w:cs="Times New Roman"/>
        </w:rPr>
      </w:pPr>
    </w:p>
    <w:p w:rsidR="00596FFA" w:rsidRPr="00596FFA" w:rsidRDefault="00596FFA" w:rsidP="00596FFA">
      <w:pPr>
        <w:spacing w:after="0" w:line="240" w:lineRule="auto"/>
        <w:ind w:firstLine="851"/>
        <w:jc w:val="both"/>
        <w:rPr>
          <w:rFonts w:ascii="Times New Roman" w:hAnsi="Times New Roman" w:cs="Times New Roman"/>
        </w:rPr>
      </w:pPr>
    </w:p>
    <w:p w:rsidR="00596FFA" w:rsidRPr="00596FFA" w:rsidRDefault="00596FFA" w:rsidP="00596FFA">
      <w:pPr>
        <w:spacing w:after="0" w:line="240" w:lineRule="auto"/>
        <w:ind w:firstLine="851"/>
        <w:jc w:val="both"/>
        <w:rPr>
          <w:rFonts w:ascii="Times New Roman" w:hAnsi="Times New Roman" w:cs="Times New Roman"/>
        </w:rPr>
      </w:pPr>
    </w:p>
    <w:p w:rsidR="00596FFA" w:rsidRPr="00596FFA" w:rsidRDefault="00596FFA" w:rsidP="00596FFA">
      <w:pPr>
        <w:spacing w:after="0" w:line="240" w:lineRule="auto"/>
        <w:ind w:firstLine="851"/>
        <w:jc w:val="both"/>
        <w:rPr>
          <w:rFonts w:ascii="Times New Roman" w:hAnsi="Times New Roman" w:cs="Times New Roman"/>
        </w:rPr>
      </w:pPr>
    </w:p>
    <w:p w:rsidR="00596FFA" w:rsidRDefault="00596FFA" w:rsidP="00596FFA">
      <w:pPr>
        <w:spacing w:after="0" w:line="240" w:lineRule="auto"/>
        <w:ind w:firstLine="851"/>
        <w:jc w:val="both"/>
        <w:rPr>
          <w:rFonts w:ascii="Times New Roman" w:hAnsi="Times New Roman" w:cs="Times New Roman"/>
        </w:rPr>
        <w:sectPr w:rsidR="00596FFA" w:rsidSect="00596FFA">
          <w:footerReference w:type="default" r:id="rId215"/>
          <w:pgSz w:w="11906" w:h="16838"/>
          <w:pgMar w:top="284" w:right="851" w:bottom="284" w:left="568" w:header="142" w:footer="709" w:gutter="0"/>
          <w:pgNumType w:start="0"/>
          <w:cols w:space="708"/>
          <w:docGrid w:linePitch="360"/>
        </w:sectPr>
      </w:pPr>
    </w:p>
    <w:p w:rsidR="00596FFA" w:rsidRPr="00596FFA" w:rsidRDefault="00596FFA" w:rsidP="00596FFA">
      <w:pPr>
        <w:spacing w:after="0" w:line="240" w:lineRule="auto"/>
        <w:ind w:firstLine="851"/>
        <w:jc w:val="both"/>
        <w:rPr>
          <w:rFonts w:ascii="Times New Roman" w:hAnsi="Times New Roman" w:cs="Times New Roman"/>
        </w:rPr>
      </w:pPr>
    </w:p>
    <w:sectPr w:rsidR="00596FFA" w:rsidRPr="00596FFA" w:rsidSect="00643C76">
      <w:pgSz w:w="16838" w:h="11906" w:orient="landscape"/>
      <w:pgMar w:top="568" w:right="1134" w:bottom="851" w:left="1134" w:header="709"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65F2" w:rsidRDefault="003265F2" w:rsidP="00831972">
      <w:pPr>
        <w:spacing w:after="0" w:line="240" w:lineRule="auto"/>
      </w:pPr>
      <w:r>
        <w:separator/>
      </w:r>
    </w:p>
  </w:endnote>
  <w:endnote w:type="continuationSeparator" w:id="1">
    <w:p w:rsidR="003265F2" w:rsidRDefault="003265F2" w:rsidP="008319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imesET">
    <w:altName w:val="Times New Roman"/>
    <w:charset w:val="00"/>
    <w:family w:val="auto"/>
    <w:pitch w:val="variable"/>
    <w:sig w:usb0="00000287" w:usb1="00000000" w:usb2="00000000" w:usb3="00000000" w:csb0="0000001F" w:csb1="00000000"/>
  </w:font>
  <w:font w:name="Bookman Old Style">
    <w:panose1 w:val="02050604050505020204"/>
    <w:charset w:val="CC"/>
    <w:family w:val="roman"/>
    <w:pitch w:val="variable"/>
    <w:sig w:usb0="00000287" w:usb1="00000000" w:usb2="00000000" w:usb3="00000000" w:csb0="0000009F" w:csb1="00000000"/>
  </w:font>
  <w:font w:name="FuturisXCondC">
    <w:altName w:val="Courier New"/>
    <w:panose1 w:val="00000000000000000000"/>
    <w:charset w:val="00"/>
    <w:family w:val="decorative"/>
    <w:notTrueType/>
    <w:pitch w:val="variable"/>
    <w:sig w:usb0="00000203" w:usb1="00000000" w:usb2="00000000" w:usb3="00000000" w:csb0="00000005" w:csb1="00000000"/>
  </w:font>
  <w:font w:name="Peterburg">
    <w:altName w:val="Times New Roman"/>
    <w:charset w:val="00"/>
    <w:family w:val="auto"/>
    <w:pitch w:val="variable"/>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Vrinda">
    <w:panose1 w:val="020B0502040204020203"/>
    <w:charset w:val="01"/>
    <w:family w:val="roman"/>
    <w:notTrueType/>
    <w:pitch w:val="variable"/>
    <w:sig w:usb0="00000000" w:usb1="00000000" w:usb2="00000000" w:usb3="00000000" w:csb0="00000000" w:csb1="00000000"/>
  </w:font>
  <w:font w:name="ISOCPEUR">
    <w:altName w:val="Arial"/>
    <w:charset w:val="CC"/>
    <w:family w:val="swiss"/>
    <w:pitch w:val="variable"/>
    <w:sig w:usb0="00000001"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OpenSymbol">
    <w:panose1 w:val="05010000000000000000"/>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1"/>
    <w:family w:val="roman"/>
    <w:notTrueType/>
    <w:pitch w:val="variable"/>
    <w:sig w:usb0="00002000" w:usb1="00000000" w:usb2="00000000" w:usb3="00000000" w:csb0="00000000"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choolBook">
    <w:altName w:val="Times New Roman"/>
    <w:panose1 w:val="00000000000000000000"/>
    <w:charset w:val="00"/>
    <w:family w:val="roman"/>
    <w:notTrueType/>
    <w:pitch w:val="default"/>
    <w:sig w:usb0="78680068" w:usb1="0C006868" w:usb2="00000000" w:usb3="209F0000" w:csb0="C08405DF" w:csb1="046F43C9"/>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2CD6" w:rsidRDefault="00AB2CD6">
    <w:pPr>
      <w:pStyle w:val="ac"/>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65F2" w:rsidRDefault="003265F2" w:rsidP="00831972">
      <w:pPr>
        <w:spacing w:after="0" w:line="240" w:lineRule="auto"/>
      </w:pPr>
      <w:r>
        <w:separator/>
      </w:r>
    </w:p>
  </w:footnote>
  <w:footnote w:type="continuationSeparator" w:id="1">
    <w:p w:rsidR="003265F2" w:rsidRDefault="003265F2" w:rsidP="008319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FFA" w:rsidRDefault="00596FFA">
    <w:pPr>
      <w:pStyle w:val="af"/>
      <w:tabs>
        <w:tab w:val="right" w:pos="9911"/>
      </w:tabs>
      <w:ind w:right="5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FFA" w:rsidRDefault="00A06059">
    <w:pPr>
      <w:pStyle w:val="af"/>
      <w:jc w:val="center"/>
    </w:pPr>
    <w:r>
      <w:fldChar w:fldCharType="begin"/>
    </w:r>
    <w:r w:rsidR="00596FFA">
      <w:instrText>PAGE   \* MERGEFORMAT</w:instrText>
    </w:r>
    <w:r>
      <w:fldChar w:fldCharType="separate"/>
    </w:r>
    <w:r w:rsidR="00643C76">
      <w:rPr>
        <w:noProof/>
      </w:rPr>
      <w:t>11</w:t>
    </w:r>
    <w:r>
      <w:fldChar w:fldCharType="end"/>
    </w:r>
  </w:p>
  <w:p w:rsidR="00596FFA" w:rsidRPr="00256A58" w:rsidRDefault="00596FFA" w:rsidP="002E3F9B">
    <w:pPr>
      <w:pStyle w:val="af"/>
      <w:ind w:left="709" w:right="707"/>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A3545386"/>
    <w:lvl w:ilvl="0">
      <w:start w:val="1"/>
      <w:numFmt w:val="bullet"/>
      <w:lvlText w:val=""/>
      <w:lvlJc w:val="left"/>
      <w:pPr>
        <w:tabs>
          <w:tab w:val="num" w:pos="1209"/>
        </w:tabs>
        <w:ind w:left="1209" w:hanging="360"/>
      </w:pPr>
      <w:rPr>
        <w:rFonts w:ascii="Symbol" w:hAnsi="Symbol" w:cs="Symbol" w:hint="default"/>
      </w:rPr>
    </w:lvl>
  </w:abstractNum>
  <w:abstractNum w:abstractNumId="1">
    <w:nsid w:val="FFFFFF89"/>
    <w:multiLevelType w:val="singleLevel"/>
    <w:tmpl w:val="87C88C7A"/>
    <w:lvl w:ilvl="0">
      <w:start w:val="1"/>
      <w:numFmt w:val="bullet"/>
      <w:pStyle w:val="a"/>
      <w:lvlText w:val=""/>
      <w:lvlJc w:val="left"/>
      <w:pPr>
        <w:tabs>
          <w:tab w:val="num" w:pos="360"/>
        </w:tabs>
        <w:ind w:left="360" w:hanging="360"/>
      </w:pPr>
      <w:rPr>
        <w:rFonts w:ascii="Symbol" w:hAnsi="Symbol" w:hint="default"/>
      </w:rPr>
    </w:lvl>
  </w:abstractNum>
  <w:abstractNum w:abstractNumId="2">
    <w:nsid w:val="00000001"/>
    <w:multiLevelType w:val="multilevel"/>
    <w:tmpl w:val="00000001"/>
    <w:lvl w:ilvl="0">
      <w:start w:val="1"/>
      <w:numFmt w:val="none"/>
      <w:suff w:val="nothing"/>
      <w:lvlText w:val=""/>
      <w:lvlJc w:val="left"/>
      <w:pPr>
        <w:tabs>
          <w:tab w:val="num" w:pos="0"/>
        </w:tabs>
        <w:ind w:left="432" w:hanging="432"/>
      </w:pPr>
      <w:rPr>
        <w:rFonts w:ascii="Symbol" w:hAnsi="Symbol" w:cs="Symbol"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2"/>
    <w:multiLevelType w:val="singleLevel"/>
    <w:tmpl w:val="00000002"/>
    <w:name w:val="WW8Num1"/>
    <w:lvl w:ilvl="0">
      <w:start w:val="1"/>
      <w:numFmt w:val="decimal"/>
      <w:lvlText w:val="%1)"/>
      <w:lvlJc w:val="left"/>
      <w:pPr>
        <w:tabs>
          <w:tab w:val="num" w:pos="1447"/>
        </w:tabs>
        <w:ind w:left="1447" w:hanging="360"/>
      </w:pPr>
    </w:lvl>
  </w:abstractNum>
  <w:abstractNum w:abstractNumId="4">
    <w:nsid w:val="00000003"/>
    <w:multiLevelType w:val="multilevel"/>
    <w:tmpl w:val="00000003"/>
    <w:name w:val="WW8Num2"/>
    <w:lvl w:ilvl="0">
      <w:start w:val="1"/>
      <w:numFmt w:val="decimal"/>
      <w:lvlText w:val="%1)"/>
      <w:lvlJc w:val="left"/>
      <w:pPr>
        <w:tabs>
          <w:tab w:val="num" w:pos="1854"/>
        </w:tabs>
        <w:ind w:left="1854" w:hanging="283"/>
      </w:pPr>
    </w:lvl>
    <w:lvl w:ilvl="1">
      <w:start w:val="1"/>
      <w:numFmt w:val="decimal"/>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5">
    <w:nsid w:val="00000004"/>
    <w:multiLevelType w:val="singleLevel"/>
    <w:tmpl w:val="00000004"/>
    <w:name w:val="WW8Num3"/>
    <w:lvl w:ilvl="0">
      <w:start w:val="1"/>
      <w:numFmt w:val="decimal"/>
      <w:lvlText w:val="%1)"/>
      <w:lvlJc w:val="left"/>
      <w:pPr>
        <w:tabs>
          <w:tab w:val="num" w:pos="1462"/>
        </w:tabs>
        <w:ind w:left="1462" w:hanging="360"/>
      </w:pPr>
    </w:lvl>
  </w:abstractNum>
  <w:abstractNum w:abstractNumId="6">
    <w:nsid w:val="00000005"/>
    <w:multiLevelType w:val="multilevel"/>
    <w:tmpl w:val="00000005"/>
    <w:name w:val="WW8Num5"/>
    <w:lvl w:ilvl="0">
      <w:numFmt w:val="bullet"/>
      <w:lvlText w:val="-"/>
      <w:lvlJc w:val="left"/>
      <w:pPr>
        <w:tabs>
          <w:tab w:val="num" w:pos="360"/>
        </w:tabs>
        <w:ind w:left="360" w:hanging="360"/>
      </w:pPr>
      <w:rPr>
        <w:rFonts w:ascii="Times New Roman" w:hAnsi="Times New Roman" w:cs="Symbol"/>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rPr>
        <w:rFonts w:ascii="Wingdings" w:hAnsi="Wingdings" w:cs="Wingdings"/>
      </w:r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rPr>
        <w:rFonts w:ascii="Courier New" w:hAnsi="Courier New" w:cs="Courier New"/>
      </w:r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7">
    <w:nsid w:val="00000006"/>
    <w:multiLevelType w:val="singleLevel"/>
    <w:tmpl w:val="00000006"/>
    <w:lvl w:ilvl="0">
      <w:start w:val="1"/>
      <w:numFmt w:val="decimal"/>
      <w:lvlText w:val="%1."/>
      <w:lvlJc w:val="left"/>
      <w:pPr>
        <w:tabs>
          <w:tab w:val="num" w:pos="0"/>
        </w:tabs>
        <w:ind w:left="1211" w:hanging="360"/>
      </w:pPr>
      <w:rPr>
        <w:rFonts w:ascii="Symbol" w:hAnsi="Symbol" w:cs="Symbol"/>
      </w:rPr>
    </w:lvl>
  </w:abstractNum>
  <w:abstractNum w:abstractNumId="8">
    <w:nsid w:val="00000007"/>
    <w:multiLevelType w:val="singleLevel"/>
    <w:tmpl w:val="00000007"/>
    <w:name w:val="WW8Num6"/>
    <w:lvl w:ilvl="0">
      <w:start w:val="1"/>
      <w:numFmt w:val="decimal"/>
      <w:lvlText w:val="%1)"/>
      <w:lvlJc w:val="left"/>
      <w:pPr>
        <w:tabs>
          <w:tab w:val="num" w:pos="1854"/>
        </w:tabs>
        <w:ind w:left="1854" w:hanging="283"/>
      </w:pPr>
    </w:lvl>
  </w:abstractNum>
  <w:abstractNum w:abstractNumId="9">
    <w:nsid w:val="00000009"/>
    <w:multiLevelType w:val="singleLevel"/>
    <w:tmpl w:val="00000009"/>
    <w:name w:val="WW8Num8"/>
    <w:lvl w:ilvl="0">
      <w:start w:val="1"/>
      <w:numFmt w:val="decimal"/>
      <w:lvlText w:val="%1)"/>
      <w:lvlJc w:val="left"/>
      <w:pPr>
        <w:tabs>
          <w:tab w:val="num" w:pos="1854"/>
        </w:tabs>
        <w:ind w:left="1854" w:hanging="283"/>
      </w:pPr>
    </w:lvl>
  </w:abstractNum>
  <w:abstractNum w:abstractNumId="10">
    <w:nsid w:val="0000000B"/>
    <w:multiLevelType w:val="singleLevel"/>
    <w:tmpl w:val="0000000B"/>
    <w:name w:val="WW8Num10"/>
    <w:lvl w:ilvl="0">
      <w:start w:val="1"/>
      <w:numFmt w:val="bullet"/>
      <w:lvlText w:val=""/>
      <w:lvlJc w:val="left"/>
      <w:pPr>
        <w:tabs>
          <w:tab w:val="num" w:pos="1134"/>
        </w:tabs>
        <w:ind w:left="1134" w:hanging="283"/>
      </w:pPr>
      <w:rPr>
        <w:rFonts w:ascii="Symbol" w:hAnsi="Symbol"/>
      </w:rPr>
    </w:lvl>
  </w:abstractNum>
  <w:abstractNum w:abstractNumId="11">
    <w:nsid w:val="0000000C"/>
    <w:multiLevelType w:val="singleLevel"/>
    <w:tmpl w:val="0000000C"/>
    <w:name w:val="WW8Num11"/>
    <w:lvl w:ilvl="0">
      <w:start w:val="1"/>
      <w:numFmt w:val="bullet"/>
      <w:lvlText w:val=""/>
      <w:lvlJc w:val="left"/>
      <w:pPr>
        <w:tabs>
          <w:tab w:val="num" w:pos="1134"/>
        </w:tabs>
        <w:ind w:left="1134" w:hanging="283"/>
      </w:pPr>
      <w:rPr>
        <w:rFonts w:ascii="Symbol" w:hAnsi="Symbol"/>
      </w:rPr>
    </w:lvl>
  </w:abstractNum>
  <w:abstractNum w:abstractNumId="12">
    <w:nsid w:val="0000000E"/>
    <w:multiLevelType w:val="singleLevel"/>
    <w:tmpl w:val="0000000E"/>
    <w:name w:val="WW8Num13"/>
    <w:lvl w:ilvl="0">
      <w:start w:val="1"/>
      <w:numFmt w:val="decimal"/>
      <w:lvlText w:val="%1)"/>
      <w:lvlJc w:val="left"/>
      <w:pPr>
        <w:tabs>
          <w:tab w:val="num" w:pos="1211"/>
        </w:tabs>
        <w:ind w:left="1211" w:hanging="360"/>
      </w:pPr>
    </w:lvl>
  </w:abstractNum>
  <w:abstractNum w:abstractNumId="13">
    <w:nsid w:val="0000000F"/>
    <w:multiLevelType w:val="multilevel"/>
    <w:tmpl w:val="0000000F"/>
    <w:name w:val="WW8Num14"/>
    <w:lvl w:ilvl="0">
      <w:start w:val="1"/>
      <w:numFmt w:val="decimal"/>
      <w:lvlText w:val="%1."/>
      <w:lvlJc w:val="left"/>
      <w:pPr>
        <w:tabs>
          <w:tab w:val="num" w:pos="679"/>
        </w:tabs>
        <w:ind w:left="679" w:hanging="454"/>
      </w:pPr>
    </w:lvl>
    <w:lvl w:ilvl="1">
      <w:start w:val="1"/>
      <w:numFmt w:val="decimal"/>
      <w:lvlText w:val="%2."/>
      <w:lvlJc w:val="left"/>
      <w:pPr>
        <w:tabs>
          <w:tab w:val="num" w:pos="360"/>
        </w:tabs>
        <w:ind w:left="360" w:hanging="360"/>
      </w:pPr>
    </w:lvl>
    <w:lvl w:ilvl="2">
      <w:start w:val="1"/>
      <w:numFmt w:val="lowerRoman"/>
      <w:lvlText w:val="%3."/>
      <w:lvlJc w:val="right"/>
      <w:pPr>
        <w:tabs>
          <w:tab w:val="num" w:pos="2025"/>
        </w:tabs>
        <w:ind w:left="2025" w:hanging="180"/>
      </w:pPr>
    </w:lvl>
    <w:lvl w:ilvl="3">
      <w:start w:val="1"/>
      <w:numFmt w:val="decimal"/>
      <w:lvlText w:val="%4."/>
      <w:lvlJc w:val="left"/>
      <w:pPr>
        <w:tabs>
          <w:tab w:val="num" w:pos="2745"/>
        </w:tabs>
        <w:ind w:left="2745" w:hanging="360"/>
      </w:pPr>
    </w:lvl>
    <w:lvl w:ilvl="4">
      <w:start w:val="1"/>
      <w:numFmt w:val="lowerLetter"/>
      <w:lvlText w:val="%5."/>
      <w:lvlJc w:val="left"/>
      <w:pPr>
        <w:tabs>
          <w:tab w:val="num" w:pos="3465"/>
        </w:tabs>
        <w:ind w:left="3465" w:hanging="360"/>
      </w:pPr>
    </w:lvl>
    <w:lvl w:ilvl="5">
      <w:start w:val="1"/>
      <w:numFmt w:val="lowerRoman"/>
      <w:lvlText w:val="%6."/>
      <w:lvlJc w:val="right"/>
      <w:pPr>
        <w:tabs>
          <w:tab w:val="num" w:pos="4185"/>
        </w:tabs>
        <w:ind w:left="4185" w:hanging="180"/>
      </w:pPr>
    </w:lvl>
    <w:lvl w:ilvl="6">
      <w:start w:val="1"/>
      <w:numFmt w:val="decimal"/>
      <w:lvlText w:val="%7."/>
      <w:lvlJc w:val="left"/>
      <w:pPr>
        <w:tabs>
          <w:tab w:val="num" w:pos="4905"/>
        </w:tabs>
        <w:ind w:left="4905" w:hanging="360"/>
      </w:pPr>
    </w:lvl>
    <w:lvl w:ilvl="7">
      <w:start w:val="1"/>
      <w:numFmt w:val="lowerLetter"/>
      <w:lvlText w:val="%8."/>
      <w:lvlJc w:val="left"/>
      <w:pPr>
        <w:tabs>
          <w:tab w:val="num" w:pos="5625"/>
        </w:tabs>
        <w:ind w:left="5625" w:hanging="360"/>
      </w:pPr>
    </w:lvl>
    <w:lvl w:ilvl="8">
      <w:start w:val="1"/>
      <w:numFmt w:val="lowerRoman"/>
      <w:lvlText w:val="%9."/>
      <w:lvlJc w:val="right"/>
      <w:pPr>
        <w:tabs>
          <w:tab w:val="num" w:pos="6345"/>
        </w:tabs>
        <w:ind w:left="6345" w:hanging="180"/>
      </w:pPr>
    </w:lvl>
  </w:abstractNum>
  <w:abstractNum w:abstractNumId="14">
    <w:nsid w:val="00000011"/>
    <w:multiLevelType w:val="multilevel"/>
    <w:tmpl w:val="00000011"/>
    <w:name w:val="WW8Num16"/>
    <w:lvl w:ilvl="0">
      <w:start w:val="1"/>
      <w:numFmt w:val="decimal"/>
      <w:lvlText w:val="%1)"/>
      <w:lvlJc w:val="left"/>
      <w:pPr>
        <w:tabs>
          <w:tab w:val="num" w:pos="850"/>
        </w:tabs>
        <w:ind w:left="850" w:hanging="283"/>
      </w:pPr>
    </w:lvl>
    <w:lvl w:ilvl="1">
      <w:start w:val="1"/>
      <w:numFmt w:val="decimal"/>
      <w:lvlText w:val="%2)"/>
      <w:lvlJc w:val="left"/>
      <w:pPr>
        <w:tabs>
          <w:tab w:val="num" w:pos="1156"/>
        </w:tabs>
        <w:ind w:left="1156" w:hanging="360"/>
      </w:pPr>
    </w:lvl>
    <w:lvl w:ilvl="2">
      <w:start w:val="1"/>
      <w:numFmt w:val="lowerRoman"/>
      <w:lvlText w:val="%3."/>
      <w:lvlJc w:val="right"/>
      <w:pPr>
        <w:tabs>
          <w:tab w:val="num" w:pos="1876"/>
        </w:tabs>
        <w:ind w:left="1876" w:hanging="180"/>
      </w:pPr>
    </w:lvl>
    <w:lvl w:ilvl="3">
      <w:start w:val="1"/>
      <w:numFmt w:val="decimal"/>
      <w:lvlText w:val="%4."/>
      <w:lvlJc w:val="left"/>
      <w:pPr>
        <w:tabs>
          <w:tab w:val="num" w:pos="2596"/>
        </w:tabs>
        <w:ind w:left="2596" w:hanging="360"/>
      </w:pPr>
    </w:lvl>
    <w:lvl w:ilvl="4">
      <w:start w:val="1"/>
      <w:numFmt w:val="lowerLetter"/>
      <w:lvlText w:val="%5."/>
      <w:lvlJc w:val="left"/>
      <w:pPr>
        <w:tabs>
          <w:tab w:val="num" w:pos="3316"/>
        </w:tabs>
        <w:ind w:left="3316" w:hanging="360"/>
      </w:pPr>
    </w:lvl>
    <w:lvl w:ilvl="5">
      <w:start w:val="1"/>
      <w:numFmt w:val="lowerRoman"/>
      <w:lvlText w:val="%6."/>
      <w:lvlJc w:val="right"/>
      <w:pPr>
        <w:tabs>
          <w:tab w:val="num" w:pos="4036"/>
        </w:tabs>
        <w:ind w:left="4036" w:hanging="180"/>
      </w:pPr>
    </w:lvl>
    <w:lvl w:ilvl="6">
      <w:start w:val="1"/>
      <w:numFmt w:val="decimal"/>
      <w:lvlText w:val="%7."/>
      <w:lvlJc w:val="left"/>
      <w:pPr>
        <w:tabs>
          <w:tab w:val="num" w:pos="4756"/>
        </w:tabs>
        <w:ind w:left="4756" w:hanging="360"/>
      </w:pPr>
    </w:lvl>
    <w:lvl w:ilvl="7">
      <w:start w:val="1"/>
      <w:numFmt w:val="lowerLetter"/>
      <w:lvlText w:val="%8."/>
      <w:lvlJc w:val="left"/>
      <w:pPr>
        <w:tabs>
          <w:tab w:val="num" w:pos="5476"/>
        </w:tabs>
        <w:ind w:left="5476" w:hanging="360"/>
      </w:pPr>
    </w:lvl>
    <w:lvl w:ilvl="8">
      <w:start w:val="1"/>
      <w:numFmt w:val="lowerRoman"/>
      <w:lvlText w:val="%9."/>
      <w:lvlJc w:val="right"/>
      <w:pPr>
        <w:tabs>
          <w:tab w:val="num" w:pos="6196"/>
        </w:tabs>
        <w:ind w:left="6196" w:hanging="180"/>
      </w:pPr>
    </w:lvl>
  </w:abstractNum>
  <w:abstractNum w:abstractNumId="15">
    <w:nsid w:val="00000013"/>
    <w:multiLevelType w:val="singleLevel"/>
    <w:tmpl w:val="00000013"/>
    <w:name w:val="WW8Num18"/>
    <w:lvl w:ilvl="0">
      <w:start w:val="1"/>
      <w:numFmt w:val="decimal"/>
      <w:lvlText w:val="%1)"/>
      <w:lvlJc w:val="left"/>
      <w:pPr>
        <w:tabs>
          <w:tab w:val="num" w:pos="1854"/>
        </w:tabs>
        <w:ind w:left="1854" w:hanging="283"/>
      </w:pPr>
    </w:lvl>
  </w:abstractNum>
  <w:abstractNum w:abstractNumId="16">
    <w:nsid w:val="00000014"/>
    <w:multiLevelType w:val="singleLevel"/>
    <w:tmpl w:val="00000014"/>
    <w:name w:val="WW8Num19"/>
    <w:lvl w:ilvl="0">
      <w:start w:val="1"/>
      <w:numFmt w:val="decimal"/>
      <w:lvlText w:val="%1)"/>
      <w:lvlJc w:val="left"/>
      <w:pPr>
        <w:tabs>
          <w:tab w:val="num" w:pos="1882"/>
        </w:tabs>
        <w:ind w:left="1882" w:hanging="283"/>
      </w:pPr>
    </w:lvl>
  </w:abstractNum>
  <w:abstractNum w:abstractNumId="17">
    <w:nsid w:val="00000016"/>
    <w:multiLevelType w:val="singleLevel"/>
    <w:tmpl w:val="00000016"/>
    <w:name w:val="WW8Num21"/>
    <w:lvl w:ilvl="0">
      <w:start w:val="1"/>
      <w:numFmt w:val="decimal"/>
      <w:lvlText w:val="%1)"/>
      <w:lvlJc w:val="left"/>
      <w:pPr>
        <w:tabs>
          <w:tab w:val="num" w:pos="1854"/>
        </w:tabs>
        <w:ind w:left="1854" w:hanging="283"/>
      </w:pPr>
    </w:lvl>
  </w:abstractNum>
  <w:abstractNum w:abstractNumId="18">
    <w:nsid w:val="00000017"/>
    <w:multiLevelType w:val="singleLevel"/>
    <w:tmpl w:val="00000017"/>
    <w:name w:val="WW8Num22"/>
    <w:lvl w:ilvl="0">
      <w:start w:val="1"/>
      <w:numFmt w:val="decimal"/>
      <w:lvlText w:val="%1)"/>
      <w:lvlJc w:val="left"/>
      <w:pPr>
        <w:tabs>
          <w:tab w:val="num" w:pos="1134"/>
        </w:tabs>
        <w:ind w:left="1134" w:hanging="283"/>
      </w:pPr>
    </w:lvl>
  </w:abstractNum>
  <w:abstractNum w:abstractNumId="19">
    <w:nsid w:val="00000018"/>
    <w:multiLevelType w:val="singleLevel"/>
    <w:tmpl w:val="00000018"/>
    <w:name w:val="WW8Num23"/>
    <w:lvl w:ilvl="0">
      <w:start w:val="1"/>
      <w:numFmt w:val="bullet"/>
      <w:lvlText w:val=""/>
      <w:lvlJc w:val="left"/>
      <w:pPr>
        <w:tabs>
          <w:tab w:val="num" w:pos="1134"/>
        </w:tabs>
        <w:ind w:left="1134" w:hanging="283"/>
      </w:pPr>
      <w:rPr>
        <w:rFonts w:ascii="Symbol" w:hAnsi="Symbol"/>
      </w:rPr>
    </w:lvl>
  </w:abstractNum>
  <w:abstractNum w:abstractNumId="20">
    <w:nsid w:val="00000019"/>
    <w:multiLevelType w:val="singleLevel"/>
    <w:tmpl w:val="00000019"/>
    <w:name w:val="WW8Num24"/>
    <w:lvl w:ilvl="0">
      <w:start w:val="1"/>
      <w:numFmt w:val="decimal"/>
      <w:lvlText w:val="%1)"/>
      <w:lvlJc w:val="left"/>
      <w:pPr>
        <w:tabs>
          <w:tab w:val="num" w:pos="1854"/>
        </w:tabs>
        <w:ind w:left="1854" w:hanging="283"/>
      </w:pPr>
    </w:lvl>
  </w:abstractNum>
  <w:abstractNum w:abstractNumId="21">
    <w:nsid w:val="0000001B"/>
    <w:multiLevelType w:val="multilevel"/>
    <w:tmpl w:val="9176EB9A"/>
    <w:name w:val="WW8Num26"/>
    <w:lvl w:ilvl="0">
      <w:start w:val="1"/>
      <w:numFmt w:val="decimal"/>
      <w:lvlText w:val="%1)"/>
      <w:lvlJc w:val="left"/>
      <w:pPr>
        <w:tabs>
          <w:tab w:val="num" w:pos="1854"/>
        </w:tabs>
        <w:ind w:left="1854" w:hanging="283"/>
      </w:pPr>
    </w:lvl>
    <w:lvl w:ilvl="1">
      <w:start w:val="1"/>
      <w:numFmt w:val="upperRoman"/>
      <w:lvlText w:val="%2."/>
      <w:lvlJc w:val="right"/>
      <w:pPr>
        <w:tabs>
          <w:tab w:val="num" w:pos="1980"/>
        </w:tabs>
        <w:ind w:left="1980" w:hanging="18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2">
    <w:nsid w:val="0000001C"/>
    <w:multiLevelType w:val="multilevel"/>
    <w:tmpl w:val="0000001C"/>
    <w:name w:val="WW8Num27"/>
    <w:lvl w:ilvl="0">
      <w:start w:val="1"/>
      <w:numFmt w:val="bullet"/>
      <w:lvlText w:val=""/>
      <w:lvlJc w:val="left"/>
      <w:pPr>
        <w:tabs>
          <w:tab w:val="num" w:pos="1985"/>
        </w:tabs>
        <w:ind w:left="1985" w:hanging="283"/>
      </w:pPr>
      <w:rPr>
        <w:rFonts w:ascii="Symbol" w:hAnsi="Symbol"/>
      </w:rPr>
    </w:lvl>
    <w:lvl w:ilvl="1">
      <w:start w:val="1"/>
      <w:numFmt w:val="decimal"/>
      <w:lvlText w:val="%2)"/>
      <w:lvlJc w:val="left"/>
      <w:pPr>
        <w:tabs>
          <w:tab w:val="num" w:pos="2214"/>
        </w:tabs>
        <w:ind w:left="2214" w:hanging="283"/>
      </w:pPr>
    </w:lvl>
    <w:lvl w:ilvl="2">
      <w:start w:val="1"/>
      <w:numFmt w:val="bullet"/>
      <w:lvlText w:val=""/>
      <w:lvlJc w:val="left"/>
      <w:pPr>
        <w:tabs>
          <w:tab w:val="num" w:pos="3011"/>
        </w:tabs>
        <w:ind w:left="3011" w:hanging="360"/>
      </w:pPr>
      <w:rPr>
        <w:rFonts w:ascii="Wingdings" w:hAnsi="Wingdings"/>
      </w:rPr>
    </w:lvl>
    <w:lvl w:ilvl="3">
      <w:start w:val="1"/>
      <w:numFmt w:val="bullet"/>
      <w:lvlText w:val=""/>
      <w:lvlJc w:val="left"/>
      <w:pPr>
        <w:tabs>
          <w:tab w:val="num" w:pos="3731"/>
        </w:tabs>
        <w:ind w:left="3731" w:hanging="360"/>
      </w:pPr>
      <w:rPr>
        <w:rFonts w:ascii="Symbol" w:hAnsi="Symbol"/>
      </w:rPr>
    </w:lvl>
    <w:lvl w:ilvl="4">
      <w:start w:val="1"/>
      <w:numFmt w:val="bullet"/>
      <w:lvlText w:val="o"/>
      <w:lvlJc w:val="left"/>
      <w:pPr>
        <w:tabs>
          <w:tab w:val="num" w:pos="4451"/>
        </w:tabs>
        <w:ind w:left="4451" w:hanging="360"/>
      </w:pPr>
      <w:rPr>
        <w:rFonts w:ascii="Courier New" w:hAnsi="Courier New" w:cs="Courier New"/>
      </w:rPr>
    </w:lvl>
    <w:lvl w:ilvl="5">
      <w:start w:val="1"/>
      <w:numFmt w:val="bullet"/>
      <w:lvlText w:val=""/>
      <w:lvlJc w:val="left"/>
      <w:pPr>
        <w:tabs>
          <w:tab w:val="num" w:pos="5171"/>
        </w:tabs>
        <w:ind w:left="5171" w:hanging="360"/>
      </w:pPr>
      <w:rPr>
        <w:rFonts w:ascii="Wingdings" w:hAnsi="Wingdings"/>
      </w:rPr>
    </w:lvl>
    <w:lvl w:ilvl="6">
      <w:start w:val="1"/>
      <w:numFmt w:val="bullet"/>
      <w:lvlText w:val=""/>
      <w:lvlJc w:val="left"/>
      <w:pPr>
        <w:tabs>
          <w:tab w:val="num" w:pos="5891"/>
        </w:tabs>
        <w:ind w:left="5891" w:hanging="360"/>
      </w:pPr>
      <w:rPr>
        <w:rFonts w:ascii="Symbol" w:hAnsi="Symbol"/>
      </w:rPr>
    </w:lvl>
    <w:lvl w:ilvl="7">
      <w:start w:val="1"/>
      <w:numFmt w:val="bullet"/>
      <w:lvlText w:val="o"/>
      <w:lvlJc w:val="left"/>
      <w:pPr>
        <w:tabs>
          <w:tab w:val="num" w:pos="6611"/>
        </w:tabs>
        <w:ind w:left="6611" w:hanging="360"/>
      </w:pPr>
      <w:rPr>
        <w:rFonts w:ascii="Courier New" w:hAnsi="Courier New" w:cs="Courier New"/>
      </w:rPr>
    </w:lvl>
    <w:lvl w:ilvl="8">
      <w:start w:val="1"/>
      <w:numFmt w:val="bullet"/>
      <w:lvlText w:val=""/>
      <w:lvlJc w:val="left"/>
      <w:pPr>
        <w:tabs>
          <w:tab w:val="num" w:pos="7331"/>
        </w:tabs>
        <w:ind w:left="7331" w:hanging="360"/>
      </w:pPr>
      <w:rPr>
        <w:rFonts w:ascii="Wingdings" w:hAnsi="Wingdings"/>
      </w:rPr>
    </w:lvl>
  </w:abstractNum>
  <w:abstractNum w:abstractNumId="23">
    <w:nsid w:val="0000001D"/>
    <w:multiLevelType w:val="singleLevel"/>
    <w:tmpl w:val="0000001D"/>
    <w:name w:val="WW8Num28"/>
    <w:lvl w:ilvl="0">
      <w:start w:val="1"/>
      <w:numFmt w:val="decimal"/>
      <w:lvlText w:val="%1)"/>
      <w:lvlJc w:val="left"/>
      <w:pPr>
        <w:tabs>
          <w:tab w:val="num" w:pos="644"/>
        </w:tabs>
        <w:ind w:left="644" w:hanging="360"/>
      </w:pPr>
    </w:lvl>
  </w:abstractNum>
  <w:abstractNum w:abstractNumId="24">
    <w:nsid w:val="0000001E"/>
    <w:multiLevelType w:val="singleLevel"/>
    <w:tmpl w:val="0000001E"/>
    <w:name w:val="WW8Num29"/>
    <w:lvl w:ilvl="0">
      <w:start w:val="1"/>
      <w:numFmt w:val="decimal"/>
      <w:lvlText w:val="%1)"/>
      <w:lvlJc w:val="left"/>
      <w:pPr>
        <w:tabs>
          <w:tab w:val="num" w:pos="1854"/>
        </w:tabs>
        <w:ind w:left="1854" w:hanging="283"/>
      </w:pPr>
    </w:lvl>
  </w:abstractNum>
  <w:abstractNum w:abstractNumId="25">
    <w:nsid w:val="00000020"/>
    <w:multiLevelType w:val="singleLevel"/>
    <w:tmpl w:val="00000020"/>
    <w:name w:val="WW8Num31"/>
    <w:lvl w:ilvl="0">
      <w:start w:val="1"/>
      <w:numFmt w:val="decimal"/>
      <w:lvlText w:val="%1)"/>
      <w:lvlJc w:val="left"/>
      <w:pPr>
        <w:tabs>
          <w:tab w:val="num" w:pos="1462"/>
        </w:tabs>
        <w:ind w:left="1462" w:hanging="360"/>
      </w:pPr>
    </w:lvl>
  </w:abstractNum>
  <w:abstractNum w:abstractNumId="26">
    <w:nsid w:val="00000021"/>
    <w:multiLevelType w:val="singleLevel"/>
    <w:tmpl w:val="00000021"/>
    <w:name w:val="WW8Num32"/>
    <w:lvl w:ilvl="0">
      <w:start w:val="1"/>
      <w:numFmt w:val="decimal"/>
      <w:lvlText w:val="%1)"/>
      <w:lvlJc w:val="left"/>
      <w:pPr>
        <w:tabs>
          <w:tab w:val="num" w:pos="1854"/>
        </w:tabs>
        <w:ind w:left="1854" w:hanging="283"/>
      </w:pPr>
    </w:lvl>
  </w:abstractNum>
  <w:abstractNum w:abstractNumId="27">
    <w:nsid w:val="00000022"/>
    <w:multiLevelType w:val="multilevel"/>
    <w:tmpl w:val="00000022"/>
    <w:name w:val="WW8Num33"/>
    <w:lvl w:ilvl="0">
      <w:start w:val="1"/>
      <w:numFmt w:val="bullet"/>
      <w:lvlText w:val=""/>
      <w:lvlJc w:val="left"/>
      <w:pPr>
        <w:tabs>
          <w:tab w:val="num" w:pos="2803"/>
        </w:tabs>
        <w:ind w:left="2803" w:hanging="283"/>
      </w:pPr>
      <w:rPr>
        <w:rFonts w:ascii="Symbol" w:hAnsi="Symbol"/>
      </w:rPr>
    </w:lvl>
    <w:lvl w:ilvl="1">
      <w:start w:val="1"/>
      <w:numFmt w:val="bullet"/>
      <w:lvlText w:val=""/>
      <w:lvlJc w:val="left"/>
      <w:pPr>
        <w:tabs>
          <w:tab w:val="num" w:pos="1134"/>
        </w:tabs>
        <w:ind w:left="1134" w:hanging="283"/>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8">
    <w:nsid w:val="00000023"/>
    <w:multiLevelType w:val="multilevel"/>
    <w:tmpl w:val="00000023"/>
    <w:name w:val="WW8Num34"/>
    <w:lvl w:ilvl="0">
      <w:start w:val="1"/>
      <w:numFmt w:val="bullet"/>
      <w:lvlText w:val=""/>
      <w:lvlJc w:val="left"/>
      <w:pPr>
        <w:tabs>
          <w:tab w:val="num" w:pos="1985"/>
        </w:tabs>
        <w:ind w:left="1985" w:hanging="283"/>
      </w:pPr>
      <w:rPr>
        <w:rFonts w:ascii="Symbol" w:hAnsi="Symbol"/>
      </w:rPr>
    </w:lvl>
    <w:lvl w:ilvl="1">
      <w:start w:val="1"/>
      <w:numFmt w:val="decimal"/>
      <w:lvlText w:val="%2)"/>
      <w:lvlJc w:val="left"/>
      <w:pPr>
        <w:tabs>
          <w:tab w:val="num" w:pos="2214"/>
        </w:tabs>
        <w:ind w:left="2214" w:hanging="283"/>
      </w:pPr>
      <w:rPr>
        <w:sz w:val="20"/>
        <w:szCs w:val="20"/>
      </w:rPr>
    </w:lvl>
    <w:lvl w:ilvl="2">
      <w:start w:val="1"/>
      <w:numFmt w:val="bullet"/>
      <w:lvlText w:val=""/>
      <w:lvlJc w:val="left"/>
      <w:pPr>
        <w:tabs>
          <w:tab w:val="num" w:pos="3011"/>
        </w:tabs>
        <w:ind w:left="3011" w:hanging="360"/>
      </w:pPr>
      <w:rPr>
        <w:rFonts w:ascii="Wingdings" w:hAnsi="Wingdings"/>
      </w:rPr>
    </w:lvl>
    <w:lvl w:ilvl="3">
      <w:start w:val="1"/>
      <w:numFmt w:val="bullet"/>
      <w:lvlText w:val=""/>
      <w:lvlJc w:val="left"/>
      <w:pPr>
        <w:tabs>
          <w:tab w:val="num" w:pos="3731"/>
        </w:tabs>
        <w:ind w:left="3731" w:hanging="360"/>
      </w:pPr>
      <w:rPr>
        <w:rFonts w:ascii="Symbol" w:hAnsi="Symbol"/>
      </w:rPr>
    </w:lvl>
    <w:lvl w:ilvl="4">
      <w:start w:val="1"/>
      <w:numFmt w:val="bullet"/>
      <w:lvlText w:val="o"/>
      <w:lvlJc w:val="left"/>
      <w:pPr>
        <w:tabs>
          <w:tab w:val="num" w:pos="4451"/>
        </w:tabs>
        <w:ind w:left="4451" w:hanging="360"/>
      </w:pPr>
      <w:rPr>
        <w:rFonts w:ascii="Courier New" w:hAnsi="Courier New" w:cs="Courier New"/>
      </w:rPr>
    </w:lvl>
    <w:lvl w:ilvl="5">
      <w:start w:val="1"/>
      <w:numFmt w:val="bullet"/>
      <w:lvlText w:val=""/>
      <w:lvlJc w:val="left"/>
      <w:pPr>
        <w:tabs>
          <w:tab w:val="num" w:pos="5171"/>
        </w:tabs>
        <w:ind w:left="5171" w:hanging="360"/>
      </w:pPr>
      <w:rPr>
        <w:rFonts w:ascii="Wingdings" w:hAnsi="Wingdings"/>
      </w:rPr>
    </w:lvl>
    <w:lvl w:ilvl="6">
      <w:start w:val="1"/>
      <w:numFmt w:val="bullet"/>
      <w:lvlText w:val=""/>
      <w:lvlJc w:val="left"/>
      <w:pPr>
        <w:tabs>
          <w:tab w:val="num" w:pos="5891"/>
        </w:tabs>
        <w:ind w:left="5891" w:hanging="360"/>
      </w:pPr>
      <w:rPr>
        <w:rFonts w:ascii="Symbol" w:hAnsi="Symbol"/>
      </w:rPr>
    </w:lvl>
    <w:lvl w:ilvl="7">
      <w:start w:val="1"/>
      <w:numFmt w:val="bullet"/>
      <w:lvlText w:val="o"/>
      <w:lvlJc w:val="left"/>
      <w:pPr>
        <w:tabs>
          <w:tab w:val="num" w:pos="6611"/>
        </w:tabs>
        <w:ind w:left="6611" w:hanging="360"/>
      </w:pPr>
      <w:rPr>
        <w:rFonts w:ascii="Courier New" w:hAnsi="Courier New" w:cs="Courier New"/>
      </w:rPr>
    </w:lvl>
    <w:lvl w:ilvl="8">
      <w:start w:val="1"/>
      <w:numFmt w:val="bullet"/>
      <w:lvlText w:val=""/>
      <w:lvlJc w:val="left"/>
      <w:pPr>
        <w:tabs>
          <w:tab w:val="num" w:pos="7331"/>
        </w:tabs>
        <w:ind w:left="7331" w:hanging="360"/>
      </w:pPr>
      <w:rPr>
        <w:rFonts w:ascii="Wingdings" w:hAnsi="Wingdings"/>
      </w:rPr>
    </w:lvl>
  </w:abstractNum>
  <w:abstractNum w:abstractNumId="29">
    <w:nsid w:val="00000024"/>
    <w:multiLevelType w:val="singleLevel"/>
    <w:tmpl w:val="00000024"/>
    <w:name w:val="WW8Num35"/>
    <w:lvl w:ilvl="0">
      <w:start w:val="1"/>
      <w:numFmt w:val="bullet"/>
      <w:lvlText w:val=""/>
      <w:lvlJc w:val="left"/>
      <w:pPr>
        <w:tabs>
          <w:tab w:val="num" w:pos="1134"/>
        </w:tabs>
        <w:ind w:left="1134" w:hanging="283"/>
      </w:pPr>
      <w:rPr>
        <w:rFonts w:ascii="Symbol" w:hAnsi="Symbol"/>
      </w:rPr>
    </w:lvl>
  </w:abstractNum>
  <w:abstractNum w:abstractNumId="30">
    <w:nsid w:val="00000025"/>
    <w:multiLevelType w:val="singleLevel"/>
    <w:tmpl w:val="00000025"/>
    <w:name w:val="WW8Num36"/>
    <w:lvl w:ilvl="0">
      <w:start w:val="1"/>
      <w:numFmt w:val="bullet"/>
      <w:lvlText w:val=""/>
      <w:lvlJc w:val="left"/>
      <w:pPr>
        <w:tabs>
          <w:tab w:val="num" w:pos="1134"/>
        </w:tabs>
        <w:ind w:left="1134" w:hanging="283"/>
      </w:pPr>
      <w:rPr>
        <w:rFonts w:ascii="Symbol" w:hAnsi="Symbol"/>
      </w:rPr>
    </w:lvl>
  </w:abstractNum>
  <w:abstractNum w:abstractNumId="31">
    <w:nsid w:val="00000026"/>
    <w:multiLevelType w:val="singleLevel"/>
    <w:tmpl w:val="00000026"/>
    <w:name w:val="WW8Num37"/>
    <w:lvl w:ilvl="0">
      <w:start w:val="1"/>
      <w:numFmt w:val="decimal"/>
      <w:lvlText w:val="%1)"/>
      <w:lvlJc w:val="left"/>
      <w:pPr>
        <w:tabs>
          <w:tab w:val="num" w:pos="1882"/>
        </w:tabs>
        <w:ind w:left="1882" w:hanging="283"/>
      </w:pPr>
    </w:lvl>
  </w:abstractNum>
  <w:abstractNum w:abstractNumId="32">
    <w:nsid w:val="00000027"/>
    <w:multiLevelType w:val="singleLevel"/>
    <w:tmpl w:val="00000027"/>
    <w:name w:val="WW8Num38"/>
    <w:lvl w:ilvl="0">
      <w:start w:val="1"/>
      <w:numFmt w:val="decimal"/>
      <w:lvlText w:val="%1)"/>
      <w:lvlJc w:val="left"/>
      <w:pPr>
        <w:tabs>
          <w:tab w:val="num" w:pos="1462"/>
        </w:tabs>
        <w:ind w:left="1462" w:hanging="360"/>
      </w:pPr>
    </w:lvl>
  </w:abstractNum>
  <w:abstractNum w:abstractNumId="33">
    <w:nsid w:val="0000002A"/>
    <w:multiLevelType w:val="singleLevel"/>
    <w:tmpl w:val="0000002A"/>
    <w:name w:val="WW8Num41"/>
    <w:lvl w:ilvl="0">
      <w:start w:val="1"/>
      <w:numFmt w:val="decimal"/>
      <w:lvlText w:val="%1)"/>
      <w:lvlJc w:val="left"/>
      <w:pPr>
        <w:tabs>
          <w:tab w:val="num" w:pos="1854"/>
        </w:tabs>
        <w:ind w:left="1854" w:hanging="283"/>
      </w:pPr>
    </w:lvl>
  </w:abstractNum>
  <w:abstractNum w:abstractNumId="34">
    <w:nsid w:val="0000002B"/>
    <w:multiLevelType w:val="multilevel"/>
    <w:tmpl w:val="0000002B"/>
    <w:name w:val="WW8Num42"/>
    <w:lvl w:ilvl="0">
      <w:start w:val="1"/>
      <w:numFmt w:val="bullet"/>
      <w:lvlText w:val=""/>
      <w:lvlJc w:val="left"/>
      <w:pPr>
        <w:tabs>
          <w:tab w:val="num" w:pos="2934"/>
        </w:tabs>
        <w:ind w:left="2934" w:hanging="283"/>
      </w:pPr>
      <w:rPr>
        <w:rFonts w:ascii="Symbol" w:hAnsi="Symbol"/>
      </w:rPr>
    </w:lvl>
    <w:lvl w:ilvl="1">
      <w:start w:val="1"/>
      <w:numFmt w:val="bullet"/>
      <w:lvlText w:val=""/>
      <w:lvlJc w:val="left"/>
      <w:pPr>
        <w:tabs>
          <w:tab w:val="num" w:pos="2083"/>
        </w:tabs>
        <w:ind w:left="2083" w:hanging="283"/>
      </w:pPr>
      <w:rPr>
        <w:rFonts w:ascii="Symbol" w:hAnsi="Symbol"/>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35">
    <w:nsid w:val="0000002C"/>
    <w:multiLevelType w:val="singleLevel"/>
    <w:tmpl w:val="0000002C"/>
    <w:name w:val="WW8Num43"/>
    <w:lvl w:ilvl="0">
      <w:start w:val="1"/>
      <w:numFmt w:val="decimal"/>
      <w:lvlText w:val="%1)"/>
      <w:lvlJc w:val="left"/>
      <w:pPr>
        <w:tabs>
          <w:tab w:val="num" w:pos="1134"/>
        </w:tabs>
        <w:ind w:left="1134" w:hanging="283"/>
      </w:pPr>
    </w:lvl>
  </w:abstractNum>
  <w:abstractNum w:abstractNumId="36">
    <w:nsid w:val="00000030"/>
    <w:multiLevelType w:val="singleLevel"/>
    <w:tmpl w:val="00000030"/>
    <w:name w:val="WW8Num47"/>
    <w:lvl w:ilvl="0">
      <w:start w:val="1"/>
      <w:numFmt w:val="decimal"/>
      <w:lvlText w:val="%1)"/>
      <w:lvlJc w:val="left"/>
      <w:pPr>
        <w:tabs>
          <w:tab w:val="num" w:pos="1462"/>
        </w:tabs>
        <w:ind w:left="1462" w:hanging="360"/>
      </w:pPr>
    </w:lvl>
  </w:abstractNum>
  <w:abstractNum w:abstractNumId="37">
    <w:nsid w:val="00000032"/>
    <w:multiLevelType w:val="singleLevel"/>
    <w:tmpl w:val="00000032"/>
    <w:name w:val="WW8Num49"/>
    <w:lvl w:ilvl="0">
      <w:start w:val="1"/>
      <w:numFmt w:val="decimal"/>
      <w:lvlText w:val="%1)"/>
      <w:lvlJc w:val="left"/>
      <w:pPr>
        <w:tabs>
          <w:tab w:val="num" w:pos="1451"/>
        </w:tabs>
        <w:ind w:left="1451" w:hanging="360"/>
      </w:pPr>
    </w:lvl>
  </w:abstractNum>
  <w:abstractNum w:abstractNumId="38">
    <w:nsid w:val="00000037"/>
    <w:multiLevelType w:val="singleLevel"/>
    <w:tmpl w:val="00000037"/>
    <w:name w:val="WW8Num54"/>
    <w:lvl w:ilvl="0">
      <w:start w:val="1"/>
      <w:numFmt w:val="bullet"/>
      <w:lvlText w:val=""/>
      <w:lvlJc w:val="left"/>
      <w:pPr>
        <w:tabs>
          <w:tab w:val="num" w:pos="1929"/>
        </w:tabs>
        <w:ind w:left="1929" w:hanging="283"/>
      </w:pPr>
      <w:rPr>
        <w:rFonts w:ascii="Symbol" w:hAnsi="Symbol"/>
      </w:rPr>
    </w:lvl>
  </w:abstractNum>
  <w:abstractNum w:abstractNumId="39">
    <w:nsid w:val="0000003A"/>
    <w:multiLevelType w:val="singleLevel"/>
    <w:tmpl w:val="0000003A"/>
    <w:name w:val="WW8Num57"/>
    <w:lvl w:ilvl="0">
      <w:start w:val="1"/>
      <w:numFmt w:val="bullet"/>
      <w:lvlText w:val=""/>
      <w:lvlJc w:val="left"/>
      <w:pPr>
        <w:tabs>
          <w:tab w:val="num" w:pos="1854"/>
        </w:tabs>
        <w:ind w:left="1854" w:hanging="283"/>
      </w:pPr>
      <w:rPr>
        <w:rFonts w:ascii="Symbol" w:hAnsi="Symbol"/>
      </w:rPr>
    </w:lvl>
  </w:abstractNum>
  <w:abstractNum w:abstractNumId="40">
    <w:nsid w:val="0000003B"/>
    <w:multiLevelType w:val="singleLevel"/>
    <w:tmpl w:val="0000003B"/>
    <w:name w:val="WW8Num58"/>
    <w:lvl w:ilvl="0">
      <w:start w:val="1"/>
      <w:numFmt w:val="decimal"/>
      <w:lvlText w:val="%1)"/>
      <w:lvlJc w:val="left"/>
      <w:pPr>
        <w:tabs>
          <w:tab w:val="num" w:pos="1854"/>
        </w:tabs>
        <w:ind w:left="1854" w:hanging="283"/>
      </w:pPr>
    </w:lvl>
  </w:abstractNum>
  <w:abstractNum w:abstractNumId="41">
    <w:nsid w:val="0000003E"/>
    <w:multiLevelType w:val="singleLevel"/>
    <w:tmpl w:val="0000003E"/>
    <w:name w:val="WW8Num61"/>
    <w:lvl w:ilvl="0">
      <w:start w:val="1"/>
      <w:numFmt w:val="decimal"/>
      <w:lvlText w:val="%1)"/>
      <w:lvlJc w:val="left"/>
      <w:pPr>
        <w:tabs>
          <w:tab w:val="num" w:pos="1854"/>
        </w:tabs>
        <w:ind w:left="1854" w:hanging="283"/>
      </w:pPr>
    </w:lvl>
  </w:abstractNum>
  <w:abstractNum w:abstractNumId="42">
    <w:nsid w:val="00000041"/>
    <w:multiLevelType w:val="singleLevel"/>
    <w:tmpl w:val="00000041"/>
    <w:name w:val="WW8Num64"/>
    <w:lvl w:ilvl="0">
      <w:start w:val="1"/>
      <w:numFmt w:val="decimal"/>
      <w:lvlText w:val="%1)"/>
      <w:lvlJc w:val="left"/>
      <w:pPr>
        <w:tabs>
          <w:tab w:val="num" w:pos="1854"/>
        </w:tabs>
        <w:ind w:left="1854" w:hanging="283"/>
      </w:pPr>
    </w:lvl>
  </w:abstractNum>
  <w:abstractNum w:abstractNumId="43">
    <w:nsid w:val="00000042"/>
    <w:multiLevelType w:val="singleLevel"/>
    <w:tmpl w:val="00000042"/>
    <w:name w:val="WW8Num65"/>
    <w:lvl w:ilvl="0">
      <w:start w:val="1"/>
      <w:numFmt w:val="decimal"/>
      <w:lvlText w:val="%1)"/>
      <w:lvlJc w:val="left"/>
      <w:pPr>
        <w:tabs>
          <w:tab w:val="num" w:pos="1854"/>
        </w:tabs>
        <w:ind w:left="1854" w:hanging="283"/>
      </w:pPr>
    </w:lvl>
  </w:abstractNum>
  <w:abstractNum w:abstractNumId="44">
    <w:nsid w:val="00000044"/>
    <w:multiLevelType w:val="singleLevel"/>
    <w:tmpl w:val="00000044"/>
    <w:name w:val="WW8Num67"/>
    <w:lvl w:ilvl="0">
      <w:start w:val="1"/>
      <w:numFmt w:val="decimal"/>
      <w:lvlText w:val="%1)"/>
      <w:lvlJc w:val="left"/>
      <w:pPr>
        <w:tabs>
          <w:tab w:val="num" w:pos="1854"/>
        </w:tabs>
        <w:ind w:left="1854" w:hanging="283"/>
      </w:pPr>
    </w:lvl>
  </w:abstractNum>
  <w:abstractNum w:abstractNumId="45">
    <w:nsid w:val="00000046"/>
    <w:multiLevelType w:val="singleLevel"/>
    <w:tmpl w:val="00000046"/>
    <w:name w:val="WW8Num69"/>
    <w:lvl w:ilvl="0">
      <w:start w:val="1"/>
      <w:numFmt w:val="decimal"/>
      <w:lvlText w:val="%1)"/>
      <w:lvlJc w:val="left"/>
      <w:pPr>
        <w:tabs>
          <w:tab w:val="num" w:pos="1462"/>
        </w:tabs>
        <w:ind w:left="1462" w:hanging="360"/>
      </w:pPr>
    </w:lvl>
  </w:abstractNum>
  <w:abstractNum w:abstractNumId="46">
    <w:nsid w:val="00000047"/>
    <w:multiLevelType w:val="multilevel"/>
    <w:tmpl w:val="00000047"/>
    <w:name w:val="WW8StyleNum2"/>
    <w:lvl w:ilvl="0">
      <w:start w:val="1"/>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nsid w:val="100A7054"/>
    <w:multiLevelType w:val="hybridMultilevel"/>
    <w:tmpl w:val="1AE41BD8"/>
    <w:lvl w:ilvl="0" w:tplc="FA1A3FBA">
      <w:start w:val="1"/>
      <w:numFmt w:val="bullet"/>
      <w:lvlText w:val="­"/>
      <w:lvlJc w:val="left"/>
      <w:pPr>
        <w:tabs>
          <w:tab w:val="num" w:pos="1366"/>
        </w:tabs>
        <w:ind w:left="1366" w:hanging="351"/>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8">
    <w:nsid w:val="13BF2D43"/>
    <w:multiLevelType w:val="hybridMultilevel"/>
    <w:tmpl w:val="05AE26C8"/>
    <w:lvl w:ilvl="0" w:tplc="C18A40DC">
      <w:start w:val="1"/>
      <w:numFmt w:val="decimal"/>
      <w:lvlText w:val="%1)"/>
      <w:lvlJc w:val="left"/>
      <w:pPr>
        <w:tabs>
          <w:tab w:val="num" w:pos="1375"/>
        </w:tabs>
        <w:ind w:left="1366" w:hanging="351"/>
      </w:pPr>
      <w:rPr>
        <w:rFonts w:hint="default"/>
      </w:rPr>
    </w:lvl>
    <w:lvl w:ilvl="1" w:tplc="42CE59A0">
      <w:start w:val="6"/>
      <w:numFmt w:val="decimal"/>
      <w:lvlText w:val="%2"/>
      <w:lvlJc w:val="left"/>
      <w:pPr>
        <w:tabs>
          <w:tab w:val="num" w:pos="2149"/>
        </w:tabs>
        <w:ind w:left="2149" w:hanging="360"/>
      </w:pPr>
      <w:rPr>
        <w:rFonts w:hint="default"/>
      </w:r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9">
    <w:nsid w:val="15BA2AC5"/>
    <w:multiLevelType w:val="hybridMultilevel"/>
    <w:tmpl w:val="0E8A37E8"/>
    <w:lvl w:ilvl="0" w:tplc="4BC8C8C0">
      <w:start w:val="1"/>
      <w:numFmt w:val="bullet"/>
      <w:lvlText w:val=""/>
      <w:lvlJc w:val="left"/>
      <w:pPr>
        <w:tabs>
          <w:tab w:val="num" w:pos="1366"/>
        </w:tabs>
        <w:ind w:left="1366" w:hanging="351"/>
      </w:pPr>
      <w:rPr>
        <w:rFonts w:ascii="Symbol" w:hAnsi="Symbol" w:cs="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nsid w:val="16AF7294"/>
    <w:multiLevelType w:val="multilevel"/>
    <w:tmpl w:val="6DFCB514"/>
    <w:styleLink w:val="a0"/>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1">
    <w:nsid w:val="170603A4"/>
    <w:multiLevelType w:val="hybridMultilevel"/>
    <w:tmpl w:val="F96A00DE"/>
    <w:lvl w:ilvl="0" w:tplc="FFFFFFFF">
      <w:start w:val="1"/>
      <w:numFmt w:val="bullet"/>
      <w:pStyle w:val="Twordoboz"/>
      <w:lvlText w:val=""/>
      <w:lvlJc w:val="left"/>
      <w:pPr>
        <w:tabs>
          <w:tab w:val="num" w:pos="284"/>
        </w:tabs>
        <w:ind w:left="1758" w:hanging="34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2">
    <w:nsid w:val="18220187"/>
    <w:multiLevelType w:val="singleLevel"/>
    <w:tmpl w:val="B1B2AAC0"/>
    <w:lvl w:ilvl="0">
      <w:start w:val="10"/>
      <w:numFmt w:val="bullet"/>
      <w:lvlText w:val="-"/>
      <w:lvlJc w:val="left"/>
      <w:pPr>
        <w:tabs>
          <w:tab w:val="num" w:pos="1080"/>
        </w:tabs>
        <w:ind w:left="1080" w:hanging="360"/>
      </w:pPr>
    </w:lvl>
  </w:abstractNum>
  <w:abstractNum w:abstractNumId="53">
    <w:nsid w:val="1D6270CE"/>
    <w:multiLevelType w:val="hybridMultilevel"/>
    <w:tmpl w:val="5CF6B796"/>
    <w:lvl w:ilvl="0" w:tplc="C74AF30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4">
    <w:nsid w:val="1DD94D43"/>
    <w:multiLevelType w:val="hybridMultilevel"/>
    <w:tmpl w:val="A726F6E2"/>
    <w:lvl w:ilvl="0" w:tplc="0419000F">
      <w:start w:val="5"/>
      <w:numFmt w:val="decimal"/>
      <w:pStyle w:val="43"/>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2080069F"/>
    <w:multiLevelType w:val="hybridMultilevel"/>
    <w:tmpl w:val="B87E7392"/>
    <w:lvl w:ilvl="0" w:tplc="199CD004">
      <w:start w:val="1"/>
      <w:numFmt w:val="decimal"/>
      <w:lvlText w:val="%1."/>
      <w:lvlJc w:val="left"/>
      <w:pPr>
        <w:tabs>
          <w:tab w:val="num" w:pos="691"/>
        </w:tabs>
        <w:ind w:left="691" w:hanging="351"/>
      </w:pPr>
      <w:rPr>
        <w:rFonts w:hint="default"/>
      </w:rPr>
    </w:lvl>
    <w:lvl w:ilvl="1" w:tplc="1AC8E576">
      <w:start w:val="1"/>
      <w:numFmt w:val="decimal"/>
      <w:lvlText w:val="%2"/>
      <w:lvlJc w:val="left"/>
      <w:pPr>
        <w:tabs>
          <w:tab w:val="num" w:pos="2025"/>
        </w:tabs>
        <w:ind w:left="2025" w:hanging="945"/>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nsid w:val="208C4955"/>
    <w:multiLevelType w:val="multilevel"/>
    <w:tmpl w:val="225A4792"/>
    <w:styleLink w:val="2"/>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nsid w:val="21EC005E"/>
    <w:multiLevelType w:val="hybridMultilevel"/>
    <w:tmpl w:val="755602F6"/>
    <w:lvl w:ilvl="0" w:tplc="E940FF6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8">
    <w:nsid w:val="22F138F1"/>
    <w:multiLevelType w:val="hybridMultilevel"/>
    <w:tmpl w:val="681EAD08"/>
    <w:lvl w:ilvl="0" w:tplc="C2944EF8">
      <w:start w:val="1"/>
      <w:numFmt w:val="bullet"/>
      <w:pStyle w:val="a1"/>
      <w:lvlText w:val=""/>
      <w:lvlJc w:val="left"/>
      <w:pPr>
        <w:tabs>
          <w:tab w:val="num" w:pos="1354"/>
        </w:tabs>
        <w:ind w:left="1354" w:hanging="454"/>
      </w:pPr>
      <w:rPr>
        <w:rFonts w:ascii="Symbol" w:hAnsi="Symbol" w:hint="default"/>
      </w:rPr>
    </w:lvl>
    <w:lvl w:ilvl="1" w:tplc="04190003">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9">
    <w:nsid w:val="27145BA6"/>
    <w:multiLevelType w:val="multilevel"/>
    <w:tmpl w:val="692C588C"/>
    <w:lvl w:ilvl="0">
      <w:numFmt w:val="bullet"/>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60">
    <w:nsid w:val="28910C87"/>
    <w:multiLevelType w:val="hybridMultilevel"/>
    <w:tmpl w:val="A92462E4"/>
    <w:lvl w:ilvl="0" w:tplc="0000000E">
      <w:start w:val="10"/>
      <w:numFmt w:val="bullet"/>
      <w:lvlText w:val="-"/>
      <w:lvlJc w:val="left"/>
      <w:pPr>
        <w:ind w:left="1070" w:hanging="360"/>
      </w:pPr>
      <w:rPr>
        <w:rFonts w:ascii="StarSymbol" w:hAnsi="Star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1">
    <w:nsid w:val="28A87BF6"/>
    <w:multiLevelType w:val="multilevel"/>
    <w:tmpl w:val="2D1E1D50"/>
    <w:styleLink w:val="a2"/>
    <w:lvl w:ilvl="0">
      <w:start w:val="1"/>
      <w:numFmt w:val="decimal"/>
      <w:lvlText w:val="%1."/>
      <w:lvlJc w:val="left"/>
      <w:pPr>
        <w:tabs>
          <w:tab w:val="num" w:pos="284"/>
        </w:tabs>
        <w:ind w:left="340" w:hanging="340"/>
      </w:pPr>
      <w:rPr>
        <w:rFonts w:ascii="Arial" w:hAnsi="Arial"/>
        <w:dstrike w:val="0"/>
        <w:sz w:val="22"/>
        <w:szCs w:val="22"/>
        <w:vertAlign w:val="baseline"/>
      </w:rPr>
    </w:lvl>
    <w:lvl w:ilvl="1">
      <w:start w:val="1"/>
      <w:numFmt w:val="bullet"/>
      <w:lvlText w:val=""/>
      <w:lvlJc w:val="left"/>
      <w:pPr>
        <w:tabs>
          <w:tab w:val="num" w:pos="1277"/>
        </w:tabs>
        <w:ind w:left="1448" w:hanging="171"/>
      </w:pPr>
      <w:rPr>
        <w:rFonts w:ascii="Wingdings" w:hAnsi="Wingdings" w:hint="default"/>
      </w:rPr>
    </w:lvl>
    <w:lvl w:ilvl="2">
      <w:start w:val="1"/>
      <w:numFmt w:val="bullet"/>
      <w:lvlText w:val=""/>
      <w:lvlJc w:val="left"/>
      <w:pPr>
        <w:tabs>
          <w:tab w:val="num" w:pos="2330"/>
        </w:tabs>
        <w:ind w:left="2608" w:hanging="283"/>
      </w:pPr>
      <w:rPr>
        <w:rFonts w:ascii="Wingdings" w:hAnsi="Wingdings"/>
        <w:sz w:val="24"/>
      </w:r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62">
    <w:nsid w:val="34CD553E"/>
    <w:multiLevelType w:val="hybridMultilevel"/>
    <w:tmpl w:val="E0248150"/>
    <w:lvl w:ilvl="0" w:tplc="5BE00DF4">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63">
    <w:nsid w:val="3802739C"/>
    <w:multiLevelType w:val="hybridMultilevel"/>
    <w:tmpl w:val="F2125DAC"/>
    <w:lvl w:ilvl="0" w:tplc="3F66BE7E">
      <w:start w:val="1"/>
      <w:numFmt w:val="decimal"/>
      <w:lvlText w:val="%1."/>
      <w:lvlJc w:val="left"/>
      <w:pPr>
        <w:tabs>
          <w:tab w:val="num" w:pos="692"/>
        </w:tabs>
        <w:ind w:left="692" w:hanging="35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4">
    <w:nsid w:val="38345307"/>
    <w:multiLevelType w:val="multilevel"/>
    <w:tmpl w:val="097AEF6A"/>
    <w:lvl w:ilvl="0">
      <w:start w:val="1"/>
      <w:numFmt w:val="decimal"/>
      <w:pStyle w:val="S1"/>
      <w:lvlText w:val="%1"/>
      <w:lvlJc w:val="left"/>
      <w:pPr>
        <w:tabs>
          <w:tab w:val="num" w:pos="1778"/>
        </w:tabs>
        <w:ind w:left="1778"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pStyle w:val="S3"/>
      <w:lvlText w:val="%1.%2.%3"/>
      <w:lvlJc w:val="left"/>
      <w:pPr>
        <w:tabs>
          <w:tab w:val="num" w:pos="1713"/>
        </w:tabs>
        <w:ind w:left="1713"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5">
    <w:nsid w:val="3B480B0C"/>
    <w:multiLevelType w:val="hybridMultilevel"/>
    <w:tmpl w:val="E0C6CDAC"/>
    <w:lvl w:ilvl="0" w:tplc="E15C1528">
      <w:start w:val="1"/>
      <w:numFmt w:val="decimal"/>
      <w:pStyle w:val="u"/>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6">
    <w:nsid w:val="3D1C17F5"/>
    <w:multiLevelType w:val="hybridMultilevel"/>
    <w:tmpl w:val="31B45284"/>
    <w:lvl w:ilvl="0" w:tplc="6F1CEBB6">
      <w:start w:val="1"/>
      <w:numFmt w:val="decimal"/>
      <w:suff w:val="space"/>
      <w:lvlText w:val="%1."/>
      <w:lvlJc w:val="left"/>
      <w:pPr>
        <w:ind w:left="510" w:hanging="3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7">
    <w:nsid w:val="3DAC3ACF"/>
    <w:multiLevelType w:val="hybridMultilevel"/>
    <w:tmpl w:val="C532AE38"/>
    <w:lvl w:ilvl="0" w:tplc="0000000E">
      <w:start w:val="10"/>
      <w:numFmt w:val="bullet"/>
      <w:lvlText w:val="-"/>
      <w:lvlJc w:val="left"/>
      <w:pPr>
        <w:ind w:left="928" w:hanging="360"/>
      </w:pPr>
      <w:rPr>
        <w:rFonts w:ascii="StarSymbol" w:hAnsi="Star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438C1DEB"/>
    <w:multiLevelType w:val="multilevel"/>
    <w:tmpl w:val="1522FB4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2149"/>
        </w:tabs>
        <w:ind w:left="2149" w:hanging="720"/>
      </w:pPr>
      <w:rPr>
        <w:rFonts w:hint="default"/>
      </w:rPr>
    </w:lvl>
    <w:lvl w:ilvl="2">
      <w:start w:val="1"/>
      <w:numFmt w:val="decimal"/>
      <w:lvlText w:val="%1.%2.%3."/>
      <w:lvlJc w:val="left"/>
      <w:pPr>
        <w:tabs>
          <w:tab w:val="num" w:pos="3578"/>
        </w:tabs>
        <w:ind w:left="3578" w:hanging="720"/>
      </w:pPr>
      <w:rPr>
        <w:rFonts w:hint="default"/>
      </w:rPr>
    </w:lvl>
    <w:lvl w:ilvl="3">
      <w:start w:val="1"/>
      <w:numFmt w:val="decimal"/>
      <w:lvlText w:val="%1.%2.%3.%4."/>
      <w:lvlJc w:val="left"/>
      <w:pPr>
        <w:tabs>
          <w:tab w:val="num" w:pos="5367"/>
        </w:tabs>
        <w:ind w:left="5367" w:hanging="1080"/>
      </w:pPr>
      <w:rPr>
        <w:rFonts w:hint="default"/>
      </w:rPr>
    </w:lvl>
    <w:lvl w:ilvl="4">
      <w:start w:val="1"/>
      <w:numFmt w:val="decimal"/>
      <w:lvlText w:val="%1.%2.%3.%4.%5."/>
      <w:lvlJc w:val="left"/>
      <w:pPr>
        <w:tabs>
          <w:tab w:val="num" w:pos="6796"/>
        </w:tabs>
        <w:ind w:left="6796" w:hanging="1080"/>
      </w:pPr>
      <w:rPr>
        <w:rFonts w:hint="default"/>
      </w:rPr>
    </w:lvl>
    <w:lvl w:ilvl="5">
      <w:start w:val="1"/>
      <w:numFmt w:val="decimal"/>
      <w:lvlText w:val="%1.%2.%3.%4.%5.%6."/>
      <w:lvlJc w:val="left"/>
      <w:pPr>
        <w:tabs>
          <w:tab w:val="num" w:pos="8585"/>
        </w:tabs>
        <w:ind w:left="8585" w:hanging="1440"/>
      </w:pPr>
      <w:rPr>
        <w:rFonts w:hint="default"/>
      </w:rPr>
    </w:lvl>
    <w:lvl w:ilvl="6">
      <w:start w:val="1"/>
      <w:numFmt w:val="decimal"/>
      <w:lvlText w:val="%1.%2.%3.%4.%5.%6.%7."/>
      <w:lvlJc w:val="left"/>
      <w:pPr>
        <w:tabs>
          <w:tab w:val="num" w:pos="10014"/>
        </w:tabs>
        <w:ind w:left="10014" w:hanging="1440"/>
      </w:pPr>
      <w:rPr>
        <w:rFonts w:hint="default"/>
      </w:rPr>
    </w:lvl>
    <w:lvl w:ilvl="7">
      <w:start w:val="1"/>
      <w:numFmt w:val="decimal"/>
      <w:lvlText w:val="%1.%2.%3.%4.%5.%6.%7.%8."/>
      <w:lvlJc w:val="left"/>
      <w:pPr>
        <w:tabs>
          <w:tab w:val="num" w:pos="11803"/>
        </w:tabs>
        <w:ind w:left="11803" w:hanging="1800"/>
      </w:pPr>
      <w:rPr>
        <w:rFonts w:hint="default"/>
      </w:rPr>
    </w:lvl>
    <w:lvl w:ilvl="8">
      <w:start w:val="1"/>
      <w:numFmt w:val="decimal"/>
      <w:lvlText w:val="%1.%2.%3.%4.%5.%6.%7.%8.%9."/>
      <w:lvlJc w:val="left"/>
      <w:pPr>
        <w:tabs>
          <w:tab w:val="num" w:pos="13232"/>
        </w:tabs>
        <w:ind w:left="13232" w:hanging="1800"/>
      </w:pPr>
      <w:rPr>
        <w:rFonts w:hint="default"/>
      </w:rPr>
    </w:lvl>
  </w:abstractNum>
  <w:abstractNum w:abstractNumId="69">
    <w:nsid w:val="58061D8F"/>
    <w:multiLevelType w:val="multilevel"/>
    <w:tmpl w:val="9C6C8C3E"/>
    <w:lvl w:ilvl="0">
      <w:start w:val="1"/>
      <w:numFmt w:val="decimal"/>
      <w:lvlText w:val="%1"/>
      <w:lvlJc w:val="left"/>
      <w:pPr>
        <w:tabs>
          <w:tab w:val="num" w:pos="1126"/>
        </w:tabs>
        <w:ind w:left="1126" w:hanging="360"/>
      </w:pPr>
      <w:rPr>
        <w:rFonts w:hint="default"/>
      </w:rPr>
    </w:lvl>
    <w:lvl w:ilvl="1">
      <w:start w:val="1"/>
      <w:numFmt w:val="lowerLetter"/>
      <w:lvlText w:val="%2."/>
      <w:lvlJc w:val="left"/>
      <w:pPr>
        <w:tabs>
          <w:tab w:val="num" w:pos="1846"/>
        </w:tabs>
        <w:ind w:left="1846" w:hanging="360"/>
      </w:pPr>
    </w:lvl>
    <w:lvl w:ilvl="2">
      <w:start w:val="1"/>
      <w:numFmt w:val="lowerRoman"/>
      <w:lvlText w:val="%3."/>
      <w:lvlJc w:val="right"/>
      <w:pPr>
        <w:tabs>
          <w:tab w:val="num" w:pos="2566"/>
        </w:tabs>
        <w:ind w:left="2566" w:hanging="180"/>
      </w:pPr>
    </w:lvl>
    <w:lvl w:ilvl="3">
      <w:start w:val="1"/>
      <w:numFmt w:val="decimal"/>
      <w:lvlText w:val="%4."/>
      <w:lvlJc w:val="left"/>
      <w:pPr>
        <w:tabs>
          <w:tab w:val="num" w:pos="3286"/>
        </w:tabs>
        <w:ind w:left="3286" w:hanging="360"/>
      </w:pPr>
    </w:lvl>
    <w:lvl w:ilvl="4">
      <w:start w:val="1"/>
      <w:numFmt w:val="lowerLetter"/>
      <w:lvlText w:val="%5."/>
      <w:lvlJc w:val="left"/>
      <w:pPr>
        <w:tabs>
          <w:tab w:val="num" w:pos="4006"/>
        </w:tabs>
        <w:ind w:left="4006" w:hanging="360"/>
      </w:pPr>
    </w:lvl>
    <w:lvl w:ilvl="5">
      <w:start w:val="1"/>
      <w:numFmt w:val="lowerRoman"/>
      <w:lvlText w:val="%6."/>
      <w:lvlJc w:val="right"/>
      <w:pPr>
        <w:tabs>
          <w:tab w:val="num" w:pos="4726"/>
        </w:tabs>
        <w:ind w:left="4726" w:hanging="180"/>
      </w:pPr>
    </w:lvl>
    <w:lvl w:ilvl="6">
      <w:start w:val="1"/>
      <w:numFmt w:val="decimal"/>
      <w:lvlText w:val="%7."/>
      <w:lvlJc w:val="left"/>
      <w:pPr>
        <w:tabs>
          <w:tab w:val="num" w:pos="5446"/>
        </w:tabs>
        <w:ind w:left="5446" w:hanging="360"/>
      </w:pPr>
    </w:lvl>
    <w:lvl w:ilvl="7">
      <w:start w:val="1"/>
      <w:numFmt w:val="lowerLetter"/>
      <w:lvlText w:val="%8."/>
      <w:lvlJc w:val="left"/>
      <w:pPr>
        <w:tabs>
          <w:tab w:val="num" w:pos="6166"/>
        </w:tabs>
        <w:ind w:left="6166" w:hanging="360"/>
      </w:pPr>
    </w:lvl>
    <w:lvl w:ilvl="8">
      <w:start w:val="1"/>
      <w:numFmt w:val="lowerRoman"/>
      <w:lvlText w:val="%9."/>
      <w:lvlJc w:val="right"/>
      <w:pPr>
        <w:tabs>
          <w:tab w:val="num" w:pos="6886"/>
        </w:tabs>
        <w:ind w:left="6886" w:hanging="180"/>
      </w:pPr>
    </w:lvl>
  </w:abstractNum>
  <w:abstractNum w:abstractNumId="70">
    <w:nsid w:val="5A327260"/>
    <w:multiLevelType w:val="multilevel"/>
    <w:tmpl w:val="DBC6B5E6"/>
    <w:styleLink w:val="1"/>
    <w:lvl w:ilvl="0">
      <w:start w:val="65535"/>
      <w:numFmt w:val="bullet"/>
      <w:lvlText w:val="-"/>
      <w:lvlJc w:val="left"/>
      <w:pPr>
        <w:tabs>
          <w:tab w:val="num" w:pos="454"/>
        </w:tabs>
        <w:ind w:left="947" w:hanging="227"/>
      </w:pPr>
      <w:rPr>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1">
    <w:nsid w:val="69C73301"/>
    <w:multiLevelType w:val="hybridMultilevel"/>
    <w:tmpl w:val="44E44BC0"/>
    <w:lvl w:ilvl="0" w:tplc="71124886">
      <w:start w:val="1"/>
      <w:numFmt w:val="decimal"/>
      <w:lvlText w:val="%1."/>
      <w:lvlJc w:val="left"/>
      <w:pPr>
        <w:tabs>
          <w:tab w:val="num" w:pos="692"/>
        </w:tabs>
        <w:ind w:left="692" w:hanging="352"/>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2">
    <w:nsid w:val="70B348FC"/>
    <w:multiLevelType w:val="hybridMultilevel"/>
    <w:tmpl w:val="EEF010E6"/>
    <w:lvl w:ilvl="0" w:tplc="3F52A650">
      <w:start w:val="1"/>
      <w:numFmt w:val="decimal"/>
      <w:lvlText w:val="%1."/>
      <w:lvlJc w:val="left"/>
      <w:pPr>
        <w:ind w:left="1153" w:hanging="44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3">
    <w:nsid w:val="710B7FDC"/>
    <w:multiLevelType w:val="hybridMultilevel"/>
    <w:tmpl w:val="AB3A75F8"/>
    <w:lvl w:ilvl="0" w:tplc="1226A2F0">
      <w:numFmt w:val="bullet"/>
      <w:lvlText w:val=""/>
      <w:lvlJc w:val="left"/>
      <w:pPr>
        <w:tabs>
          <w:tab w:val="num" w:pos="1353"/>
        </w:tabs>
        <w:ind w:left="1353" w:hanging="332"/>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4">
    <w:nsid w:val="75285264"/>
    <w:multiLevelType w:val="hybridMultilevel"/>
    <w:tmpl w:val="21447C26"/>
    <w:lvl w:ilvl="0" w:tplc="C3F08A8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nsid w:val="7A0317E8"/>
    <w:multiLevelType w:val="hybridMultilevel"/>
    <w:tmpl w:val="06A06BC6"/>
    <w:lvl w:ilvl="0" w:tplc="B1DE21DA">
      <w:start w:val="2"/>
      <w:numFmt w:val="bullet"/>
      <w:lvlText w:val=""/>
      <w:lvlJc w:val="left"/>
      <w:pPr>
        <w:tabs>
          <w:tab w:val="num" w:pos="1080"/>
        </w:tabs>
        <w:ind w:left="1080" w:hanging="360"/>
      </w:pPr>
      <w:rPr>
        <w:rFonts w:ascii="Symbol" w:eastAsia="Times New Roman" w:hAnsi="Symbol" w:cs="Aria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6">
    <w:nsid w:val="7CA815DF"/>
    <w:multiLevelType w:val="hybridMultilevel"/>
    <w:tmpl w:val="9C6C8C3E"/>
    <w:lvl w:ilvl="0" w:tplc="D2A0D114">
      <w:start w:val="1"/>
      <w:numFmt w:val="decimal"/>
      <w:lvlText w:val="%1"/>
      <w:lvlJc w:val="left"/>
      <w:pPr>
        <w:tabs>
          <w:tab w:val="num" w:pos="1126"/>
        </w:tabs>
        <w:ind w:left="1126" w:hanging="360"/>
      </w:pPr>
      <w:rPr>
        <w:rFonts w:hint="default"/>
      </w:rPr>
    </w:lvl>
    <w:lvl w:ilvl="1" w:tplc="04190019">
      <w:start w:val="1"/>
      <w:numFmt w:val="lowerLetter"/>
      <w:lvlText w:val="%2."/>
      <w:lvlJc w:val="left"/>
      <w:pPr>
        <w:tabs>
          <w:tab w:val="num" w:pos="1846"/>
        </w:tabs>
        <w:ind w:left="1846" w:hanging="360"/>
      </w:pPr>
    </w:lvl>
    <w:lvl w:ilvl="2" w:tplc="0419001B" w:tentative="1">
      <w:start w:val="1"/>
      <w:numFmt w:val="lowerRoman"/>
      <w:lvlText w:val="%3."/>
      <w:lvlJc w:val="right"/>
      <w:pPr>
        <w:tabs>
          <w:tab w:val="num" w:pos="2566"/>
        </w:tabs>
        <w:ind w:left="2566" w:hanging="180"/>
      </w:pPr>
    </w:lvl>
    <w:lvl w:ilvl="3" w:tplc="0419000F" w:tentative="1">
      <w:start w:val="1"/>
      <w:numFmt w:val="decimal"/>
      <w:lvlText w:val="%4."/>
      <w:lvlJc w:val="left"/>
      <w:pPr>
        <w:tabs>
          <w:tab w:val="num" w:pos="3286"/>
        </w:tabs>
        <w:ind w:left="3286" w:hanging="360"/>
      </w:pPr>
    </w:lvl>
    <w:lvl w:ilvl="4" w:tplc="04190019" w:tentative="1">
      <w:start w:val="1"/>
      <w:numFmt w:val="lowerLetter"/>
      <w:lvlText w:val="%5."/>
      <w:lvlJc w:val="left"/>
      <w:pPr>
        <w:tabs>
          <w:tab w:val="num" w:pos="4006"/>
        </w:tabs>
        <w:ind w:left="4006" w:hanging="360"/>
      </w:pPr>
    </w:lvl>
    <w:lvl w:ilvl="5" w:tplc="0419001B" w:tentative="1">
      <w:start w:val="1"/>
      <w:numFmt w:val="lowerRoman"/>
      <w:lvlText w:val="%6."/>
      <w:lvlJc w:val="right"/>
      <w:pPr>
        <w:tabs>
          <w:tab w:val="num" w:pos="4726"/>
        </w:tabs>
        <w:ind w:left="4726" w:hanging="180"/>
      </w:pPr>
    </w:lvl>
    <w:lvl w:ilvl="6" w:tplc="0419000F" w:tentative="1">
      <w:start w:val="1"/>
      <w:numFmt w:val="decimal"/>
      <w:lvlText w:val="%7."/>
      <w:lvlJc w:val="left"/>
      <w:pPr>
        <w:tabs>
          <w:tab w:val="num" w:pos="5446"/>
        </w:tabs>
        <w:ind w:left="5446" w:hanging="360"/>
      </w:pPr>
    </w:lvl>
    <w:lvl w:ilvl="7" w:tplc="04190019" w:tentative="1">
      <w:start w:val="1"/>
      <w:numFmt w:val="lowerLetter"/>
      <w:lvlText w:val="%8."/>
      <w:lvlJc w:val="left"/>
      <w:pPr>
        <w:tabs>
          <w:tab w:val="num" w:pos="6166"/>
        </w:tabs>
        <w:ind w:left="6166" w:hanging="360"/>
      </w:pPr>
    </w:lvl>
    <w:lvl w:ilvl="8" w:tplc="0419001B" w:tentative="1">
      <w:start w:val="1"/>
      <w:numFmt w:val="lowerRoman"/>
      <w:lvlText w:val="%9."/>
      <w:lvlJc w:val="right"/>
      <w:pPr>
        <w:tabs>
          <w:tab w:val="num" w:pos="6886"/>
        </w:tabs>
        <w:ind w:left="6886" w:hanging="180"/>
      </w:pPr>
    </w:lvl>
  </w:abstractNum>
  <w:num w:numId="1">
    <w:abstractNumId w:val="13"/>
  </w:num>
  <w:num w:numId="2">
    <w:abstractNumId w:val="54"/>
  </w:num>
  <w:num w:numId="3">
    <w:abstractNumId w:val="74"/>
  </w:num>
  <w:num w:numId="4">
    <w:abstractNumId w:val="60"/>
  </w:num>
  <w:num w:numId="5">
    <w:abstractNumId w:val="67"/>
  </w:num>
  <w:num w:numId="6">
    <w:abstractNumId w:val="48"/>
  </w:num>
  <w:num w:numId="7">
    <w:abstractNumId w:val="73"/>
  </w:num>
  <w:num w:numId="8">
    <w:abstractNumId w:val="62"/>
  </w:num>
  <w:num w:numId="9">
    <w:abstractNumId w:val="68"/>
  </w:num>
  <w:num w:numId="10">
    <w:abstractNumId w:val="49"/>
  </w:num>
  <w:num w:numId="11">
    <w:abstractNumId w:val="76"/>
  </w:num>
  <w:num w:numId="12">
    <w:abstractNumId w:val="55"/>
  </w:num>
  <w:num w:numId="13">
    <w:abstractNumId w:val="71"/>
  </w:num>
  <w:num w:numId="14">
    <w:abstractNumId w:val="63"/>
  </w:num>
  <w:num w:numId="15">
    <w:abstractNumId w:val="47"/>
  </w:num>
  <w:num w:numId="16">
    <w:abstractNumId w:val="75"/>
  </w:num>
  <w:num w:numId="17">
    <w:abstractNumId w:val="69"/>
  </w:num>
  <w:num w:numId="1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2"/>
  </w:num>
  <w:num w:numId="20">
    <w:abstractNumId w:val="2"/>
  </w:num>
  <w:num w:numId="21">
    <w:abstractNumId w:val="3"/>
  </w:num>
  <w:num w:numId="22">
    <w:abstractNumId w:val="4"/>
  </w:num>
  <w:num w:numId="23">
    <w:abstractNumId w:val="5"/>
  </w:num>
  <w:num w:numId="24">
    <w:abstractNumId w:val="6"/>
  </w:num>
  <w:num w:numId="25">
    <w:abstractNumId w:val="7"/>
  </w:num>
  <w:num w:numId="26">
    <w:abstractNumId w:val="8"/>
  </w:num>
  <w:num w:numId="27">
    <w:abstractNumId w:val="59"/>
  </w:num>
  <w:num w:numId="28">
    <w:abstractNumId w:val="0"/>
  </w:num>
  <w:num w:numId="29">
    <w:abstractNumId w:val="52"/>
  </w:num>
  <w:num w:numId="30">
    <w:abstractNumId w:val="1"/>
  </w:num>
  <w:num w:numId="31">
    <w:abstractNumId w:val="66"/>
  </w:num>
  <w:num w:numId="32">
    <w:abstractNumId w:val="53"/>
  </w:num>
  <w:num w:numId="33">
    <w:abstractNumId w:val="64"/>
  </w:num>
  <w:num w:numId="34">
    <w:abstractNumId w:val="56"/>
  </w:num>
  <w:num w:numId="35">
    <w:abstractNumId w:val="58"/>
  </w:num>
  <w:num w:numId="36">
    <w:abstractNumId w:val="51"/>
  </w:num>
  <w:num w:numId="37">
    <w:abstractNumId w:val="61"/>
  </w:num>
  <w:num w:numId="38">
    <w:abstractNumId w:val="70"/>
  </w:num>
  <w:num w:numId="39">
    <w:abstractNumId w:val="50"/>
  </w:num>
  <w:num w:numId="40">
    <w:abstractNumId w:val="65"/>
  </w:num>
  <w:num w:numId="41">
    <w:abstractNumId w:val="57"/>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7170"/>
  </w:hdrShapeDefaults>
  <w:footnotePr>
    <w:footnote w:id="0"/>
    <w:footnote w:id="1"/>
  </w:footnotePr>
  <w:endnotePr>
    <w:endnote w:id="0"/>
    <w:endnote w:id="1"/>
  </w:endnotePr>
  <w:compat>
    <w:useFELayout/>
  </w:compat>
  <w:rsids>
    <w:rsidRoot w:val="00E5569C"/>
    <w:rsid w:val="000162E3"/>
    <w:rsid w:val="00043559"/>
    <w:rsid w:val="00096051"/>
    <w:rsid w:val="00103338"/>
    <w:rsid w:val="00104962"/>
    <w:rsid w:val="0013069C"/>
    <w:rsid w:val="00132977"/>
    <w:rsid w:val="001C04FD"/>
    <w:rsid w:val="001C24CA"/>
    <w:rsid w:val="001E46CF"/>
    <w:rsid w:val="00206163"/>
    <w:rsid w:val="00262A6A"/>
    <w:rsid w:val="00263436"/>
    <w:rsid w:val="00274E39"/>
    <w:rsid w:val="00294E23"/>
    <w:rsid w:val="002975E3"/>
    <w:rsid w:val="002A36F2"/>
    <w:rsid w:val="002A3BFB"/>
    <w:rsid w:val="002C750D"/>
    <w:rsid w:val="002D1A23"/>
    <w:rsid w:val="00310AC4"/>
    <w:rsid w:val="003265F2"/>
    <w:rsid w:val="00334BFE"/>
    <w:rsid w:val="00356B25"/>
    <w:rsid w:val="003F1ACD"/>
    <w:rsid w:val="00405197"/>
    <w:rsid w:val="00431F80"/>
    <w:rsid w:val="004458CF"/>
    <w:rsid w:val="0047572A"/>
    <w:rsid w:val="004E0695"/>
    <w:rsid w:val="004F3892"/>
    <w:rsid w:val="004F393D"/>
    <w:rsid w:val="0053323D"/>
    <w:rsid w:val="0054759D"/>
    <w:rsid w:val="0055090A"/>
    <w:rsid w:val="00596FFA"/>
    <w:rsid w:val="005C4A84"/>
    <w:rsid w:val="005D3F39"/>
    <w:rsid w:val="00632620"/>
    <w:rsid w:val="00643C76"/>
    <w:rsid w:val="00654C03"/>
    <w:rsid w:val="00730CC0"/>
    <w:rsid w:val="007357F6"/>
    <w:rsid w:val="007763CF"/>
    <w:rsid w:val="007878DE"/>
    <w:rsid w:val="007A7ECD"/>
    <w:rsid w:val="007E4538"/>
    <w:rsid w:val="00801D92"/>
    <w:rsid w:val="00815FFE"/>
    <w:rsid w:val="00830B29"/>
    <w:rsid w:val="00831972"/>
    <w:rsid w:val="00832476"/>
    <w:rsid w:val="0083450F"/>
    <w:rsid w:val="00835B5A"/>
    <w:rsid w:val="0086292E"/>
    <w:rsid w:val="00872FF3"/>
    <w:rsid w:val="00873E63"/>
    <w:rsid w:val="0088705E"/>
    <w:rsid w:val="008D0900"/>
    <w:rsid w:val="008D1BB5"/>
    <w:rsid w:val="008E0A6C"/>
    <w:rsid w:val="00925678"/>
    <w:rsid w:val="00940708"/>
    <w:rsid w:val="00971682"/>
    <w:rsid w:val="00982699"/>
    <w:rsid w:val="009A6D57"/>
    <w:rsid w:val="00A06059"/>
    <w:rsid w:val="00A51E8C"/>
    <w:rsid w:val="00A64D60"/>
    <w:rsid w:val="00A65908"/>
    <w:rsid w:val="00AA5EE4"/>
    <w:rsid w:val="00AB2CD6"/>
    <w:rsid w:val="00AB6357"/>
    <w:rsid w:val="00AD216F"/>
    <w:rsid w:val="00AE36C0"/>
    <w:rsid w:val="00AE71C7"/>
    <w:rsid w:val="00B26BEF"/>
    <w:rsid w:val="00B32311"/>
    <w:rsid w:val="00B42471"/>
    <w:rsid w:val="00B61209"/>
    <w:rsid w:val="00B612E8"/>
    <w:rsid w:val="00B62FA6"/>
    <w:rsid w:val="00B91EDB"/>
    <w:rsid w:val="00BC1486"/>
    <w:rsid w:val="00BF30D8"/>
    <w:rsid w:val="00BF4B3D"/>
    <w:rsid w:val="00C27923"/>
    <w:rsid w:val="00C31CAA"/>
    <w:rsid w:val="00C60B10"/>
    <w:rsid w:val="00C67554"/>
    <w:rsid w:val="00C70CB6"/>
    <w:rsid w:val="00D37B4B"/>
    <w:rsid w:val="00D42B78"/>
    <w:rsid w:val="00D6309C"/>
    <w:rsid w:val="00D84353"/>
    <w:rsid w:val="00D951D0"/>
    <w:rsid w:val="00DB4DA6"/>
    <w:rsid w:val="00E32A58"/>
    <w:rsid w:val="00E5569C"/>
    <w:rsid w:val="00E712E2"/>
    <w:rsid w:val="00EA56D4"/>
    <w:rsid w:val="00EE1BAA"/>
    <w:rsid w:val="00EF28F9"/>
    <w:rsid w:val="00F16F30"/>
    <w:rsid w:val="00F7684B"/>
    <w:rsid w:val="00FF60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index heading"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reference" w:uiPriority="0"/>
    <w:lsdException w:name="List 2" w:uiPriority="0"/>
    <w:lsdException w:name="List Bullet 4" w:uiPriority="0"/>
    <w:lsdException w:name="Title" w:semiHidden="0" w:unhideWhenUsed="0" w:qFormat="1"/>
    <w:lsdException w:name="Default Paragraph Font" w:uiPriority="1"/>
    <w:lsdException w:name="Body Text Indent" w:uiPriority="0"/>
    <w:lsdException w:name="Subtitle" w:semiHidden="0" w:uiPriority="0" w:unhideWhenUsed="0" w:qFormat="1"/>
    <w:lsdException w:name="Body Text First Indent" w:uiPriority="0"/>
    <w:lsdException w:name="Body Text 2" w:uiPriority="0"/>
    <w:lsdException w:name="Body Text 3"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Table Professional"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654C03"/>
  </w:style>
  <w:style w:type="paragraph" w:styleId="10">
    <w:name w:val="heading 1"/>
    <w:basedOn w:val="a3"/>
    <w:next w:val="a3"/>
    <w:link w:val="11"/>
    <w:uiPriority w:val="9"/>
    <w:qFormat/>
    <w:rsid w:val="009A6D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9"/>
    <w:unhideWhenUsed/>
    <w:qFormat/>
    <w:rsid w:val="0010496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9"/>
    <w:unhideWhenUsed/>
    <w:qFormat/>
    <w:rsid w:val="009A6D5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9"/>
    <w:unhideWhenUsed/>
    <w:qFormat/>
    <w:rsid w:val="00831972"/>
    <w:pPr>
      <w:keepNext/>
      <w:suppressAutoHyphens/>
      <w:spacing w:before="240" w:after="60" w:line="240" w:lineRule="auto"/>
      <w:outlineLvl w:val="3"/>
    </w:pPr>
    <w:rPr>
      <w:rFonts w:ascii="Calibri" w:eastAsia="Times New Roman" w:hAnsi="Calibri" w:cs="Times New Roman"/>
      <w:b/>
      <w:bCs/>
      <w:sz w:val="28"/>
      <w:szCs w:val="28"/>
      <w:lang w:eastAsia="ar-SA"/>
    </w:rPr>
  </w:style>
  <w:style w:type="paragraph" w:styleId="5">
    <w:name w:val="heading 5"/>
    <w:basedOn w:val="a3"/>
    <w:next w:val="a3"/>
    <w:link w:val="50"/>
    <w:qFormat/>
    <w:rsid w:val="00E5569C"/>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3"/>
    <w:next w:val="a3"/>
    <w:link w:val="60"/>
    <w:qFormat/>
    <w:rsid w:val="00835B5A"/>
    <w:pPr>
      <w:keepNext/>
      <w:tabs>
        <w:tab w:val="num" w:pos="0"/>
      </w:tabs>
      <w:suppressAutoHyphens/>
      <w:spacing w:before="120" w:after="120" w:line="240" w:lineRule="auto"/>
      <w:ind w:firstLine="720"/>
      <w:jc w:val="both"/>
      <w:outlineLvl w:val="5"/>
    </w:pPr>
    <w:rPr>
      <w:rFonts w:ascii="Arial" w:eastAsia="Times New Roman" w:hAnsi="Arial" w:cs="Times New Roman"/>
      <w:sz w:val="24"/>
      <w:szCs w:val="20"/>
      <w:lang w:eastAsia="ar-SA"/>
    </w:rPr>
  </w:style>
  <w:style w:type="paragraph" w:styleId="7">
    <w:name w:val="heading 7"/>
    <w:basedOn w:val="a3"/>
    <w:next w:val="a3"/>
    <w:link w:val="70"/>
    <w:qFormat/>
    <w:rsid w:val="00835B5A"/>
    <w:pPr>
      <w:keepLines/>
      <w:tabs>
        <w:tab w:val="num" w:pos="0"/>
      </w:tabs>
      <w:suppressAutoHyphens/>
      <w:spacing w:before="240" w:after="60" w:line="240" w:lineRule="auto"/>
      <w:ind w:firstLine="567"/>
      <w:jc w:val="both"/>
      <w:outlineLvl w:val="6"/>
    </w:pPr>
    <w:rPr>
      <w:rFonts w:ascii="Arial" w:eastAsia="Times New Roman" w:hAnsi="Arial" w:cs="Times New Roman"/>
      <w:kern w:val="1"/>
      <w:sz w:val="24"/>
      <w:szCs w:val="20"/>
      <w:lang w:eastAsia="ar-SA"/>
    </w:rPr>
  </w:style>
  <w:style w:type="paragraph" w:styleId="8">
    <w:name w:val="heading 8"/>
    <w:basedOn w:val="a3"/>
    <w:next w:val="a3"/>
    <w:link w:val="80"/>
    <w:qFormat/>
    <w:rsid w:val="00835B5A"/>
    <w:pPr>
      <w:keepNext/>
      <w:tabs>
        <w:tab w:val="num" w:pos="0"/>
      </w:tabs>
      <w:suppressAutoHyphens/>
      <w:spacing w:before="120" w:after="120" w:line="240" w:lineRule="auto"/>
      <w:jc w:val="both"/>
      <w:outlineLvl w:val="7"/>
    </w:pPr>
    <w:rPr>
      <w:rFonts w:ascii="Arial" w:eastAsia="Times New Roman" w:hAnsi="Arial" w:cs="Times New Roman"/>
      <w:sz w:val="24"/>
      <w:szCs w:val="20"/>
      <w:lang w:eastAsia="ar-SA"/>
    </w:rPr>
  </w:style>
  <w:style w:type="paragraph" w:styleId="9">
    <w:name w:val="heading 9"/>
    <w:basedOn w:val="a3"/>
    <w:next w:val="a3"/>
    <w:link w:val="90"/>
    <w:qFormat/>
    <w:rsid w:val="00835B5A"/>
    <w:pPr>
      <w:keepNext/>
      <w:tabs>
        <w:tab w:val="num" w:pos="0"/>
      </w:tabs>
      <w:suppressAutoHyphens/>
      <w:spacing w:before="40" w:after="40" w:line="240" w:lineRule="auto"/>
      <w:jc w:val="both"/>
      <w:outlineLvl w:val="8"/>
    </w:pPr>
    <w:rPr>
      <w:rFonts w:ascii="Arial" w:eastAsia="Times New Roman" w:hAnsi="Arial" w:cs="Times New Roman"/>
      <w:b/>
      <w:sz w:val="24"/>
      <w:szCs w:val="20"/>
      <w:lang w:eastAsia="ar-SA"/>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9A6D57"/>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basedOn w:val="a4"/>
    <w:link w:val="20"/>
    <w:uiPriority w:val="99"/>
    <w:rsid w:val="0010496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9"/>
    <w:rsid w:val="009A6D57"/>
    <w:rPr>
      <w:rFonts w:asciiTheme="majorHAnsi" w:eastAsiaTheme="majorEastAsia" w:hAnsiTheme="majorHAnsi" w:cstheme="majorBidi"/>
      <w:b/>
      <w:bCs/>
      <w:color w:val="4F81BD" w:themeColor="accent1"/>
    </w:rPr>
  </w:style>
  <w:style w:type="character" w:customStyle="1" w:styleId="40">
    <w:name w:val="Заголовок 4 Знак"/>
    <w:basedOn w:val="a4"/>
    <w:link w:val="4"/>
    <w:uiPriority w:val="99"/>
    <w:rsid w:val="00831972"/>
    <w:rPr>
      <w:rFonts w:ascii="Calibri" w:eastAsia="Times New Roman" w:hAnsi="Calibri" w:cs="Times New Roman"/>
      <w:b/>
      <w:bCs/>
      <w:sz w:val="28"/>
      <w:szCs w:val="28"/>
      <w:lang w:eastAsia="ar-SA"/>
    </w:rPr>
  </w:style>
  <w:style w:type="character" w:customStyle="1" w:styleId="50">
    <w:name w:val="Заголовок 5 Знак"/>
    <w:basedOn w:val="a4"/>
    <w:link w:val="5"/>
    <w:rsid w:val="00E5569C"/>
    <w:rPr>
      <w:rFonts w:ascii="Times New Roman" w:eastAsia="Times New Roman" w:hAnsi="Times New Roman" w:cs="Times New Roman"/>
      <w:b/>
      <w:bCs/>
      <w:i/>
      <w:iCs/>
      <w:sz w:val="26"/>
      <w:szCs w:val="26"/>
    </w:rPr>
  </w:style>
  <w:style w:type="character" w:customStyle="1" w:styleId="60">
    <w:name w:val="Заголовок 6 Знак"/>
    <w:basedOn w:val="a4"/>
    <w:link w:val="6"/>
    <w:rsid w:val="00835B5A"/>
    <w:rPr>
      <w:rFonts w:ascii="Arial" w:eastAsia="Times New Roman" w:hAnsi="Arial" w:cs="Times New Roman"/>
      <w:sz w:val="24"/>
      <w:szCs w:val="20"/>
      <w:lang w:eastAsia="ar-SA"/>
    </w:rPr>
  </w:style>
  <w:style w:type="character" w:customStyle="1" w:styleId="70">
    <w:name w:val="Заголовок 7 Знак"/>
    <w:basedOn w:val="a4"/>
    <w:link w:val="7"/>
    <w:rsid w:val="00835B5A"/>
    <w:rPr>
      <w:rFonts w:ascii="Arial" w:eastAsia="Times New Roman" w:hAnsi="Arial" w:cs="Times New Roman"/>
      <w:kern w:val="1"/>
      <w:sz w:val="24"/>
      <w:szCs w:val="20"/>
      <w:lang w:eastAsia="ar-SA"/>
    </w:rPr>
  </w:style>
  <w:style w:type="character" w:customStyle="1" w:styleId="80">
    <w:name w:val="Заголовок 8 Знак"/>
    <w:basedOn w:val="a4"/>
    <w:link w:val="8"/>
    <w:rsid w:val="00835B5A"/>
    <w:rPr>
      <w:rFonts w:ascii="Arial" w:eastAsia="Times New Roman" w:hAnsi="Arial" w:cs="Times New Roman"/>
      <w:sz w:val="24"/>
      <w:szCs w:val="20"/>
      <w:lang w:eastAsia="ar-SA"/>
    </w:rPr>
  </w:style>
  <w:style w:type="character" w:customStyle="1" w:styleId="90">
    <w:name w:val="Заголовок 9 Знак"/>
    <w:basedOn w:val="a4"/>
    <w:link w:val="9"/>
    <w:rsid w:val="00835B5A"/>
    <w:rPr>
      <w:rFonts w:ascii="Arial" w:eastAsia="Times New Roman" w:hAnsi="Arial" w:cs="Times New Roman"/>
      <w:b/>
      <w:sz w:val="24"/>
      <w:szCs w:val="20"/>
      <w:lang w:eastAsia="ar-SA"/>
    </w:rPr>
  </w:style>
  <w:style w:type="character" w:styleId="a7">
    <w:name w:val="Emphasis"/>
    <w:uiPriority w:val="20"/>
    <w:qFormat/>
    <w:rsid w:val="00E5569C"/>
    <w:rPr>
      <w:i/>
      <w:iCs/>
    </w:rPr>
  </w:style>
  <w:style w:type="paragraph" w:styleId="a8">
    <w:name w:val="List Paragraph"/>
    <w:basedOn w:val="a3"/>
    <w:link w:val="a9"/>
    <w:uiPriority w:val="34"/>
    <w:qFormat/>
    <w:rsid w:val="00E5569C"/>
    <w:pPr>
      <w:ind w:left="720"/>
      <w:contextualSpacing/>
    </w:pPr>
  </w:style>
  <w:style w:type="paragraph" w:styleId="aa">
    <w:name w:val="No Spacing"/>
    <w:uiPriority w:val="1"/>
    <w:qFormat/>
    <w:rsid w:val="00B32311"/>
    <w:pPr>
      <w:spacing w:after="0" w:line="240" w:lineRule="auto"/>
    </w:pPr>
  </w:style>
  <w:style w:type="character" w:styleId="ab">
    <w:name w:val="Hyperlink"/>
    <w:basedOn w:val="a4"/>
    <w:unhideWhenUsed/>
    <w:rsid w:val="004E0695"/>
    <w:rPr>
      <w:color w:val="0000FF" w:themeColor="hyperlink"/>
      <w:u w:val="single"/>
    </w:rPr>
  </w:style>
  <w:style w:type="paragraph" w:styleId="ac">
    <w:name w:val="footer"/>
    <w:basedOn w:val="a3"/>
    <w:link w:val="ad"/>
    <w:uiPriority w:val="99"/>
    <w:rsid w:val="00831972"/>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d">
    <w:name w:val="Нижний колонтитул Знак"/>
    <w:basedOn w:val="a4"/>
    <w:link w:val="ac"/>
    <w:uiPriority w:val="99"/>
    <w:rsid w:val="00831972"/>
    <w:rPr>
      <w:rFonts w:ascii="Times New Roman" w:eastAsia="Times New Roman" w:hAnsi="Times New Roman" w:cs="Times New Roman"/>
      <w:sz w:val="24"/>
      <w:szCs w:val="24"/>
      <w:lang w:eastAsia="ar-SA"/>
    </w:rPr>
  </w:style>
  <w:style w:type="paragraph" w:customStyle="1" w:styleId="12">
    <w:name w:val="Обычный1"/>
    <w:link w:val="Normal"/>
    <w:rsid w:val="00831972"/>
    <w:pPr>
      <w:widowControl w:val="0"/>
      <w:suppressAutoHyphens/>
      <w:overflowPunct w:val="0"/>
      <w:autoSpaceDE w:val="0"/>
      <w:spacing w:after="0" w:line="360" w:lineRule="auto"/>
      <w:ind w:firstLine="851"/>
      <w:jc w:val="both"/>
      <w:textAlignment w:val="baseline"/>
    </w:pPr>
    <w:rPr>
      <w:rFonts w:ascii="Times New Roman" w:eastAsia="Times New Roman" w:hAnsi="Times New Roman" w:cs="Times New Roman"/>
      <w:sz w:val="20"/>
      <w:szCs w:val="20"/>
      <w:lang w:eastAsia="ar-SA"/>
    </w:rPr>
  </w:style>
  <w:style w:type="character" w:customStyle="1" w:styleId="Normal">
    <w:name w:val="Normal Знак"/>
    <w:link w:val="12"/>
    <w:rsid w:val="00831972"/>
    <w:rPr>
      <w:rFonts w:ascii="Times New Roman" w:eastAsia="Times New Roman" w:hAnsi="Times New Roman" w:cs="Times New Roman"/>
      <w:sz w:val="20"/>
      <w:szCs w:val="20"/>
      <w:lang w:eastAsia="ar-SA"/>
    </w:rPr>
  </w:style>
  <w:style w:type="paragraph" w:customStyle="1" w:styleId="ae">
    <w:name w:val="Îáû÷íûé"/>
    <w:rsid w:val="00831972"/>
    <w:pPr>
      <w:widowControl w:val="0"/>
      <w:spacing w:after="0" w:line="240" w:lineRule="auto"/>
    </w:pPr>
    <w:rPr>
      <w:rFonts w:ascii="Times New Roman" w:eastAsia="Times New Roman" w:hAnsi="Times New Roman" w:cs="Times New Roman"/>
      <w:sz w:val="28"/>
      <w:szCs w:val="20"/>
    </w:rPr>
  </w:style>
  <w:style w:type="paragraph" w:styleId="af">
    <w:name w:val="header"/>
    <w:aliases w:val="ВерхКолонтитул"/>
    <w:basedOn w:val="a3"/>
    <w:link w:val="af0"/>
    <w:uiPriority w:val="99"/>
    <w:unhideWhenUsed/>
    <w:rsid w:val="00831972"/>
    <w:pPr>
      <w:tabs>
        <w:tab w:val="center" w:pos="4677"/>
        <w:tab w:val="right" w:pos="9355"/>
      </w:tabs>
      <w:spacing w:after="0" w:line="240" w:lineRule="auto"/>
    </w:pPr>
  </w:style>
  <w:style w:type="character" w:customStyle="1" w:styleId="af0">
    <w:name w:val="Верхний колонтитул Знак"/>
    <w:aliases w:val="ВерхКолонтитул Знак"/>
    <w:basedOn w:val="a4"/>
    <w:link w:val="af"/>
    <w:uiPriority w:val="99"/>
    <w:rsid w:val="00831972"/>
  </w:style>
  <w:style w:type="paragraph" w:styleId="af1">
    <w:name w:val="Body Text"/>
    <w:aliases w:val=" Знак1 Знак"/>
    <w:basedOn w:val="a3"/>
    <w:link w:val="af2"/>
    <w:uiPriority w:val="99"/>
    <w:rsid w:val="009A6D57"/>
    <w:pPr>
      <w:keepLines/>
      <w:suppressAutoHyphens/>
      <w:spacing w:before="60" w:after="0" w:line="240" w:lineRule="auto"/>
      <w:ind w:firstLine="720"/>
      <w:jc w:val="both"/>
    </w:pPr>
    <w:rPr>
      <w:rFonts w:ascii="Arial Narrow" w:eastAsia="Times New Roman" w:hAnsi="Arial Narrow" w:cs="Times New Roman"/>
      <w:sz w:val="24"/>
      <w:szCs w:val="20"/>
      <w:lang w:eastAsia="ar-SA"/>
    </w:rPr>
  </w:style>
  <w:style w:type="character" w:customStyle="1" w:styleId="af2">
    <w:name w:val="Основной текст Знак"/>
    <w:aliases w:val=" Знак1 Знак Знак"/>
    <w:basedOn w:val="a4"/>
    <w:link w:val="af1"/>
    <w:uiPriority w:val="99"/>
    <w:rsid w:val="009A6D57"/>
    <w:rPr>
      <w:rFonts w:ascii="Arial Narrow" w:eastAsia="Times New Roman" w:hAnsi="Arial Narrow" w:cs="Times New Roman"/>
      <w:sz w:val="24"/>
      <w:szCs w:val="20"/>
      <w:lang w:eastAsia="ar-SA"/>
    </w:rPr>
  </w:style>
  <w:style w:type="paragraph" w:customStyle="1" w:styleId="13">
    <w:name w:val="Стиль1 Знак"/>
    <w:basedOn w:val="3"/>
    <w:rsid w:val="009A6D57"/>
    <w:pPr>
      <w:numPr>
        <w:ilvl w:val="2"/>
      </w:numPr>
      <w:suppressAutoHyphens/>
      <w:spacing w:before="60" w:after="120" w:line="240" w:lineRule="auto"/>
      <w:jc w:val="both"/>
      <w:outlineLvl w:val="9"/>
    </w:pPr>
    <w:rPr>
      <w:rFonts w:ascii="Arial" w:eastAsia="Times New Roman" w:hAnsi="Arial" w:cs="Arial"/>
      <w:bCs w:val="0"/>
      <w:iCs/>
      <w:color w:val="auto"/>
      <w:lang w:eastAsia="ar-SA"/>
    </w:rPr>
  </w:style>
  <w:style w:type="paragraph" w:customStyle="1" w:styleId="Iauiue">
    <w:name w:val="Iau?iue"/>
    <w:rsid w:val="009A6D57"/>
    <w:pPr>
      <w:widowControl w:val="0"/>
      <w:suppressAutoHyphens/>
      <w:spacing w:after="0" w:line="240" w:lineRule="auto"/>
    </w:pPr>
    <w:rPr>
      <w:rFonts w:ascii="Times New Roman" w:eastAsia="Arial" w:hAnsi="Times New Roman" w:cs="Times New Roman"/>
      <w:sz w:val="20"/>
      <w:szCs w:val="20"/>
      <w:lang w:val="en-US" w:eastAsia="ar-SA"/>
    </w:rPr>
  </w:style>
  <w:style w:type="paragraph" w:customStyle="1" w:styleId="14">
    <w:name w:val="Стиль1"/>
    <w:basedOn w:val="3"/>
    <w:rsid w:val="009A6D57"/>
    <w:pPr>
      <w:numPr>
        <w:ilvl w:val="2"/>
      </w:numPr>
      <w:suppressAutoHyphens/>
      <w:spacing w:before="60" w:after="120" w:line="240" w:lineRule="auto"/>
      <w:jc w:val="both"/>
      <w:outlineLvl w:val="9"/>
    </w:pPr>
    <w:rPr>
      <w:rFonts w:ascii="Arial" w:eastAsia="Times New Roman" w:hAnsi="Arial" w:cs="Arial"/>
      <w:bCs w:val="0"/>
      <w:iCs/>
      <w:color w:val="auto"/>
      <w:lang w:eastAsia="ar-SA"/>
    </w:rPr>
  </w:style>
  <w:style w:type="paragraph" w:styleId="af3">
    <w:name w:val="Document Map"/>
    <w:basedOn w:val="a3"/>
    <w:link w:val="af4"/>
    <w:unhideWhenUsed/>
    <w:rsid w:val="009A6D57"/>
    <w:pPr>
      <w:spacing w:after="0" w:line="240" w:lineRule="auto"/>
    </w:pPr>
    <w:rPr>
      <w:rFonts w:ascii="Tahoma" w:hAnsi="Tahoma" w:cs="Tahoma"/>
      <w:sz w:val="16"/>
      <w:szCs w:val="16"/>
    </w:rPr>
  </w:style>
  <w:style w:type="character" w:customStyle="1" w:styleId="af4">
    <w:name w:val="Схема документа Знак"/>
    <w:basedOn w:val="a4"/>
    <w:link w:val="af3"/>
    <w:rsid w:val="009A6D57"/>
    <w:rPr>
      <w:rFonts w:ascii="Tahoma" w:hAnsi="Tahoma" w:cs="Tahoma"/>
      <w:sz w:val="16"/>
      <w:szCs w:val="16"/>
    </w:rPr>
  </w:style>
  <w:style w:type="paragraph" w:styleId="af5">
    <w:name w:val="Balloon Text"/>
    <w:basedOn w:val="a3"/>
    <w:link w:val="af6"/>
    <w:uiPriority w:val="99"/>
    <w:unhideWhenUsed/>
    <w:rsid w:val="00104962"/>
    <w:pPr>
      <w:spacing w:after="0" w:line="240" w:lineRule="auto"/>
    </w:pPr>
    <w:rPr>
      <w:rFonts w:ascii="Tahoma" w:hAnsi="Tahoma" w:cs="Tahoma"/>
      <w:sz w:val="16"/>
      <w:szCs w:val="16"/>
    </w:rPr>
  </w:style>
  <w:style w:type="character" w:customStyle="1" w:styleId="af6">
    <w:name w:val="Текст выноски Знак"/>
    <w:basedOn w:val="a4"/>
    <w:link w:val="af5"/>
    <w:uiPriority w:val="99"/>
    <w:rsid w:val="00104962"/>
    <w:rPr>
      <w:rFonts w:ascii="Tahoma" w:hAnsi="Tahoma" w:cs="Tahoma"/>
      <w:sz w:val="16"/>
      <w:szCs w:val="16"/>
    </w:rPr>
  </w:style>
  <w:style w:type="character" w:customStyle="1" w:styleId="WW8Num7z0">
    <w:name w:val="WW8Num7z0"/>
    <w:rsid w:val="00835B5A"/>
    <w:rPr>
      <w:rFonts w:ascii="Wingdings" w:hAnsi="Wingdings"/>
    </w:rPr>
  </w:style>
  <w:style w:type="character" w:customStyle="1" w:styleId="WW8Num7z1">
    <w:name w:val="WW8Num7z1"/>
    <w:rsid w:val="00835B5A"/>
    <w:rPr>
      <w:rFonts w:ascii="Times New Roman" w:hAnsi="Times New Roman" w:cs="Times New Roman"/>
    </w:rPr>
  </w:style>
  <w:style w:type="character" w:customStyle="1" w:styleId="WW8Num7z3">
    <w:name w:val="WW8Num7z3"/>
    <w:rsid w:val="00835B5A"/>
    <w:rPr>
      <w:rFonts w:ascii="Symbol" w:hAnsi="Symbol"/>
    </w:rPr>
  </w:style>
  <w:style w:type="character" w:customStyle="1" w:styleId="WW8Num7z4">
    <w:name w:val="WW8Num7z4"/>
    <w:rsid w:val="00835B5A"/>
    <w:rPr>
      <w:rFonts w:ascii="Courier New" w:hAnsi="Courier New" w:cs="Courier New"/>
    </w:rPr>
  </w:style>
  <w:style w:type="character" w:customStyle="1" w:styleId="WW8Num9z0">
    <w:name w:val="WW8Num9z0"/>
    <w:rsid w:val="00835B5A"/>
    <w:rPr>
      <w:rFonts w:ascii="Symbol" w:hAnsi="Symbol"/>
    </w:rPr>
  </w:style>
  <w:style w:type="character" w:customStyle="1" w:styleId="WW8Num9z1">
    <w:name w:val="WW8Num9z1"/>
    <w:rsid w:val="00835B5A"/>
    <w:rPr>
      <w:rFonts w:ascii="Courier New" w:hAnsi="Courier New" w:cs="Courier New"/>
    </w:rPr>
  </w:style>
  <w:style w:type="character" w:customStyle="1" w:styleId="WW8Num9z2">
    <w:name w:val="WW8Num9z2"/>
    <w:rsid w:val="00835B5A"/>
    <w:rPr>
      <w:rFonts w:ascii="Wingdings" w:hAnsi="Wingdings"/>
    </w:rPr>
  </w:style>
  <w:style w:type="character" w:customStyle="1" w:styleId="WW8Num10z0">
    <w:name w:val="WW8Num10z0"/>
    <w:rsid w:val="00835B5A"/>
    <w:rPr>
      <w:rFonts w:ascii="Symbol" w:hAnsi="Symbol"/>
    </w:rPr>
  </w:style>
  <w:style w:type="character" w:customStyle="1" w:styleId="WW8Num10z1">
    <w:name w:val="WW8Num10z1"/>
    <w:rsid w:val="00835B5A"/>
    <w:rPr>
      <w:rFonts w:ascii="Courier New" w:hAnsi="Courier New" w:cs="Courier New"/>
    </w:rPr>
  </w:style>
  <w:style w:type="character" w:customStyle="1" w:styleId="WW8Num10z2">
    <w:name w:val="WW8Num10z2"/>
    <w:rsid w:val="00835B5A"/>
    <w:rPr>
      <w:rFonts w:ascii="Wingdings" w:hAnsi="Wingdings"/>
    </w:rPr>
  </w:style>
  <w:style w:type="character" w:customStyle="1" w:styleId="WW8Num11z0">
    <w:name w:val="WW8Num11z0"/>
    <w:rsid w:val="00835B5A"/>
    <w:rPr>
      <w:rFonts w:ascii="Symbol" w:hAnsi="Symbol"/>
    </w:rPr>
  </w:style>
  <w:style w:type="character" w:customStyle="1" w:styleId="WW8Num11z1">
    <w:name w:val="WW8Num11z1"/>
    <w:rsid w:val="00835B5A"/>
    <w:rPr>
      <w:rFonts w:ascii="Courier New" w:hAnsi="Courier New" w:cs="Courier New"/>
    </w:rPr>
  </w:style>
  <w:style w:type="character" w:customStyle="1" w:styleId="WW8Num11z2">
    <w:name w:val="WW8Num11z2"/>
    <w:rsid w:val="00835B5A"/>
    <w:rPr>
      <w:rFonts w:ascii="Wingdings" w:hAnsi="Wingdings"/>
    </w:rPr>
  </w:style>
  <w:style w:type="character" w:customStyle="1" w:styleId="WW8Num17z0">
    <w:name w:val="WW8Num17z0"/>
    <w:rsid w:val="00835B5A"/>
    <w:rPr>
      <w:rFonts w:ascii="Times New Roman" w:hAnsi="Times New Roman"/>
    </w:rPr>
  </w:style>
  <w:style w:type="character" w:customStyle="1" w:styleId="WW8Num19z1">
    <w:name w:val="WW8Num19z1"/>
    <w:rsid w:val="00835B5A"/>
    <w:rPr>
      <w:rFonts w:ascii="Courier New" w:hAnsi="Courier New" w:cs="Courier New"/>
    </w:rPr>
  </w:style>
  <w:style w:type="character" w:customStyle="1" w:styleId="WW8Num19z2">
    <w:name w:val="WW8Num19z2"/>
    <w:rsid w:val="00835B5A"/>
    <w:rPr>
      <w:rFonts w:ascii="Wingdings" w:hAnsi="Wingdings"/>
    </w:rPr>
  </w:style>
  <w:style w:type="character" w:customStyle="1" w:styleId="WW8Num19z3">
    <w:name w:val="WW8Num19z3"/>
    <w:rsid w:val="00835B5A"/>
    <w:rPr>
      <w:rFonts w:ascii="Symbol" w:hAnsi="Symbol"/>
    </w:rPr>
  </w:style>
  <w:style w:type="character" w:customStyle="1" w:styleId="WW8Num23z0">
    <w:name w:val="WW8Num23z0"/>
    <w:rsid w:val="00835B5A"/>
    <w:rPr>
      <w:rFonts w:ascii="Symbol" w:hAnsi="Symbol"/>
    </w:rPr>
  </w:style>
  <w:style w:type="character" w:customStyle="1" w:styleId="WW8Num23z1">
    <w:name w:val="WW8Num23z1"/>
    <w:rsid w:val="00835B5A"/>
    <w:rPr>
      <w:rFonts w:ascii="Courier New" w:hAnsi="Courier New" w:cs="Courier New"/>
    </w:rPr>
  </w:style>
  <w:style w:type="character" w:customStyle="1" w:styleId="WW8Num23z2">
    <w:name w:val="WW8Num23z2"/>
    <w:rsid w:val="00835B5A"/>
    <w:rPr>
      <w:rFonts w:ascii="Wingdings" w:hAnsi="Wingdings"/>
    </w:rPr>
  </w:style>
  <w:style w:type="character" w:customStyle="1" w:styleId="WW8Num27z0">
    <w:name w:val="WW8Num27z0"/>
    <w:rsid w:val="00835B5A"/>
    <w:rPr>
      <w:rFonts w:ascii="Symbol" w:hAnsi="Symbol"/>
    </w:rPr>
  </w:style>
  <w:style w:type="character" w:customStyle="1" w:styleId="WW8Num27z2">
    <w:name w:val="WW8Num27z2"/>
    <w:rsid w:val="00835B5A"/>
    <w:rPr>
      <w:rFonts w:ascii="Wingdings" w:hAnsi="Wingdings"/>
    </w:rPr>
  </w:style>
  <w:style w:type="character" w:customStyle="1" w:styleId="WW8Num27z4">
    <w:name w:val="WW8Num27z4"/>
    <w:rsid w:val="00835B5A"/>
    <w:rPr>
      <w:rFonts w:ascii="Courier New" w:hAnsi="Courier New" w:cs="Courier New"/>
    </w:rPr>
  </w:style>
  <w:style w:type="character" w:customStyle="1" w:styleId="WW8Num33z0">
    <w:name w:val="WW8Num33z0"/>
    <w:rsid w:val="00835B5A"/>
    <w:rPr>
      <w:rFonts w:ascii="Symbol" w:hAnsi="Symbol"/>
    </w:rPr>
  </w:style>
  <w:style w:type="character" w:customStyle="1" w:styleId="WW8Num33z2">
    <w:name w:val="WW8Num33z2"/>
    <w:rsid w:val="00835B5A"/>
    <w:rPr>
      <w:rFonts w:ascii="Wingdings" w:hAnsi="Wingdings"/>
    </w:rPr>
  </w:style>
  <w:style w:type="character" w:customStyle="1" w:styleId="WW8Num33z4">
    <w:name w:val="WW8Num33z4"/>
    <w:rsid w:val="00835B5A"/>
    <w:rPr>
      <w:rFonts w:ascii="Courier New" w:hAnsi="Courier New" w:cs="Courier New"/>
    </w:rPr>
  </w:style>
  <w:style w:type="character" w:customStyle="1" w:styleId="WW8Num34z0">
    <w:name w:val="WW8Num34z0"/>
    <w:rsid w:val="00835B5A"/>
    <w:rPr>
      <w:rFonts w:ascii="Symbol" w:hAnsi="Symbol"/>
    </w:rPr>
  </w:style>
  <w:style w:type="character" w:customStyle="1" w:styleId="WW8Num34z1">
    <w:name w:val="WW8Num34z1"/>
    <w:rsid w:val="00835B5A"/>
    <w:rPr>
      <w:sz w:val="20"/>
      <w:szCs w:val="20"/>
    </w:rPr>
  </w:style>
  <w:style w:type="character" w:customStyle="1" w:styleId="WW8Num34z2">
    <w:name w:val="WW8Num34z2"/>
    <w:rsid w:val="00835B5A"/>
    <w:rPr>
      <w:rFonts w:ascii="Wingdings" w:hAnsi="Wingdings"/>
    </w:rPr>
  </w:style>
  <w:style w:type="character" w:customStyle="1" w:styleId="WW8Num34z4">
    <w:name w:val="WW8Num34z4"/>
    <w:rsid w:val="00835B5A"/>
    <w:rPr>
      <w:rFonts w:ascii="Courier New" w:hAnsi="Courier New" w:cs="Courier New"/>
    </w:rPr>
  </w:style>
  <w:style w:type="character" w:customStyle="1" w:styleId="WW8Num35z0">
    <w:name w:val="WW8Num35z0"/>
    <w:rsid w:val="00835B5A"/>
    <w:rPr>
      <w:rFonts w:ascii="Symbol" w:hAnsi="Symbol"/>
    </w:rPr>
  </w:style>
  <w:style w:type="character" w:customStyle="1" w:styleId="WW8Num35z1">
    <w:name w:val="WW8Num35z1"/>
    <w:rsid w:val="00835B5A"/>
    <w:rPr>
      <w:rFonts w:ascii="Courier New" w:hAnsi="Courier New" w:cs="Courier New"/>
    </w:rPr>
  </w:style>
  <w:style w:type="character" w:customStyle="1" w:styleId="WW8Num35z2">
    <w:name w:val="WW8Num35z2"/>
    <w:rsid w:val="00835B5A"/>
    <w:rPr>
      <w:rFonts w:ascii="Wingdings" w:hAnsi="Wingdings"/>
    </w:rPr>
  </w:style>
  <w:style w:type="character" w:customStyle="1" w:styleId="WW8Num36z0">
    <w:name w:val="WW8Num36z0"/>
    <w:rsid w:val="00835B5A"/>
    <w:rPr>
      <w:rFonts w:ascii="Symbol" w:hAnsi="Symbol"/>
    </w:rPr>
  </w:style>
  <w:style w:type="character" w:customStyle="1" w:styleId="WW8Num36z1">
    <w:name w:val="WW8Num36z1"/>
    <w:rsid w:val="00835B5A"/>
    <w:rPr>
      <w:rFonts w:ascii="Courier New" w:hAnsi="Courier New" w:cs="Courier New"/>
    </w:rPr>
  </w:style>
  <w:style w:type="character" w:customStyle="1" w:styleId="WW8Num36z2">
    <w:name w:val="WW8Num36z2"/>
    <w:rsid w:val="00835B5A"/>
    <w:rPr>
      <w:rFonts w:ascii="Wingdings" w:hAnsi="Wingdings"/>
    </w:rPr>
  </w:style>
  <w:style w:type="character" w:customStyle="1" w:styleId="WW8Num37z1">
    <w:name w:val="WW8Num37z1"/>
    <w:rsid w:val="00835B5A"/>
    <w:rPr>
      <w:rFonts w:ascii="Courier New" w:hAnsi="Courier New" w:cs="Courier New"/>
    </w:rPr>
  </w:style>
  <w:style w:type="character" w:customStyle="1" w:styleId="WW8Num37z2">
    <w:name w:val="WW8Num37z2"/>
    <w:rsid w:val="00835B5A"/>
    <w:rPr>
      <w:rFonts w:ascii="Wingdings" w:hAnsi="Wingdings"/>
    </w:rPr>
  </w:style>
  <w:style w:type="character" w:customStyle="1" w:styleId="WW8Num37z3">
    <w:name w:val="WW8Num37z3"/>
    <w:rsid w:val="00835B5A"/>
    <w:rPr>
      <w:rFonts w:ascii="Symbol" w:hAnsi="Symbol"/>
    </w:rPr>
  </w:style>
  <w:style w:type="character" w:customStyle="1" w:styleId="WW8Num40z0">
    <w:name w:val="WW8Num40z0"/>
    <w:rsid w:val="00835B5A"/>
    <w:rPr>
      <w:rFonts w:ascii="Times New Roman" w:hAnsi="Times New Roman"/>
    </w:rPr>
  </w:style>
  <w:style w:type="character" w:customStyle="1" w:styleId="WW8Num42z0">
    <w:name w:val="WW8Num42z0"/>
    <w:rsid w:val="00835B5A"/>
    <w:rPr>
      <w:rFonts w:ascii="Symbol" w:hAnsi="Symbol"/>
    </w:rPr>
  </w:style>
  <w:style w:type="character" w:customStyle="1" w:styleId="WW8Num42z2">
    <w:name w:val="WW8Num42z2"/>
    <w:rsid w:val="00835B5A"/>
    <w:rPr>
      <w:rFonts w:ascii="Wingdings" w:hAnsi="Wingdings"/>
    </w:rPr>
  </w:style>
  <w:style w:type="character" w:customStyle="1" w:styleId="WW8Num42z4">
    <w:name w:val="WW8Num42z4"/>
    <w:rsid w:val="00835B5A"/>
    <w:rPr>
      <w:rFonts w:ascii="Courier New" w:hAnsi="Courier New" w:cs="Courier New"/>
    </w:rPr>
  </w:style>
  <w:style w:type="character" w:customStyle="1" w:styleId="WW8Num44z0">
    <w:name w:val="WW8Num44z0"/>
    <w:rsid w:val="00835B5A"/>
    <w:rPr>
      <w:rFonts w:ascii="Wingdings" w:hAnsi="Wingdings"/>
      <w:sz w:val="16"/>
    </w:rPr>
  </w:style>
  <w:style w:type="character" w:customStyle="1" w:styleId="WW8Num44z1">
    <w:name w:val="WW8Num44z1"/>
    <w:rsid w:val="00835B5A"/>
    <w:rPr>
      <w:rFonts w:ascii="Courier New" w:hAnsi="Courier New" w:cs="Courier New"/>
    </w:rPr>
  </w:style>
  <w:style w:type="character" w:customStyle="1" w:styleId="WW8Num44z2">
    <w:name w:val="WW8Num44z2"/>
    <w:rsid w:val="00835B5A"/>
    <w:rPr>
      <w:rFonts w:ascii="Wingdings" w:hAnsi="Wingdings"/>
    </w:rPr>
  </w:style>
  <w:style w:type="character" w:customStyle="1" w:styleId="WW8Num44z3">
    <w:name w:val="WW8Num44z3"/>
    <w:rsid w:val="00835B5A"/>
    <w:rPr>
      <w:rFonts w:ascii="Symbol" w:hAnsi="Symbol"/>
    </w:rPr>
  </w:style>
  <w:style w:type="character" w:customStyle="1" w:styleId="WW8Num45z0">
    <w:name w:val="WW8Num45z0"/>
    <w:rsid w:val="00835B5A"/>
    <w:rPr>
      <w:rFonts w:ascii="Times New Roman" w:hAnsi="Times New Roman"/>
    </w:rPr>
  </w:style>
  <w:style w:type="character" w:customStyle="1" w:styleId="WW8Num46z1">
    <w:name w:val="WW8Num46z1"/>
    <w:rsid w:val="00835B5A"/>
    <w:rPr>
      <w:rFonts w:ascii="Courier New" w:hAnsi="Courier New" w:cs="Courier New"/>
    </w:rPr>
  </w:style>
  <w:style w:type="character" w:customStyle="1" w:styleId="WW8Num46z2">
    <w:name w:val="WW8Num46z2"/>
    <w:rsid w:val="00835B5A"/>
    <w:rPr>
      <w:rFonts w:ascii="Wingdings" w:hAnsi="Wingdings"/>
    </w:rPr>
  </w:style>
  <w:style w:type="character" w:customStyle="1" w:styleId="WW8Num46z3">
    <w:name w:val="WW8Num46z3"/>
    <w:rsid w:val="00835B5A"/>
    <w:rPr>
      <w:rFonts w:ascii="Symbol" w:hAnsi="Symbol"/>
    </w:rPr>
  </w:style>
  <w:style w:type="character" w:customStyle="1" w:styleId="WW8Num48z0">
    <w:name w:val="WW8Num48z0"/>
    <w:rsid w:val="00835B5A"/>
    <w:rPr>
      <w:rFonts w:ascii="Times New Roman" w:hAnsi="Times New Roman"/>
    </w:rPr>
  </w:style>
  <w:style w:type="character" w:customStyle="1" w:styleId="WW8Num51z0">
    <w:name w:val="WW8Num51z0"/>
    <w:rsid w:val="00835B5A"/>
    <w:rPr>
      <w:rFonts w:ascii="Symbol" w:hAnsi="Symbol"/>
    </w:rPr>
  </w:style>
  <w:style w:type="character" w:customStyle="1" w:styleId="WW8Num51z1">
    <w:name w:val="WW8Num51z1"/>
    <w:rsid w:val="00835B5A"/>
    <w:rPr>
      <w:rFonts w:ascii="Courier New" w:hAnsi="Courier New" w:cs="Courier New"/>
    </w:rPr>
  </w:style>
  <w:style w:type="character" w:customStyle="1" w:styleId="WW8Num51z2">
    <w:name w:val="WW8Num51z2"/>
    <w:rsid w:val="00835B5A"/>
    <w:rPr>
      <w:rFonts w:ascii="Wingdings" w:hAnsi="Wingdings"/>
    </w:rPr>
  </w:style>
  <w:style w:type="character" w:customStyle="1" w:styleId="WW8Num52z0">
    <w:name w:val="WW8Num52z0"/>
    <w:rsid w:val="00835B5A"/>
    <w:rPr>
      <w:rFonts w:ascii="Symbol" w:hAnsi="Symbol"/>
    </w:rPr>
  </w:style>
  <w:style w:type="character" w:customStyle="1" w:styleId="WW8Num52z1">
    <w:name w:val="WW8Num52z1"/>
    <w:rsid w:val="00835B5A"/>
    <w:rPr>
      <w:rFonts w:ascii="Courier New" w:hAnsi="Courier New" w:cs="Courier New"/>
    </w:rPr>
  </w:style>
  <w:style w:type="character" w:customStyle="1" w:styleId="WW8Num52z2">
    <w:name w:val="WW8Num52z2"/>
    <w:rsid w:val="00835B5A"/>
    <w:rPr>
      <w:rFonts w:ascii="Wingdings" w:hAnsi="Wingdings"/>
    </w:rPr>
  </w:style>
  <w:style w:type="character" w:customStyle="1" w:styleId="WW8Num53z0">
    <w:name w:val="WW8Num53z0"/>
    <w:rsid w:val="00835B5A"/>
    <w:rPr>
      <w:rFonts w:ascii="Symbol" w:hAnsi="Symbol"/>
    </w:rPr>
  </w:style>
  <w:style w:type="character" w:customStyle="1" w:styleId="WW8Num53z1">
    <w:name w:val="WW8Num53z1"/>
    <w:rsid w:val="00835B5A"/>
    <w:rPr>
      <w:rFonts w:ascii="Courier New" w:hAnsi="Courier New" w:cs="Courier New"/>
    </w:rPr>
  </w:style>
  <w:style w:type="character" w:customStyle="1" w:styleId="WW8Num53z2">
    <w:name w:val="WW8Num53z2"/>
    <w:rsid w:val="00835B5A"/>
    <w:rPr>
      <w:rFonts w:ascii="Wingdings" w:hAnsi="Wingdings"/>
    </w:rPr>
  </w:style>
  <w:style w:type="character" w:customStyle="1" w:styleId="WW8Num54z0">
    <w:name w:val="WW8Num54z0"/>
    <w:rsid w:val="00835B5A"/>
    <w:rPr>
      <w:rFonts w:ascii="Symbol" w:hAnsi="Symbol"/>
    </w:rPr>
  </w:style>
  <w:style w:type="character" w:customStyle="1" w:styleId="WW8Num54z1">
    <w:name w:val="WW8Num54z1"/>
    <w:rsid w:val="00835B5A"/>
    <w:rPr>
      <w:rFonts w:ascii="Courier New" w:hAnsi="Courier New" w:cs="Courier New"/>
    </w:rPr>
  </w:style>
  <w:style w:type="character" w:customStyle="1" w:styleId="WW8Num54z2">
    <w:name w:val="WW8Num54z2"/>
    <w:rsid w:val="00835B5A"/>
    <w:rPr>
      <w:rFonts w:ascii="Wingdings" w:hAnsi="Wingdings"/>
    </w:rPr>
  </w:style>
  <w:style w:type="character" w:customStyle="1" w:styleId="WW8Num55z0">
    <w:name w:val="WW8Num55z0"/>
    <w:rsid w:val="00835B5A"/>
    <w:rPr>
      <w:rFonts w:ascii="Times New Roman" w:hAnsi="Times New Roman"/>
    </w:rPr>
  </w:style>
  <w:style w:type="character" w:customStyle="1" w:styleId="WW8Num56z0">
    <w:name w:val="WW8Num56z0"/>
    <w:rsid w:val="00835B5A"/>
    <w:rPr>
      <w:rFonts w:ascii="Times New Roman" w:eastAsia="Times New Roman" w:hAnsi="Times New Roman" w:cs="Times New Roman"/>
    </w:rPr>
  </w:style>
  <w:style w:type="character" w:customStyle="1" w:styleId="WW8Num56z1">
    <w:name w:val="WW8Num56z1"/>
    <w:rsid w:val="00835B5A"/>
    <w:rPr>
      <w:rFonts w:ascii="Courier New" w:hAnsi="Courier New" w:cs="Courier New"/>
    </w:rPr>
  </w:style>
  <w:style w:type="character" w:customStyle="1" w:styleId="WW8Num56z2">
    <w:name w:val="WW8Num56z2"/>
    <w:rsid w:val="00835B5A"/>
    <w:rPr>
      <w:rFonts w:ascii="Wingdings" w:hAnsi="Wingdings"/>
    </w:rPr>
  </w:style>
  <w:style w:type="character" w:customStyle="1" w:styleId="WW8Num56z3">
    <w:name w:val="WW8Num56z3"/>
    <w:rsid w:val="00835B5A"/>
    <w:rPr>
      <w:rFonts w:ascii="Symbol" w:hAnsi="Symbol"/>
    </w:rPr>
  </w:style>
  <w:style w:type="character" w:customStyle="1" w:styleId="WW8Num57z0">
    <w:name w:val="WW8Num57z0"/>
    <w:rsid w:val="00835B5A"/>
    <w:rPr>
      <w:rFonts w:ascii="Symbol" w:hAnsi="Symbol"/>
    </w:rPr>
  </w:style>
  <w:style w:type="character" w:customStyle="1" w:styleId="WW8Num57z1">
    <w:name w:val="WW8Num57z1"/>
    <w:rsid w:val="00835B5A"/>
    <w:rPr>
      <w:rFonts w:ascii="Courier New" w:hAnsi="Courier New" w:cs="Courier New"/>
    </w:rPr>
  </w:style>
  <w:style w:type="character" w:customStyle="1" w:styleId="WW8Num57z2">
    <w:name w:val="WW8Num57z2"/>
    <w:rsid w:val="00835B5A"/>
    <w:rPr>
      <w:rFonts w:ascii="Wingdings" w:hAnsi="Wingdings"/>
    </w:rPr>
  </w:style>
  <w:style w:type="character" w:customStyle="1" w:styleId="WW8Num59z0">
    <w:name w:val="WW8Num59z0"/>
    <w:rsid w:val="00835B5A"/>
    <w:rPr>
      <w:rFonts w:ascii="Symbol" w:hAnsi="Symbol"/>
    </w:rPr>
  </w:style>
  <w:style w:type="character" w:customStyle="1" w:styleId="WW8Num59z1">
    <w:name w:val="WW8Num59z1"/>
    <w:rsid w:val="00835B5A"/>
    <w:rPr>
      <w:rFonts w:ascii="Courier New" w:hAnsi="Courier New" w:cs="Courier New"/>
    </w:rPr>
  </w:style>
  <w:style w:type="character" w:customStyle="1" w:styleId="WW8Num59z2">
    <w:name w:val="WW8Num59z2"/>
    <w:rsid w:val="00835B5A"/>
    <w:rPr>
      <w:rFonts w:ascii="Wingdings" w:hAnsi="Wingdings"/>
    </w:rPr>
  </w:style>
  <w:style w:type="character" w:customStyle="1" w:styleId="WW8Num60z0">
    <w:name w:val="WW8Num60z0"/>
    <w:rsid w:val="00835B5A"/>
    <w:rPr>
      <w:rFonts w:ascii="Symbol" w:hAnsi="Symbol"/>
    </w:rPr>
  </w:style>
  <w:style w:type="character" w:customStyle="1" w:styleId="WW8Num60z1">
    <w:name w:val="WW8Num60z1"/>
    <w:rsid w:val="00835B5A"/>
    <w:rPr>
      <w:rFonts w:ascii="Courier New" w:hAnsi="Courier New" w:cs="Courier New"/>
    </w:rPr>
  </w:style>
  <w:style w:type="character" w:customStyle="1" w:styleId="WW8Num60z2">
    <w:name w:val="WW8Num60z2"/>
    <w:rsid w:val="00835B5A"/>
    <w:rPr>
      <w:rFonts w:ascii="Wingdings" w:hAnsi="Wingdings"/>
    </w:rPr>
  </w:style>
  <w:style w:type="character" w:customStyle="1" w:styleId="WW8Num62z0">
    <w:name w:val="WW8Num62z0"/>
    <w:rsid w:val="00835B5A"/>
    <w:rPr>
      <w:rFonts w:ascii="Times New Roman" w:eastAsia="Times New Roman" w:hAnsi="Times New Roman" w:cs="Times New Roman"/>
      <w:sz w:val="16"/>
      <w:szCs w:val="16"/>
    </w:rPr>
  </w:style>
  <w:style w:type="character" w:customStyle="1" w:styleId="WW8Num62z1">
    <w:name w:val="WW8Num62z1"/>
    <w:rsid w:val="00835B5A"/>
    <w:rPr>
      <w:rFonts w:ascii="Courier New" w:hAnsi="Courier New" w:cs="Courier New"/>
    </w:rPr>
  </w:style>
  <w:style w:type="character" w:customStyle="1" w:styleId="WW8Num62z2">
    <w:name w:val="WW8Num62z2"/>
    <w:rsid w:val="00835B5A"/>
    <w:rPr>
      <w:rFonts w:ascii="Wingdings" w:hAnsi="Wingdings" w:cs="Wingdings"/>
    </w:rPr>
  </w:style>
  <w:style w:type="character" w:customStyle="1" w:styleId="WW8Num62z3">
    <w:name w:val="WW8Num62z3"/>
    <w:rsid w:val="00835B5A"/>
    <w:rPr>
      <w:rFonts w:ascii="Symbol" w:hAnsi="Symbol" w:cs="Symbol"/>
    </w:rPr>
  </w:style>
  <w:style w:type="character" w:customStyle="1" w:styleId="WW8Num63z0">
    <w:name w:val="WW8Num63z0"/>
    <w:rsid w:val="00835B5A"/>
    <w:rPr>
      <w:rFonts w:ascii="Symbol" w:hAnsi="Symbol"/>
    </w:rPr>
  </w:style>
  <w:style w:type="character" w:customStyle="1" w:styleId="WW8Num63z2">
    <w:name w:val="WW8Num63z2"/>
    <w:rsid w:val="00835B5A"/>
    <w:rPr>
      <w:rFonts w:ascii="Wingdings" w:hAnsi="Wingdings"/>
    </w:rPr>
  </w:style>
  <w:style w:type="character" w:customStyle="1" w:styleId="WW8Num63z4">
    <w:name w:val="WW8Num63z4"/>
    <w:rsid w:val="00835B5A"/>
    <w:rPr>
      <w:rFonts w:ascii="Courier New" w:hAnsi="Courier New" w:cs="Courier New"/>
    </w:rPr>
  </w:style>
  <w:style w:type="character" w:customStyle="1" w:styleId="15">
    <w:name w:val="Основной шрифт абзаца1"/>
    <w:uiPriority w:val="99"/>
    <w:rsid w:val="00835B5A"/>
  </w:style>
  <w:style w:type="character" w:customStyle="1" w:styleId="af7">
    <w:name w:val="Символ сноски"/>
    <w:basedOn w:val="15"/>
    <w:rsid w:val="00835B5A"/>
    <w:rPr>
      <w:vertAlign w:val="superscript"/>
    </w:rPr>
  </w:style>
  <w:style w:type="character" w:customStyle="1" w:styleId="af8">
    <w:name w:val="Узел"/>
    <w:rsid w:val="00835B5A"/>
    <w:rPr>
      <w:i/>
    </w:rPr>
  </w:style>
  <w:style w:type="character" w:styleId="af9">
    <w:name w:val="page number"/>
    <w:basedOn w:val="15"/>
    <w:rsid w:val="00835B5A"/>
  </w:style>
  <w:style w:type="character" w:styleId="afa">
    <w:name w:val="FollowedHyperlink"/>
    <w:basedOn w:val="15"/>
    <w:uiPriority w:val="99"/>
    <w:rsid w:val="00835B5A"/>
    <w:rPr>
      <w:color w:val="800080"/>
      <w:u w:val="single"/>
    </w:rPr>
  </w:style>
  <w:style w:type="character" w:customStyle="1" w:styleId="16">
    <w:name w:val="Стиль1 Знак Знак"/>
    <w:basedOn w:val="30"/>
    <w:rsid w:val="00835B5A"/>
    <w:rPr>
      <w:rFonts w:ascii="Arial" w:eastAsia="Times New Roman" w:hAnsi="Arial" w:cs="Arial"/>
      <w:b/>
      <w:bCs/>
      <w:iCs/>
      <w:color w:val="4F81BD" w:themeColor="accent1"/>
      <w:sz w:val="22"/>
      <w:szCs w:val="22"/>
      <w:lang w:val="ru-RU" w:eastAsia="ar-SA" w:bidi="ar-SA"/>
    </w:rPr>
  </w:style>
  <w:style w:type="character" w:customStyle="1" w:styleId="Iniiaiieoeoo">
    <w:name w:val="Iniiaiie o?eoo"/>
    <w:rsid w:val="00835B5A"/>
  </w:style>
  <w:style w:type="character" w:styleId="afb">
    <w:name w:val="footnote reference"/>
    <w:rsid w:val="00835B5A"/>
    <w:rPr>
      <w:vertAlign w:val="superscript"/>
    </w:rPr>
  </w:style>
  <w:style w:type="character" w:styleId="afc">
    <w:name w:val="endnote reference"/>
    <w:rsid w:val="00835B5A"/>
    <w:rPr>
      <w:vertAlign w:val="superscript"/>
    </w:rPr>
  </w:style>
  <w:style w:type="character" w:customStyle="1" w:styleId="afd">
    <w:name w:val="Символы концевой сноски"/>
    <w:rsid w:val="00835B5A"/>
  </w:style>
  <w:style w:type="paragraph" w:customStyle="1" w:styleId="afe">
    <w:name w:val="Заголовок"/>
    <w:basedOn w:val="a3"/>
    <w:next w:val="af1"/>
    <w:rsid w:val="00835B5A"/>
    <w:pPr>
      <w:keepNext/>
      <w:suppressAutoHyphens/>
      <w:spacing w:before="240" w:after="120" w:line="240" w:lineRule="auto"/>
      <w:ind w:firstLine="720"/>
      <w:jc w:val="both"/>
    </w:pPr>
    <w:rPr>
      <w:rFonts w:ascii="Arial" w:eastAsia="Lucida Sans Unicode" w:hAnsi="Arial" w:cs="Tahoma"/>
      <w:sz w:val="28"/>
      <w:szCs w:val="28"/>
      <w:lang w:eastAsia="ar-SA"/>
    </w:rPr>
  </w:style>
  <w:style w:type="paragraph" w:styleId="aff">
    <w:name w:val="List"/>
    <w:basedOn w:val="af1"/>
    <w:uiPriority w:val="99"/>
    <w:rsid w:val="00835B5A"/>
    <w:rPr>
      <w:rFonts w:ascii="Arial" w:hAnsi="Arial" w:cs="Tahoma"/>
    </w:rPr>
  </w:style>
  <w:style w:type="paragraph" w:customStyle="1" w:styleId="17">
    <w:name w:val="Название1"/>
    <w:basedOn w:val="a3"/>
    <w:uiPriority w:val="99"/>
    <w:rsid w:val="00835B5A"/>
    <w:pPr>
      <w:suppressLineNumbers/>
      <w:suppressAutoHyphens/>
      <w:spacing w:before="120" w:after="120" w:line="240" w:lineRule="auto"/>
      <w:ind w:firstLine="720"/>
      <w:jc w:val="both"/>
    </w:pPr>
    <w:rPr>
      <w:rFonts w:ascii="Arial" w:eastAsia="Times New Roman" w:hAnsi="Arial" w:cs="Tahoma"/>
      <w:i/>
      <w:iCs/>
      <w:sz w:val="20"/>
      <w:szCs w:val="24"/>
      <w:lang w:eastAsia="ar-SA"/>
    </w:rPr>
  </w:style>
  <w:style w:type="paragraph" w:customStyle="1" w:styleId="18">
    <w:name w:val="Указатель1"/>
    <w:basedOn w:val="a3"/>
    <w:uiPriority w:val="99"/>
    <w:rsid w:val="00835B5A"/>
    <w:pPr>
      <w:suppressLineNumbers/>
      <w:suppressAutoHyphens/>
      <w:spacing w:after="0" w:line="240" w:lineRule="auto"/>
      <w:ind w:firstLine="720"/>
      <w:jc w:val="both"/>
    </w:pPr>
    <w:rPr>
      <w:rFonts w:ascii="Arial" w:eastAsia="Times New Roman" w:hAnsi="Arial" w:cs="Tahoma"/>
      <w:sz w:val="26"/>
      <w:szCs w:val="20"/>
      <w:lang w:eastAsia="ar-SA"/>
    </w:rPr>
  </w:style>
  <w:style w:type="paragraph" w:customStyle="1" w:styleId="BodyTxt">
    <w:name w:val="Body Txt"/>
    <w:basedOn w:val="a3"/>
    <w:rsid w:val="00835B5A"/>
    <w:pPr>
      <w:keepLines/>
      <w:suppressAutoHyphens/>
      <w:spacing w:before="60" w:after="60" w:line="240" w:lineRule="auto"/>
      <w:ind w:firstLine="567"/>
      <w:jc w:val="both"/>
    </w:pPr>
    <w:rPr>
      <w:rFonts w:ascii="Arial Narrow" w:eastAsia="Times New Roman" w:hAnsi="Arial Narrow" w:cs="Times New Roman"/>
      <w:sz w:val="24"/>
      <w:szCs w:val="20"/>
      <w:lang w:eastAsia="ar-SA"/>
    </w:rPr>
  </w:style>
  <w:style w:type="paragraph" w:styleId="19">
    <w:name w:val="toc 1"/>
    <w:basedOn w:val="a3"/>
    <w:next w:val="a3"/>
    <w:rsid w:val="00835B5A"/>
    <w:pPr>
      <w:tabs>
        <w:tab w:val="right" w:leader="dot" w:pos="9356"/>
      </w:tabs>
      <w:suppressAutoHyphens/>
      <w:spacing w:before="80" w:after="80" w:line="240" w:lineRule="auto"/>
      <w:ind w:right="-58"/>
      <w:jc w:val="both"/>
    </w:pPr>
    <w:rPr>
      <w:rFonts w:ascii="Arial Narrow" w:eastAsia="Times New Roman" w:hAnsi="Arial Narrow" w:cs="Times New Roman"/>
      <w:b/>
      <w:bCs/>
      <w:sz w:val="26"/>
      <w:szCs w:val="26"/>
      <w:lang w:eastAsia="ar-SA"/>
    </w:rPr>
  </w:style>
  <w:style w:type="paragraph" w:styleId="22">
    <w:name w:val="toc 2"/>
    <w:basedOn w:val="a3"/>
    <w:next w:val="a3"/>
    <w:link w:val="23"/>
    <w:rsid w:val="00835B5A"/>
    <w:pPr>
      <w:tabs>
        <w:tab w:val="right" w:leader="dot" w:pos="9356"/>
      </w:tabs>
      <w:suppressAutoHyphens/>
      <w:spacing w:after="0" w:line="240" w:lineRule="auto"/>
      <w:jc w:val="both"/>
    </w:pPr>
    <w:rPr>
      <w:rFonts w:ascii="Arial Narrow" w:eastAsia="Times New Roman" w:hAnsi="Arial Narrow" w:cs="Times New Roman"/>
      <w:b/>
      <w:sz w:val="26"/>
      <w:szCs w:val="26"/>
      <w:lang w:eastAsia="ar-SA"/>
    </w:rPr>
  </w:style>
  <w:style w:type="character" w:customStyle="1" w:styleId="23">
    <w:name w:val="Оглавление 2 Знак"/>
    <w:link w:val="22"/>
    <w:semiHidden/>
    <w:rsid w:val="00AB2CD6"/>
    <w:rPr>
      <w:rFonts w:ascii="Arial Narrow" w:eastAsia="Times New Roman" w:hAnsi="Arial Narrow" w:cs="Times New Roman"/>
      <w:b/>
      <w:sz w:val="26"/>
      <w:szCs w:val="26"/>
      <w:lang w:eastAsia="ar-SA"/>
    </w:rPr>
  </w:style>
  <w:style w:type="paragraph" w:styleId="aff0">
    <w:name w:val="Body Text Indent"/>
    <w:basedOn w:val="a3"/>
    <w:link w:val="aff1"/>
    <w:rsid w:val="00835B5A"/>
    <w:pPr>
      <w:keepLines/>
      <w:suppressAutoHyphens/>
      <w:spacing w:before="120" w:after="120" w:line="240" w:lineRule="auto"/>
      <w:ind w:firstLine="567"/>
      <w:jc w:val="both"/>
    </w:pPr>
    <w:rPr>
      <w:rFonts w:ascii="Arial Narrow" w:eastAsia="Times New Roman" w:hAnsi="Arial Narrow" w:cs="Times New Roman"/>
      <w:sz w:val="24"/>
      <w:szCs w:val="20"/>
      <w:u w:val="single"/>
      <w:lang w:eastAsia="ar-SA"/>
    </w:rPr>
  </w:style>
  <w:style w:type="character" w:customStyle="1" w:styleId="aff1">
    <w:name w:val="Основной текст с отступом Знак"/>
    <w:basedOn w:val="a4"/>
    <w:link w:val="aff0"/>
    <w:rsid w:val="00835B5A"/>
    <w:rPr>
      <w:rFonts w:ascii="Arial Narrow" w:eastAsia="Times New Roman" w:hAnsi="Arial Narrow" w:cs="Times New Roman"/>
      <w:sz w:val="24"/>
      <w:szCs w:val="20"/>
      <w:u w:val="single"/>
      <w:lang w:eastAsia="ar-SA"/>
    </w:rPr>
  </w:style>
  <w:style w:type="paragraph" w:customStyle="1" w:styleId="1a">
    <w:name w:val="Название объекта1"/>
    <w:basedOn w:val="a3"/>
    <w:next w:val="a3"/>
    <w:rsid w:val="00835B5A"/>
    <w:pPr>
      <w:keepLines/>
      <w:suppressAutoHyphens/>
      <w:spacing w:before="120" w:after="120" w:line="240" w:lineRule="auto"/>
      <w:ind w:firstLine="720"/>
      <w:jc w:val="both"/>
    </w:pPr>
    <w:rPr>
      <w:rFonts w:ascii="Arial Narrow" w:eastAsia="Times New Roman" w:hAnsi="Arial Narrow" w:cs="Times New Roman"/>
      <w:b/>
      <w:sz w:val="24"/>
      <w:szCs w:val="20"/>
      <w:lang w:eastAsia="ar-SA"/>
    </w:rPr>
  </w:style>
  <w:style w:type="paragraph" w:customStyle="1" w:styleId="31">
    <w:name w:val="Основной текст с отступом 31"/>
    <w:basedOn w:val="a3"/>
    <w:rsid w:val="00835B5A"/>
    <w:pPr>
      <w:keepLines/>
      <w:suppressAutoHyphens/>
      <w:spacing w:before="120" w:after="120" w:line="240" w:lineRule="auto"/>
      <w:ind w:firstLine="567"/>
      <w:jc w:val="both"/>
    </w:pPr>
    <w:rPr>
      <w:rFonts w:ascii="Arial Narrow" w:eastAsia="Times New Roman" w:hAnsi="Arial Narrow" w:cs="Times New Roman"/>
      <w:sz w:val="24"/>
      <w:szCs w:val="20"/>
      <w:lang w:eastAsia="ar-SA"/>
    </w:rPr>
  </w:style>
  <w:style w:type="paragraph" w:customStyle="1" w:styleId="310">
    <w:name w:val="Основной текст 31"/>
    <w:basedOn w:val="a3"/>
    <w:rsid w:val="00835B5A"/>
    <w:pPr>
      <w:keepLines/>
      <w:suppressAutoHyphens/>
      <w:spacing w:before="60" w:after="0" w:line="240" w:lineRule="auto"/>
      <w:ind w:firstLine="720"/>
      <w:jc w:val="both"/>
    </w:pPr>
    <w:rPr>
      <w:rFonts w:ascii="Arial Narrow" w:eastAsia="Times New Roman" w:hAnsi="Arial Narrow" w:cs="Times New Roman"/>
      <w:sz w:val="24"/>
      <w:szCs w:val="20"/>
      <w:lang w:eastAsia="ar-SA"/>
    </w:rPr>
  </w:style>
  <w:style w:type="paragraph" w:customStyle="1" w:styleId="210">
    <w:name w:val="Основной текст с отступом 21"/>
    <w:basedOn w:val="a3"/>
    <w:rsid w:val="00835B5A"/>
    <w:pPr>
      <w:keepLines/>
      <w:suppressAutoHyphens/>
      <w:spacing w:before="120" w:after="120" w:line="240" w:lineRule="auto"/>
      <w:ind w:firstLine="567"/>
      <w:jc w:val="both"/>
    </w:pPr>
    <w:rPr>
      <w:rFonts w:ascii="Arial Narrow" w:eastAsia="Times New Roman" w:hAnsi="Arial Narrow" w:cs="Times New Roman"/>
      <w:b/>
      <w:sz w:val="24"/>
      <w:szCs w:val="20"/>
      <w:lang w:eastAsia="ar-SA"/>
    </w:rPr>
  </w:style>
  <w:style w:type="paragraph" w:customStyle="1" w:styleId="211">
    <w:name w:val="Основной текст 21"/>
    <w:basedOn w:val="a3"/>
    <w:rsid w:val="00835B5A"/>
    <w:pPr>
      <w:keepLines/>
      <w:suppressAutoHyphens/>
      <w:spacing w:before="60" w:after="0" w:line="240" w:lineRule="auto"/>
      <w:ind w:firstLine="720"/>
      <w:jc w:val="both"/>
    </w:pPr>
    <w:rPr>
      <w:rFonts w:ascii="Arial Narrow" w:eastAsia="Times New Roman" w:hAnsi="Arial Narrow" w:cs="Times New Roman"/>
      <w:sz w:val="24"/>
      <w:szCs w:val="20"/>
      <w:lang w:eastAsia="ar-SA"/>
    </w:rPr>
  </w:style>
  <w:style w:type="paragraph" w:styleId="aff2">
    <w:name w:val="footnote text"/>
    <w:basedOn w:val="a3"/>
    <w:link w:val="aff3"/>
    <w:rsid w:val="00835B5A"/>
    <w:pPr>
      <w:keepLines/>
      <w:suppressAutoHyphens/>
      <w:spacing w:before="120" w:after="120" w:line="240" w:lineRule="auto"/>
      <w:ind w:firstLine="567"/>
      <w:jc w:val="both"/>
    </w:pPr>
    <w:rPr>
      <w:rFonts w:ascii="TimesET" w:eastAsia="Times New Roman" w:hAnsi="TimesET" w:cs="Times New Roman"/>
      <w:kern w:val="1"/>
      <w:sz w:val="26"/>
      <w:szCs w:val="20"/>
      <w:lang w:eastAsia="ar-SA"/>
    </w:rPr>
  </w:style>
  <w:style w:type="character" w:customStyle="1" w:styleId="aff3">
    <w:name w:val="Текст сноски Знак"/>
    <w:basedOn w:val="a4"/>
    <w:link w:val="aff2"/>
    <w:rsid w:val="00835B5A"/>
    <w:rPr>
      <w:rFonts w:ascii="TimesET" w:eastAsia="Times New Roman" w:hAnsi="TimesET" w:cs="Times New Roman"/>
      <w:kern w:val="1"/>
      <w:sz w:val="26"/>
      <w:szCs w:val="20"/>
      <w:lang w:eastAsia="ar-SA"/>
    </w:rPr>
  </w:style>
  <w:style w:type="paragraph" w:styleId="32">
    <w:name w:val="toc 3"/>
    <w:basedOn w:val="a3"/>
    <w:next w:val="a3"/>
    <w:rsid w:val="00835B5A"/>
    <w:pPr>
      <w:tabs>
        <w:tab w:val="right" w:leader="dot" w:pos="9356"/>
      </w:tabs>
      <w:suppressAutoHyphens/>
      <w:spacing w:before="20" w:after="20" w:line="240" w:lineRule="auto"/>
      <w:ind w:right="-57"/>
      <w:jc w:val="both"/>
    </w:pPr>
    <w:rPr>
      <w:rFonts w:ascii="Bookman Old Style" w:eastAsia="Times New Roman" w:hAnsi="Bookman Old Style" w:cs="Arial"/>
      <w:b/>
      <w:i/>
      <w:iCs/>
      <w:sz w:val="20"/>
      <w:szCs w:val="20"/>
      <w:lang w:eastAsia="ar-SA"/>
    </w:rPr>
  </w:style>
  <w:style w:type="paragraph" w:styleId="41">
    <w:name w:val="toc 4"/>
    <w:basedOn w:val="a3"/>
    <w:next w:val="a3"/>
    <w:semiHidden/>
    <w:rsid w:val="00835B5A"/>
    <w:pPr>
      <w:suppressAutoHyphens/>
      <w:spacing w:after="0" w:line="240" w:lineRule="auto"/>
      <w:ind w:left="600" w:firstLine="720"/>
      <w:jc w:val="both"/>
    </w:pPr>
    <w:rPr>
      <w:rFonts w:ascii="Arial Narrow" w:eastAsia="Times New Roman" w:hAnsi="Arial Narrow" w:cs="Times New Roman"/>
      <w:sz w:val="18"/>
      <w:szCs w:val="18"/>
      <w:lang w:eastAsia="ar-SA"/>
    </w:rPr>
  </w:style>
  <w:style w:type="paragraph" w:styleId="51">
    <w:name w:val="toc 5"/>
    <w:basedOn w:val="a3"/>
    <w:next w:val="a3"/>
    <w:rsid w:val="00835B5A"/>
    <w:pPr>
      <w:suppressAutoHyphens/>
      <w:spacing w:after="0" w:line="240" w:lineRule="auto"/>
      <w:ind w:left="800" w:firstLine="720"/>
      <w:jc w:val="both"/>
    </w:pPr>
    <w:rPr>
      <w:rFonts w:ascii="Arial Narrow" w:eastAsia="Times New Roman" w:hAnsi="Arial Narrow" w:cs="Times New Roman"/>
      <w:sz w:val="18"/>
      <w:szCs w:val="18"/>
      <w:lang w:eastAsia="ar-SA"/>
    </w:rPr>
  </w:style>
  <w:style w:type="paragraph" w:styleId="61">
    <w:name w:val="toc 6"/>
    <w:basedOn w:val="a3"/>
    <w:next w:val="a3"/>
    <w:semiHidden/>
    <w:rsid w:val="00835B5A"/>
    <w:pPr>
      <w:suppressAutoHyphens/>
      <w:spacing w:after="0" w:line="240" w:lineRule="auto"/>
      <w:ind w:left="1000" w:firstLine="720"/>
      <w:jc w:val="both"/>
    </w:pPr>
    <w:rPr>
      <w:rFonts w:ascii="Arial Narrow" w:eastAsia="Times New Roman" w:hAnsi="Arial Narrow" w:cs="Times New Roman"/>
      <w:sz w:val="18"/>
      <w:szCs w:val="18"/>
      <w:lang w:eastAsia="ar-SA"/>
    </w:rPr>
  </w:style>
  <w:style w:type="paragraph" w:styleId="71">
    <w:name w:val="toc 7"/>
    <w:basedOn w:val="a3"/>
    <w:next w:val="a3"/>
    <w:semiHidden/>
    <w:rsid w:val="00835B5A"/>
    <w:pPr>
      <w:suppressAutoHyphens/>
      <w:spacing w:after="0" w:line="240" w:lineRule="auto"/>
      <w:ind w:left="1200" w:firstLine="720"/>
      <w:jc w:val="both"/>
    </w:pPr>
    <w:rPr>
      <w:rFonts w:ascii="Arial Narrow" w:eastAsia="Times New Roman" w:hAnsi="Arial Narrow" w:cs="Times New Roman"/>
      <w:sz w:val="18"/>
      <w:szCs w:val="18"/>
      <w:lang w:eastAsia="ar-SA"/>
    </w:rPr>
  </w:style>
  <w:style w:type="paragraph" w:styleId="81">
    <w:name w:val="toc 8"/>
    <w:basedOn w:val="a3"/>
    <w:next w:val="a3"/>
    <w:semiHidden/>
    <w:rsid w:val="00835B5A"/>
    <w:pPr>
      <w:suppressAutoHyphens/>
      <w:spacing w:after="0" w:line="240" w:lineRule="auto"/>
      <w:ind w:left="1400" w:firstLine="720"/>
      <w:jc w:val="both"/>
    </w:pPr>
    <w:rPr>
      <w:rFonts w:ascii="Arial Narrow" w:eastAsia="Times New Roman" w:hAnsi="Arial Narrow" w:cs="Times New Roman"/>
      <w:sz w:val="18"/>
      <w:szCs w:val="18"/>
      <w:lang w:eastAsia="ar-SA"/>
    </w:rPr>
  </w:style>
  <w:style w:type="paragraph" w:styleId="91">
    <w:name w:val="toc 9"/>
    <w:basedOn w:val="a3"/>
    <w:next w:val="a3"/>
    <w:rsid w:val="00835B5A"/>
    <w:pPr>
      <w:suppressAutoHyphens/>
      <w:spacing w:after="0" w:line="240" w:lineRule="auto"/>
      <w:ind w:left="1600" w:firstLine="720"/>
      <w:jc w:val="both"/>
    </w:pPr>
    <w:rPr>
      <w:rFonts w:ascii="Arial Narrow" w:eastAsia="Times New Roman" w:hAnsi="Arial Narrow" w:cs="Times New Roman"/>
      <w:sz w:val="18"/>
      <w:szCs w:val="18"/>
      <w:lang w:eastAsia="ar-SA"/>
    </w:rPr>
  </w:style>
  <w:style w:type="paragraph" w:styleId="aff4">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3"/>
    <w:link w:val="aff5"/>
    <w:uiPriority w:val="99"/>
    <w:rsid w:val="00835B5A"/>
    <w:pPr>
      <w:suppressAutoHyphens/>
      <w:spacing w:before="41" w:after="41" w:line="240" w:lineRule="auto"/>
      <w:ind w:left="41" w:right="41" w:firstLine="720"/>
      <w:jc w:val="both"/>
    </w:pPr>
    <w:rPr>
      <w:rFonts w:ascii="Tahoma" w:eastAsia="Times New Roman" w:hAnsi="Tahoma" w:cs="Tahoma"/>
      <w:color w:val="000000"/>
      <w:sz w:val="16"/>
      <w:szCs w:val="16"/>
      <w:lang w:eastAsia="ar-SA"/>
    </w:rPr>
  </w:style>
  <w:style w:type="paragraph" w:customStyle="1" w:styleId="1b">
    <w:name w:val="Схема документа1"/>
    <w:basedOn w:val="a3"/>
    <w:rsid w:val="00835B5A"/>
    <w:pPr>
      <w:shd w:val="clear" w:color="auto" w:fill="000080"/>
      <w:suppressAutoHyphens/>
      <w:spacing w:after="0" w:line="240" w:lineRule="auto"/>
      <w:ind w:firstLine="720"/>
      <w:jc w:val="both"/>
    </w:pPr>
    <w:rPr>
      <w:rFonts w:ascii="Tahoma" w:eastAsia="Times New Roman" w:hAnsi="Tahoma" w:cs="Tahoma"/>
      <w:sz w:val="26"/>
      <w:szCs w:val="20"/>
      <w:lang w:eastAsia="ar-SA"/>
    </w:rPr>
  </w:style>
  <w:style w:type="paragraph" w:customStyle="1" w:styleId="ConsNormal">
    <w:name w:val="ConsNormal"/>
    <w:link w:val="ConsNormal0"/>
    <w:rsid w:val="00835B5A"/>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24">
    <w:name w:val="Стиль2"/>
    <w:basedOn w:val="a3"/>
    <w:rsid w:val="00835B5A"/>
    <w:pPr>
      <w:suppressAutoHyphens/>
      <w:spacing w:before="120" w:after="120" w:line="240" w:lineRule="auto"/>
      <w:ind w:firstLine="720"/>
      <w:jc w:val="both"/>
    </w:pPr>
    <w:rPr>
      <w:rFonts w:ascii="FuturisXCondC" w:eastAsia="Times New Roman" w:hAnsi="FuturisXCondC" w:cs="Times New Roman"/>
      <w:sz w:val="44"/>
      <w:szCs w:val="20"/>
      <w:lang w:eastAsia="ar-SA"/>
    </w:rPr>
  </w:style>
  <w:style w:type="paragraph" w:customStyle="1" w:styleId="ConsNonformat">
    <w:name w:val="ConsNonformat"/>
    <w:rsid w:val="00835B5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ConsTitle">
    <w:name w:val="ConsTitle"/>
    <w:rsid w:val="00835B5A"/>
    <w:pPr>
      <w:widowControl w:val="0"/>
      <w:suppressAutoHyphens/>
      <w:autoSpaceDE w:val="0"/>
      <w:spacing w:after="0" w:line="240" w:lineRule="auto"/>
    </w:pPr>
    <w:rPr>
      <w:rFonts w:ascii="Arial" w:eastAsia="Arial" w:hAnsi="Arial" w:cs="Arial"/>
      <w:b/>
      <w:bCs/>
      <w:sz w:val="16"/>
      <w:szCs w:val="16"/>
      <w:lang w:eastAsia="ar-SA"/>
    </w:rPr>
  </w:style>
  <w:style w:type="paragraph" w:customStyle="1" w:styleId="1c">
    <w:name w:val="Основной текст1"/>
    <w:basedOn w:val="a3"/>
    <w:rsid w:val="00835B5A"/>
    <w:pPr>
      <w:suppressAutoHyphens/>
      <w:spacing w:before="60" w:after="60" w:line="240" w:lineRule="auto"/>
      <w:ind w:firstLine="567"/>
      <w:jc w:val="both"/>
    </w:pPr>
    <w:rPr>
      <w:rFonts w:ascii="Arial" w:eastAsia="Times New Roman" w:hAnsi="Arial" w:cs="Times New Roman"/>
      <w:szCs w:val="20"/>
      <w:lang w:val="en-US" w:eastAsia="ar-SA"/>
    </w:rPr>
  </w:style>
  <w:style w:type="paragraph" w:customStyle="1" w:styleId="1d">
    <w:name w:val="Маркированный список1"/>
    <w:basedOn w:val="a3"/>
    <w:rsid w:val="00835B5A"/>
    <w:pPr>
      <w:tabs>
        <w:tab w:val="left" w:pos="360"/>
      </w:tabs>
      <w:suppressAutoHyphens/>
      <w:spacing w:after="0" w:line="240" w:lineRule="auto"/>
      <w:ind w:left="360" w:hanging="360"/>
      <w:jc w:val="both"/>
    </w:pPr>
    <w:rPr>
      <w:rFonts w:ascii="Arial Narrow" w:eastAsia="Times New Roman" w:hAnsi="Arial Narrow" w:cs="Times New Roman"/>
      <w:sz w:val="26"/>
      <w:szCs w:val="20"/>
      <w:lang w:val="en-GB" w:eastAsia="ar-SA"/>
    </w:rPr>
  </w:style>
  <w:style w:type="paragraph" w:customStyle="1" w:styleId="212">
    <w:name w:val="Маркированный список 21"/>
    <w:basedOn w:val="a3"/>
    <w:rsid w:val="00835B5A"/>
    <w:pPr>
      <w:tabs>
        <w:tab w:val="left" w:pos="643"/>
      </w:tabs>
      <w:suppressAutoHyphens/>
      <w:spacing w:after="0" w:line="240" w:lineRule="auto"/>
      <w:ind w:left="643" w:hanging="360"/>
      <w:jc w:val="both"/>
    </w:pPr>
    <w:rPr>
      <w:rFonts w:ascii="Arial Narrow" w:eastAsia="Times New Roman" w:hAnsi="Arial Narrow" w:cs="Times New Roman"/>
      <w:sz w:val="26"/>
      <w:szCs w:val="20"/>
      <w:lang w:val="en-GB" w:eastAsia="ar-SA"/>
    </w:rPr>
  </w:style>
  <w:style w:type="paragraph" w:customStyle="1" w:styleId="311">
    <w:name w:val="Маркированный список 31"/>
    <w:basedOn w:val="a3"/>
    <w:rsid w:val="00835B5A"/>
    <w:pPr>
      <w:tabs>
        <w:tab w:val="left" w:pos="926"/>
      </w:tabs>
      <w:suppressAutoHyphens/>
      <w:spacing w:after="0" w:line="240" w:lineRule="auto"/>
      <w:ind w:left="926" w:hanging="360"/>
      <w:jc w:val="both"/>
    </w:pPr>
    <w:rPr>
      <w:rFonts w:ascii="Arial Narrow" w:eastAsia="Times New Roman" w:hAnsi="Arial Narrow" w:cs="Times New Roman"/>
      <w:sz w:val="26"/>
      <w:szCs w:val="20"/>
      <w:lang w:val="en-GB" w:eastAsia="ar-SA"/>
    </w:rPr>
  </w:style>
  <w:style w:type="paragraph" w:customStyle="1" w:styleId="410">
    <w:name w:val="Маркированный список 41"/>
    <w:basedOn w:val="a3"/>
    <w:rsid w:val="00835B5A"/>
    <w:pPr>
      <w:tabs>
        <w:tab w:val="left" w:pos="1209"/>
      </w:tabs>
      <w:suppressAutoHyphens/>
      <w:spacing w:after="0" w:line="240" w:lineRule="auto"/>
      <w:ind w:left="1209" w:hanging="360"/>
      <w:jc w:val="both"/>
    </w:pPr>
    <w:rPr>
      <w:rFonts w:ascii="Arial Narrow" w:eastAsia="Times New Roman" w:hAnsi="Arial Narrow" w:cs="Times New Roman"/>
      <w:sz w:val="26"/>
      <w:szCs w:val="20"/>
      <w:lang w:val="en-GB" w:eastAsia="ar-SA"/>
    </w:rPr>
  </w:style>
  <w:style w:type="paragraph" w:customStyle="1" w:styleId="510">
    <w:name w:val="Маркированный список 51"/>
    <w:basedOn w:val="a3"/>
    <w:rsid w:val="00835B5A"/>
    <w:pPr>
      <w:tabs>
        <w:tab w:val="left" w:pos="1492"/>
      </w:tabs>
      <w:suppressAutoHyphens/>
      <w:spacing w:after="0" w:line="240" w:lineRule="auto"/>
      <w:ind w:left="1492" w:hanging="360"/>
      <w:jc w:val="both"/>
    </w:pPr>
    <w:rPr>
      <w:rFonts w:ascii="Arial Narrow" w:eastAsia="Times New Roman" w:hAnsi="Arial Narrow" w:cs="Times New Roman"/>
      <w:sz w:val="26"/>
      <w:szCs w:val="20"/>
      <w:lang w:val="en-GB" w:eastAsia="ar-SA"/>
    </w:rPr>
  </w:style>
  <w:style w:type="paragraph" w:customStyle="1" w:styleId="1e">
    <w:name w:val="Нумерованный список1"/>
    <w:basedOn w:val="a3"/>
    <w:rsid w:val="00835B5A"/>
    <w:pPr>
      <w:tabs>
        <w:tab w:val="left" w:pos="360"/>
      </w:tabs>
      <w:suppressAutoHyphens/>
      <w:spacing w:after="0" w:line="240" w:lineRule="auto"/>
      <w:ind w:left="360" w:hanging="360"/>
      <w:jc w:val="both"/>
    </w:pPr>
    <w:rPr>
      <w:rFonts w:ascii="Arial Narrow" w:eastAsia="Times New Roman" w:hAnsi="Arial Narrow" w:cs="Times New Roman"/>
      <w:sz w:val="26"/>
      <w:szCs w:val="20"/>
      <w:lang w:val="en-GB" w:eastAsia="ar-SA"/>
    </w:rPr>
  </w:style>
  <w:style w:type="paragraph" w:customStyle="1" w:styleId="213">
    <w:name w:val="Нумерованный список 21"/>
    <w:basedOn w:val="a3"/>
    <w:rsid w:val="00835B5A"/>
    <w:pPr>
      <w:tabs>
        <w:tab w:val="left" w:pos="643"/>
      </w:tabs>
      <w:suppressAutoHyphens/>
      <w:spacing w:after="0" w:line="240" w:lineRule="auto"/>
      <w:ind w:left="643" w:hanging="360"/>
      <w:jc w:val="both"/>
    </w:pPr>
    <w:rPr>
      <w:rFonts w:ascii="Arial Narrow" w:eastAsia="Times New Roman" w:hAnsi="Arial Narrow" w:cs="Times New Roman"/>
      <w:sz w:val="26"/>
      <w:szCs w:val="20"/>
      <w:lang w:val="en-GB" w:eastAsia="ar-SA"/>
    </w:rPr>
  </w:style>
  <w:style w:type="paragraph" w:customStyle="1" w:styleId="312">
    <w:name w:val="Нумерованный список 31"/>
    <w:basedOn w:val="a3"/>
    <w:rsid w:val="00835B5A"/>
    <w:pPr>
      <w:tabs>
        <w:tab w:val="left" w:pos="926"/>
      </w:tabs>
      <w:suppressAutoHyphens/>
      <w:spacing w:after="0" w:line="240" w:lineRule="auto"/>
      <w:ind w:left="926" w:hanging="360"/>
      <w:jc w:val="both"/>
    </w:pPr>
    <w:rPr>
      <w:rFonts w:ascii="Arial Narrow" w:eastAsia="Times New Roman" w:hAnsi="Arial Narrow" w:cs="Times New Roman"/>
      <w:sz w:val="26"/>
      <w:szCs w:val="20"/>
      <w:lang w:val="en-GB" w:eastAsia="ar-SA"/>
    </w:rPr>
  </w:style>
  <w:style w:type="paragraph" w:customStyle="1" w:styleId="411">
    <w:name w:val="Нумерованный список 41"/>
    <w:basedOn w:val="a3"/>
    <w:rsid w:val="00835B5A"/>
    <w:pPr>
      <w:tabs>
        <w:tab w:val="left" w:pos="1209"/>
      </w:tabs>
      <w:suppressAutoHyphens/>
      <w:spacing w:after="0" w:line="240" w:lineRule="auto"/>
      <w:ind w:left="1209" w:hanging="360"/>
      <w:jc w:val="both"/>
    </w:pPr>
    <w:rPr>
      <w:rFonts w:ascii="Arial Narrow" w:eastAsia="Times New Roman" w:hAnsi="Arial Narrow" w:cs="Times New Roman"/>
      <w:sz w:val="26"/>
      <w:szCs w:val="20"/>
      <w:lang w:val="en-GB" w:eastAsia="ar-SA"/>
    </w:rPr>
  </w:style>
  <w:style w:type="paragraph" w:customStyle="1" w:styleId="511">
    <w:name w:val="Нумерованный список 51"/>
    <w:basedOn w:val="a3"/>
    <w:rsid w:val="00835B5A"/>
    <w:pPr>
      <w:tabs>
        <w:tab w:val="left" w:pos="1492"/>
      </w:tabs>
      <w:suppressAutoHyphens/>
      <w:spacing w:after="0" w:line="240" w:lineRule="auto"/>
      <w:ind w:left="1492" w:hanging="360"/>
      <w:jc w:val="both"/>
    </w:pPr>
    <w:rPr>
      <w:rFonts w:ascii="Arial Narrow" w:eastAsia="Times New Roman" w:hAnsi="Arial Narrow" w:cs="Times New Roman"/>
      <w:sz w:val="26"/>
      <w:szCs w:val="20"/>
      <w:lang w:val="en-GB" w:eastAsia="ar-SA"/>
    </w:rPr>
  </w:style>
  <w:style w:type="paragraph" w:customStyle="1" w:styleId="220">
    <w:name w:val="Основной текст 22"/>
    <w:basedOn w:val="Iauiue"/>
    <w:rsid w:val="00835B5A"/>
    <w:pPr>
      <w:ind w:firstLine="567"/>
      <w:jc w:val="both"/>
    </w:pPr>
    <w:rPr>
      <w:sz w:val="24"/>
      <w:lang w:val="ru-RU"/>
    </w:rPr>
  </w:style>
  <w:style w:type="paragraph" w:customStyle="1" w:styleId="caaieiaie2">
    <w:name w:val="caaieiaie 2"/>
    <w:basedOn w:val="Iauiue"/>
    <w:next w:val="Iauiue"/>
    <w:rsid w:val="00835B5A"/>
    <w:pPr>
      <w:keepNext/>
    </w:pPr>
    <w:rPr>
      <w:b/>
      <w:color w:val="000000"/>
      <w:sz w:val="22"/>
      <w:lang w:val="ru-RU"/>
    </w:rPr>
  </w:style>
  <w:style w:type="paragraph" w:customStyle="1" w:styleId="Iauiue1">
    <w:name w:val="Iau?iue1"/>
    <w:rsid w:val="00835B5A"/>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aaieiaie4">
    <w:name w:val="caaieiaie 4"/>
    <w:basedOn w:val="Iauiue1"/>
    <w:next w:val="Iauiue1"/>
    <w:rsid w:val="00835B5A"/>
    <w:pPr>
      <w:keepNext/>
    </w:pPr>
    <w:rPr>
      <w:b/>
      <w:sz w:val="24"/>
      <w:u w:val="single"/>
    </w:rPr>
  </w:style>
  <w:style w:type="paragraph" w:customStyle="1" w:styleId="caaieiaie6">
    <w:name w:val="caaieiaie 6"/>
    <w:basedOn w:val="Iauiue1"/>
    <w:next w:val="Iauiue1"/>
    <w:rsid w:val="00835B5A"/>
    <w:pPr>
      <w:keepNext/>
      <w:ind w:firstLine="567"/>
      <w:jc w:val="both"/>
    </w:pPr>
    <w:rPr>
      <w:b/>
      <w:color w:val="000000"/>
      <w:u w:val="single"/>
    </w:rPr>
  </w:style>
  <w:style w:type="paragraph" w:customStyle="1" w:styleId="caaieiaie1">
    <w:name w:val="caaieiaie 1"/>
    <w:basedOn w:val="Iauiue"/>
    <w:next w:val="Iauiue"/>
    <w:rsid w:val="00835B5A"/>
    <w:pPr>
      <w:keepNext/>
    </w:pPr>
    <w:rPr>
      <w:b/>
      <w:sz w:val="28"/>
      <w:lang w:val="ru-RU"/>
    </w:rPr>
  </w:style>
  <w:style w:type="paragraph" w:customStyle="1" w:styleId="caaieiaie5">
    <w:name w:val="caaieiaie 5"/>
    <w:basedOn w:val="Iauiue1"/>
    <w:next w:val="Iauiue1"/>
    <w:rsid w:val="00835B5A"/>
    <w:pPr>
      <w:keepNext/>
      <w:ind w:firstLine="567"/>
      <w:jc w:val="both"/>
    </w:pPr>
    <w:rPr>
      <w:b/>
      <w:u w:val="single"/>
    </w:rPr>
  </w:style>
  <w:style w:type="paragraph" w:customStyle="1" w:styleId="Iauiue2">
    <w:name w:val="Iau?iue2"/>
    <w:link w:val="Iauiue20"/>
    <w:rsid w:val="00835B5A"/>
    <w:pPr>
      <w:widowControl w:val="0"/>
      <w:suppressAutoHyphens/>
      <w:spacing w:after="0" w:line="240" w:lineRule="auto"/>
    </w:pPr>
    <w:rPr>
      <w:rFonts w:ascii="Times New Roman" w:eastAsia="Arial" w:hAnsi="Times New Roman" w:cs="Times New Roman"/>
      <w:sz w:val="20"/>
      <w:szCs w:val="20"/>
      <w:lang w:val="en-US" w:eastAsia="ar-SA"/>
    </w:rPr>
  </w:style>
  <w:style w:type="character" w:customStyle="1" w:styleId="Iauiue20">
    <w:name w:val="Iau?iue2 Знак"/>
    <w:link w:val="Iauiue2"/>
    <w:rsid w:val="00AB2CD6"/>
    <w:rPr>
      <w:rFonts w:ascii="Times New Roman" w:eastAsia="Arial" w:hAnsi="Times New Roman" w:cs="Times New Roman"/>
      <w:sz w:val="20"/>
      <w:szCs w:val="20"/>
      <w:lang w:val="en-US" w:eastAsia="ar-SA"/>
    </w:rPr>
  </w:style>
  <w:style w:type="paragraph" w:customStyle="1" w:styleId="caaieiaie51">
    <w:name w:val="caaieiaie 51"/>
    <w:basedOn w:val="Iauiue2"/>
    <w:next w:val="Iauiue2"/>
    <w:rsid w:val="00835B5A"/>
    <w:pPr>
      <w:keepNext/>
      <w:ind w:firstLine="567"/>
      <w:jc w:val="both"/>
    </w:pPr>
    <w:rPr>
      <w:b/>
      <w:u w:val="single"/>
      <w:lang w:val="ru-RU"/>
    </w:rPr>
  </w:style>
  <w:style w:type="paragraph" w:customStyle="1" w:styleId="Iniiaiieoaenonionooiii3">
    <w:name w:val="Iniiaiie oaeno n ionooiii 3"/>
    <w:basedOn w:val="Iauiue1"/>
    <w:rsid w:val="00835B5A"/>
    <w:pPr>
      <w:ind w:firstLine="567"/>
      <w:jc w:val="both"/>
    </w:pPr>
  </w:style>
  <w:style w:type="paragraph" w:customStyle="1" w:styleId="nienie">
    <w:name w:val="nienie"/>
    <w:basedOn w:val="Iauiue1"/>
    <w:rsid w:val="00835B5A"/>
    <w:pPr>
      <w:keepLines/>
      <w:ind w:left="709" w:hanging="284"/>
      <w:jc w:val="both"/>
    </w:pPr>
    <w:rPr>
      <w:sz w:val="24"/>
    </w:rPr>
  </w:style>
  <w:style w:type="paragraph" w:customStyle="1" w:styleId="caaieiaie8">
    <w:name w:val="caaieiaie 8"/>
    <w:basedOn w:val="Iauiue1"/>
    <w:next w:val="Iauiue1"/>
    <w:rsid w:val="00835B5A"/>
    <w:pPr>
      <w:keepNext/>
      <w:ind w:firstLine="720"/>
      <w:jc w:val="both"/>
    </w:pPr>
    <w:rPr>
      <w:b/>
      <w:sz w:val="24"/>
    </w:rPr>
  </w:style>
  <w:style w:type="paragraph" w:customStyle="1" w:styleId="Iniiaiieoaeno2">
    <w:name w:val="Iniiaiie oaeno 2"/>
    <w:basedOn w:val="Iauiue1"/>
    <w:rsid w:val="00835B5A"/>
    <w:pPr>
      <w:ind w:firstLine="567"/>
      <w:jc w:val="both"/>
    </w:pPr>
    <w:rPr>
      <w:b/>
      <w:color w:val="000000"/>
      <w:sz w:val="24"/>
    </w:rPr>
  </w:style>
  <w:style w:type="paragraph" w:customStyle="1" w:styleId="caaieiaie7">
    <w:name w:val="caaieiaie 7"/>
    <w:basedOn w:val="Iauiue1"/>
    <w:next w:val="Iauiue1"/>
    <w:rsid w:val="00835B5A"/>
    <w:pPr>
      <w:keepNext/>
      <w:ind w:firstLine="567"/>
      <w:jc w:val="both"/>
    </w:pPr>
    <w:rPr>
      <w:b/>
      <w:color w:val="000000"/>
      <w:sz w:val="24"/>
    </w:rPr>
  </w:style>
  <w:style w:type="paragraph" w:customStyle="1" w:styleId="Iniiaiieoaeno1">
    <w:name w:val="Iniiaiie oaeno1"/>
    <w:basedOn w:val="Iauiue1"/>
    <w:rsid w:val="00835B5A"/>
    <w:rPr>
      <w:b/>
      <w:sz w:val="24"/>
    </w:rPr>
  </w:style>
  <w:style w:type="paragraph" w:customStyle="1" w:styleId="nienie1">
    <w:name w:val="nienie1"/>
    <w:basedOn w:val="Iauiue2"/>
    <w:rsid w:val="00835B5A"/>
    <w:pPr>
      <w:keepLines/>
      <w:ind w:left="709" w:hanging="284"/>
      <w:jc w:val="both"/>
    </w:pPr>
    <w:rPr>
      <w:sz w:val="24"/>
      <w:lang w:val="ru-RU"/>
    </w:rPr>
  </w:style>
  <w:style w:type="paragraph" w:customStyle="1" w:styleId="Iniiaiieoaeno21">
    <w:name w:val="Iniiaiie oaeno 21"/>
    <w:basedOn w:val="Iauiue2"/>
    <w:rsid w:val="00835B5A"/>
    <w:pPr>
      <w:ind w:firstLine="567"/>
      <w:jc w:val="both"/>
    </w:pPr>
    <w:rPr>
      <w:b/>
      <w:color w:val="000000"/>
      <w:sz w:val="24"/>
      <w:lang w:val="ru-RU"/>
    </w:rPr>
  </w:style>
  <w:style w:type="paragraph" w:customStyle="1" w:styleId="Iniiaiieoaenonionooiii2">
    <w:name w:val="Iniiaiie oaeno n ionooiii 2"/>
    <w:basedOn w:val="Iauiue2"/>
    <w:rsid w:val="00835B5A"/>
    <w:pPr>
      <w:ind w:firstLine="720"/>
      <w:jc w:val="both"/>
    </w:pPr>
    <w:rPr>
      <w:color w:val="000000"/>
      <w:sz w:val="24"/>
      <w:lang w:val="ru-RU"/>
    </w:rPr>
  </w:style>
  <w:style w:type="paragraph" w:customStyle="1" w:styleId="Aaoieeeieiioeooe">
    <w:name w:val="Aa?oiee eieiioeooe"/>
    <w:basedOn w:val="Iauiue"/>
    <w:rsid w:val="00835B5A"/>
    <w:pPr>
      <w:tabs>
        <w:tab w:val="center" w:pos="4153"/>
        <w:tab w:val="right" w:pos="8306"/>
      </w:tabs>
    </w:pPr>
  </w:style>
  <w:style w:type="paragraph" w:customStyle="1" w:styleId="Iniiaiieoaenonionooiii21">
    <w:name w:val="Iniiaiie oaeno n ionooiii 21"/>
    <w:basedOn w:val="Iauiue1"/>
    <w:rsid w:val="00835B5A"/>
    <w:pPr>
      <w:ind w:firstLine="720"/>
      <w:jc w:val="both"/>
    </w:pPr>
    <w:rPr>
      <w:color w:val="000000"/>
      <w:sz w:val="24"/>
    </w:rPr>
  </w:style>
  <w:style w:type="paragraph" w:customStyle="1" w:styleId="Iniiaiieoaenonionooiii31">
    <w:name w:val="Iniiaiie oaeno n ionooiii 31"/>
    <w:basedOn w:val="Iauiue2"/>
    <w:rsid w:val="00835B5A"/>
    <w:pPr>
      <w:ind w:firstLine="567"/>
      <w:jc w:val="both"/>
    </w:pPr>
    <w:rPr>
      <w:lang w:val="ru-RU"/>
    </w:rPr>
  </w:style>
  <w:style w:type="paragraph" w:customStyle="1" w:styleId="Iauiue3">
    <w:name w:val="Iau?iue3"/>
    <w:rsid w:val="00835B5A"/>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aaieiaie11">
    <w:name w:val="caaieiaie 11"/>
    <w:basedOn w:val="Iauiue3"/>
    <w:next w:val="Iauiue3"/>
    <w:rsid w:val="00835B5A"/>
    <w:pPr>
      <w:keepNext/>
      <w:ind w:left="1701" w:hanging="1"/>
    </w:pPr>
    <w:rPr>
      <w:sz w:val="24"/>
    </w:rPr>
  </w:style>
  <w:style w:type="paragraph" w:customStyle="1" w:styleId="25">
    <w:name w:val="Îñíîâíîé òåêñò 2"/>
    <w:basedOn w:val="ae"/>
    <w:rsid w:val="00835B5A"/>
    <w:pPr>
      <w:suppressAutoHyphens/>
      <w:ind w:firstLine="720"/>
      <w:jc w:val="both"/>
    </w:pPr>
    <w:rPr>
      <w:rFonts w:eastAsia="Arial"/>
      <w:b/>
      <w:color w:val="000000"/>
      <w:sz w:val="24"/>
      <w:lang w:val="en-US" w:eastAsia="ar-SA"/>
    </w:rPr>
  </w:style>
  <w:style w:type="paragraph" w:customStyle="1" w:styleId="aff6">
    <w:name w:val="Îñíîâíîé òåêñò"/>
    <w:basedOn w:val="ae"/>
    <w:rsid w:val="00835B5A"/>
    <w:pPr>
      <w:tabs>
        <w:tab w:val="left" w:leader="dot" w:pos="9072"/>
      </w:tabs>
      <w:suppressAutoHyphens/>
      <w:jc w:val="both"/>
    </w:pPr>
    <w:rPr>
      <w:rFonts w:eastAsia="Arial"/>
      <w:b/>
      <w:sz w:val="24"/>
      <w:lang w:eastAsia="ar-SA"/>
    </w:rPr>
  </w:style>
  <w:style w:type="paragraph" w:customStyle="1" w:styleId="aff7">
    <w:name w:val="ñïèñîê"/>
    <w:basedOn w:val="a3"/>
    <w:rsid w:val="00835B5A"/>
    <w:pPr>
      <w:keepLines/>
      <w:tabs>
        <w:tab w:val="num" w:pos="283"/>
      </w:tabs>
      <w:suppressAutoHyphens/>
      <w:spacing w:after="0" w:line="240" w:lineRule="auto"/>
      <w:ind w:left="709" w:hanging="284"/>
      <w:jc w:val="both"/>
    </w:pPr>
    <w:rPr>
      <w:rFonts w:ascii="Arial Narrow" w:eastAsia="Times New Roman" w:hAnsi="Arial Narrow" w:cs="Times New Roman"/>
      <w:sz w:val="24"/>
      <w:szCs w:val="20"/>
      <w:lang w:eastAsia="ar-SA"/>
    </w:rPr>
  </w:style>
  <w:style w:type="paragraph" w:customStyle="1" w:styleId="aff8">
    <w:name w:val="Адресат"/>
    <w:basedOn w:val="a3"/>
    <w:next w:val="a3"/>
    <w:rsid w:val="00835B5A"/>
    <w:pPr>
      <w:suppressAutoHyphens/>
      <w:spacing w:after="0" w:line="240" w:lineRule="auto"/>
      <w:ind w:left="5670" w:firstLine="720"/>
      <w:jc w:val="both"/>
    </w:pPr>
    <w:rPr>
      <w:rFonts w:ascii="Arial Narrow" w:eastAsia="Times New Roman" w:hAnsi="Arial Narrow" w:cs="Times New Roman"/>
      <w:sz w:val="24"/>
      <w:szCs w:val="20"/>
      <w:lang w:val="en-US" w:eastAsia="ar-SA"/>
    </w:rPr>
  </w:style>
  <w:style w:type="paragraph" w:styleId="aff9">
    <w:name w:val="Subtitle"/>
    <w:basedOn w:val="a3"/>
    <w:next w:val="af1"/>
    <w:link w:val="affa"/>
    <w:qFormat/>
    <w:rsid w:val="00835B5A"/>
    <w:pPr>
      <w:suppressAutoHyphens/>
      <w:spacing w:after="0" w:line="240" w:lineRule="auto"/>
      <w:ind w:firstLine="567"/>
      <w:jc w:val="both"/>
    </w:pPr>
    <w:rPr>
      <w:rFonts w:ascii="Arial Narrow" w:eastAsia="Times New Roman" w:hAnsi="Arial Narrow" w:cs="Times New Roman"/>
      <w:b/>
      <w:sz w:val="24"/>
      <w:szCs w:val="20"/>
      <w:lang w:eastAsia="ar-SA"/>
    </w:rPr>
  </w:style>
  <w:style w:type="character" w:customStyle="1" w:styleId="affa">
    <w:name w:val="Подзаголовок Знак"/>
    <w:basedOn w:val="a4"/>
    <w:link w:val="aff9"/>
    <w:rsid w:val="00835B5A"/>
    <w:rPr>
      <w:rFonts w:ascii="Arial Narrow" w:eastAsia="Times New Roman" w:hAnsi="Arial Narrow" w:cs="Times New Roman"/>
      <w:b/>
      <w:sz w:val="24"/>
      <w:szCs w:val="20"/>
      <w:lang w:eastAsia="ar-SA"/>
    </w:rPr>
  </w:style>
  <w:style w:type="paragraph" w:customStyle="1" w:styleId="ArialNarrow13pt1">
    <w:name w:val="Arial Narrow 13 pt по ширине Первая строка:  1 см"/>
    <w:basedOn w:val="ae"/>
    <w:rsid w:val="00835B5A"/>
    <w:pPr>
      <w:widowControl/>
      <w:suppressAutoHyphens/>
      <w:ind w:firstLine="567"/>
      <w:jc w:val="both"/>
    </w:pPr>
    <w:rPr>
      <w:rFonts w:ascii="Arial Narrow" w:eastAsia="Arial" w:hAnsi="Arial Narrow"/>
      <w:sz w:val="26"/>
      <w:lang w:val="en-US" w:eastAsia="ar-SA"/>
    </w:rPr>
  </w:style>
  <w:style w:type="paragraph" w:customStyle="1" w:styleId="FR1">
    <w:name w:val="FR1"/>
    <w:rsid w:val="00835B5A"/>
    <w:pPr>
      <w:widowControl w:val="0"/>
      <w:suppressAutoHyphens/>
      <w:spacing w:before="80" w:after="0" w:line="300" w:lineRule="auto"/>
      <w:ind w:left="880" w:right="1000"/>
      <w:jc w:val="center"/>
    </w:pPr>
    <w:rPr>
      <w:rFonts w:ascii="Arial" w:eastAsia="Arial" w:hAnsi="Arial" w:cs="Times New Roman"/>
      <w:b/>
      <w:i/>
      <w:szCs w:val="20"/>
      <w:lang w:eastAsia="ar-SA"/>
    </w:rPr>
  </w:style>
  <w:style w:type="paragraph" w:customStyle="1" w:styleId="FR2">
    <w:name w:val="FR2"/>
    <w:rsid w:val="00835B5A"/>
    <w:pPr>
      <w:widowControl w:val="0"/>
      <w:suppressAutoHyphens/>
      <w:spacing w:after="0" w:line="240" w:lineRule="auto"/>
      <w:ind w:left="280"/>
    </w:pPr>
    <w:rPr>
      <w:rFonts w:ascii="Arial" w:eastAsia="Arial" w:hAnsi="Arial" w:cs="Times New Roman"/>
      <w:sz w:val="12"/>
      <w:szCs w:val="20"/>
      <w:lang w:val="en-US" w:eastAsia="ar-SA"/>
    </w:rPr>
  </w:style>
  <w:style w:type="paragraph" w:customStyle="1" w:styleId="26">
    <w:name w:val="Îñíîâíîé òåêñò ñ îòñòóïîì 2"/>
    <w:basedOn w:val="ae"/>
    <w:rsid w:val="00835B5A"/>
    <w:pPr>
      <w:suppressAutoHyphens/>
      <w:ind w:left="720"/>
      <w:jc w:val="both"/>
    </w:pPr>
    <w:rPr>
      <w:rFonts w:eastAsia="Arial"/>
      <w:color w:val="000000"/>
      <w:sz w:val="24"/>
      <w:lang w:val="en-US" w:eastAsia="ar-SA"/>
    </w:rPr>
  </w:style>
  <w:style w:type="paragraph" w:customStyle="1" w:styleId="caaieiaie3">
    <w:name w:val="caaieiaie 3"/>
    <w:basedOn w:val="Iauiue"/>
    <w:next w:val="Iauiue"/>
    <w:rsid w:val="00835B5A"/>
    <w:pPr>
      <w:keepNext/>
      <w:jc w:val="center"/>
    </w:pPr>
    <w:rPr>
      <w:b/>
      <w:sz w:val="24"/>
      <w:lang w:val="ru-RU"/>
    </w:rPr>
  </w:style>
  <w:style w:type="paragraph" w:styleId="affb">
    <w:name w:val="Title"/>
    <w:basedOn w:val="a3"/>
    <w:next w:val="aff9"/>
    <w:link w:val="affc"/>
    <w:uiPriority w:val="99"/>
    <w:qFormat/>
    <w:rsid w:val="00835B5A"/>
    <w:pPr>
      <w:suppressAutoHyphens/>
      <w:spacing w:before="120" w:after="60" w:line="240" w:lineRule="auto"/>
      <w:ind w:firstLine="567"/>
      <w:jc w:val="center"/>
    </w:pPr>
    <w:rPr>
      <w:rFonts w:ascii="Times New Roman" w:eastAsia="Times New Roman" w:hAnsi="Times New Roman" w:cs="Times New Roman"/>
      <w:b/>
      <w:sz w:val="24"/>
      <w:szCs w:val="20"/>
      <w:lang w:eastAsia="ar-SA"/>
    </w:rPr>
  </w:style>
  <w:style w:type="character" w:customStyle="1" w:styleId="affc">
    <w:name w:val="Название Знак"/>
    <w:basedOn w:val="a4"/>
    <w:link w:val="affb"/>
    <w:uiPriority w:val="99"/>
    <w:rsid w:val="00835B5A"/>
    <w:rPr>
      <w:rFonts w:ascii="Times New Roman" w:eastAsia="Times New Roman" w:hAnsi="Times New Roman" w:cs="Times New Roman"/>
      <w:b/>
      <w:sz w:val="24"/>
      <w:szCs w:val="20"/>
      <w:lang w:eastAsia="ar-SA"/>
    </w:rPr>
  </w:style>
  <w:style w:type="paragraph" w:customStyle="1" w:styleId="1f">
    <w:name w:val="çàãîëîâîê 1"/>
    <w:basedOn w:val="ae"/>
    <w:next w:val="ae"/>
    <w:rsid w:val="00835B5A"/>
    <w:pPr>
      <w:keepNext/>
      <w:suppressAutoHyphens/>
    </w:pPr>
    <w:rPr>
      <w:rFonts w:eastAsia="Arial"/>
      <w:lang w:eastAsia="ar-SA"/>
    </w:rPr>
  </w:style>
  <w:style w:type="paragraph" w:customStyle="1" w:styleId="33">
    <w:name w:val="Îñíîâíîé òåêñò ñ îòñòóïîì 3"/>
    <w:basedOn w:val="ae"/>
    <w:rsid w:val="00835B5A"/>
    <w:pPr>
      <w:suppressAutoHyphens/>
      <w:ind w:firstLine="567"/>
      <w:jc w:val="both"/>
    </w:pPr>
    <w:rPr>
      <w:rFonts w:ascii="Peterburg" w:eastAsia="Arial" w:hAnsi="Peterburg"/>
      <w:b/>
      <w:i/>
      <w:sz w:val="24"/>
      <w:lang w:eastAsia="ar-SA"/>
    </w:rPr>
  </w:style>
  <w:style w:type="paragraph" w:customStyle="1" w:styleId="Iniiaiieoaeno">
    <w:name w:val="Iniiaiie oaeno"/>
    <w:basedOn w:val="Iauiue"/>
    <w:rsid w:val="00835B5A"/>
    <w:pPr>
      <w:widowControl/>
      <w:jc w:val="both"/>
    </w:pPr>
    <w:rPr>
      <w:rFonts w:ascii="Peterburg" w:hAnsi="Peterburg"/>
      <w:lang w:val="ru-RU"/>
    </w:rPr>
  </w:style>
  <w:style w:type="paragraph" w:customStyle="1" w:styleId="affd">
    <w:name w:val="основной"/>
    <w:basedOn w:val="a3"/>
    <w:rsid w:val="00835B5A"/>
    <w:pPr>
      <w:keepNext/>
      <w:suppressAutoHyphens/>
      <w:spacing w:after="0" w:line="240" w:lineRule="auto"/>
    </w:pPr>
    <w:rPr>
      <w:rFonts w:ascii="Times New Roman" w:eastAsia="Times New Roman" w:hAnsi="Times New Roman" w:cs="Times New Roman"/>
      <w:sz w:val="24"/>
      <w:szCs w:val="20"/>
      <w:lang w:eastAsia="ar-SA"/>
    </w:rPr>
  </w:style>
  <w:style w:type="paragraph" w:customStyle="1" w:styleId="affe">
    <w:name w:val="список"/>
    <w:basedOn w:val="a3"/>
    <w:link w:val="afff"/>
    <w:rsid w:val="00835B5A"/>
    <w:pPr>
      <w:keepLines/>
      <w:suppressAutoHyphens/>
      <w:overflowPunct w:val="0"/>
      <w:autoSpaceDE w:val="0"/>
      <w:spacing w:after="0" w:line="240" w:lineRule="auto"/>
      <w:ind w:left="709" w:hanging="284"/>
      <w:jc w:val="both"/>
      <w:textAlignment w:val="baseline"/>
    </w:pPr>
    <w:rPr>
      <w:rFonts w:ascii="Peterburg" w:eastAsia="Times New Roman" w:hAnsi="Peterburg" w:cs="Times New Roman"/>
      <w:sz w:val="24"/>
      <w:szCs w:val="20"/>
      <w:lang w:eastAsia="ar-SA"/>
    </w:rPr>
  </w:style>
  <w:style w:type="paragraph" w:customStyle="1" w:styleId="82">
    <w:name w:val="çàãîëîâîê 8"/>
    <w:basedOn w:val="ae"/>
    <w:next w:val="ae"/>
    <w:rsid w:val="00835B5A"/>
    <w:pPr>
      <w:keepNext/>
      <w:suppressAutoHyphens/>
      <w:ind w:firstLine="720"/>
      <w:jc w:val="both"/>
    </w:pPr>
    <w:rPr>
      <w:rFonts w:eastAsia="Arial"/>
      <w:b/>
      <w:sz w:val="24"/>
      <w:lang w:eastAsia="ar-SA"/>
    </w:rPr>
  </w:style>
  <w:style w:type="paragraph" w:customStyle="1" w:styleId="1f0">
    <w:name w:val="Текст1"/>
    <w:basedOn w:val="a3"/>
    <w:rsid w:val="00835B5A"/>
    <w:pPr>
      <w:suppressAutoHyphens/>
      <w:spacing w:after="0" w:line="240" w:lineRule="auto"/>
    </w:pPr>
    <w:rPr>
      <w:rFonts w:ascii="Courier New" w:eastAsia="Times New Roman" w:hAnsi="Courier New" w:cs="Courier New"/>
      <w:sz w:val="20"/>
      <w:szCs w:val="20"/>
      <w:lang w:eastAsia="ar-SA"/>
    </w:rPr>
  </w:style>
  <w:style w:type="paragraph" w:customStyle="1" w:styleId="1f1">
    <w:name w:val="Цитата1"/>
    <w:basedOn w:val="a3"/>
    <w:rsid w:val="00835B5A"/>
    <w:pPr>
      <w:shd w:val="clear" w:color="auto" w:fill="FFFFFF"/>
      <w:suppressAutoHyphens/>
      <w:spacing w:after="0" w:line="240" w:lineRule="auto"/>
      <w:ind w:left="22" w:right="4" w:firstLine="720"/>
      <w:jc w:val="both"/>
    </w:pPr>
    <w:rPr>
      <w:rFonts w:ascii="Arial Narrow" w:eastAsia="Times New Roman" w:hAnsi="Arial Narrow" w:cs="Times New Roman"/>
      <w:sz w:val="26"/>
      <w:szCs w:val="26"/>
      <w:lang w:eastAsia="ar-SA"/>
    </w:rPr>
  </w:style>
  <w:style w:type="paragraph" w:customStyle="1" w:styleId="ConsPlusNormal">
    <w:name w:val="ConsPlusNormal"/>
    <w:rsid w:val="00835B5A"/>
    <w:pPr>
      <w:widowControl w:val="0"/>
      <w:suppressAutoHyphens/>
      <w:spacing w:after="0" w:line="240" w:lineRule="auto"/>
      <w:ind w:firstLine="720"/>
    </w:pPr>
    <w:rPr>
      <w:rFonts w:ascii="Arial" w:eastAsia="Arial" w:hAnsi="Arial" w:cs="Times New Roman"/>
      <w:sz w:val="20"/>
      <w:szCs w:val="20"/>
      <w:lang w:eastAsia="ar-SA"/>
    </w:rPr>
  </w:style>
  <w:style w:type="paragraph" w:customStyle="1" w:styleId="34">
    <w:name w:val="Стиль3"/>
    <w:basedOn w:val="32"/>
    <w:rsid w:val="00835B5A"/>
    <w:rPr>
      <w:b w:val="0"/>
      <w:sz w:val="22"/>
      <w:szCs w:val="22"/>
    </w:rPr>
  </w:style>
  <w:style w:type="paragraph" w:customStyle="1" w:styleId="ConsPlusTitle">
    <w:name w:val="ConsPlusTitle"/>
    <w:rsid w:val="00835B5A"/>
    <w:pPr>
      <w:widowControl w:val="0"/>
      <w:suppressAutoHyphens/>
      <w:autoSpaceDE w:val="0"/>
      <w:spacing w:after="0" w:line="240" w:lineRule="auto"/>
    </w:pPr>
    <w:rPr>
      <w:rFonts w:ascii="Arial" w:eastAsia="Arial" w:hAnsi="Arial" w:cs="Arial"/>
      <w:b/>
      <w:bCs/>
      <w:sz w:val="20"/>
      <w:szCs w:val="20"/>
      <w:lang w:eastAsia="ar-SA"/>
    </w:rPr>
  </w:style>
  <w:style w:type="paragraph" w:styleId="1f2">
    <w:name w:val="index 1"/>
    <w:basedOn w:val="a3"/>
    <w:next w:val="a3"/>
    <w:rsid w:val="00835B5A"/>
    <w:pPr>
      <w:suppressAutoHyphens/>
      <w:spacing w:after="0" w:line="240" w:lineRule="auto"/>
      <w:ind w:left="240" w:hanging="240"/>
    </w:pPr>
    <w:rPr>
      <w:rFonts w:ascii="Times New Roman" w:eastAsia="Times New Roman" w:hAnsi="Times New Roman" w:cs="Times New Roman"/>
      <w:sz w:val="24"/>
      <w:szCs w:val="24"/>
      <w:lang w:eastAsia="ar-SA"/>
    </w:rPr>
  </w:style>
  <w:style w:type="paragraph" w:customStyle="1" w:styleId="Heading">
    <w:name w:val="Heading"/>
    <w:rsid w:val="00835B5A"/>
    <w:pPr>
      <w:suppressAutoHyphens/>
      <w:autoSpaceDE w:val="0"/>
      <w:spacing w:after="0" w:line="240" w:lineRule="auto"/>
    </w:pPr>
    <w:rPr>
      <w:rFonts w:ascii="Arial" w:eastAsia="Arial" w:hAnsi="Arial" w:cs="Arial"/>
      <w:b/>
      <w:bCs/>
      <w:lang w:eastAsia="ar-SA"/>
    </w:rPr>
  </w:style>
  <w:style w:type="paragraph" w:customStyle="1" w:styleId="ConsPlusNonformat">
    <w:name w:val="ConsPlusNonformat"/>
    <w:rsid w:val="00835B5A"/>
    <w:pPr>
      <w:widowControl w:val="0"/>
      <w:suppressAutoHyphens/>
      <w:autoSpaceDE w:val="0"/>
      <w:spacing w:after="0" w:line="240" w:lineRule="auto"/>
    </w:pPr>
    <w:rPr>
      <w:rFonts w:ascii="Courier New" w:eastAsia="Arial" w:hAnsi="Courier New" w:cs="Courier New"/>
      <w:sz w:val="20"/>
      <w:szCs w:val="20"/>
      <w:lang w:eastAsia="ar-SA"/>
    </w:rPr>
  </w:style>
  <w:style w:type="paragraph" w:styleId="HTML">
    <w:name w:val="HTML Preformatted"/>
    <w:basedOn w:val="a3"/>
    <w:link w:val="HTML0"/>
    <w:rsid w:val="00835B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ar-SA"/>
    </w:rPr>
  </w:style>
  <w:style w:type="character" w:customStyle="1" w:styleId="HTML0">
    <w:name w:val="Стандартный HTML Знак"/>
    <w:basedOn w:val="a4"/>
    <w:link w:val="HTML"/>
    <w:rsid w:val="00835B5A"/>
    <w:rPr>
      <w:rFonts w:ascii="Courier New" w:eastAsia="Times New Roman" w:hAnsi="Courier New" w:cs="Courier New"/>
      <w:sz w:val="20"/>
      <w:szCs w:val="20"/>
      <w:lang w:eastAsia="ar-SA"/>
    </w:rPr>
  </w:style>
  <w:style w:type="paragraph" w:customStyle="1" w:styleId="afff0">
    <w:name w:val="Содержимое врезки"/>
    <w:basedOn w:val="af1"/>
    <w:rsid w:val="00835B5A"/>
  </w:style>
  <w:style w:type="paragraph" w:customStyle="1" w:styleId="afff1">
    <w:name w:val="Содержимое таблицы"/>
    <w:basedOn w:val="a3"/>
    <w:uiPriority w:val="99"/>
    <w:rsid w:val="00835B5A"/>
    <w:pPr>
      <w:suppressLineNumbers/>
      <w:suppressAutoHyphens/>
      <w:spacing w:after="0" w:line="240" w:lineRule="auto"/>
      <w:ind w:firstLine="720"/>
      <w:jc w:val="both"/>
    </w:pPr>
    <w:rPr>
      <w:rFonts w:ascii="Arial Narrow" w:eastAsia="Times New Roman" w:hAnsi="Arial Narrow" w:cs="Times New Roman"/>
      <w:sz w:val="26"/>
      <w:szCs w:val="20"/>
      <w:lang w:eastAsia="ar-SA"/>
    </w:rPr>
  </w:style>
  <w:style w:type="paragraph" w:customStyle="1" w:styleId="afff2">
    <w:name w:val="Заголовок таблицы"/>
    <w:basedOn w:val="afff1"/>
    <w:uiPriority w:val="99"/>
    <w:rsid w:val="00835B5A"/>
    <w:pPr>
      <w:jc w:val="center"/>
    </w:pPr>
    <w:rPr>
      <w:b/>
      <w:bCs/>
    </w:rPr>
  </w:style>
  <w:style w:type="paragraph" w:customStyle="1" w:styleId="100">
    <w:name w:val="Оглавление 10"/>
    <w:basedOn w:val="18"/>
    <w:rsid w:val="00835B5A"/>
    <w:pPr>
      <w:tabs>
        <w:tab w:val="right" w:leader="dot" w:pos="9637"/>
      </w:tabs>
      <w:ind w:left="2547" w:firstLine="0"/>
    </w:pPr>
  </w:style>
  <w:style w:type="paragraph" w:styleId="35">
    <w:name w:val="Body Text Indent 3"/>
    <w:basedOn w:val="a3"/>
    <w:link w:val="36"/>
    <w:rsid w:val="00835B5A"/>
    <w:pPr>
      <w:suppressAutoHyphens/>
      <w:spacing w:after="120" w:line="240" w:lineRule="auto"/>
      <w:ind w:left="283" w:firstLine="720"/>
      <w:jc w:val="both"/>
    </w:pPr>
    <w:rPr>
      <w:rFonts w:ascii="Arial Narrow" w:eastAsia="Times New Roman" w:hAnsi="Arial Narrow" w:cs="Times New Roman"/>
      <w:sz w:val="16"/>
      <w:szCs w:val="16"/>
      <w:lang w:eastAsia="ar-SA"/>
    </w:rPr>
  </w:style>
  <w:style w:type="character" w:customStyle="1" w:styleId="36">
    <w:name w:val="Основной текст с отступом 3 Знак"/>
    <w:basedOn w:val="a4"/>
    <w:link w:val="35"/>
    <w:rsid w:val="00835B5A"/>
    <w:rPr>
      <w:rFonts w:ascii="Arial Narrow" w:eastAsia="Times New Roman" w:hAnsi="Arial Narrow" w:cs="Times New Roman"/>
      <w:sz w:val="16"/>
      <w:szCs w:val="16"/>
      <w:lang w:eastAsia="ar-SA"/>
    </w:rPr>
  </w:style>
  <w:style w:type="paragraph" w:customStyle="1" w:styleId="Style1">
    <w:name w:val="Style1"/>
    <w:basedOn w:val="a3"/>
    <w:rsid w:val="00835B5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
    <w:name w:val="Style2"/>
    <w:basedOn w:val="a3"/>
    <w:uiPriority w:val="99"/>
    <w:rsid w:val="00835B5A"/>
    <w:pPr>
      <w:widowControl w:val="0"/>
      <w:autoSpaceDE w:val="0"/>
      <w:autoSpaceDN w:val="0"/>
      <w:adjustRightInd w:val="0"/>
      <w:spacing w:after="0" w:line="281" w:lineRule="exact"/>
    </w:pPr>
    <w:rPr>
      <w:rFonts w:ascii="Times New Roman" w:eastAsia="Times New Roman" w:hAnsi="Times New Roman" w:cs="Times New Roman"/>
      <w:sz w:val="24"/>
      <w:szCs w:val="24"/>
    </w:rPr>
  </w:style>
  <w:style w:type="character" w:customStyle="1" w:styleId="FontStyle31">
    <w:name w:val="Font Style31"/>
    <w:basedOn w:val="a4"/>
    <w:rsid w:val="00835B5A"/>
    <w:rPr>
      <w:rFonts w:ascii="Times New Roman" w:hAnsi="Times New Roman" w:cs="Times New Roman" w:hint="default"/>
      <w:sz w:val="18"/>
      <w:szCs w:val="18"/>
    </w:rPr>
  </w:style>
  <w:style w:type="paragraph" w:customStyle="1" w:styleId="Style8">
    <w:name w:val="Style8"/>
    <w:basedOn w:val="a3"/>
    <w:uiPriority w:val="99"/>
    <w:rsid w:val="00835B5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42">
    <w:name w:val="Font Style42"/>
    <w:basedOn w:val="a4"/>
    <w:rsid w:val="00835B5A"/>
    <w:rPr>
      <w:rFonts w:ascii="Times New Roman" w:hAnsi="Times New Roman" w:cs="Times New Roman"/>
      <w:b/>
      <w:bCs/>
      <w:sz w:val="20"/>
      <w:szCs w:val="20"/>
    </w:rPr>
  </w:style>
  <w:style w:type="paragraph" w:customStyle="1" w:styleId="Style28">
    <w:name w:val="Style28"/>
    <w:basedOn w:val="a3"/>
    <w:rsid w:val="00835B5A"/>
    <w:pPr>
      <w:widowControl w:val="0"/>
      <w:autoSpaceDE w:val="0"/>
      <w:autoSpaceDN w:val="0"/>
      <w:adjustRightInd w:val="0"/>
      <w:spacing w:after="0" w:line="235" w:lineRule="exact"/>
      <w:ind w:firstLine="317"/>
      <w:jc w:val="both"/>
    </w:pPr>
    <w:rPr>
      <w:rFonts w:ascii="Times New Roman" w:eastAsia="Times New Roman" w:hAnsi="Times New Roman" w:cs="Times New Roman"/>
      <w:sz w:val="24"/>
      <w:szCs w:val="24"/>
    </w:rPr>
  </w:style>
  <w:style w:type="paragraph" w:customStyle="1" w:styleId="Style3">
    <w:name w:val="Style3"/>
    <w:basedOn w:val="a3"/>
    <w:uiPriority w:val="99"/>
    <w:rsid w:val="00835B5A"/>
    <w:pPr>
      <w:widowControl w:val="0"/>
      <w:autoSpaceDE w:val="0"/>
      <w:autoSpaceDN w:val="0"/>
      <w:adjustRightInd w:val="0"/>
      <w:spacing w:after="0" w:line="288" w:lineRule="exact"/>
      <w:ind w:firstLine="79"/>
    </w:pPr>
    <w:rPr>
      <w:rFonts w:ascii="Times New Roman" w:eastAsia="Times New Roman" w:hAnsi="Times New Roman" w:cs="Times New Roman"/>
      <w:sz w:val="24"/>
      <w:szCs w:val="24"/>
    </w:rPr>
  </w:style>
  <w:style w:type="paragraph" w:customStyle="1" w:styleId="Style4">
    <w:name w:val="Style4"/>
    <w:basedOn w:val="a3"/>
    <w:uiPriority w:val="99"/>
    <w:rsid w:val="00835B5A"/>
    <w:pPr>
      <w:widowControl w:val="0"/>
      <w:autoSpaceDE w:val="0"/>
      <w:autoSpaceDN w:val="0"/>
      <w:adjustRightInd w:val="0"/>
      <w:spacing w:after="0" w:line="226" w:lineRule="exact"/>
      <w:jc w:val="both"/>
    </w:pPr>
    <w:rPr>
      <w:rFonts w:ascii="Times New Roman" w:eastAsia="Times New Roman" w:hAnsi="Times New Roman" w:cs="Times New Roman"/>
      <w:sz w:val="24"/>
      <w:szCs w:val="24"/>
    </w:rPr>
  </w:style>
  <w:style w:type="character" w:customStyle="1" w:styleId="FontStyle48">
    <w:name w:val="Font Style48"/>
    <w:basedOn w:val="a4"/>
    <w:rsid w:val="00835B5A"/>
    <w:rPr>
      <w:rFonts w:ascii="Georgia" w:hAnsi="Georgia" w:cs="Georgia" w:hint="default"/>
      <w:sz w:val="14"/>
      <w:szCs w:val="14"/>
    </w:rPr>
  </w:style>
  <w:style w:type="character" w:customStyle="1" w:styleId="afff3">
    <w:name w:val="Гипертекстовая ссылка"/>
    <w:basedOn w:val="a4"/>
    <w:uiPriority w:val="99"/>
    <w:rsid w:val="00835B5A"/>
    <w:rPr>
      <w:rFonts w:cs="Times New Roman"/>
      <w:color w:val="008000"/>
    </w:rPr>
  </w:style>
  <w:style w:type="character" w:customStyle="1" w:styleId="afff4">
    <w:name w:val="Цветовое выделение"/>
    <w:uiPriority w:val="99"/>
    <w:rsid w:val="00835B5A"/>
    <w:rPr>
      <w:b/>
      <w:bCs/>
      <w:color w:val="000080"/>
    </w:rPr>
  </w:style>
  <w:style w:type="paragraph" w:customStyle="1" w:styleId="afff5">
    <w:name w:val="Нормальный (таблица)"/>
    <w:basedOn w:val="a3"/>
    <w:next w:val="a3"/>
    <w:uiPriority w:val="99"/>
    <w:rsid w:val="00835B5A"/>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ff6">
    <w:name w:val="Прижатый влево"/>
    <w:basedOn w:val="a3"/>
    <w:next w:val="a3"/>
    <w:uiPriority w:val="99"/>
    <w:rsid w:val="00835B5A"/>
    <w:pPr>
      <w:widowControl w:val="0"/>
      <w:autoSpaceDE w:val="0"/>
      <w:autoSpaceDN w:val="0"/>
      <w:adjustRightInd w:val="0"/>
      <w:spacing w:after="0" w:line="240" w:lineRule="auto"/>
    </w:pPr>
    <w:rPr>
      <w:rFonts w:ascii="Arial" w:eastAsia="Times New Roman" w:hAnsi="Arial" w:cs="Arial"/>
      <w:sz w:val="24"/>
      <w:szCs w:val="24"/>
    </w:rPr>
  </w:style>
  <w:style w:type="table" w:styleId="afff7">
    <w:name w:val="Table Grid"/>
    <w:basedOn w:val="a5"/>
    <w:uiPriority w:val="39"/>
    <w:rsid w:val="00835B5A"/>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7">
    <w:name w:val="Body Text 2"/>
    <w:basedOn w:val="a3"/>
    <w:link w:val="28"/>
    <w:rsid w:val="00AB2CD6"/>
    <w:pPr>
      <w:tabs>
        <w:tab w:val="left" w:pos="709"/>
      </w:tabs>
      <w:spacing w:after="0" w:line="240" w:lineRule="auto"/>
      <w:ind w:firstLine="709"/>
      <w:jc w:val="center"/>
    </w:pPr>
    <w:rPr>
      <w:rFonts w:ascii="TimesET" w:eastAsia="TimesET" w:hAnsi="TimesET" w:cs="Times New Roman"/>
      <w:b/>
      <w:sz w:val="24"/>
      <w:szCs w:val="20"/>
    </w:rPr>
  </w:style>
  <w:style w:type="character" w:customStyle="1" w:styleId="28">
    <w:name w:val="Основной текст 2 Знак"/>
    <w:basedOn w:val="a4"/>
    <w:link w:val="27"/>
    <w:rsid w:val="00AB2CD6"/>
    <w:rPr>
      <w:rFonts w:ascii="TimesET" w:eastAsia="TimesET" w:hAnsi="TimesET" w:cs="Times New Roman"/>
      <w:b/>
      <w:sz w:val="24"/>
      <w:szCs w:val="20"/>
    </w:rPr>
  </w:style>
  <w:style w:type="paragraph" w:styleId="29">
    <w:name w:val="Body Text Indent 2"/>
    <w:basedOn w:val="a3"/>
    <w:link w:val="2a"/>
    <w:uiPriority w:val="99"/>
    <w:rsid w:val="00AB2CD6"/>
    <w:pPr>
      <w:spacing w:after="0" w:line="240" w:lineRule="auto"/>
      <w:ind w:left="540" w:hanging="540"/>
      <w:jc w:val="both"/>
    </w:pPr>
    <w:rPr>
      <w:rFonts w:ascii="Times New Roman" w:eastAsia="Times New Roman" w:hAnsi="Times New Roman" w:cs="Times New Roman"/>
      <w:b/>
      <w:bCs/>
      <w:sz w:val="24"/>
      <w:szCs w:val="20"/>
    </w:rPr>
  </w:style>
  <w:style w:type="character" w:customStyle="1" w:styleId="2a">
    <w:name w:val="Основной текст с отступом 2 Знак"/>
    <w:basedOn w:val="a4"/>
    <w:link w:val="29"/>
    <w:uiPriority w:val="99"/>
    <w:rsid w:val="00AB2CD6"/>
    <w:rPr>
      <w:rFonts w:ascii="Times New Roman" w:eastAsia="Times New Roman" w:hAnsi="Times New Roman" w:cs="Times New Roman"/>
      <w:b/>
      <w:bCs/>
      <w:sz w:val="24"/>
      <w:szCs w:val="20"/>
    </w:rPr>
  </w:style>
  <w:style w:type="paragraph" w:customStyle="1" w:styleId="afff8">
    <w:name w:val="Готовый"/>
    <w:basedOn w:val="a3"/>
    <w:rsid w:val="00AB2CD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firstLine="709"/>
      <w:jc w:val="both"/>
    </w:pPr>
    <w:rPr>
      <w:rFonts w:ascii="Courier New" w:eastAsia="Times New Roman" w:hAnsi="Courier New" w:cs="Times New Roman"/>
      <w:snapToGrid w:val="0"/>
      <w:sz w:val="20"/>
      <w:szCs w:val="20"/>
    </w:rPr>
  </w:style>
  <w:style w:type="paragraph" w:customStyle="1" w:styleId="afff9">
    <w:name w:val="Ñòèëü"/>
    <w:rsid w:val="00AB2CD6"/>
    <w:pPr>
      <w:widowControl w:val="0"/>
      <w:spacing w:after="0" w:line="240" w:lineRule="auto"/>
    </w:pPr>
    <w:rPr>
      <w:rFonts w:ascii="Times New Roman" w:eastAsia="Times New Roman" w:hAnsi="Times New Roman" w:cs="Times New Roman"/>
      <w:spacing w:val="-1"/>
      <w:kern w:val="65535"/>
      <w:position w:val="-1"/>
      <w:sz w:val="24"/>
      <w:szCs w:val="20"/>
      <w:lang w:val="en-US"/>
    </w:rPr>
  </w:style>
  <w:style w:type="paragraph" w:styleId="afffa">
    <w:name w:val="Plain Text"/>
    <w:basedOn w:val="a3"/>
    <w:link w:val="afffb"/>
    <w:rsid w:val="00AB2CD6"/>
    <w:pPr>
      <w:spacing w:after="0" w:line="240" w:lineRule="auto"/>
    </w:pPr>
    <w:rPr>
      <w:rFonts w:ascii="Courier New" w:eastAsia="Times New Roman" w:hAnsi="Courier New" w:cs="Courier New"/>
      <w:sz w:val="20"/>
      <w:szCs w:val="20"/>
    </w:rPr>
  </w:style>
  <w:style w:type="character" w:customStyle="1" w:styleId="afffb">
    <w:name w:val="Текст Знак"/>
    <w:basedOn w:val="a4"/>
    <w:link w:val="afffa"/>
    <w:rsid w:val="00AB2CD6"/>
    <w:rPr>
      <w:rFonts w:ascii="Courier New" w:eastAsia="Times New Roman" w:hAnsi="Courier New" w:cs="Courier New"/>
      <w:sz w:val="20"/>
      <w:szCs w:val="20"/>
    </w:rPr>
  </w:style>
  <w:style w:type="paragraph" w:customStyle="1" w:styleId="72">
    <w:name w:val="Стиль 7"/>
    <w:basedOn w:val="a3"/>
    <w:link w:val="73"/>
    <w:rsid w:val="00AB2CD6"/>
    <w:pPr>
      <w:overflowPunct w:val="0"/>
      <w:autoSpaceDE w:val="0"/>
      <w:autoSpaceDN w:val="0"/>
      <w:adjustRightInd w:val="0"/>
      <w:spacing w:before="240" w:after="240" w:line="240" w:lineRule="auto"/>
      <w:jc w:val="center"/>
      <w:textAlignment w:val="baseline"/>
    </w:pPr>
    <w:rPr>
      <w:rFonts w:ascii="Times New Roman" w:eastAsia="Times New Roman" w:hAnsi="Times New Roman" w:cs="Times New Roman"/>
      <w:b/>
      <w:caps/>
      <w:sz w:val="24"/>
      <w:szCs w:val="20"/>
    </w:rPr>
  </w:style>
  <w:style w:type="character" w:customStyle="1" w:styleId="73">
    <w:name w:val="Стиль 7 Знак"/>
    <w:link w:val="72"/>
    <w:rsid w:val="00AB2CD6"/>
    <w:rPr>
      <w:rFonts w:ascii="Times New Roman" w:eastAsia="Times New Roman" w:hAnsi="Times New Roman" w:cs="Times New Roman"/>
      <w:b/>
      <w:caps/>
      <w:sz w:val="24"/>
      <w:szCs w:val="20"/>
    </w:rPr>
  </w:style>
  <w:style w:type="paragraph" w:customStyle="1" w:styleId="1f3">
    <w:name w:val="Стиль 1"/>
    <w:basedOn w:val="a3"/>
    <w:link w:val="1f4"/>
    <w:rsid w:val="00AB2CD6"/>
    <w:pPr>
      <w:overflowPunct w:val="0"/>
      <w:autoSpaceDE w:val="0"/>
      <w:autoSpaceDN w:val="0"/>
      <w:adjustRightInd w:val="0"/>
      <w:spacing w:before="60" w:after="60" w:line="240" w:lineRule="auto"/>
      <w:ind w:firstLine="709"/>
      <w:jc w:val="both"/>
      <w:textAlignment w:val="baseline"/>
    </w:pPr>
    <w:rPr>
      <w:rFonts w:ascii="Times New Roman" w:eastAsia="Times New Roman" w:hAnsi="Times New Roman" w:cs="Times New Roman"/>
      <w:sz w:val="24"/>
      <w:szCs w:val="20"/>
    </w:rPr>
  </w:style>
  <w:style w:type="character" w:customStyle="1" w:styleId="1f4">
    <w:name w:val="Стиль 1 Знак"/>
    <w:link w:val="1f3"/>
    <w:rsid w:val="00AB2CD6"/>
    <w:rPr>
      <w:rFonts w:ascii="Times New Roman" w:eastAsia="Times New Roman" w:hAnsi="Times New Roman" w:cs="Times New Roman"/>
      <w:sz w:val="24"/>
      <w:szCs w:val="20"/>
    </w:rPr>
  </w:style>
  <w:style w:type="paragraph" w:styleId="afffc">
    <w:name w:val="Block Text"/>
    <w:basedOn w:val="a3"/>
    <w:rsid w:val="00AB2CD6"/>
    <w:pPr>
      <w:spacing w:after="0" w:line="240" w:lineRule="auto"/>
      <w:ind w:left="170" w:right="170"/>
      <w:jc w:val="both"/>
    </w:pPr>
    <w:rPr>
      <w:rFonts w:ascii="Arial" w:eastAsia="Times New Roman" w:hAnsi="Arial" w:cs="Arial"/>
      <w:color w:val="FF0000"/>
    </w:rPr>
  </w:style>
  <w:style w:type="paragraph" w:customStyle="1" w:styleId="Noeeu4">
    <w:name w:val="Noeeu 4"/>
    <w:basedOn w:val="a3"/>
    <w:rsid w:val="00AB2CD6"/>
    <w:pPr>
      <w:spacing w:before="60" w:after="60" w:line="240" w:lineRule="auto"/>
      <w:ind w:firstLine="709"/>
    </w:pPr>
    <w:rPr>
      <w:rFonts w:ascii="Times New Roman" w:eastAsia="Times New Roman" w:hAnsi="Times New Roman" w:cs="Times New Roman"/>
      <w:sz w:val="24"/>
      <w:szCs w:val="20"/>
    </w:rPr>
  </w:style>
  <w:style w:type="paragraph" w:customStyle="1" w:styleId="txt">
    <w:name w:val="txt"/>
    <w:basedOn w:val="a3"/>
    <w:rsid w:val="00AB2CD6"/>
    <w:pPr>
      <w:spacing w:before="15" w:after="15" w:line="240" w:lineRule="auto"/>
      <w:ind w:left="15" w:right="15"/>
      <w:jc w:val="both"/>
    </w:pPr>
    <w:rPr>
      <w:rFonts w:ascii="Verdana" w:eastAsia="Times New Roman" w:hAnsi="Verdana" w:cs="Times New Roman"/>
      <w:color w:val="000000"/>
      <w:sz w:val="17"/>
      <w:szCs w:val="17"/>
    </w:rPr>
  </w:style>
  <w:style w:type="paragraph" w:customStyle="1" w:styleId="52">
    <w:name w:val="Стиль 5а"/>
    <w:basedOn w:val="a3"/>
    <w:link w:val="53"/>
    <w:rsid w:val="00AB2CD6"/>
    <w:pPr>
      <w:overflowPunct w:val="0"/>
      <w:autoSpaceDE w:val="0"/>
      <w:autoSpaceDN w:val="0"/>
      <w:adjustRightInd w:val="0"/>
      <w:spacing w:before="240" w:after="240" w:line="240" w:lineRule="auto"/>
      <w:jc w:val="center"/>
      <w:textAlignment w:val="baseline"/>
    </w:pPr>
    <w:rPr>
      <w:rFonts w:ascii="Times New Roman" w:eastAsia="Times New Roman" w:hAnsi="Times New Roman" w:cs="Times New Roman"/>
      <w:b/>
      <w:caps/>
      <w:sz w:val="20"/>
      <w:szCs w:val="20"/>
    </w:rPr>
  </w:style>
  <w:style w:type="character" w:customStyle="1" w:styleId="53">
    <w:name w:val="Стиль 5а Знак"/>
    <w:link w:val="52"/>
    <w:rsid w:val="00AB2CD6"/>
    <w:rPr>
      <w:rFonts w:ascii="Times New Roman" w:eastAsia="Times New Roman" w:hAnsi="Times New Roman" w:cs="Times New Roman"/>
      <w:b/>
      <w:caps/>
      <w:sz w:val="20"/>
      <w:szCs w:val="20"/>
    </w:rPr>
  </w:style>
  <w:style w:type="paragraph" w:customStyle="1" w:styleId="62">
    <w:name w:val="Стиль 6"/>
    <w:basedOn w:val="a3"/>
    <w:link w:val="63"/>
    <w:rsid w:val="00AB2CD6"/>
    <w:pPr>
      <w:spacing w:before="240" w:after="240" w:line="240" w:lineRule="auto"/>
      <w:jc w:val="center"/>
    </w:pPr>
    <w:rPr>
      <w:rFonts w:ascii="Times New Roman" w:eastAsia="Times New Roman" w:hAnsi="Times New Roman" w:cs="Times New Roman"/>
      <w:b/>
      <w:caps/>
      <w:szCs w:val="20"/>
    </w:rPr>
  </w:style>
  <w:style w:type="character" w:customStyle="1" w:styleId="63">
    <w:name w:val="Стиль 6 Знак"/>
    <w:link w:val="62"/>
    <w:rsid w:val="00AB2CD6"/>
    <w:rPr>
      <w:rFonts w:ascii="Times New Roman" w:eastAsia="Times New Roman" w:hAnsi="Times New Roman" w:cs="Times New Roman"/>
      <w:b/>
      <w:caps/>
      <w:szCs w:val="20"/>
    </w:rPr>
  </w:style>
  <w:style w:type="paragraph" w:customStyle="1" w:styleId="2b">
    <w:name w:val="Знак Знак2 Знак"/>
    <w:basedOn w:val="a3"/>
    <w:rsid w:val="00AB2CD6"/>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ffd">
    <w:name w:val="Текст примечания Знак"/>
    <w:basedOn w:val="a4"/>
    <w:link w:val="afffe"/>
    <w:uiPriority w:val="99"/>
    <w:rsid w:val="00AB2CD6"/>
    <w:rPr>
      <w:rFonts w:ascii="Times New Roman" w:eastAsia="Times New Roman" w:hAnsi="Times New Roman" w:cs="Times New Roman"/>
      <w:sz w:val="20"/>
      <w:szCs w:val="20"/>
    </w:rPr>
  </w:style>
  <w:style w:type="paragraph" w:styleId="afffe">
    <w:name w:val="annotation text"/>
    <w:basedOn w:val="a3"/>
    <w:link w:val="afffd"/>
    <w:uiPriority w:val="99"/>
    <w:rsid w:val="00AB2CD6"/>
    <w:pPr>
      <w:spacing w:after="0" w:line="240" w:lineRule="auto"/>
      <w:ind w:firstLine="709"/>
      <w:jc w:val="both"/>
    </w:pPr>
    <w:rPr>
      <w:rFonts w:ascii="Times New Roman" w:eastAsia="Times New Roman" w:hAnsi="Times New Roman" w:cs="Times New Roman"/>
      <w:sz w:val="20"/>
      <w:szCs w:val="20"/>
    </w:rPr>
  </w:style>
  <w:style w:type="character" w:customStyle="1" w:styleId="affff">
    <w:name w:val="Тема примечания Знак"/>
    <w:basedOn w:val="afffd"/>
    <w:link w:val="affff0"/>
    <w:rsid w:val="00AB2CD6"/>
    <w:rPr>
      <w:rFonts w:ascii="Times New Roman" w:eastAsia="Times New Roman" w:hAnsi="Times New Roman" w:cs="Times New Roman"/>
      <w:b/>
      <w:bCs/>
      <w:sz w:val="20"/>
      <w:szCs w:val="20"/>
    </w:rPr>
  </w:style>
  <w:style w:type="paragraph" w:styleId="affff0">
    <w:name w:val="annotation subject"/>
    <w:basedOn w:val="afffe"/>
    <w:next w:val="afffe"/>
    <w:link w:val="affff"/>
    <w:rsid w:val="00AB2CD6"/>
    <w:rPr>
      <w:b/>
      <w:bCs/>
    </w:rPr>
  </w:style>
  <w:style w:type="paragraph" w:styleId="37">
    <w:name w:val="Body Text 3"/>
    <w:basedOn w:val="a3"/>
    <w:link w:val="38"/>
    <w:rsid w:val="00AB2CD6"/>
    <w:pPr>
      <w:spacing w:after="120" w:line="240" w:lineRule="auto"/>
      <w:ind w:firstLine="709"/>
      <w:jc w:val="both"/>
    </w:pPr>
    <w:rPr>
      <w:rFonts w:ascii="Times New Roman" w:eastAsia="Times New Roman" w:hAnsi="Times New Roman" w:cs="Times New Roman"/>
      <w:sz w:val="16"/>
      <w:szCs w:val="16"/>
    </w:rPr>
  </w:style>
  <w:style w:type="character" w:customStyle="1" w:styleId="38">
    <w:name w:val="Основной текст 3 Знак"/>
    <w:basedOn w:val="a4"/>
    <w:link w:val="37"/>
    <w:rsid w:val="00AB2CD6"/>
    <w:rPr>
      <w:rFonts w:ascii="Times New Roman" w:eastAsia="Times New Roman" w:hAnsi="Times New Roman" w:cs="Times New Roman"/>
      <w:sz w:val="16"/>
      <w:szCs w:val="16"/>
    </w:rPr>
  </w:style>
  <w:style w:type="paragraph" w:customStyle="1" w:styleId="400">
    <w:name w:val="Стиль Оглавление 4 + Слева:  0 см Первая строка:  0 см"/>
    <w:basedOn w:val="22"/>
    <w:link w:val="4000"/>
    <w:rsid w:val="00AB2CD6"/>
    <w:pPr>
      <w:tabs>
        <w:tab w:val="clear" w:pos="9356"/>
        <w:tab w:val="right" w:leader="dot" w:pos="9890"/>
      </w:tabs>
      <w:suppressAutoHyphens w:val="0"/>
      <w:jc w:val="left"/>
    </w:pPr>
    <w:rPr>
      <w:rFonts w:ascii="Arial" w:hAnsi="Arial" w:cs="Arial"/>
      <w:b w:val="0"/>
      <w:i/>
      <w:noProof/>
      <w:color w:val="0000FF"/>
      <w:sz w:val="22"/>
      <w:szCs w:val="20"/>
      <w:lang w:eastAsia="ru-RU"/>
    </w:rPr>
  </w:style>
  <w:style w:type="character" w:customStyle="1" w:styleId="4000">
    <w:name w:val="Стиль Оглавление 4 + Слева:  0 см Первая строка:  0 см Знак"/>
    <w:link w:val="400"/>
    <w:rsid w:val="00AB2CD6"/>
    <w:rPr>
      <w:rFonts w:ascii="Arial" w:eastAsia="Times New Roman" w:hAnsi="Arial" w:cs="Arial"/>
      <w:i/>
      <w:noProof/>
      <w:color w:val="0000FF"/>
      <w:szCs w:val="20"/>
    </w:rPr>
  </w:style>
  <w:style w:type="paragraph" w:customStyle="1" w:styleId="4001">
    <w:name w:val="Стиль Оглавление 4 + Слева:  0 см Первая строка:  0 см1"/>
    <w:basedOn w:val="41"/>
    <w:next w:val="22"/>
    <w:rsid w:val="00AB2CD6"/>
    <w:pPr>
      <w:tabs>
        <w:tab w:val="right" w:leader="dot" w:pos="9890"/>
      </w:tabs>
      <w:suppressAutoHyphens w:val="0"/>
      <w:ind w:left="0" w:firstLine="0"/>
      <w:jc w:val="left"/>
    </w:pPr>
    <w:rPr>
      <w:rFonts w:ascii="Arial" w:hAnsi="Arial" w:cs="Arial"/>
      <w:noProof/>
      <w:sz w:val="22"/>
      <w:szCs w:val="20"/>
      <w:lang w:eastAsia="ru-RU"/>
    </w:rPr>
  </w:style>
  <w:style w:type="paragraph" w:customStyle="1" w:styleId="140">
    <w:name w:val="14"/>
    <w:basedOn w:val="a3"/>
    <w:rsid w:val="00AB2CD6"/>
    <w:pPr>
      <w:autoSpaceDE w:val="0"/>
      <w:autoSpaceDN w:val="0"/>
      <w:spacing w:before="120" w:after="120" w:line="240" w:lineRule="auto"/>
      <w:jc w:val="center"/>
    </w:pPr>
    <w:rPr>
      <w:rFonts w:ascii="Times New Roman" w:eastAsia="Times New Roman" w:hAnsi="Times New Roman" w:cs="Times New Roman"/>
      <w:b/>
      <w:bCs/>
      <w:color w:val="000000"/>
      <w:sz w:val="28"/>
      <w:szCs w:val="28"/>
    </w:rPr>
  </w:style>
  <w:style w:type="paragraph" w:customStyle="1" w:styleId="s16">
    <w:name w:val="s_16"/>
    <w:basedOn w:val="a3"/>
    <w:rsid w:val="00AB2C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0">
    <w:name w:val="s_1"/>
    <w:basedOn w:val="a3"/>
    <w:rsid w:val="00AB2C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W8Num1z0">
    <w:name w:val="WW8Num1z0"/>
    <w:uiPriority w:val="99"/>
    <w:rsid w:val="00596FFA"/>
    <w:rPr>
      <w:rFonts w:ascii="Symbol" w:hAnsi="Symbol" w:cs="Symbol" w:hint="default"/>
    </w:rPr>
  </w:style>
  <w:style w:type="character" w:customStyle="1" w:styleId="WW8Num1z1">
    <w:name w:val="WW8Num1z1"/>
    <w:rsid w:val="00596FFA"/>
  </w:style>
  <w:style w:type="character" w:customStyle="1" w:styleId="WW8Num1z2">
    <w:name w:val="WW8Num1z2"/>
    <w:rsid w:val="00596FFA"/>
  </w:style>
  <w:style w:type="character" w:customStyle="1" w:styleId="WW8Num1z3">
    <w:name w:val="WW8Num1z3"/>
    <w:rsid w:val="00596FFA"/>
  </w:style>
  <w:style w:type="character" w:customStyle="1" w:styleId="WW8Num1z4">
    <w:name w:val="WW8Num1z4"/>
    <w:rsid w:val="00596FFA"/>
  </w:style>
  <w:style w:type="character" w:customStyle="1" w:styleId="WW8Num1z5">
    <w:name w:val="WW8Num1z5"/>
    <w:rsid w:val="00596FFA"/>
  </w:style>
  <w:style w:type="character" w:customStyle="1" w:styleId="WW8Num1z6">
    <w:name w:val="WW8Num1z6"/>
    <w:rsid w:val="00596FFA"/>
  </w:style>
  <w:style w:type="character" w:customStyle="1" w:styleId="WW8Num1z7">
    <w:name w:val="WW8Num1z7"/>
    <w:rsid w:val="00596FFA"/>
  </w:style>
  <w:style w:type="character" w:customStyle="1" w:styleId="WW8Num1z8">
    <w:name w:val="WW8Num1z8"/>
    <w:rsid w:val="00596FFA"/>
  </w:style>
  <w:style w:type="character" w:customStyle="1" w:styleId="WW8Num2z0">
    <w:name w:val="WW8Num2z0"/>
    <w:rsid w:val="00596FFA"/>
    <w:rPr>
      <w:rFonts w:ascii="Times New Roman" w:hAnsi="Times New Roman" w:cs="Times New Roman"/>
    </w:rPr>
  </w:style>
  <w:style w:type="character" w:customStyle="1" w:styleId="WW8Num3z0">
    <w:name w:val="WW8Num3z0"/>
    <w:rsid w:val="00596FFA"/>
    <w:rPr>
      <w:rFonts w:ascii="Symbol" w:hAnsi="Symbol" w:cs="Symbol"/>
    </w:rPr>
  </w:style>
  <w:style w:type="character" w:customStyle="1" w:styleId="WW8Num4z0">
    <w:name w:val="WW8Num4z0"/>
    <w:rsid w:val="00596FFA"/>
    <w:rPr>
      <w:rFonts w:ascii="Symbol" w:hAnsi="Symbol" w:cs="Symbol"/>
    </w:rPr>
  </w:style>
  <w:style w:type="character" w:customStyle="1" w:styleId="WW8Num5z0">
    <w:name w:val="WW8Num5z0"/>
    <w:rsid w:val="00596FFA"/>
    <w:rPr>
      <w:rFonts w:ascii="Symbol" w:hAnsi="Symbol" w:cs="Symbol"/>
    </w:rPr>
  </w:style>
  <w:style w:type="character" w:customStyle="1" w:styleId="WW8Num5z1">
    <w:name w:val="WW8Num5z1"/>
    <w:rsid w:val="00596FFA"/>
  </w:style>
  <w:style w:type="character" w:customStyle="1" w:styleId="WW8Num5z2">
    <w:name w:val="WW8Num5z2"/>
    <w:rsid w:val="00596FFA"/>
    <w:rPr>
      <w:rFonts w:ascii="Wingdings" w:hAnsi="Wingdings" w:cs="Wingdings"/>
    </w:rPr>
  </w:style>
  <w:style w:type="character" w:customStyle="1" w:styleId="WW8Num5z3">
    <w:name w:val="WW8Num5z3"/>
    <w:rsid w:val="00596FFA"/>
  </w:style>
  <w:style w:type="character" w:customStyle="1" w:styleId="WW8Num5z4">
    <w:name w:val="WW8Num5z4"/>
    <w:rsid w:val="00596FFA"/>
    <w:rPr>
      <w:rFonts w:ascii="Courier New" w:hAnsi="Courier New" w:cs="Courier New"/>
    </w:rPr>
  </w:style>
  <w:style w:type="character" w:customStyle="1" w:styleId="WW8Num5z5">
    <w:name w:val="WW8Num5z5"/>
    <w:rsid w:val="00596FFA"/>
  </w:style>
  <w:style w:type="character" w:customStyle="1" w:styleId="WW8Num5z6">
    <w:name w:val="WW8Num5z6"/>
    <w:rsid w:val="00596FFA"/>
  </w:style>
  <w:style w:type="character" w:customStyle="1" w:styleId="WW8Num5z7">
    <w:name w:val="WW8Num5z7"/>
    <w:rsid w:val="00596FFA"/>
  </w:style>
  <w:style w:type="character" w:customStyle="1" w:styleId="WW8Num5z8">
    <w:name w:val="WW8Num5z8"/>
    <w:rsid w:val="00596FFA"/>
  </w:style>
  <w:style w:type="character" w:customStyle="1" w:styleId="WW8Num6z0">
    <w:name w:val="WW8Num6z0"/>
    <w:rsid w:val="00596FFA"/>
    <w:rPr>
      <w:rFonts w:ascii="Symbol" w:hAnsi="Symbol" w:cs="Symbol"/>
    </w:rPr>
  </w:style>
  <w:style w:type="character" w:customStyle="1" w:styleId="54">
    <w:name w:val="Основной шрифт абзаца5"/>
    <w:rsid w:val="00596FFA"/>
  </w:style>
  <w:style w:type="character" w:customStyle="1" w:styleId="WW8Num2z1">
    <w:name w:val="WW8Num2z1"/>
    <w:rsid w:val="00596FFA"/>
    <w:rPr>
      <w:rFonts w:ascii="Symbol" w:hAnsi="Symbol" w:cs="Symbol"/>
    </w:rPr>
  </w:style>
  <w:style w:type="character" w:customStyle="1" w:styleId="WW8Num2z2">
    <w:name w:val="WW8Num2z2"/>
    <w:rsid w:val="00596FFA"/>
    <w:rPr>
      <w:rFonts w:ascii="Wingdings" w:hAnsi="Wingdings" w:cs="Wingdings"/>
    </w:rPr>
  </w:style>
  <w:style w:type="character" w:customStyle="1" w:styleId="WW8Num2z4">
    <w:name w:val="WW8Num2z4"/>
    <w:rsid w:val="00596FFA"/>
    <w:rPr>
      <w:rFonts w:ascii="Courier New" w:hAnsi="Courier New" w:cs="Courier New"/>
    </w:rPr>
  </w:style>
  <w:style w:type="character" w:customStyle="1" w:styleId="WW8Num6z2">
    <w:name w:val="WW8Num6z2"/>
    <w:rsid w:val="00596FFA"/>
    <w:rPr>
      <w:rFonts w:ascii="Wingdings" w:hAnsi="Wingdings" w:cs="Wingdings"/>
    </w:rPr>
  </w:style>
  <w:style w:type="character" w:customStyle="1" w:styleId="WW8Num6z4">
    <w:name w:val="WW8Num6z4"/>
    <w:rsid w:val="00596FFA"/>
    <w:rPr>
      <w:rFonts w:ascii="Courier New" w:hAnsi="Courier New" w:cs="Courier New"/>
    </w:rPr>
  </w:style>
  <w:style w:type="character" w:customStyle="1" w:styleId="WW8Num8z0">
    <w:name w:val="WW8Num8z0"/>
    <w:rsid w:val="00596FFA"/>
    <w:rPr>
      <w:rFonts w:ascii="Symbol" w:hAnsi="Symbol" w:cs="Symbol"/>
    </w:rPr>
  </w:style>
  <w:style w:type="character" w:customStyle="1" w:styleId="WW8Num12z0">
    <w:name w:val="WW8Num12z0"/>
    <w:rsid w:val="00596FFA"/>
    <w:rPr>
      <w:rFonts w:ascii="Symbol" w:hAnsi="Symbol" w:cs="Symbol"/>
    </w:rPr>
  </w:style>
  <w:style w:type="character" w:customStyle="1" w:styleId="WW8Num13z0">
    <w:name w:val="WW8Num13z0"/>
    <w:rsid w:val="00596FFA"/>
    <w:rPr>
      <w:sz w:val="26"/>
      <w:szCs w:val="26"/>
    </w:rPr>
  </w:style>
  <w:style w:type="character" w:customStyle="1" w:styleId="WW8Num13z1">
    <w:name w:val="WW8Num13z1"/>
    <w:rsid w:val="00596FFA"/>
  </w:style>
  <w:style w:type="character" w:customStyle="1" w:styleId="WW8Num13z2">
    <w:name w:val="WW8Num13z2"/>
    <w:rsid w:val="00596FFA"/>
  </w:style>
  <w:style w:type="character" w:customStyle="1" w:styleId="WW8Num13z3">
    <w:name w:val="WW8Num13z3"/>
    <w:rsid w:val="00596FFA"/>
  </w:style>
  <w:style w:type="character" w:customStyle="1" w:styleId="WW8Num13z4">
    <w:name w:val="WW8Num13z4"/>
    <w:rsid w:val="00596FFA"/>
  </w:style>
  <w:style w:type="character" w:customStyle="1" w:styleId="WW8Num13z5">
    <w:name w:val="WW8Num13z5"/>
    <w:rsid w:val="00596FFA"/>
  </w:style>
  <w:style w:type="character" w:customStyle="1" w:styleId="WW8Num13z6">
    <w:name w:val="WW8Num13z6"/>
    <w:rsid w:val="00596FFA"/>
  </w:style>
  <w:style w:type="character" w:customStyle="1" w:styleId="WW8Num13z7">
    <w:name w:val="WW8Num13z7"/>
    <w:rsid w:val="00596FFA"/>
  </w:style>
  <w:style w:type="character" w:customStyle="1" w:styleId="WW8Num13z8">
    <w:name w:val="WW8Num13z8"/>
    <w:rsid w:val="00596FFA"/>
  </w:style>
  <w:style w:type="character" w:customStyle="1" w:styleId="WW8Num14z0">
    <w:name w:val="WW8Num14z0"/>
    <w:rsid w:val="00596FFA"/>
    <w:rPr>
      <w:rFonts w:hint="default"/>
    </w:rPr>
  </w:style>
  <w:style w:type="character" w:customStyle="1" w:styleId="WW8Num14z1">
    <w:name w:val="WW8Num14z1"/>
    <w:rsid w:val="00596FFA"/>
  </w:style>
  <w:style w:type="character" w:customStyle="1" w:styleId="WW8Num14z2">
    <w:name w:val="WW8Num14z2"/>
    <w:rsid w:val="00596FFA"/>
  </w:style>
  <w:style w:type="character" w:customStyle="1" w:styleId="WW8Num14z3">
    <w:name w:val="WW8Num14z3"/>
    <w:rsid w:val="00596FFA"/>
  </w:style>
  <w:style w:type="character" w:customStyle="1" w:styleId="WW8Num14z4">
    <w:name w:val="WW8Num14z4"/>
    <w:rsid w:val="00596FFA"/>
  </w:style>
  <w:style w:type="character" w:customStyle="1" w:styleId="WW8Num14z5">
    <w:name w:val="WW8Num14z5"/>
    <w:rsid w:val="00596FFA"/>
  </w:style>
  <w:style w:type="character" w:customStyle="1" w:styleId="WW8Num14z6">
    <w:name w:val="WW8Num14z6"/>
    <w:rsid w:val="00596FFA"/>
  </w:style>
  <w:style w:type="character" w:customStyle="1" w:styleId="WW8Num14z7">
    <w:name w:val="WW8Num14z7"/>
    <w:rsid w:val="00596FFA"/>
  </w:style>
  <w:style w:type="character" w:customStyle="1" w:styleId="WW8Num14z8">
    <w:name w:val="WW8Num14z8"/>
    <w:rsid w:val="00596FFA"/>
  </w:style>
  <w:style w:type="character" w:customStyle="1" w:styleId="WW8Num15z0">
    <w:name w:val="WW8Num15z0"/>
    <w:rsid w:val="00596FFA"/>
    <w:rPr>
      <w:rFonts w:ascii="Vrinda" w:hAnsi="Vrinda" w:cs="Vrinda" w:hint="default"/>
    </w:rPr>
  </w:style>
  <w:style w:type="character" w:customStyle="1" w:styleId="WW8Num15z1">
    <w:name w:val="WW8Num15z1"/>
    <w:rsid w:val="00596FFA"/>
    <w:rPr>
      <w:rFonts w:ascii="Courier New" w:hAnsi="Courier New" w:cs="Courier New" w:hint="default"/>
    </w:rPr>
  </w:style>
  <w:style w:type="character" w:customStyle="1" w:styleId="WW8Num15z2">
    <w:name w:val="WW8Num15z2"/>
    <w:rsid w:val="00596FFA"/>
    <w:rPr>
      <w:rFonts w:ascii="Wingdings" w:hAnsi="Wingdings" w:cs="Wingdings" w:hint="default"/>
    </w:rPr>
  </w:style>
  <w:style w:type="character" w:customStyle="1" w:styleId="WW8Num15z3">
    <w:name w:val="WW8Num15z3"/>
    <w:rsid w:val="00596FFA"/>
    <w:rPr>
      <w:rFonts w:ascii="Symbol" w:hAnsi="Symbol" w:cs="Symbol" w:hint="default"/>
    </w:rPr>
  </w:style>
  <w:style w:type="character" w:customStyle="1" w:styleId="WW8Num16z0">
    <w:name w:val="WW8Num16z0"/>
    <w:rsid w:val="00596FFA"/>
    <w:rPr>
      <w:rFonts w:ascii="Times New Roman" w:eastAsia="Times New Roman" w:hAnsi="Times New Roman" w:cs="Times New Roman" w:hint="default"/>
    </w:rPr>
  </w:style>
  <w:style w:type="character" w:customStyle="1" w:styleId="WW8Num16z1">
    <w:name w:val="WW8Num16z1"/>
    <w:rsid w:val="00596FFA"/>
    <w:rPr>
      <w:rFonts w:ascii="Symbol" w:hAnsi="Symbol" w:cs="Symbol" w:hint="default"/>
    </w:rPr>
  </w:style>
  <w:style w:type="character" w:customStyle="1" w:styleId="WW8Num16z2">
    <w:name w:val="WW8Num16z2"/>
    <w:rsid w:val="00596FFA"/>
    <w:rPr>
      <w:rFonts w:ascii="Wingdings" w:hAnsi="Wingdings" w:cs="Wingdings" w:hint="default"/>
    </w:rPr>
  </w:style>
  <w:style w:type="character" w:customStyle="1" w:styleId="WW8Num16z4">
    <w:name w:val="WW8Num16z4"/>
    <w:rsid w:val="00596FFA"/>
    <w:rPr>
      <w:rFonts w:ascii="Courier New" w:hAnsi="Courier New" w:cs="Courier New" w:hint="default"/>
    </w:rPr>
  </w:style>
  <w:style w:type="character" w:customStyle="1" w:styleId="WW8Num17z1">
    <w:name w:val="WW8Num17z1"/>
    <w:rsid w:val="00596FFA"/>
    <w:rPr>
      <w:rFonts w:ascii="Courier New" w:hAnsi="Courier New" w:cs="Courier New" w:hint="default"/>
    </w:rPr>
  </w:style>
  <w:style w:type="character" w:customStyle="1" w:styleId="WW8Num17z2">
    <w:name w:val="WW8Num17z2"/>
    <w:rsid w:val="00596FFA"/>
    <w:rPr>
      <w:rFonts w:ascii="Wingdings" w:hAnsi="Wingdings" w:cs="Wingdings" w:hint="default"/>
    </w:rPr>
  </w:style>
  <w:style w:type="character" w:customStyle="1" w:styleId="WW8Num18z0">
    <w:name w:val="WW8Num18z0"/>
    <w:rsid w:val="00596FFA"/>
  </w:style>
  <w:style w:type="character" w:customStyle="1" w:styleId="WW8Num19z0">
    <w:name w:val="WW8Num19z0"/>
    <w:rsid w:val="00596FFA"/>
    <w:rPr>
      <w:rFonts w:hint="default"/>
    </w:rPr>
  </w:style>
  <w:style w:type="character" w:customStyle="1" w:styleId="WW8Num19z4">
    <w:name w:val="WW8Num19z4"/>
    <w:rsid w:val="00596FFA"/>
  </w:style>
  <w:style w:type="character" w:customStyle="1" w:styleId="WW8Num19z5">
    <w:name w:val="WW8Num19z5"/>
    <w:rsid w:val="00596FFA"/>
  </w:style>
  <w:style w:type="character" w:customStyle="1" w:styleId="WW8Num19z6">
    <w:name w:val="WW8Num19z6"/>
    <w:rsid w:val="00596FFA"/>
  </w:style>
  <w:style w:type="character" w:customStyle="1" w:styleId="WW8Num19z7">
    <w:name w:val="WW8Num19z7"/>
    <w:rsid w:val="00596FFA"/>
  </w:style>
  <w:style w:type="character" w:customStyle="1" w:styleId="WW8Num19z8">
    <w:name w:val="WW8Num19z8"/>
    <w:rsid w:val="00596FFA"/>
  </w:style>
  <w:style w:type="character" w:customStyle="1" w:styleId="WW8Num20z0">
    <w:name w:val="WW8Num20z0"/>
    <w:rsid w:val="00596FFA"/>
    <w:rPr>
      <w:rFonts w:hint="default"/>
    </w:rPr>
  </w:style>
  <w:style w:type="character" w:customStyle="1" w:styleId="WW8Num20z1">
    <w:name w:val="WW8Num20z1"/>
    <w:rsid w:val="00596FFA"/>
  </w:style>
  <w:style w:type="character" w:customStyle="1" w:styleId="WW8Num20z2">
    <w:name w:val="WW8Num20z2"/>
    <w:rsid w:val="00596FFA"/>
  </w:style>
  <w:style w:type="character" w:customStyle="1" w:styleId="WW8Num20z3">
    <w:name w:val="WW8Num20z3"/>
    <w:rsid w:val="00596FFA"/>
  </w:style>
  <w:style w:type="character" w:customStyle="1" w:styleId="WW8Num20z4">
    <w:name w:val="WW8Num20z4"/>
    <w:rsid w:val="00596FFA"/>
  </w:style>
  <w:style w:type="character" w:customStyle="1" w:styleId="WW8Num20z5">
    <w:name w:val="WW8Num20z5"/>
    <w:rsid w:val="00596FFA"/>
  </w:style>
  <w:style w:type="character" w:customStyle="1" w:styleId="WW8Num20z6">
    <w:name w:val="WW8Num20z6"/>
    <w:rsid w:val="00596FFA"/>
  </w:style>
  <w:style w:type="character" w:customStyle="1" w:styleId="WW8Num20z7">
    <w:name w:val="WW8Num20z7"/>
    <w:rsid w:val="00596FFA"/>
  </w:style>
  <w:style w:type="character" w:customStyle="1" w:styleId="WW8Num20z8">
    <w:name w:val="WW8Num20z8"/>
    <w:rsid w:val="00596FFA"/>
  </w:style>
  <w:style w:type="character" w:customStyle="1" w:styleId="WW8Num21z0">
    <w:name w:val="WW8Num21z0"/>
    <w:rsid w:val="00596FFA"/>
    <w:rPr>
      <w:rFonts w:ascii="Times New Roman" w:eastAsia="Times New Roman" w:hAnsi="Times New Roman" w:cs="Times New Roman" w:hint="default"/>
    </w:rPr>
  </w:style>
  <w:style w:type="character" w:customStyle="1" w:styleId="WW8Num21z1">
    <w:name w:val="WW8Num21z1"/>
    <w:rsid w:val="00596FFA"/>
  </w:style>
  <w:style w:type="character" w:customStyle="1" w:styleId="WW8Num21z2">
    <w:name w:val="WW8Num21z2"/>
    <w:rsid w:val="00596FFA"/>
  </w:style>
  <w:style w:type="character" w:customStyle="1" w:styleId="WW8Num21z3">
    <w:name w:val="WW8Num21z3"/>
    <w:rsid w:val="00596FFA"/>
  </w:style>
  <w:style w:type="character" w:customStyle="1" w:styleId="WW8Num21z4">
    <w:name w:val="WW8Num21z4"/>
    <w:rsid w:val="00596FFA"/>
  </w:style>
  <w:style w:type="character" w:customStyle="1" w:styleId="WW8Num21z5">
    <w:name w:val="WW8Num21z5"/>
    <w:rsid w:val="00596FFA"/>
  </w:style>
  <w:style w:type="character" w:customStyle="1" w:styleId="WW8Num21z6">
    <w:name w:val="WW8Num21z6"/>
    <w:rsid w:val="00596FFA"/>
  </w:style>
  <w:style w:type="character" w:customStyle="1" w:styleId="WW8Num21z7">
    <w:name w:val="WW8Num21z7"/>
    <w:rsid w:val="00596FFA"/>
  </w:style>
  <w:style w:type="character" w:customStyle="1" w:styleId="WW8Num21z8">
    <w:name w:val="WW8Num21z8"/>
    <w:rsid w:val="00596FFA"/>
  </w:style>
  <w:style w:type="character" w:customStyle="1" w:styleId="WW8Num22z0">
    <w:name w:val="WW8Num22z0"/>
    <w:rsid w:val="00596FFA"/>
    <w:rPr>
      <w:rFonts w:hint="default"/>
    </w:rPr>
  </w:style>
  <w:style w:type="character" w:customStyle="1" w:styleId="WW8Num22z1">
    <w:name w:val="WW8Num22z1"/>
    <w:rsid w:val="00596FFA"/>
  </w:style>
  <w:style w:type="character" w:customStyle="1" w:styleId="WW8Num22z2">
    <w:name w:val="WW8Num22z2"/>
    <w:rsid w:val="00596FFA"/>
  </w:style>
  <w:style w:type="character" w:customStyle="1" w:styleId="WW8Num22z3">
    <w:name w:val="WW8Num22z3"/>
    <w:rsid w:val="00596FFA"/>
  </w:style>
  <w:style w:type="character" w:customStyle="1" w:styleId="WW8Num22z4">
    <w:name w:val="WW8Num22z4"/>
    <w:rsid w:val="00596FFA"/>
  </w:style>
  <w:style w:type="character" w:customStyle="1" w:styleId="WW8Num22z5">
    <w:name w:val="WW8Num22z5"/>
    <w:rsid w:val="00596FFA"/>
  </w:style>
  <w:style w:type="character" w:customStyle="1" w:styleId="WW8Num22z6">
    <w:name w:val="WW8Num22z6"/>
    <w:rsid w:val="00596FFA"/>
  </w:style>
  <w:style w:type="character" w:customStyle="1" w:styleId="WW8Num22z7">
    <w:name w:val="WW8Num22z7"/>
    <w:rsid w:val="00596FFA"/>
  </w:style>
  <w:style w:type="character" w:customStyle="1" w:styleId="WW8Num22z8">
    <w:name w:val="WW8Num22z8"/>
    <w:rsid w:val="00596FFA"/>
  </w:style>
  <w:style w:type="character" w:customStyle="1" w:styleId="WW8Num24z0">
    <w:name w:val="WW8Num24z0"/>
    <w:rsid w:val="00596FFA"/>
    <w:rPr>
      <w:rFonts w:hint="default"/>
    </w:rPr>
  </w:style>
  <w:style w:type="character" w:customStyle="1" w:styleId="WW8Num24z1">
    <w:name w:val="WW8Num24z1"/>
    <w:rsid w:val="00596FFA"/>
  </w:style>
  <w:style w:type="character" w:customStyle="1" w:styleId="WW8Num24z2">
    <w:name w:val="WW8Num24z2"/>
    <w:rsid w:val="00596FFA"/>
  </w:style>
  <w:style w:type="character" w:customStyle="1" w:styleId="WW8Num24z3">
    <w:name w:val="WW8Num24z3"/>
    <w:rsid w:val="00596FFA"/>
  </w:style>
  <w:style w:type="character" w:customStyle="1" w:styleId="WW8Num24z4">
    <w:name w:val="WW8Num24z4"/>
    <w:rsid w:val="00596FFA"/>
  </w:style>
  <w:style w:type="character" w:customStyle="1" w:styleId="WW8Num24z5">
    <w:name w:val="WW8Num24z5"/>
    <w:rsid w:val="00596FFA"/>
  </w:style>
  <w:style w:type="character" w:customStyle="1" w:styleId="WW8Num24z6">
    <w:name w:val="WW8Num24z6"/>
    <w:rsid w:val="00596FFA"/>
  </w:style>
  <w:style w:type="character" w:customStyle="1" w:styleId="WW8Num24z7">
    <w:name w:val="WW8Num24z7"/>
    <w:rsid w:val="00596FFA"/>
  </w:style>
  <w:style w:type="character" w:customStyle="1" w:styleId="WW8Num24z8">
    <w:name w:val="WW8Num24z8"/>
    <w:rsid w:val="00596FFA"/>
  </w:style>
  <w:style w:type="character" w:customStyle="1" w:styleId="WW8Num25z0">
    <w:name w:val="WW8Num25z0"/>
    <w:rsid w:val="00596FFA"/>
    <w:rPr>
      <w:rFonts w:hint="default"/>
    </w:rPr>
  </w:style>
  <w:style w:type="character" w:customStyle="1" w:styleId="WW8Num26z0">
    <w:name w:val="WW8Num26z0"/>
    <w:rsid w:val="00596FFA"/>
    <w:rPr>
      <w:rFonts w:hint="default"/>
    </w:rPr>
  </w:style>
  <w:style w:type="character" w:customStyle="1" w:styleId="WW8Num26z2">
    <w:name w:val="WW8Num26z2"/>
    <w:rsid w:val="00596FFA"/>
  </w:style>
  <w:style w:type="character" w:customStyle="1" w:styleId="WW8Num26z3">
    <w:name w:val="WW8Num26z3"/>
    <w:rsid w:val="00596FFA"/>
  </w:style>
  <w:style w:type="character" w:customStyle="1" w:styleId="WW8Num26z4">
    <w:name w:val="WW8Num26z4"/>
    <w:rsid w:val="00596FFA"/>
  </w:style>
  <w:style w:type="character" w:customStyle="1" w:styleId="WW8Num26z5">
    <w:name w:val="WW8Num26z5"/>
    <w:rsid w:val="00596FFA"/>
  </w:style>
  <w:style w:type="character" w:customStyle="1" w:styleId="WW8Num26z6">
    <w:name w:val="WW8Num26z6"/>
    <w:rsid w:val="00596FFA"/>
  </w:style>
  <w:style w:type="character" w:customStyle="1" w:styleId="WW8Num26z7">
    <w:name w:val="WW8Num26z7"/>
    <w:rsid w:val="00596FFA"/>
  </w:style>
  <w:style w:type="character" w:customStyle="1" w:styleId="WW8Num26z8">
    <w:name w:val="WW8Num26z8"/>
    <w:rsid w:val="00596FFA"/>
  </w:style>
  <w:style w:type="character" w:customStyle="1" w:styleId="WW8Num27z1">
    <w:name w:val="WW8Num27z1"/>
    <w:rsid w:val="00596FFA"/>
  </w:style>
  <w:style w:type="character" w:customStyle="1" w:styleId="WW8Num27z3">
    <w:name w:val="WW8Num27z3"/>
    <w:rsid w:val="00596FFA"/>
  </w:style>
  <w:style w:type="character" w:customStyle="1" w:styleId="WW8Num27z5">
    <w:name w:val="WW8Num27z5"/>
    <w:rsid w:val="00596FFA"/>
  </w:style>
  <w:style w:type="character" w:customStyle="1" w:styleId="WW8Num27z6">
    <w:name w:val="WW8Num27z6"/>
    <w:rsid w:val="00596FFA"/>
  </w:style>
  <w:style w:type="character" w:customStyle="1" w:styleId="WW8Num27z7">
    <w:name w:val="WW8Num27z7"/>
    <w:rsid w:val="00596FFA"/>
  </w:style>
  <w:style w:type="character" w:customStyle="1" w:styleId="WW8Num27z8">
    <w:name w:val="WW8Num27z8"/>
    <w:rsid w:val="00596FFA"/>
  </w:style>
  <w:style w:type="character" w:customStyle="1" w:styleId="WW8Num28z0">
    <w:name w:val="WW8Num28z0"/>
    <w:rsid w:val="00596FFA"/>
    <w:rPr>
      <w:rFonts w:hint="default"/>
    </w:rPr>
  </w:style>
  <w:style w:type="character" w:customStyle="1" w:styleId="WW8Num29z0">
    <w:name w:val="WW8Num29z0"/>
    <w:rsid w:val="00596FFA"/>
    <w:rPr>
      <w:rFonts w:hint="default"/>
    </w:rPr>
  </w:style>
  <w:style w:type="character" w:customStyle="1" w:styleId="WW8Num29z1">
    <w:name w:val="WW8Num29z1"/>
    <w:rsid w:val="00596FFA"/>
  </w:style>
  <w:style w:type="character" w:customStyle="1" w:styleId="WW8Num29z2">
    <w:name w:val="WW8Num29z2"/>
    <w:rsid w:val="00596FFA"/>
  </w:style>
  <w:style w:type="character" w:customStyle="1" w:styleId="WW8Num29z3">
    <w:name w:val="WW8Num29z3"/>
    <w:rsid w:val="00596FFA"/>
  </w:style>
  <w:style w:type="character" w:customStyle="1" w:styleId="WW8Num29z4">
    <w:name w:val="WW8Num29z4"/>
    <w:rsid w:val="00596FFA"/>
  </w:style>
  <w:style w:type="character" w:customStyle="1" w:styleId="WW8Num29z5">
    <w:name w:val="WW8Num29z5"/>
    <w:rsid w:val="00596FFA"/>
  </w:style>
  <w:style w:type="character" w:customStyle="1" w:styleId="WW8Num29z6">
    <w:name w:val="WW8Num29z6"/>
    <w:rsid w:val="00596FFA"/>
  </w:style>
  <w:style w:type="character" w:customStyle="1" w:styleId="WW8Num29z7">
    <w:name w:val="WW8Num29z7"/>
    <w:rsid w:val="00596FFA"/>
  </w:style>
  <w:style w:type="character" w:customStyle="1" w:styleId="WW8Num29z8">
    <w:name w:val="WW8Num29z8"/>
    <w:rsid w:val="00596FFA"/>
  </w:style>
  <w:style w:type="character" w:customStyle="1" w:styleId="WW8Num30z0">
    <w:name w:val="WW8Num30z0"/>
    <w:rsid w:val="00596FFA"/>
    <w:rPr>
      <w:rFonts w:hint="default"/>
      <w:b w:val="0"/>
      <w:i w:val="0"/>
    </w:rPr>
  </w:style>
  <w:style w:type="character" w:customStyle="1" w:styleId="WW8Num30z1">
    <w:name w:val="WW8Num30z1"/>
    <w:rsid w:val="00596FFA"/>
  </w:style>
  <w:style w:type="character" w:customStyle="1" w:styleId="WW8Num30z2">
    <w:name w:val="WW8Num30z2"/>
    <w:rsid w:val="00596FFA"/>
  </w:style>
  <w:style w:type="character" w:customStyle="1" w:styleId="WW8Num30z3">
    <w:name w:val="WW8Num30z3"/>
    <w:rsid w:val="00596FFA"/>
  </w:style>
  <w:style w:type="character" w:customStyle="1" w:styleId="WW8Num30z4">
    <w:name w:val="WW8Num30z4"/>
    <w:rsid w:val="00596FFA"/>
  </w:style>
  <w:style w:type="character" w:customStyle="1" w:styleId="WW8Num30z5">
    <w:name w:val="WW8Num30z5"/>
    <w:rsid w:val="00596FFA"/>
  </w:style>
  <w:style w:type="character" w:customStyle="1" w:styleId="WW8Num30z6">
    <w:name w:val="WW8Num30z6"/>
    <w:rsid w:val="00596FFA"/>
  </w:style>
  <w:style w:type="character" w:customStyle="1" w:styleId="WW8Num30z7">
    <w:name w:val="WW8Num30z7"/>
    <w:rsid w:val="00596FFA"/>
  </w:style>
  <w:style w:type="character" w:customStyle="1" w:styleId="WW8Num30z8">
    <w:name w:val="WW8Num30z8"/>
    <w:rsid w:val="00596FFA"/>
  </w:style>
  <w:style w:type="character" w:customStyle="1" w:styleId="WW8Num31z0">
    <w:name w:val="WW8Num31z0"/>
    <w:rsid w:val="00596FFA"/>
    <w:rPr>
      <w:rFonts w:hint="default"/>
    </w:rPr>
  </w:style>
  <w:style w:type="character" w:customStyle="1" w:styleId="WW8Num31z1">
    <w:name w:val="WW8Num31z1"/>
    <w:rsid w:val="00596FFA"/>
  </w:style>
  <w:style w:type="character" w:customStyle="1" w:styleId="WW8Num31z2">
    <w:name w:val="WW8Num31z2"/>
    <w:rsid w:val="00596FFA"/>
  </w:style>
  <w:style w:type="character" w:customStyle="1" w:styleId="WW8Num31z3">
    <w:name w:val="WW8Num31z3"/>
    <w:rsid w:val="00596FFA"/>
  </w:style>
  <w:style w:type="character" w:customStyle="1" w:styleId="WW8Num31z4">
    <w:name w:val="WW8Num31z4"/>
    <w:rsid w:val="00596FFA"/>
  </w:style>
  <w:style w:type="character" w:customStyle="1" w:styleId="WW8Num31z5">
    <w:name w:val="WW8Num31z5"/>
    <w:rsid w:val="00596FFA"/>
  </w:style>
  <w:style w:type="character" w:customStyle="1" w:styleId="WW8Num31z6">
    <w:name w:val="WW8Num31z6"/>
    <w:rsid w:val="00596FFA"/>
  </w:style>
  <w:style w:type="character" w:customStyle="1" w:styleId="WW8Num31z7">
    <w:name w:val="WW8Num31z7"/>
    <w:rsid w:val="00596FFA"/>
  </w:style>
  <w:style w:type="character" w:customStyle="1" w:styleId="WW8Num31z8">
    <w:name w:val="WW8Num31z8"/>
    <w:rsid w:val="00596FFA"/>
  </w:style>
  <w:style w:type="character" w:customStyle="1" w:styleId="WW8Num32z0">
    <w:name w:val="WW8Num32z0"/>
    <w:rsid w:val="00596FFA"/>
  </w:style>
  <w:style w:type="character" w:customStyle="1" w:styleId="WW8Num33z1">
    <w:name w:val="WW8Num33z1"/>
    <w:rsid w:val="00596FFA"/>
    <w:rPr>
      <w:rFonts w:ascii="Courier New" w:hAnsi="Courier New" w:cs="Courier New" w:hint="default"/>
      <w:sz w:val="20"/>
    </w:rPr>
  </w:style>
  <w:style w:type="character" w:customStyle="1" w:styleId="WW8Num34z3">
    <w:name w:val="WW8Num34z3"/>
    <w:rsid w:val="00596FFA"/>
  </w:style>
  <w:style w:type="character" w:customStyle="1" w:styleId="WW8Num34z5">
    <w:name w:val="WW8Num34z5"/>
    <w:rsid w:val="00596FFA"/>
  </w:style>
  <w:style w:type="character" w:customStyle="1" w:styleId="WW8Num34z6">
    <w:name w:val="WW8Num34z6"/>
    <w:rsid w:val="00596FFA"/>
  </w:style>
  <w:style w:type="character" w:customStyle="1" w:styleId="WW8Num34z7">
    <w:name w:val="WW8Num34z7"/>
    <w:rsid w:val="00596FFA"/>
  </w:style>
  <w:style w:type="character" w:customStyle="1" w:styleId="WW8Num34z8">
    <w:name w:val="WW8Num34z8"/>
    <w:rsid w:val="00596FFA"/>
  </w:style>
  <w:style w:type="character" w:customStyle="1" w:styleId="WW8Num35z3">
    <w:name w:val="WW8Num35z3"/>
    <w:rsid w:val="00596FFA"/>
  </w:style>
  <w:style w:type="character" w:customStyle="1" w:styleId="WW8Num35z4">
    <w:name w:val="WW8Num35z4"/>
    <w:rsid w:val="00596FFA"/>
  </w:style>
  <w:style w:type="character" w:customStyle="1" w:styleId="WW8Num35z5">
    <w:name w:val="WW8Num35z5"/>
    <w:rsid w:val="00596FFA"/>
  </w:style>
  <w:style w:type="character" w:customStyle="1" w:styleId="WW8Num35z6">
    <w:name w:val="WW8Num35z6"/>
    <w:rsid w:val="00596FFA"/>
  </w:style>
  <w:style w:type="character" w:customStyle="1" w:styleId="WW8Num35z7">
    <w:name w:val="WW8Num35z7"/>
    <w:rsid w:val="00596FFA"/>
  </w:style>
  <w:style w:type="character" w:customStyle="1" w:styleId="WW8Num35z8">
    <w:name w:val="WW8Num35z8"/>
    <w:rsid w:val="00596FFA"/>
  </w:style>
  <w:style w:type="character" w:customStyle="1" w:styleId="WW8Num37z0">
    <w:name w:val="WW8Num37z0"/>
    <w:rsid w:val="00596FFA"/>
    <w:rPr>
      <w:rFonts w:ascii="Symbol" w:hAnsi="Symbol" w:cs="Symbol" w:hint="default"/>
      <w:sz w:val="20"/>
    </w:rPr>
  </w:style>
  <w:style w:type="character" w:customStyle="1" w:styleId="WW8Num38z0">
    <w:name w:val="WW8Num38z0"/>
    <w:rsid w:val="00596FFA"/>
    <w:rPr>
      <w:rFonts w:hint="default"/>
    </w:rPr>
  </w:style>
  <w:style w:type="character" w:customStyle="1" w:styleId="WW8Num38z1">
    <w:name w:val="WW8Num38z1"/>
    <w:rsid w:val="00596FFA"/>
  </w:style>
  <w:style w:type="character" w:customStyle="1" w:styleId="WW8Num38z2">
    <w:name w:val="WW8Num38z2"/>
    <w:rsid w:val="00596FFA"/>
  </w:style>
  <w:style w:type="character" w:customStyle="1" w:styleId="WW8Num38z3">
    <w:name w:val="WW8Num38z3"/>
    <w:rsid w:val="00596FFA"/>
  </w:style>
  <w:style w:type="character" w:customStyle="1" w:styleId="WW8Num38z4">
    <w:name w:val="WW8Num38z4"/>
    <w:rsid w:val="00596FFA"/>
  </w:style>
  <w:style w:type="character" w:customStyle="1" w:styleId="WW8Num38z5">
    <w:name w:val="WW8Num38z5"/>
    <w:rsid w:val="00596FFA"/>
  </w:style>
  <w:style w:type="character" w:customStyle="1" w:styleId="WW8Num38z6">
    <w:name w:val="WW8Num38z6"/>
    <w:rsid w:val="00596FFA"/>
  </w:style>
  <w:style w:type="character" w:customStyle="1" w:styleId="WW8Num38z7">
    <w:name w:val="WW8Num38z7"/>
    <w:rsid w:val="00596FFA"/>
  </w:style>
  <w:style w:type="character" w:customStyle="1" w:styleId="WW8Num38z8">
    <w:name w:val="WW8Num38z8"/>
    <w:rsid w:val="00596FFA"/>
  </w:style>
  <w:style w:type="character" w:customStyle="1" w:styleId="WW8Num39z0">
    <w:name w:val="WW8Num39z0"/>
    <w:rsid w:val="00596FFA"/>
    <w:rPr>
      <w:rFonts w:ascii="Courier New" w:hAnsi="Courier New" w:cs="Courier New" w:hint="default"/>
      <w:sz w:val="24"/>
      <w:szCs w:val="24"/>
    </w:rPr>
  </w:style>
  <w:style w:type="character" w:customStyle="1" w:styleId="WW8Num39z1">
    <w:name w:val="WW8Num39z1"/>
    <w:rsid w:val="00596FFA"/>
    <w:rPr>
      <w:rFonts w:ascii="Courier New" w:hAnsi="Courier New" w:cs="Courier New" w:hint="default"/>
    </w:rPr>
  </w:style>
  <w:style w:type="character" w:customStyle="1" w:styleId="WW8Num39z2">
    <w:name w:val="WW8Num39z2"/>
    <w:rsid w:val="00596FFA"/>
    <w:rPr>
      <w:rFonts w:ascii="Wingdings" w:hAnsi="Wingdings" w:cs="Wingdings" w:hint="default"/>
    </w:rPr>
  </w:style>
  <w:style w:type="character" w:customStyle="1" w:styleId="WW8Num39z3">
    <w:name w:val="WW8Num39z3"/>
    <w:rsid w:val="00596FFA"/>
    <w:rPr>
      <w:rFonts w:ascii="Symbol" w:hAnsi="Symbol" w:cs="Symbol" w:hint="default"/>
    </w:rPr>
  </w:style>
  <w:style w:type="character" w:customStyle="1" w:styleId="WW8Num40z1">
    <w:name w:val="WW8Num40z1"/>
    <w:rsid w:val="00596FFA"/>
  </w:style>
  <w:style w:type="character" w:customStyle="1" w:styleId="WW8Num40z2">
    <w:name w:val="WW8Num40z2"/>
    <w:rsid w:val="00596FFA"/>
  </w:style>
  <w:style w:type="character" w:customStyle="1" w:styleId="WW8Num40z3">
    <w:name w:val="WW8Num40z3"/>
    <w:rsid w:val="00596FFA"/>
  </w:style>
  <w:style w:type="character" w:customStyle="1" w:styleId="WW8Num40z4">
    <w:name w:val="WW8Num40z4"/>
    <w:rsid w:val="00596FFA"/>
  </w:style>
  <w:style w:type="character" w:customStyle="1" w:styleId="WW8Num40z5">
    <w:name w:val="WW8Num40z5"/>
    <w:rsid w:val="00596FFA"/>
  </w:style>
  <w:style w:type="character" w:customStyle="1" w:styleId="WW8Num40z6">
    <w:name w:val="WW8Num40z6"/>
    <w:rsid w:val="00596FFA"/>
  </w:style>
  <w:style w:type="character" w:customStyle="1" w:styleId="WW8Num40z7">
    <w:name w:val="WW8Num40z7"/>
    <w:rsid w:val="00596FFA"/>
  </w:style>
  <w:style w:type="character" w:customStyle="1" w:styleId="WW8Num40z8">
    <w:name w:val="WW8Num40z8"/>
    <w:rsid w:val="00596FFA"/>
  </w:style>
  <w:style w:type="character" w:customStyle="1" w:styleId="WW8Num41z0">
    <w:name w:val="WW8Num41z0"/>
    <w:rsid w:val="00596FFA"/>
    <w:rPr>
      <w:rFonts w:hint="default"/>
    </w:rPr>
  </w:style>
  <w:style w:type="character" w:customStyle="1" w:styleId="WW8Num41z1">
    <w:name w:val="WW8Num41z1"/>
    <w:rsid w:val="00596FFA"/>
  </w:style>
  <w:style w:type="character" w:customStyle="1" w:styleId="WW8Num41z2">
    <w:name w:val="WW8Num41z2"/>
    <w:rsid w:val="00596FFA"/>
  </w:style>
  <w:style w:type="character" w:customStyle="1" w:styleId="WW8Num41z3">
    <w:name w:val="WW8Num41z3"/>
    <w:rsid w:val="00596FFA"/>
  </w:style>
  <w:style w:type="character" w:customStyle="1" w:styleId="WW8Num41z4">
    <w:name w:val="WW8Num41z4"/>
    <w:rsid w:val="00596FFA"/>
  </w:style>
  <w:style w:type="character" w:customStyle="1" w:styleId="WW8Num41z5">
    <w:name w:val="WW8Num41z5"/>
    <w:rsid w:val="00596FFA"/>
  </w:style>
  <w:style w:type="character" w:customStyle="1" w:styleId="WW8Num41z6">
    <w:name w:val="WW8Num41z6"/>
    <w:rsid w:val="00596FFA"/>
  </w:style>
  <w:style w:type="character" w:customStyle="1" w:styleId="WW8Num41z7">
    <w:name w:val="WW8Num41z7"/>
    <w:rsid w:val="00596FFA"/>
  </w:style>
  <w:style w:type="character" w:customStyle="1" w:styleId="WW8Num41z8">
    <w:name w:val="WW8Num41z8"/>
    <w:rsid w:val="00596FFA"/>
  </w:style>
  <w:style w:type="character" w:customStyle="1" w:styleId="WW8Num42z1">
    <w:name w:val="WW8Num42z1"/>
    <w:rsid w:val="00596FFA"/>
    <w:rPr>
      <w:rFonts w:ascii="Symbol" w:hAnsi="Symbol" w:cs="Symbol" w:hint="default"/>
    </w:rPr>
  </w:style>
  <w:style w:type="character" w:customStyle="1" w:styleId="WW8Num43z0">
    <w:name w:val="WW8Num43z0"/>
    <w:rsid w:val="00596FFA"/>
    <w:rPr>
      <w:rFonts w:hint="default"/>
    </w:rPr>
  </w:style>
  <w:style w:type="character" w:customStyle="1" w:styleId="WW8Num43z2">
    <w:name w:val="WW8Num43z2"/>
    <w:rsid w:val="00596FFA"/>
  </w:style>
  <w:style w:type="character" w:customStyle="1" w:styleId="WW8Num43z3">
    <w:name w:val="WW8Num43z3"/>
    <w:rsid w:val="00596FFA"/>
  </w:style>
  <w:style w:type="character" w:customStyle="1" w:styleId="WW8Num43z4">
    <w:name w:val="WW8Num43z4"/>
    <w:rsid w:val="00596FFA"/>
  </w:style>
  <w:style w:type="character" w:customStyle="1" w:styleId="WW8Num43z5">
    <w:name w:val="WW8Num43z5"/>
    <w:rsid w:val="00596FFA"/>
  </w:style>
  <w:style w:type="character" w:customStyle="1" w:styleId="WW8Num43z6">
    <w:name w:val="WW8Num43z6"/>
    <w:rsid w:val="00596FFA"/>
  </w:style>
  <w:style w:type="character" w:customStyle="1" w:styleId="WW8Num43z7">
    <w:name w:val="WW8Num43z7"/>
    <w:rsid w:val="00596FFA"/>
  </w:style>
  <w:style w:type="character" w:customStyle="1" w:styleId="WW8Num43z8">
    <w:name w:val="WW8Num43z8"/>
    <w:rsid w:val="00596FFA"/>
  </w:style>
  <w:style w:type="character" w:customStyle="1" w:styleId="42">
    <w:name w:val="Основной шрифт абзаца4"/>
    <w:rsid w:val="00596FFA"/>
  </w:style>
  <w:style w:type="character" w:customStyle="1" w:styleId="TwordizmeChar">
    <w:name w:val="Tword_izme Char"/>
    <w:rsid w:val="00596FFA"/>
    <w:rPr>
      <w:rFonts w:ascii="ISOCPEUR" w:hAnsi="ISOCPEUR" w:cs="ISOCPEUR"/>
      <w:i/>
      <w:sz w:val="18"/>
      <w:szCs w:val="24"/>
      <w:lang w:val="ru-RU" w:eastAsia="ar-SA" w:bidi="ar-SA"/>
    </w:rPr>
  </w:style>
  <w:style w:type="character" w:customStyle="1" w:styleId="TwordizmeCharChar">
    <w:name w:val="Tword_izme Char Char"/>
    <w:rsid w:val="00596FFA"/>
    <w:rPr>
      <w:rFonts w:ascii="ISOCPEUR" w:hAnsi="ISOCPEUR" w:cs="Arial"/>
      <w:i/>
      <w:sz w:val="18"/>
      <w:szCs w:val="18"/>
      <w:lang w:val="ru-RU" w:eastAsia="ar-SA" w:bidi="ar-SA"/>
    </w:rPr>
  </w:style>
  <w:style w:type="character" w:customStyle="1" w:styleId="TworddateChar">
    <w:name w:val="Tword_date Char"/>
    <w:rsid w:val="00596FFA"/>
    <w:rPr>
      <w:rFonts w:ascii="ISOCPEUR" w:hAnsi="ISOCPEUR" w:cs="ISOCPEUR"/>
      <w:i/>
      <w:sz w:val="16"/>
      <w:szCs w:val="24"/>
      <w:lang w:val="ru-RU" w:eastAsia="ar-SA" w:bidi="ar-SA"/>
    </w:rPr>
  </w:style>
  <w:style w:type="character" w:customStyle="1" w:styleId="TwordcopyformatChar">
    <w:name w:val="Tword_copy_format Char"/>
    <w:rsid w:val="00596FFA"/>
    <w:rPr>
      <w:rFonts w:ascii="ISOCPEUR" w:hAnsi="ISOCPEUR" w:cs="Arial"/>
      <w:i/>
      <w:sz w:val="22"/>
      <w:lang w:val="ru-RU" w:eastAsia="ar-SA" w:bidi="ar-SA"/>
    </w:rPr>
  </w:style>
  <w:style w:type="character" w:customStyle="1" w:styleId="Twordnormal">
    <w:name w:val="Tword_normal Знак"/>
    <w:rsid w:val="00596FFA"/>
    <w:rPr>
      <w:rFonts w:ascii="ISOCPEUR" w:hAnsi="ISOCPEUR" w:cs="ISOCPEUR"/>
      <w:i/>
      <w:sz w:val="28"/>
      <w:szCs w:val="24"/>
      <w:lang w:val="ru-RU" w:eastAsia="ar-SA" w:bidi="ar-SA"/>
    </w:rPr>
  </w:style>
  <w:style w:type="character" w:customStyle="1" w:styleId="TwordfirmCharChar">
    <w:name w:val="Tword_firm Char Char"/>
    <w:rsid w:val="00596FFA"/>
    <w:rPr>
      <w:rFonts w:ascii="ISOCPEUR" w:hAnsi="ISOCPEUR" w:cs="Arial"/>
      <w:i/>
      <w:sz w:val="24"/>
      <w:szCs w:val="24"/>
      <w:lang w:val="ru-RU" w:eastAsia="ar-SA" w:bidi="ar-SA"/>
    </w:rPr>
  </w:style>
  <w:style w:type="character" w:customStyle="1" w:styleId="Twordfami">
    <w:name w:val="Tword_fami Знак"/>
    <w:rsid w:val="00596FFA"/>
    <w:rPr>
      <w:rFonts w:ascii="ISOCPEUR" w:hAnsi="ISOCPEUR" w:cs="Arial"/>
      <w:i/>
      <w:sz w:val="22"/>
      <w:lang w:val="ru-RU" w:eastAsia="ar-SA" w:bidi="ar-SA"/>
    </w:rPr>
  </w:style>
  <w:style w:type="character" w:styleId="affff1">
    <w:name w:val="Strong"/>
    <w:uiPriority w:val="22"/>
    <w:qFormat/>
    <w:rsid w:val="00596FFA"/>
    <w:rPr>
      <w:b/>
      <w:bCs/>
    </w:rPr>
  </w:style>
  <w:style w:type="character" w:customStyle="1" w:styleId="affff2">
    <w:name w:val="Без интервала Знак"/>
    <w:uiPriority w:val="1"/>
    <w:rsid w:val="00596FFA"/>
    <w:rPr>
      <w:rFonts w:ascii="Calibri" w:hAnsi="Calibri" w:cs="Calibri"/>
      <w:lang w:val="ru-RU" w:eastAsia="ar-SA" w:bidi="ar-SA"/>
    </w:rPr>
  </w:style>
  <w:style w:type="character" w:styleId="affff3">
    <w:name w:val="line number"/>
    <w:rsid w:val="00596FFA"/>
  </w:style>
  <w:style w:type="character" w:customStyle="1" w:styleId="WW8Num4z2">
    <w:name w:val="WW8Num4z2"/>
    <w:rsid w:val="00596FFA"/>
    <w:rPr>
      <w:rFonts w:ascii="Wingdings" w:hAnsi="Wingdings" w:cs="Wingdings"/>
    </w:rPr>
  </w:style>
  <w:style w:type="character" w:customStyle="1" w:styleId="WW8Num4z4">
    <w:name w:val="WW8Num4z4"/>
    <w:rsid w:val="00596FFA"/>
    <w:rPr>
      <w:rFonts w:ascii="Courier New" w:hAnsi="Courier New" w:cs="Courier New"/>
    </w:rPr>
  </w:style>
  <w:style w:type="character" w:customStyle="1" w:styleId="WW8Num11z4">
    <w:name w:val="WW8Num11z4"/>
    <w:rsid w:val="00596FFA"/>
    <w:rPr>
      <w:rFonts w:ascii="Courier New" w:hAnsi="Courier New" w:cs="Courier New"/>
    </w:rPr>
  </w:style>
  <w:style w:type="character" w:customStyle="1" w:styleId="WW8Num12z1">
    <w:name w:val="WW8Num12z1"/>
    <w:rsid w:val="00596FFA"/>
    <w:rPr>
      <w:rFonts w:ascii="Courier New" w:hAnsi="Courier New" w:cs="Courier New"/>
    </w:rPr>
  </w:style>
  <w:style w:type="character" w:customStyle="1" w:styleId="WW8Num12z2">
    <w:name w:val="WW8Num12z2"/>
    <w:rsid w:val="00596FFA"/>
    <w:rPr>
      <w:rFonts w:ascii="Wingdings" w:hAnsi="Wingdings" w:cs="Wingdings"/>
    </w:rPr>
  </w:style>
  <w:style w:type="character" w:customStyle="1" w:styleId="WW8Num17z4">
    <w:name w:val="WW8Num17z4"/>
    <w:rsid w:val="00596FFA"/>
    <w:rPr>
      <w:rFonts w:ascii="Courier New" w:hAnsi="Courier New" w:cs="Courier New"/>
    </w:rPr>
  </w:style>
  <w:style w:type="character" w:customStyle="1" w:styleId="WW8Num18z1">
    <w:name w:val="WW8Num18z1"/>
    <w:rsid w:val="00596FFA"/>
    <w:rPr>
      <w:rFonts w:ascii="Courier New" w:hAnsi="Courier New" w:cs="Courier New"/>
    </w:rPr>
  </w:style>
  <w:style w:type="character" w:customStyle="1" w:styleId="WW8Num18z2">
    <w:name w:val="WW8Num18z2"/>
    <w:rsid w:val="00596FFA"/>
    <w:rPr>
      <w:rFonts w:ascii="Wingdings" w:hAnsi="Wingdings" w:cs="Wingdings"/>
    </w:rPr>
  </w:style>
  <w:style w:type="character" w:customStyle="1" w:styleId="WW8Num25z1">
    <w:name w:val="WW8Num25z1"/>
    <w:rsid w:val="00596FFA"/>
    <w:rPr>
      <w:rFonts w:ascii="Courier New" w:hAnsi="Courier New" w:cs="Courier New"/>
    </w:rPr>
  </w:style>
  <w:style w:type="character" w:customStyle="1" w:styleId="WW8Num25z2">
    <w:name w:val="WW8Num25z2"/>
    <w:rsid w:val="00596FFA"/>
    <w:rPr>
      <w:rFonts w:ascii="Wingdings" w:hAnsi="Wingdings" w:cs="Wingdings"/>
    </w:rPr>
  </w:style>
  <w:style w:type="character" w:customStyle="1" w:styleId="WW8Num28z1">
    <w:name w:val="WW8Num28z1"/>
    <w:rsid w:val="00596FFA"/>
    <w:rPr>
      <w:rFonts w:ascii="Symbol" w:hAnsi="Symbol" w:cs="Symbol"/>
    </w:rPr>
  </w:style>
  <w:style w:type="character" w:customStyle="1" w:styleId="WW8Num28z2">
    <w:name w:val="WW8Num28z2"/>
    <w:rsid w:val="00596FFA"/>
    <w:rPr>
      <w:rFonts w:ascii="Wingdings" w:hAnsi="Wingdings" w:cs="Wingdings"/>
    </w:rPr>
  </w:style>
  <w:style w:type="character" w:customStyle="1" w:styleId="WW8Num28z4">
    <w:name w:val="WW8Num28z4"/>
    <w:rsid w:val="00596FFA"/>
    <w:rPr>
      <w:rFonts w:ascii="Courier New" w:hAnsi="Courier New" w:cs="Courier New"/>
    </w:rPr>
  </w:style>
  <w:style w:type="character" w:customStyle="1" w:styleId="1f5">
    <w:name w:val="Текст сноски Знак1"/>
    <w:basedOn w:val="42"/>
    <w:uiPriority w:val="99"/>
    <w:rsid w:val="00596FFA"/>
  </w:style>
  <w:style w:type="character" w:customStyle="1" w:styleId="1f6">
    <w:name w:val="Текст примечания Знак1"/>
    <w:basedOn w:val="42"/>
    <w:uiPriority w:val="99"/>
    <w:rsid w:val="00596FFA"/>
  </w:style>
  <w:style w:type="character" w:customStyle="1" w:styleId="WW8Num4z1">
    <w:name w:val="WW8Num4z1"/>
    <w:rsid w:val="00596FFA"/>
    <w:rPr>
      <w:rFonts w:ascii="Symbol" w:hAnsi="Symbol" w:cs="Symbol" w:hint="default"/>
    </w:rPr>
  </w:style>
  <w:style w:type="character" w:customStyle="1" w:styleId="WW8Num7z2">
    <w:name w:val="WW8Num7z2"/>
    <w:rsid w:val="00596FFA"/>
    <w:rPr>
      <w:rFonts w:ascii="Wingdings" w:hAnsi="Wingdings" w:cs="Wingdings" w:hint="default"/>
    </w:rPr>
  </w:style>
  <w:style w:type="character" w:customStyle="1" w:styleId="WW8Num8z2">
    <w:name w:val="WW8Num8z2"/>
    <w:rsid w:val="00596FFA"/>
    <w:rPr>
      <w:rFonts w:ascii="Wingdings" w:hAnsi="Wingdings" w:cs="Wingdings" w:hint="default"/>
    </w:rPr>
  </w:style>
  <w:style w:type="character" w:customStyle="1" w:styleId="WW8Num8z4">
    <w:name w:val="WW8Num8z4"/>
    <w:rsid w:val="00596FFA"/>
    <w:rPr>
      <w:rFonts w:ascii="Courier New" w:hAnsi="Courier New" w:cs="Courier New" w:hint="default"/>
    </w:rPr>
  </w:style>
  <w:style w:type="character" w:customStyle="1" w:styleId="WW8Num9z4">
    <w:name w:val="WW8Num9z4"/>
    <w:rsid w:val="00596FFA"/>
    <w:rPr>
      <w:rFonts w:ascii="Courier New" w:hAnsi="Courier New" w:cs="Courier New" w:hint="default"/>
    </w:rPr>
  </w:style>
  <w:style w:type="character" w:customStyle="1" w:styleId="WW8Num10z4">
    <w:name w:val="WW8Num10z4"/>
    <w:rsid w:val="00596FFA"/>
    <w:rPr>
      <w:rFonts w:ascii="Courier New" w:hAnsi="Courier New" w:cs="Courier New" w:hint="default"/>
    </w:rPr>
  </w:style>
  <w:style w:type="character" w:customStyle="1" w:styleId="WW8Num12z4">
    <w:name w:val="WW8Num12z4"/>
    <w:rsid w:val="00596FFA"/>
    <w:rPr>
      <w:rFonts w:ascii="Courier New" w:hAnsi="Courier New" w:cs="Courier New" w:hint="default"/>
    </w:rPr>
  </w:style>
  <w:style w:type="character" w:customStyle="1" w:styleId="Absatz-Standardschriftart">
    <w:name w:val="Absatz-Standardschriftart"/>
    <w:uiPriority w:val="99"/>
    <w:rsid w:val="00596FFA"/>
  </w:style>
  <w:style w:type="character" w:customStyle="1" w:styleId="WW8Num3z1">
    <w:name w:val="WW8Num3z1"/>
    <w:rsid w:val="00596FFA"/>
    <w:rPr>
      <w:rFonts w:ascii="Symbol" w:hAnsi="Symbol" w:cs="Symbol" w:hint="default"/>
    </w:rPr>
  </w:style>
  <w:style w:type="character" w:customStyle="1" w:styleId="WW8Num3z2">
    <w:name w:val="WW8Num3z2"/>
    <w:rsid w:val="00596FFA"/>
    <w:rPr>
      <w:rFonts w:ascii="Wingdings" w:hAnsi="Wingdings" w:cs="Wingdings" w:hint="default"/>
    </w:rPr>
  </w:style>
  <w:style w:type="character" w:customStyle="1" w:styleId="WW8Num3z4">
    <w:name w:val="WW8Num3z4"/>
    <w:rsid w:val="00596FFA"/>
    <w:rPr>
      <w:rFonts w:ascii="Courier New" w:hAnsi="Courier New" w:cs="Courier New" w:hint="default"/>
    </w:rPr>
  </w:style>
  <w:style w:type="character" w:customStyle="1" w:styleId="WW8Num6z1">
    <w:name w:val="WW8Num6z1"/>
    <w:rsid w:val="00596FFA"/>
    <w:rPr>
      <w:rFonts w:ascii="Symbol" w:hAnsi="Symbol" w:cs="Symbol" w:hint="default"/>
    </w:rPr>
  </w:style>
  <w:style w:type="character" w:customStyle="1" w:styleId="WW8Num32z1">
    <w:name w:val="WW8Num32z1"/>
    <w:rsid w:val="00596FFA"/>
    <w:rPr>
      <w:rFonts w:ascii="Courier New" w:hAnsi="Courier New" w:cs="Courier New" w:hint="default"/>
    </w:rPr>
  </w:style>
  <w:style w:type="character" w:customStyle="1" w:styleId="WW8Num32z2">
    <w:name w:val="WW8Num32z2"/>
    <w:rsid w:val="00596FFA"/>
    <w:rPr>
      <w:rFonts w:ascii="Wingdings" w:hAnsi="Wingdings" w:cs="Wingdings" w:hint="default"/>
    </w:rPr>
  </w:style>
  <w:style w:type="character" w:customStyle="1" w:styleId="39">
    <w:name w:val="Основной шрифт абзаца3"/>
    <w:rsid w:val="00596FFA"/>
  </w:style>
  <w:style w:type="character" w:customStyle="1" w:styleId="110">
    <w:name w:val="Заголовок 1 Знак1"/>
    <w:rsid w:val="00596FFA"/>
    <w:rPr>
      <w:rFonts w:ascii="Arial" w:hAnsi="Arial" w:cs="Arial" w:hint="default"/>
      <w:b/>
      <w:bCs/>
      <w:kern w:val="1"/>
      <w:sz w:val="32"/>
      <w:szCs w:val="32"/>
      <w:lang w:val="ru-RU" w:eastAsia="ar-SA" w:bidi="ar-SA"/>
    </w:rPr>
  </w:style>
  <w:style w:type="character" w:customStyle="1" w:styleId="1f7">
    <w:name w:val="Заголовок 1 Знак Знак"/>
    <w:rsid w:val="00596FFA"/>
    <w:rPr>
      <w:b/>
      <w:bCs/>
      <w:sz w:val="28"/>
      <w:szCs w:val="28"/>
      <w:lang w:val="ru-RU" w:eastAsia="ar-SA" w:bidi="ar-SA"/>
    </w:rPr>
  </w:style>
  <w:style w:type="character" w:customStyle="1" w:styleId="1f8">
    <w:name w:val="Знак примечания1"/>
    <w:rsid w:val="00596FFA"/>
    <w:rPr>
      <w:sz w:val="16"/>
      <w:szCs w:val="16"/>
    </w:rPr>
  </w:style>
  <w:style w:type="character" w:customStyle="1" w:styleId="WW8Num15z4">
    <w:name w:val="WW8Num15z4"/>
    <w:rsid w:val="00596FFA"/>
    <w:rPr>
      <w:rFonts w:ascii="Courier New" w:hAnsi="Courier New" w:cs="Courier New" w:hint="default"/>
    </w:rPr>
  </w:style>
  <w:style w:type="character" w:customStyle="1" w:styleId="WW8Num18z4">
    <w:name w:val="WW8Num18z4"/>
    <w:rsid w:val="00596FFA"/>
    <w:rPr>
      <w:rFonts w:ascii="Courier New" w:hAnsi="Courier New" w:cs="Courier New" w:hint="default"/>
    </w:rPr>
  </w:style>
  <w:style w:type="character" w:customStyle="1" w:styleId="WW8Num23z4">
    <w:name w:val="WW8Num23z4"/>
    <w:rsid w:val="00596FFA"/>
    <w:rPr>
      <w:rFonts w:ascii="Courier New" w:hAnsi="Courier New" w:cs="Courier New" w:hint="default"/>
    </w:rPr>
  </w:style>
  <w:style w:type="character" w:customStyle="1" w:styleId="WW8Num25z4">
    <w:name w:val="WW8Num25z4"/>
    <w:rsid w:val="00596FFA"/>
    <w:rPr>
      <w:rFonts w:ascii="Courier New" w:hAnsi="Courier New" w:cs="Courier New" w:hint="default"/>
    </w:rPr>
  </w:style>
  <w:style w:type="character" w:customStyle="1" w:styleId="WW8Num39z4">
    <w:name w:val="WW8Num39z4"/>
    <w:rsid w:val="00596FFA"/>
    <w:rPr>
      <w:rFonts w:ascii="Courier New" w:hAnsi="Courier New" w:cs="Courier New" w:hint="default"/>
    </w:rPr>
  </w:style>
  <w:style w:type="character" w:customStyle="1" w:styleId="WW8NumSt37z0">
    <w:name w:val="WW8NumSt37z0"/>
    <w:rsid w:val="00596FFA"/>
    <w:rPr>
      <w:rFonts w:ascii="Helvetica" w:hAnsi="Helvetica" w:cs="Helvetica" w:hint="default"/>
    </w:rPr>
  </w:style>
  <w:style w:type="character" w:customStyle="1" w:styleId="2c">
    <w:name w:val="Основной шрифт абзаца2"/>
    <w:rsid w:val="00596FFA"/>
  </w:style>
  <w:style w:type="character" w:customStyle="1" w:styleId="WW8Num8z1">
    <w:name w:val="WW8Num8z1"/>
    <w:rsid w:val="00596FFA"/>
    <w:rPr>
      <w:rFonts w:ascii="Symbol" w:hAnsi="Symbol" w:cs="Symbol" w:hint="default"/>
    </w:rPr>
  </w:style>
  <w:style w:type="character" w:customStyle="1" w:styleId="WW-Absatz-Standardschriftart">
    <w:name w:val="WW-Absatz-Standardschriftart"/>
    <w:uiPriority w:val="99"/>
    <w:rsid w:val="00596FFA"/>
  </w:style>
  <w:style w:type="character" w:customStyle="1" w:styleId="WW8Num36z4">
    <w:name w:val="WW8Num36z4"/>
    <w:rsid w:val="00596FFA"/>
    <w:rPr>
      <w:rFonts w:ascii="Courier New" w:hAnsi="Courier New" w:cs="Courier New" w:hint="default"/>
    </w:rPr>
  </w:style>
  <w:style w:type="character" w:customStyle="1" w:styleId="WW8NumSt13z0">
    <w:name w:val="WW8NumSt13z0"/>
    <w:rsid w:val="00596FFA"/>
    <w:rPr>
      <w:rFonts w:ascii="Helvetica" w:hAnsi="Helvetica" w:cs="Helvetica" w:hint="default"/>
    </w:rPr>
  </w:style>
  <w:style w:type="character" w:customStyle="1" w:styleId="1f9">
    <w:name w:val="Верхний колонтитул Знак1"/>
    <w:uiPriority w:val="99"/>
    <w:rsid w:val="00596FFA"/>
    <w:rPr>
      <w:rFonts w:ascii="SimSun" w:eastAsia="SimSun" w:hAnsi="SimSun" w:cs="SimSun" w:hint="eastAsia"/>
      <w:sz w:val="24"/>
      <w:szCs w:val="24"/>
    </w:rPr>
  </w:style>
  <w:style w:type="character" w:customStyle="1" w:styleId="1fa">
    <w:name w:val="Нижний колонтитул Знак1"/>
    <w:uiPriority w:val="99"/>
    <w:rsid w:val="00596FFA"/>
    <w:rPr>
      <w:rFonts w:ascii="SimSun" w:eastAsia="SimSun" w:hAnsi="SimSun" w:cs="SimSun" w:hint="eastAsia"/>
      <w:sz w:val="24"/>
      <w:szCs w:val="24"/>
    </w:rPr>
  </w:style>
  <w:style w:type="character" w:customStyle="1" w:styleId="1fb">
    <w:name w:val="Основной текст с отступом Знак1"/>
    <w:rsid w:val="00596FFA"/>
    <w:rPr>
      <w:sz w:val="24"/>
      <w:szCs w:val="24"/>
    </w:rPr>
  </w:style>
  <w:style w:type="character" w:customStyle="1" w:styleId="1fc">
    <w:name w:val="Текст выноски Знак1"/>
    <w:rsid w:val="00596FFA"/>
    <w:rPr>
      <w:rFonts w:ascii="Tahoma" w:eastAsia="SimSun" w:hAnsi="Tahoma" w:cs="Tahoma" w:hint="default"/>
      <w:sz w:val="16"/>
      <w:szCs w:val="16"/>
    </w:rPr>
  </w:style>
  <w:style w:type="character" w:customStyle="1" w:styleId="affff4">
    <w:name w:val="Символ нумерации"/>
    <w:rsid w:val="00596FFA"/>
  </w:style>
  <w:style w:type="character" w:customStyle="1" w:styleId="affff5">
    <w:name w:val="Маркеры списка"/>
    <w:rsid w:val="00596FFA"/>
    <w:rPr>
      <w:rFonts w:ascii="OpenSymbol" w:eastAsia="OpenSymbol" w:hAnsi="OpenSymbol" w:cs="OpenSymbol" w:hint="eastAsia"/>
    </w:rPr>
  </w:style>
  <w:style w:type="character" w:customStyle="1" w:styleId="1fd">
    <w:name w:val="Название Знак1"/>
    <w:rsid w:val="00596FFA"/>
    <w:rPr>
      <w:sz w:val="28"/>
      <w:szCs w:val="28"/>
    </w:rPr>
  </w:style>
  <w:style w:type="character" w:customStyle="1" w:styleId="1fe">
    <w:name w:val="Подзаголовок Знак1"/>
    <w:rsid w:val="00596FFA"/>
    <w:rPr>
      <w:rFonts w:ascii="Arial" w:eastAsia="Lucida Sans Unicode" w:hAnsi="Arial" w:cs="Tahoma"/>
      <w:i/>
      <w:iCs/>
      <w:sz w:val="28"/>
      <w:szCs w:val="28"/>
    </w:rPr>
  </w:style>
  <w:style w:type="character" w:customStyle="1" w:styleId="1ff">
    <w:name w:val="Тема примечания Знак1"/>
    <w:uiPriority w:val="99"/>
    <w:rsid w:val="00596FFA"/>
    <w:rPr>
      <w:b/>
      <w:bCs/>
    </w:rPr>
  </w:style>
  <w:style w:type="character" w:customStyle="1" w:styleId="affff6">
    <w:name w:val="Мясо Знак Знак"/>
    <w:rsid w:val="00596FFA"/>
    <w:rPr>
      <w:rFonts w:eastAsia="MS Mincho"/>
      <w:sz w:val="28"/>
      <w:szCs w:val="28"/>
      <w:lang/>
    </w:rPr>
  </w:style>
  <w:style w:type="character" w:customStyle="1" w:styleId="apple-converted-space">
    <w:name w:val="apple-converted-space"/>
    <w:rsid w:val="00596FFA"/>
  </w:style>
  <w:style w:type="paragraph" w:customStyle="1" w:styleId="44">
    <w:name w:val="Название4"/>
    <w:basedOn w:val="a3"/>
    <w:rsid w:val="00596FFA"/>
    <w:pPr>
      <w:suppressLineNumbers/>
      <w:spacing w:before="120" w:after="120" w:line="240" w:lineRule="auto"/>
    </w:pPr>
    <w:rPr>
      <w:rFonts w:ascii="Times New Roman" w:eastAsia="Times New Roman" w:hAnsi="Times New Roman" w:cs="Mangal"/>
      <w:i/>
      <w:iCs/>
      <w:sz w:val="24"/>
      <w:szCs w:val="24"/>
      <w:lang w:eastAsia="ar-SA"/>
    </w:rPr>
  </w:style>
  <w:style w:type="paragraph" w:customStyle="1" w:styleId="55">
    <w:name w:val="Указатель5"/>
    <w:basedOn w:val="a3"/>
    <w:rsid w:val="00596FFA"/>
    <w:pPr>
      <w:suppressLineNumbers/>
      <w:spacing w:after="0" w:line="240" w:lineRule="auto"/>
    </w:pPr>
    <w:rPr>
      <w:rFonts w:ascii="Times New Roman" w:eastAsia="Times New Roman" w:hAnsi="Times New Roman" w:cs="Mangal"/>
      <w:sz w:val="24"/>
      <w:szCs w:val="24"/>
      <w:lang w:eastAsia="ar-SA"/>
    </w:rPr>
  </w:style>
  <w:style w:type="paragraph" w:customStyle="1" w:styleId="3a">
    <w:name w:val="Название объекта3"/>
    <w:basedOn w:val="a3"/>
    <w:rsid w:val="00596FFA"/>
    <w:pPr>
      <w:suppressLineNumbers/>
      <w:spacing w:before="120" w:after="120" w:line="240" w:lineRule="auto"/>
    </w:pPr>
    <w:rPr>
      <w:rFonts w:ascii="Times New Roman" w:eastAsia="Times New Roman" w:hAnsi="Times New Roman" w:cs="Mangal"/>
      <w:i/>
      <w:iCs/>
      <w:sz w:val="24"/>
      <w:szCs w:val="24"/>
      <w:lang w:eastAsia="ar-SA"/>
    </w:rPr>
  </w:style>
  <w:style w:type="paragraph" w:customStyle="1" w:styleId="45">
    <w:name w:val="Указатель4"/>
    <w:basedOn w:val="a3"/>
    <w:rsid w:val="00596FFA"/>
    <w:pPr>
      <w:suppressLineNumbers/>
      <w:spacing w:after="0" w:line="240" w:lineRule="auto"/>
    </w:pPr>
    <w:rPr>
      <w:rFonts w:ascii="Times New Roman" w:eastAsia="Times New Roman" w:hAnsi="Times New Roman" w:cs="Mangal"/>
      <w:sz w:val="24"/>
      <w:szCs w:val="24"/>
      <w:lang w:eastAsia="ar-SA"/>
    </w:rPr>
  </w:style>
  <w:style w:type="paragraph" w:customStyle="1" w:styleId="Twordizme">
    <w:name w:val="Tword_izme"/>
    <w:basedOn w:val="a3"/>
    <w:rsid w:val="00596FFA"/>
    <w:pPr>
      <w:spacing w:after="0" w:line="240" w:lineRule="auto"/>
      <w:jc w:val="center"/>
    </w:pPr>
    <w:rPr>
      <w:rFonts w:ascii="ISOCPEUR" w:eastAsia="Times New Roman" w:hAnsi="ISOCPEUR" w:cs="ISOCPEUR"/>
      <w:i/>
      <w:sz w:val="18"/>
      <w:szCs w:val="24"/>
      <w:lang w:eastAsia="ar-SA"/>
    </w:rPr>
  </w:style>
  <w:style w:type="paragraph" w:customStyle="1" w:styleId="Twordfami0">
    <w:name w:val="Tword_fami"/>
    <w:basedOn w:val="a3"/>
    <w:rsid w:val="00596FFA"/>
    <w:pPr>
      <w:spacing w:after="0" w:line="240" w:lineRule="auto"/>
    </w:pPr>
    <w:rPr>
      <w:rFonts w:ascii="ISOCPEUR" w:eastAsia="Times New Roman" w:hAnsi="ISOCPEUR" w:cs="Arial"/>
      <w:i/>
      <w:szCs w:val="20"/>
      <w:lang w:eastAsia="ar-SA"/>
    </w:rPr>
  </w:style>
  <w:style w:type="paragraph" w:customStyle="1" w:styleId="Tworddate">
    <w:name w:val="Tword_date"/>
    <w:basedOn w:val="a3"/>
    <w:rsid w:val="00596FFA"/>
    <w:pPr>
      <w:spacing w:after="0" w:line="240" w:lineRule="auto"/>
      <w:jc w:val="center"/>
    </w:pPr>
    <w:rPr>
      <w:rFonts w:ascii="ISOCPEUR" w:eastAsia="Times New Roman" w:hAnsi="ISOCPEUR" w:cs="ISOCPEUR"/>
      <w:i/>
      <w:sz w:val="16"/>
      <w:szCs w:val="24"/>
      <w:lang w:eastAsia="ar-SA"/>
    </w:rPr>
  </w:style>
  <w:style w:type="paragraph" w:customStyle="1" w:styleId="Twordcopyformat">
    <w:name w:val="Tword_copy_format"/>
    <w:basedOn w:val="a3"/>
    <w:rsid w:val="00596FFA"/>
    <w:pPr>
      <w:spacing w:after="0" w:line="240" w:lineRule="auto"/>
      <w:jc w:val="center"/>
    </w:pPr>
    <w:rPr>
      <w:rFonts w:ascii="ISOCPEUR" w:eastAsia="Times New Roman" w:hAnsi="ISOCPEUR" w:cs="Arial"/>
      <w:i/>
      <w:szCs w:val="20"/>
      <w:lang w:eastAsia="ar-SA"/>
    </w:rPr>
  </w:style>
  <w:style w:type="paragraph" w:customStyle="1" w:styleId="Twordaddfielddate">
    <w:name w:val="Tword_add_field_date"/>
    <w:basedOn w:val="a3"/>
    <w:rsid w:val="00596FFA"/>
    <w:pPr>
      <w:spacing w:after="0" w:line="240" w:lineRule="auto"/>
      <w:jc w:val="right"/>
    </w:pPr>
    <w:rPr>
      <w:rFonts w:ascii="ISOCPEUR" w:eastAsia="Times New Roman" w:hAnsi="ISOCPEUR" w:cs="ISOCPEUR"/>
      <w:i/>
      <w:szCs w:val="24"/>
      <w:lang w:eastAsia="ar-SA"/>
    </w:rPr>
  </w:style>
  <w:style w:type="paragraph" w:customStyle="1" w:styleId="Twordoboz">
    <w:name w:val="Tword_oboz"/>
    <w:basedOn w:val="a3"/>
    <w:rsid w:val="00596FFA"/>
    <w:pPr>
      <w:numPr>
        <w:numId w:val="36"/>
      </w:numPr>
      <w:tabs>
        <w:tab w:val="clear" w:pos="284"/>
      </w:tabs>
      <w:spacing w:after="0" w:line="240" w:lineRule="auto"/>
      <w:ind w:left="0" w:firstLine="0"/>
      <w:jc w:val="center"/>
    </w:pPr>
    <w:rPr>
      <w:rFonts w:ascii="ISOCPEUR" w:eastAsia="Times New Roman" w:hAnsi="ISOCPEUR" w:cs="Arial"/>
      <w:i/>
      <w:sz w:val="36"/>
      <w:szCs w:val="36"/>
      <w:lang w:eastAsia="ar-SA"/>
    </w:rPr>
  </w:style>
  <w:style w:type="paragraph" w:customStyle="1" w:styleId="Twordnaim">
    <w:name w:val="Tword_naim"/>
    <w:basedOn w:val="a3"/>
    <w:rsid w:val="00596FFA"/>
    <w:pPr>
      <w:spacing w:after="0" w:line="240" w:lineRule="auto"/>
      <w:jc w:val="center"/>
    </w:pPr>
    <w:rPr>
      <w:rFonts w:ascii="ISOCPEUR" w:eastAsia="Times New Roman" w:hAnsi="ISOCPEUR" w:cs="Arial"/>
      <w:i/>
      <w:sz w:val="28"/>
      <w:szCs w:val="28"/>
      <w:lang w:eastAsia="ar-SA"/>
    </w:rPr>
  </w:style>
  <w:style w:type="paragraph" w:customStyle="1" w:styleId="Twordpage">
    <w:name w:val="Tword_page"/>
    <w:basedOn w:val="a3"/>
    <w:rsid w:val="00596FFA"/>
    <w:pPr>
      <w:spacing w:after="0" w:line="240" w:lineRule="auto"/>
      <w:jc w:val="center"/>
    </w:pPr>
    <w:rPr>
      <w:rFonts w:ascii="Arial" w:eastAsia="Times New Roman" w:hAnsi="Arial" w:cs="Arial"/>
      <w:i/>
      <w:sz w:val="18"/>
      <w:szCs w:val="24"/>
      <w:lang w:eastAsia="ar-SA"/>
    </w:rPr>
  </w:style>
  <w:style w:type="paragraph" w:customStyle="1" w:styleId="Twordnormal0">
    <w:name w:val="Tword_normal"/>
    <w:basedOn w:val="a3"/>
    <w:rsid w:val="00596FFA"/>
    <w:pPr>
      <w:spacing w:after="0" w:line="240" w:lineRule="auto"/>
      <w:ind w:firstLine="709"/>
      <w:jc w:val="both"/>
    </w:pPr>
    <w:rPr>
      <w:rFonts w:ascii="ISOCPEUR" w:eastAsia="Times New Roman" w:hAnsi="ISOCPEUR" w:cs="ISOCPEUR"/>
      <w:i/>
      <w:sz w:val="28"/>
      <w:szCs w:val="24"/>
      <w:lang w:eastAsia="ar-SA"/>
    </w:rPr>
  </w:style>
  <w:style w:type="paragraph" w:customStyle="1" w:styleId="Twordfirm">
    <w:name w:val="Tword_firm"/>
    <w:basedOn w:val="a3"/>
    <w:rsid w:val="00596FFA"/>
    <w:pPr>
      <w:spacing w:after="0" w:line="240" w:lineRule="auto"/>
      <w:jc w:val="center"/>
    </w:pPr>
    <w:rPr>
      <w:rFonts w:ascii="ISOCPEUR" w:eastAsia="Times New Roman" w:hAnsi="ISOCPEUR" w:cs="Arial"/>
      <w:i/>
      <w:sz w:val="24"/>
      <w:szCs w:val="24"/>
      <w:lang w:eastAsia="ar-SA"/>
    </w:rPr>
  </w:style>
  <w:style w:type="paragraph" w:customStyle="1" w:styleId="Twordlitlistlistov">
    <w:name w:val="Tword_lit_list_listov"/>
    <w:basedOn w:val="a3"/>
    <w:rsid w:val="00596FFA"/>
    <w:pPr>
      <w:widowControl w:val="0"/>
      <w:spacing w:after="0" w:line="240" w:lineRule="auto"/>
      <w:jc w:val="center"/>
      <w:textAlignment w:val="baseline"/>
    </w:pPr>
    <w:rPr>
      <w:rFonts w:ascii="ISOCPEUR" w:eastAsia="Times New Roman" w:hAnsi="ISOCPEUR" w:cs="Arial"/>
      <w:i/>
      <w:szCs w:val="18"/>
      <w:lang w:eastAsia="ar-SA"/>
    </w:rPr>
  </w:style>
  <w:style w:type="paragraph" w:customStyle="1" w:styleId="Twordpagenumber">
    <w:name w:val="Tword_page_number"/>
    <w:basedOn w:val="Twordlitlistlistov"/>
    <w:rsid w:val="00596FFA"/>
    <w:rPr>
      <w:sz w:val="24"/>
      <w:lang w:val="en-US"/>
    </w:rPr>
  </w:style>
  <w:style w:type="paragraph" w:customStyle="1" w:styleId="Twordlitera">
    <w:name w:val="Tword_litera"/>
    <w:basedOn w:val="Twordlitlistlistov"/>
    <w:rsid w:val="00596FFA"/>
    <w:rPr>
      <w:sz w:val="18"/>
    </w:rPr>
  </w:style>
  <w:style w:type="paragraph" w:customStyle="1" w:styleId="Twordaddfieldtext">
    <w:name w:val="Tword_add_field_text"/>
    <w:basedOn w:val="a3"/>
    <w:rsid w:val="00596FFA"/>
    <w:pPr>
      <w:widowControl w:val="0"/>
      <w:spacing w:after="0" w:line="240" w:lineRule="auto"/>
      <w:jc w:val="center"/>
      <w:textAlignment w:val="baseline"/>
    </w:pPr>
    <w:rPr>
      <w:rFonts w:ascii="ISOCPEUR" w:eastAsia="Times New Roman" w:hAnsi="ISOCPEUR" w:cs="Arial"/>
      <w:i/>
      <w:szCs w:val="20"/>
      <w:lang w:eastAsia="ar-SA"/>
    </w:rPr>
  </w:style>
  <w:style w:type="paragraph" w:customStyle="1" w:styleId="Twordaddfieldheads">
    <w:name w:val="Tword_add_field_heads"/>
    <w:basedOn w:val="a3"/>
    <w:rsid w:val="00596FFA"/>
    <w:pPr>
      <w:widowControl w:val="0"/>
      <w:spacing w:after="0" w:line="240" w:lineRule="auto"/>
      <w:jc w:val="center"/>
      <w:textAlignment w:val="baseline"/>
    </w:pPr>
    <w:rPr>
      <w:rFonts w:ascii="ISOCPEUR" w:eastAsia="Times New Roman" w:hAnsi="ISOCPEUR" w:cs="Arial"/>
      <w:i/>
      <w:szCs w:val="20"/>
      <w:lang w:eastAsia="ar-SA"/>
    </w:rPr>
  </w:style>
  <w:style w:type="paragraph" w:customStyle="1" w:styleId="Twordtdoc">
    <w:name w:val="Tword_tdoc"/>
    <w:basedOn w:val="a3"/>
    <w:rsid w:val="00596FFA"/>
    <w:pPr>
      <w:spacing w:after="0" w:line="240" w:lineRule="auto"/>
      <w:jc w:val="center"/>
    </w:pPr>
    <w:rPr>
      <w:rFonts w:ascii="ISOCPEUR" w:eastAsia="Times New Roman" w:hAnsi="ISOCPEUR" w:cs="Arial"/>
      <w:i/>
      <w:sz w:val="20"/>
      <w:szCs w:val="20"/>
      <w:lang w:val="en-US" w:eastAsia="ar-SA"/>
    </w:rPr>
  </w:style>
  <w:style w:type="paragraph" w:customStyle="1" w:styleId="TwordLRheads">
    <w:name w:val="Tword_LR_heads"/>
    <w:basedOn w:val="a3"/>
    <w:rsid w:val="00596FFA"/>
    <w:pPr>
      <w:widowControl w:val="0"/>
      <w:spacing w:after="0" w:line="360" w:lineRule="atLeast"/>
      <w:jc w:val="center"/>
      <w:textAlignment w:val="baseline"/>
    </w:pPr>
    <w:rPr>
      <w:rFonts w:ascii="ISOCPEUR" w:eastAsia="Times New Roman" w:hAnsi="ISOCPEUR" w:cs="ISOCPEUR"/>
      <w:i/>
      <w:sz w:val="24"/>
      <w:szCs w:val="24"/>
      <w:lang w:eastAsia="ar-SA"/>
    </w:rPr>
  </w:style>
  <w:style w:type="paragraph" w:customStyle="1" w:styleId="TwordLRhead">
    <w:name w:val="Tword_LR_head"/>
    <w:basedOn w:val="TwordLRheads"/>
    <w:rsid w:val="00596FFA"/>
    <w:pPr>
      <w:spacing w:line="480" w:lineRule="auto"/>
    </w:pPr>
    <w:rPr>
      <w:sz w:val="32"/>
    </w:rPr>
  </w:style>
  <w:style w:type="paragraph" w:customStyle="1" w:styleId="TwordLRContent">
    <w:name w:val="Tword_LR_Content"/>
    <w:basedOn w:val="Twordizme"/>
    <w:rsid w:val="00596FFA"/>
    <w:pPr>
      <w:widowControl w:val="0"/>
      <w:textAlignment w:val="baseline"/>
    </w:pPr>
    <w:rPr>
      <w:rFonts w:cs="Arial"/>
      <w:sz w:val="22"/>
      <w:szCs w:val="18"/>
    </w:rPr>
  </w:style>
  <w:style w:type="paragraph" w:customStyle="1" w:styleId="230">
    <w:name w:val="Основной текст с отступом 23"/>
    <w:basedOn w:val="a3"/>
    <w:rsid w:val="00596FFA"/>
    <w:pPr>
      <w:spacing w:after="0" w:line="240" w:lineRule="atLeast"/>
      <w:ind w:firstLine="567"/>
    </w:pPr>
    <w:rPr>
      <w:rFonts w:ascii="Times New Roman" w:eastAsia="Times New Roman" w:hAnsi="Times New Roman" w:cs="Times New Roman"/>
      <w:sz w:val="24"/>
      <w:szCs w:val="20"/>
      <w:lang w:eastAsia="ar-SA"/>
    </w:rPr>
  </w:style>
  <w:style w:type="paragraph" w:customStyle="1" w:styleId="370">
    <w:name w:val="Основной текст с отступом 37"/>
    <w:basedOn w:val="a3"/>
    <w:rsid w:val="00596FFA"/>
    <w:pPr>
      <w:spacing w:after="120" w:line="240" w:lineRule="auto"/>
      <w:ind w:left="283"/>
    </w:pPr>
    <w:rPr>
      <w:rFonts w:ascii="Times New Roman" w:eastAsia="Times New Roman" w:hAnsi="Times New Roman" w:cs="Times New Roman"/>
      <w:sz w:val="16"/>
      <w:szCs w:val="16"/>
      <w:lang w:eastAsia="ar-SA"/>
    </w:rPr>
  </w:style>
  <w:style w:type="paragraph" w:customStyle="1" w:styleId="250">
    <w:name w:val="Основной текст 25"/>
    <w:basedOn w:val="a3"/>
    <w:rsid w:val="00596FFA"/>
    <w:pPr>
      <w:spacing w:after="120" w:line="480" w:lineRule="auto"/>
    </w:pPr>
    <w:rPr>
      <w:rFonts w:ascii="Times New Roman" w:eastAsia="Times New Roman" w:hAnsi="Times New Roman" w:cs="Times New Roman"/>
      <w:sz w:val="24"/>
      <w:szCs w:val="24"/>
      <w:lang w:eastAsia="ar-SA"/>
    </w:rPr>
  </w:style>
  <w:style w:type="paragraph" w:customStyle="1" w:styleId="3b">
    <w:name w:val="Текст3"/>
    <w:basedOn w:val="a3"/>
    <w:rsid w:val="00596FFA"/>
    <w:pPr>
      <w:spacing w:after="0" w:line="240" w:lineRule="auto"/>
    </w:pPr>
    <w:rPr>
      <w:rFonts w:ascii="Courier New" w:eastAsia="Times New Roman" w:hAnsi="Courier New" w:cs="Courier New"/>
      <w:sz w:val="20"/>
      <w:szCs w:val="20"/>
      <w:lang w:val="en-US" w:eastAsia="ar-SA"/>
    </w:rPr>
  </w:style>
  <w:style w:type="paragraph" w:customStyle="1" w:styleId="2d">
    <w:name w:val="Название объекта2"/>
    <w:basedOn w:val="a3"/>
    <w:next w:val="a3"/>
    <w:rsid w:val="00596FFA"/>
    <w:pPr>
      <w:keepLines/>
      <w:overflowPunct w:val="0"/>
      <w:autoSpaceDE w:val="0"/>
      <w:spacing w:after="0" w:line="320" w:lineRule="exact"/>
      <w:ind w:firstLine="567"/>
      <w:jc w:val="both"/>
    </w:pPr>
    <w:rPr>
      <w:rFonts w:ascii="Times New Roman" w:eastAsia="Times New Roman" w:hAnsi="Times New Roman" w:cs="Times New Roman"/>
      <w:b/>
      <w:bCs/>
      <w:sz w:val="28"/>
      <w:szCs w:val="28"/>
      <w:lang w:eastAsia="ar-SA"/>
    </w:rPr>
  </w:style>
  <w:style w:type="paragraph" w:customStyle="1" w:styleId="43">
    <w:name w:val="Маркированный список 43"/>
    <w:basedOn w:val="a3"/>
    <w:rsid w:val="00596FFA"/>
    <w:pPr>
      <w:numPr>
        <w:numId w:val="2"/>
      </w:numPr>
      <w:spacing w:after="0" w:line="240" w:lineRule="auto"/>
    </w:pPr>
    <w:rPr>
      <w:rFonts w:ascii="Times New Roman" w:eastAsia="Times New Roman" w:hAnsi="Times New Roman" w:cs="Times New Roman"/>
      <w:sz w:val="20"/>
      <w:szCs w:val="20"/>
      <w:lang w:val="en-GB" w:eastAsia="ar-SA"/>
    </w:rPr>
  </w:style>
  <w:style w:type="paragraph" w:customStyle="1" w:styleId="320">
    <w:name w:val="Основной текст 32"/>
    <w:basedOn w:val="a3"/>
    <w:rsid w:val="00596FFA"/>
    <w:pPr>
      <w:widowControl w:val="0"/>
      <w:shd w:val="clear" w:color="auto" w:fill="FFFFFF"/>
      <w:autoSpaceDE w:val="0"/>
      <w:spacing w:after="0" w:line="240" w:lineRule="auto"/>
      <w:jc w:val="center"/>
    </w:pPr>
    <w:rPr>
      <w:rFonts w:ascii="Times New Roman" w:eastAsia="Times New Roman" w:hAnsi="Times New Roman" w:cs="Times New Roman"/>
      <w:sz w:val="24"/>
      <w:szCs w:val="24"/>
      <w:lang w:eastAsia="ar-SA"/>
    </w:rPr>
  </w:style>
  <w:style w:type="paragraph" w:customStyle="1" w:styleId="HeadDoc">
    <w:name w:val="HeadDoc"/>
    <w:rsid w:val="00596FFA"/>
    <w:pPr>
      <w:keepLines/>
      <w:suppressAutoHyphens/>
      <w:overflowPunct w:val="0"/>
      <w:autoSpaceDE w:val="0"/>
      <w:spacing w:after="0" w:line="240" w:lineRule="auto"/>
      <w:jc w:val="both"/>
    </w:pPr>
    <w:rPr>
      <w:rFonts w:ascii="Times New Roman" w:eastAsia="Times New Roman" w:hAnsi="Times New Roman" w:cs="Times New Roman"/>
      <w:sz w:val="28"/>
      <w:szCs w:val="28"/>
      <w:lang w:eastAsia="ar-SA"/>
    </w:rPr>
  </w:style>
  <w:style w:type="paragraph" w:customStyle="1" w:styleId="1ff0">
    <w:name w:val="Основной текст с отступом1"/>
    <w:basedOn w:val="a3"/>
    <w:rsid w:val="00596FFA"/>
    <w:pPr>
      <w:keepLines/>
      <w:widowControl w:val="0"/>
      <w:overflowPunct w:val="0"/>
      <w:autoSpaceDE w:val="0"/>
      <w:spacing w:after="0" w:line="320" w:lineRule="atLeast"/>
      <w:ind w:firstLine="709"/>
      <w:jc w:val="both"/>
    </w:pPr>
    <w:rPr>
      <w:rFonts w:ascii="Times New Roman" w:eastAsia="Times New Roman" w:hAnsi="Times New Roman" w:cs="Times New Roman"/>
      <w:sz w:val="28"/>
      <w:szCs w:val="28"/>
      <w:lang w:eastAsia="ar-SA"/>
    </w:rPr>
  </w:style>
  <w:style w:type="paragraph" w:customStyle="1" w:styleId="321">
    <w:name w:val="Основной текст с отступом 32"/>
    <w:basedOn w:val="a3"/>
    <w:rsid w:val="00596FFA"/>
    <w:pPr>
      <w:spacing w:after="120" w:line="240" w:lineRule="auto"/>
      <w:ind w:left="283"/>
    </w:pPr>
    <w:rPr>
      <w:rFonts w:ascii="Times New Roman" w:eastAsia="Times New Roman" w:hAnsi="Times New Roman" w:cs="Times New Roman"/>
      <w:sz w:val="16"/>
      <w:szCs w:val="16"/>
      <w:lang w:eastAsia="ar-SA"/>
    </w:rPr>
  </w:style>
  <w:style w:type="paragraph" w:customStyle="1" w:styleId="1ff1">
    <w:name w:val="З1"/>
    <w:basedOn w:val="a3"/>
    <w:next w:val="a3"/>
    <w:rsid w:val="00596FFA"/>
    <w:pPr>
      <w:snapToGrid w:val="0"/>
      <w:spacing w:after="0" w:line="360" w:lineRule="auto"/>
      <w:ind w:firstLine="748"/>
      <w:jc w:val="both"/>
    </w:pPr>
    <w:rPr>
      <w:rFonts w:ascii="Times New Roman" w:eastAsia="Times New Roman" w:hAnsi="Times New Roman" w:cs="Times New Roman"/>
      <w:b/>
      <w:sz w:val="24"/>
      <w:szCs w:val="24"/>
      <w:lang w:eastAsia="ar-SA"/>
    </w:rPr>
  </w:style>
  <w:style w:type="paragraph" w:customStyle="1" w:styleId="WW-">
    <w:name w:val="WW-Заголовок"/>
    <w:basedOn w:val="a3"/>
    <w:next w:val="af1"/>
    <w:rsid w:val="00596FFA"/>
    <w:pPr>
      <w:keepNext/>
      <w:keepLines/>
      <w:suppressAutoHyphens/>
      <w:overflowPunct w:val="0"/>
      <w:autoSpaceDE w:val="0"/>
      <w:spacing w:before="240" w:after="120" w:line="320" w:lineRule="exact"/>
      <w:ind w:firstLine="567"/>
      <w:jc w:val="both"/>
      <w:textAlignment w:val="baseline"/>
    </w:pPr>
    <w:rPr>
      <w:rFonts w:ascii="Arial" w:eastAsia="Lucida Sans Unicode" w:hAnsi="Arial" w:cs="Tahoma"/>
      <w:sz w:val="28"/>
      <w:szCs w:val="28"/>
      <w:lang w:eastAsia="ar-SA"/>
    </w:rPr>
  </w:style>
  <w:style w:type="paragraph" w:customStyle="1" w:styleId="ConsPlusCell">
    <w:name w:val="ConsPlusCell"/>
    <w:rsid w:val="00596FFA"/>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2e">
    <w:name w:val="Текст примечания2"/>
    <w:basedOn w:val="a3"/>
    <w:rsid w:val="00596FFA"/>
    <w:pPr>
      <w:suppressAutoHyphens/>
      <w:spacing w:after="0" w:line="240" w:lineRule="auto"/>
    </w:pPr>
    <w:rPr>
      <w:rFonts w:ascii="Times New Roman" w:eastAsia="SimSun" w:hAnsi="Times New Roman" w:cs="Times New Roman"/>
      <w:sz w:val="20"/>
      <w:szCs w:val="20"/>
      <w:lang w:eastAsia="ar-SA"/>
    </w:rPr>
  </w:style>
  <w:style w:type="paragraph" w:customStyle="1" w:styleId="3c">
    <w:name w:val="Название3"/>
    <w:basedOn w:val="a3"/>
    <w:rsid w:val="00596FFA"/>
    <w:pPr>
      <w:suppressLineNumbers/>
      <w:suppressAutoHyphens/>
      <w:spacing w:before="120" w:after="120" w:line="240" w:lineRule="auto"/>
    </w:pPr>
    <w:rPr>
      <w:rFonts w:ascii="Times New Roman" w:eastAsia="SimSun" w:hAnsi="Times New Roman" w:cs="Mangal"/>
      <w:i/>
      <w:iCs/>
      <w:sz w:val="24"/>
      <w:szCs w:val="24"/>
      <w:lang w:eastAsia="ar-SA"/>
    </w:rPr>
  </w:style>
  <w:style w:type="paragraph" w:customStyle="1" w:styleId="3d">
    <w:name w:val="Указатель3"/>
    <w:basedOn w:val="a3"/>
    <w:rsid w:val="00596FFA"/>
    <w:pPr>
      <w:suppressLineNumbers/>
      <w:suppressAutoHyphens/>
      <w:spacing w:after="0" w:line="240" w:lineRule="auto"/>
    </w:pPr>
    <w:rPr>
      <w:rFonts w:ascii="Times New Roman" w:eastAsia="SimSun" w:hAnsi="Times New Roman" w:cs="Mangal"/>
      <w:sz w:val="24"/>
      <w:szCs w:val="24"/>
      <w:lang w:eastAsia="ar-SA"/>
    </w:rPr>
  </w:style>
  <w:style w:type="paragraph" w:customStyle="1" w:styleId="2f">
    <w:name w:val="Текст2"/>
    <w:basedOn w:val="a3"/>
    <w:rsid w:val="00596FFA"/>
    <w:pPr>
      <w:suppressAutoHyphens/>
      <w:spacing w:after="0" w:line="240" w:lineRule="auto"/>
    </w:pPr>
    <w:rPr>
      <w:rFonts w:ascii="Courier New" w:eastAsia="SimSun" w:hAnsi="Courier New" w:cs="Courier New"/>
      <w:sz w:val="20"/>
      <w:szCs w:val="20"/>
      <w:lang w:eastAsia="ar-SA"/>
    </w:rPr>
  </w:style>
  <w:style w:type="paragraph" w:customStyle="1" w:styleId="ConsCell">
    <w:name w:val="ConsCell"/>
    <w:rsid w:val="00596FFA"/>
    <w:pPr>
      <w:widowControl w:val="0"/>
      <w:suppressAutoHyphens/>
      <w:autoSpaceDE w:val="0"/>
      <w:spacing w:after="0" w:line="240" w:lineRule="auto"/>
      <w:ind w:right="19772"/>
    </w:pPr>
    <w:rPr>
      <w:rFonts w:ascii="Arial" w:eastAsia="SimSun" w:hAnsi="Arial" w:cs="Arial"/>
      <w:sz w:val="20"/>
      <w:szCs w:val="20"/>
      <w:lang w:eastAsia="ar-SA"/>
    </w:rPr>
  </w:style>
  <w:style w:type="paragraph" w:customStyle="1" w:styleId="ConsDocList">
    <w:name w:val="ConsDocList"/>
    <w:rsid w:val="00596FFA"/>
    <w:pPr>
      <w:widowControl w:val="0"/>
      <w:suppressAutoHyphens/>
      <w:autoSpaceDE w:val="0"/>
      <w:spacing w:after="0" w:line="240" w:lineRule="auto"/>
      <w:ind w:right="19772"/>
    </w:pPr>
    <w:rPr>
      <w:rFonts w:ascii="Courier New" w:eastAsia="SimSun" w:hAnsi="Courier New" w:cs="Courier New"/>
      <w:sz w:val="20"/>
      <w:szCs w:val="20"/>
      <w:lang w:eastAsia="ar-SA"/>
    </w:rPr>
  </w:style>
  <w:style w:type="paragraph" w:customStyle="1" w:styleId="--">
    <w:name w:val="- СТРАНИЦА -"/>
    <w:rsid w:val="00596FFA"/>
    <w:pPr>
      <w:suppressAutoHyphens/>
      <w:spacing w:after="0" w:line="240" w:lineRule="auto"/>
    </w:pPr>
    <w:rPr>
      <w:rFonts w:ascii="Times New Roman" w:eastAsia="Arial" w:hAnsi="Times New Roman" w:cs="Times New Roman"/>
      <w:sz w:val="20"/>
      <w:szCs w:val="20"/>
      <w:lang w:eastAsia="ar-SA"/>
    </w:rPr>
  </w:style>
  <w:style w:type="paragraph" w:customStyle="1" w:styleId="2f0">
    <w:name w:val="Цитата2"/>
    <w:basedOn w:val="a3"/>
    <w:rsid w:val="00596FFA"/>
    <w:pPr>
      <w:suppressAutoHyphens/>
      <w:spacing w:before="120" w:after="0" w:line="240" w:lineRule="auto"/>
      <w:ind w:left="360" w:right="333"/>
      <w:jc w:val="both"/>
    </w:pPr>
    <w:rPr>
      <w:rFonts w:ascii="Times New Roman" w:eastAsia="Times New Roman" w:hAnsi="Times New Roman" w:cs="Times New Roman"/>
      <w:b/>
      <w:bCs/>
      <w:sz w:val="24"/>
      <w:szCs w:val="24"/>
      <w:lang w:eastAsia="ar-SA"/>
    </w:rPr>
  </w:style>
  <w:style w:type="paragraph" w:customStyle="1" w:styleId="221">
    <w:name w:val="Основной текст с отступом 22"/>
    <w:basedOn w:val="a3"/>
    <w:rsid w:val="00596FFA"/>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330">
    <w:name w:val="Основной текст с отступом 33"/>
    <w:basedOn w:val="a3"/>
    <w:rsid w:val="00596FFA"/>
    <w:pPr>
      <w:suppressAutoHyphens/>
      <w:spacing w:after="0" w:line="240" w:lineRule="auto"/>
      <w:ind w:left="540" w:firstLine="720"/>
      <w:jc w:val="both"/>
    </w:pPr>
    <w:rPr>
      <w:rFonts w:ascii="Times New Roman" w:eastAsia="Times New Roman" w:hAnsi="Times New Roman" w:cs="Times New Roman"/>
      <w:lang w:eastAsia="ar-SA"/>
    </w:rPr>
  </w:style>
  <w:style w:type="paragraph" w:customStyle="1" w:styleId="1ff2">
    <w:name w:val="текст 1"/>
    <w:basedOn w:val="a3"/>
    <w:next w:val="a3"/>
    <w:rsid w:val="00596FFA"/>
    <w:pPr>
      <w:suppressAutoHyphens/>
      <w:spacing w:after="0" w:line="240" w:lineRule="auto"/>
      <w:ind w:firstLine="540"/>
      <w:jc w:val="both"/>
    </w:pPr>
    <w:rPr>
      <w:rFonts w:ascii="Times New Roman" w:eastAsia="Times New Roman" w:hAnsi="Times New Roman" w:cs="Times New Roman"/>
      <w:sz w:val="20"/>
      <w:szCs w:val="24"/>
      <w:lang w:eastAsia="ar-SA"/>
    </w:rPr>
  </w:style>
  <w:style w:type="paragraph" w:customStyle="1" w:styleId="S">
    <w:name w:val="S_Титульный"/>
    <w:basedOn w:val="a3"/>
    <w:rsid w:val="00596FFA"/>
    <w:pPr>
      <w:suppressAutoHyphens/>
      <w:spacing w:after="0" w:line="360" w:lineRule="auto"/>
      <w:ind w:left="3060"/>
      <w:jc w:val="right"/>
    </w:pPr>
    <w:rPr>
      <w:rFonts w:ascii="Times New Roman" w:eastAsia="Times New Roman" w:hAnsi="Times New Roman" w:cs="Times New Roman"/>
      <w:b/>
      <w:caps/>
      <w:sz w:val="24"/>
      <w:szCs w:val="24"/>
      <w:lang w:eastAsia="ar-SA"/>
    </w:rPr>
  </w:style>
  <w:style w:type="paragraph" w:customStyle="1" w:styleId="affff7">
    <w:name w:val="Таблица"/>
    <w:basedOn w:val="a3"/>
    <w:rsid w:val="00596FFA"/>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1ff3">
    <w:name w:val="Текст примечания1"/>
    <w:basedOn w:val="a3"/>
    <w:rsid w:val="00596FFA"/>
    <w:pPr>
      <w:suppressAutoHyphens/>
      <w:spacing w:after="0" w:line="240" w:lineRule="auto"/>
    </w:pPr>
    <w:rPr>
      <w:rFonts w:ascii="Times New Roman" w:eastAsia="SimSun" w:hAnsi="Times New Roman" w:cs="Times New Roman"/>
      <w:sz w:val="20"/>
      <w:szCs w:val="20"/>
      <w:lang w:eastAsia="ar-SA"/>
    </w:rPr>
  </w:style>
  <w:style w:type="paragraph" w:customStyle="1" w:styleId="2f1">
    <w:name w:val="Название2"/>
    <w:basedOn w:val="a3"/>
    <w:rsid w:val="00596FFA"/>
    <w:pPr>
      <w:keepLines/>
      <w:suppressLineNumbers/>
      <w:suppressAutoHyphens/>
      <w:overflowPunct w:val="0"/>
      <w:autoSpaceDE w:val="0"/>
      <w:spacing w:before="120" w:after="120" w:line="320" w:lineRule="exact"/>
      <w:ind w:firstLine="567"/>
      <w:jc w:val="both"/>
    </w:pPr>
    <w:rPr>
      <w:rFonts w:ascii="Arial" w:eastAsia="Times New Roman" w:hAnsi="Arial" w:cs="Tahoma"/>
      <w:i/>
      <w:iCs/>
      <w:sz w:val="20"/>
      <w:szCs w:val="24"/>
      <w:lang w:eastAsia="ar-SA"/>
    </w:rPr>
  </w:style>
  <w:style w:type="paragraph" w:customStyle="1" w:styleId="2f2">
    <w:name w:val="Указатель2"/>
    <w:basedOn w:val="a3"/>
    <w:rsid w:val="00596FFA"/>
    <w:pPr>
      <w:keepLines/>
      <w:suppressLineNumbers/>
      <w:suppressAutoHyphens/>
      <w:overflowPunct w:val="0"/>
      <w:autoSpaceDE w:val="0"/>
      <w:spacing w:after="0" w:line="320" w:lineRule="exact"/>
      <w:ind w:firstLine="567"/>
      <w:jc w:val="both"/>
    </w:pPr>
    <w:rPr>
      <w:rFonts w:ascii="Arial" w:eastAsia="Times New Roman" w:hAnsi="Arial" w:cs="Tahoma"/>
      <w:sz w:val="28"/>
      <w:szCs w:val="28"/>
      <w:lang w:eastAsia="ar-SA"/>
    </w:rPr>
  </w:style>
  <w:style w:type="paragraph" w:customStyle="1" w:styleId="420">
    <w:name w:val="Маркированный список 42"/>
    <w:basedOn w:val="a3"/>
    <w:rsid w:val="00596FFA"/>
    <w:pPr>
      <w:suppressAutoHyphens/>
      <w:spacing w:after="0" w:line="240" w:lineRule="auto"/>
    </w:pPr>
    <w:rPr>
      <w:rFonts w:ascii="Times New Roman" w:eastAsia="Times New Roman" w:hAnsi="Times New Roman" w:cs="Times New Roman"/>
      <w:sz w:val="20"/>
      <w:szCs w:val="20"/>
      <w:lang w:val="en-GB" w:eastAsia="ar-SA"/>
    </w:rPr>
  </w:style>
  <w:style w:type="paragraph" w:customStyle="1" w:styleId="affff8">
    <w:name w:val="Знак Знак Знак Знак Знак Знак Знак"/>
    <w:basedOn w:val="a3"/>
    <w:rsid w:val="00596FFA"/>
    <w:pPr>
      <w:suppressAutoHyphens/>
      <w:spacing w:after="160" w:line="240" w:lineRule="exact"/>
    </w:pPr>
    <w:rPr>
      <w:rFonts w:ascii="Times New Roman" w:eastAsia="Times New Roman" w:hAnsi="Times New Roman" w:cs="Times New Roman"/>
      <w:sz w:val="20"/>
      <w:szCs w:val="20"/>
      <w:lang w:eastAsia="ar-SA"/>
    </w:rPr>
  </w:style>
  <w:style w:type="paragraph" w:customStyle="1" w:styleId="2f3">
    <w:name w:val="Основной текст с отступом2"/>
    <w:basedOn w:val="a3"/>
    <w:rsid w:val="00596FFA"/>
    <w:pPr>
      <w:keepLines/>
      <w:widowControl w:val="0"/>
      <w:suppressAutoHyphens/>
      <w:overflowPunct w:val="0"/>
      <w:autoSpaceDE w:val="0"/>
      <w:spacing w:after="0" w:line="320" w:lineRule="atLeast"/>
      <w:ind w:firstLine="709"/>
      <w:jc w:val="both"/>
    </w:pPr>
    <w:rPr>
      <w:rFonts w:ascii="Times New Roman" w:eastAsia="Times New Roman" w:hAnsi="Times New Roman" w:cs="Times New Roman"/>
      <w:sz w:val="28"/>
      <w:szCs w:val="28"/>
      <w:lang w:eastAsia="ar-SA"/>
    </w:rPr>
  </w:style>
  <w:style w:type="paragraph" w:customStyle="1" w:styleId="3e">
    <w:name w:val="Основной текст с отступом3"/>
    <w:basedOn w:val="a3"/>
    <w:rsid w:val="00596FFA"/>
    <w:pPr>
      <w:keepLines/>
      <w:widowControl w:val="0"/>
      <w:suppressAutoHyphens/>
      <w:overflowPunct w:val="0"/>
      <w:autoSpaceDE w:val="0"/>
      <w:spacing w:after="0" w:line="320" w:lineRule="atLeast"/>
      <w:ind w:firstLine="709"/>
      <w:jc w:val="both"/>
    </w:pPr>
    <w:rPr>
      <w:rFonts w:ascii="Times New Roman" w:eastAsia="Times New Roman" w:hAnsi="Times New Roman" w:cs="Times New Roman"/>
      <w:sz w:val="28"/>
      <w:szCs w:val="28"/>
      <w:lang w:eastAsia="ar-SA"/>
    </w:rPr>
  </w:style>
  <w:style w:type="paragraph" w:customStyle="1" w:styleId="affff9">
    <w:name w:val="таблица"/>
    <w:basedOn w:val="a3"/>
    <w:rsid w:val="00596FFA"/>
    <w:pPr>
      <w:widowControl w:val="0"/>
      <w:shd w:val="clear" w:color="auto" w:fill="FFFFFF"/>
      <w:autoSpaceDE w:val="0"/>
      <w:spacing w:before="120" w:after="120" w:line="240" w:lineRule="auto"/>
      <w:ind w:firstLine="284"/>
      <w:jc w:val="both"/>
    </w:pPr>
    <w:rPr>
      <w:rFonts w:ascii="Times New Roman" w:eastAsia="Times New Roman" w:hAnsi="Times New Roman" w:cs="Times New Roman"/>
      <w:sz w:val="24"/>
      <w:szCs w:val="24"/>
      <w:lang w:eastAsia="ar-SA"/>
    </w:rPr>
  </w:style>
  <w:style w:type="paragraph" w:customStyle="1" w:styleId="affffa">
    <w:name w:val="Примечание"/>
    <w:basedOn w:val="a3"/>
    <w:rsid w:val="00596FFA"/>
    <w:pPr>
      <w:widowControl w:val="0"/>
      <w:shd w:val="clear" w:color="auto" w:fill="FFFFFF"/>
      <w:autoSpaceDE w:val="0"/>
      <w:spacing w:before="120" w:after="120" w:line="240" w:lineRule="auto"/>
      <w:ind w:firstLine="284"/>
      <w:jc w:val="both"/>
    </w:pPr>
    <w:rPr>
      <w:rFonts w:ascii="Times New Roman" w:eastAsia="Times New Roman" w:hAnsi="Times New Roman" w:cs="Times New Roman"/>
      <w:sz w:val="20"/>
      <w:szCs w:val="20"/>
      <w:lang w:eastAsia="ar-SA"/>
    </w:rPr>
  </w:style>
  <w:style w:type="paragraph" w:customStyle="1" w:styleId="46">
    <w:name w:val="Основной текст с отступом4"/>
    <w:basedOn w:val="a3"/>
    <w:rsid w:val="00596FFA"/>
    <w:pPr>
      <w:keepLines/>
      <w:widowControl w:val="0"/>
      <w:overflowPunct w:val="0"/>
      <w:autoSpaceDE w:val="0"/>
      <w:spacing w:after="0" w:line="320" w:lineRule="atLeast"/>
      <w:ind w:firstLine="709"/>
      <w:jc w:val="both"/>
    </w:pPr>
    <w:rPr>
      <w:rFonts w:ascii="Times New Roman" w:eastAsia="Times New Roman" w:hAnsi="Times New Roman" w:cs="Times New Roman"/>
      <w:sz w:val="28"/>
      <w:szCs w:val="28"/>
      <w:lang w:eastAsia="ar-SA"/>
    </w:rPr>
  </w:style>
  <w:style w:type="paragraph" w:customStyle="1" w:styleId="231">
    <w:name w:val="Основной текст 23"/>
    <w:basedOn w:val="a3"/>
    <w:rsid w:val="00596FFA"/>
    <w:pPr>
      <w:widowControl w:val="0"/>
      <w:spacing w:before="120" w:after="0" w:line="240" w:lineRule="auto"/>
      <w:jc w:val="both"/>
    </w:pPr>
    <w:rPr>
      <w:rFonts w:ascii="Times New Roman" w:eastAsia="Times New Roman" w:hAnsi="Times New Roman" w:cs="Times New Roman"/>
      <w:sz w:val="24"/>
      <w:szCs w:val="20"/>
      <w:lang w:eastAsia="ar-SA"/>
    </w:rPr>
  </w:style>
  <w:style w:type="paragraph" w:customStyle="1" w:styleId="affffb">
    <w:name w:val="Отступ перед"/>
    <w:basedOn w:val="a3"/>
    <w:rsid w:val="00596FFA"/>
    <w:pPr>
      <w:widowControl w:val="0"/>
      <w:shd w:val="clear" w:color="auto" w:fill="FFFFFF"/>
      <w:autoSpaceDE w:val="0"/>
      <w:spacing w:before="120" w:after="0" w:line="240" w:lineRule="auto"/>
      <w:ind w:firstLine="284"/>
      <w:jc w:val="both"/>
    </w:pPr>
    <w:rPr>
      <w:rFonts w:ascii="Times New Roman" w:eastAsia="Times New Roman" w:hAnsi="Times New Roman" w:cs="Times New Roman"/>
      <w:sz w:val="24"/>
      <w:lang w:eastAsia="ar-SA"/>
    </w:rPr>
  </w:style>
  <w:style w:type="paragraph" w:customStyle="1" w:styleId="56">
    <w:name w:val="Основной текст с отступом5"/>
    <w:basedOn w:val="a3"/>
    <w:rsid w:val="00596FFA"/>
    <w:pPr>
      <w:keepLines/>
      <w:widowControl w:val="0"/>
      <w:overflowPunct w:val="0"/>
      <w:autoSpaceDE w:val="0"/>
      <w:spacing w:after="0" w:line="320" w:lineRule="atLeast"/>
      <w:ind w:firstLine="709"/>
      <w:jc w:val="both"/>
    </w:pPr>
    <w:rPr>
      <w:rFonts w:ascii="Times New Roman" w:eastAsia="Times New Roman" w:hAnsi="Times New Roman" w:cs="Times New Roman"/>
      <w:sz w:val="28"/>
      <w:szCs w:val="28"/>
      <w:lang w:eastAsia="ar-SA"/>
    </w:rPr>
  </w:style>
  <w:style w:type="paragraph" w:customStyle="1" w:styleId="240">
    <w:name w:val="Основной текст 24"/>
    <w:basedOn w:val="a3"/>
    <w:rsid w:val="00596FFA"/>
    <w:pPr>
      <w:widowControl w:val="0"/>
      <w:spacing w:before="120" w:after="0" w:line="240" w:lineRule="auto"/>
      <w:jc w:val="both"/>
    </w:pPr>
    <w:rPr>
      <w:rFonts w:ascii="Times New Roman" w:eastAsia="Times New Roman" w:hAnsi="Times New Roman" w:cs="Times New Roman"/>
      <w:sz w:val="24"/>
      <w:szCs w:val="20"/>
      <w:lang w:eastAsia="ar-SA"/>
    </w:rPr>
  </w:style>
  <w:style w:type="paragraph" w:customStyle="1" w:styleId="340">
    <w:name w:val="Основной текст с отступом 34"/>
    <w:basedOn w:val="a3"/>
    <w:rsid w:val="00596FFA"/>
    <w:pPr>
      <w:widowControl w:val="0"/>
      <w:shd w:val="clear" w:color="auto" w:fill="FFFFFF"/>
      <w:suppressAutoHyphens/>
      <w:spacing w:after="100" w:line="240" w:lineRule="auto"/>
      <w:ind w:firstLine="720"/>
      <w:jc w:val="both"/>
    </w:pPr>
    <w:rPr>
      <w:rFonts w:ascii="Times New Roman" w:eastAsia="Times New Roman" w:hAnsi="Times New Roman" w:cs="Times New Roman"/>
      <w:sz w:val="28"/>
      <w:szCs w:val="20"/>
      <w:lang w:eastAsia="ar-SA"/>
    </w:rPr>
  </w:style>
  <w:style w:type="paragraph" w:customStyle="1" w:styleId="affffc">
    <w:name w:val="Мясо Знак"/>
    <w:basedOn w:val="a3"/>
    <w:rsid w:val="00596FFA"/>
    <w:pPr>
      <w:spacing w:after="0" w:line="240" w:lineRule="auto"/>
      <w:ind w:firstLine="709"/>
      <w:jc w:val="both"/>
    </w:pPr>
    <w:rPr>
      <w:rFonts w:ascii="Times New Roman" w:eastAsia="MS Mincho" w:hAnsi="Times New Roman" w:cs="Times New Roman"/>
      <w:sz w:val="28"/>
      <w:szCs w:val="28"/>
      <w:lang w:eastAsia="ar-SA"/>
    </w:rPr>
  </w:style>
  <w:style w:type="paragraph" w:customStyle="1" w:styleId="350">
    <w:name w:val="Основной текст с отступом 35"/>
    <w:basedOn w:val="a3"/>
    <w:rsid w:val="00596FFA"/>
    <w:pPr>
      <w:widowControl w:val="0"/>
      <w:shd w:val="clear" w:color="auto" w:fill="FFFFFF"/>
      <w:suppressAutoHyphens/>
      <w:spacing w:after="100" w:line="240" w:lineRule="auto"/>
      <w:ind w:firstLine="720"/>
      <w:jc w:val="both"/>
    </w:pPr>
    <w:rPr>
      <w:rFonts w:ascii="Times New Roman" w:eastAsia="Times New Roman" w:hAnsi="Times New Roman" w:cs="Times New Roman"/>
      <w:sz w:val="28"/>
      <w:szCs w:val="20"/>
      <w:lang w:eastAsia="ar-SA"/>
    </w:rPr>
  </w:style>
  <w:style w:type="paragraph" w:customStyle="1" w:styleId="360">
    <w:name w:val="Основной текст с отступом 36"/>
    <w:basedOn w:val="a3"/>
    <w:rsid w:val="00596FFA"/>
    <w:pPr>
      <w:widowControl w:val="0"/>
      <w:shd w:val="clear" w:color="auto" w:fill="FFFFFF"/>
      <w:suppressAutoHyphens/>
      <w:spacing w:after="100" w:line="240" w:lineRule="auto"/>
      <w:ind w:firstLine="720"/>
      <w:jc w:val="both"/>
    </w:pPr>
    <w:rPr>
      <w:rFonts w:ascii="Times New Roman" w:eastAsia="Times New Roman" w:hAnsi="Times New Roman" w:cs="Times New Roman"/>
      <w:sz w:val="28"/>
      <w:szCs w:val="20"/>
      <w:lang w:eastAsia="ar-SA"/>
    </w:rPr>
  </w:style>
  <w:style w:type="paragraph" w:customStyle="1" w:styleId="u">
    <w:name w:val="u"/>
    <w:basedOn w:val="a3"/>
    <w:rsid w:val="00596FFA"/>
    <w:pPr>
      <w:numPr>
        <w:numId w:val="40"/>
      </w:numPr>
      <w:spacing w:before="280" w:after="280" w:line="240" w:lineRule="auto"/>
      <w:ind w:left="0" w:firstLine="0"/>
    </w:pPr>
    <w:rPr>
      <w:rFonts w:ascii="Times New Roman" w:eastAsia="Times New Roman" w:hAnsi="Times New Roman" w:cs="Times New Roman"/>
      <w:sz w:val="24"/>
      <w:szCs w:val="24"/>
      <w:lang w:eastAsia="ar-SA"/>
    </w:rPr>
  </w:style>
  <w:style w:type="paragraph" w:customStyle="1" w:styleId="uni">
    <w:name w:val="uni"/>
    <w:basedOn w:val="a3"/>
    <w:rsid w:val="00596FFA"/>
    <w:pPr>
      <w:spacing w:before="280" w:after="280" w:line="240" w:lineRule="auto"/>
    </w:pPr>
    <w:rPr>
      <w:rFonts w:ascii="Times New Roman" w:eastAsia="Times New Roman" w:hAnsi="Times New Roman" w:cs="Times New Roman"/>
      <w:sz w:val="24"/>
      <w:szCs w:val="24"/>
      <w:lang w:eastAsia="ar-SA"/>
    </w:rPr>
  </w:style>
  <w:style w:type="paragraph" w:customStyle="1" w:styleId="unip">
    <w:name w:val="unip"/>
    <w:basedOn w:val="a3"/>
    <w:rsid w:val="00596FFA"/>
    <w:pPr>
      <w:spacing w:before="280" w:after="280" w:line="240" w:lineRule="auto"/>
    </w:pPr>
    <w:rPr>
      <w:rFonts w:ascii="Times New Roman" w:eastAsia="Times New Roman" w:hAnsi="Times New Roman" w:cs="Times New Roman"/>
      <w:sz w:val="24"/>
      <w:szCs w:val="24"/>
      <w:lang w:eastAsia="ar-SA"/>
    </w:rPr>
  </w:style>
  <w:style w:type="paragraph" w:customStyle="1" w:styleId="formattexttopleveltext">
    <w:name w:val="formattext topleveltext"/>
    <w:basedOn w:val="a3"/>
    <w:rsid w:val="00596FFA"/>
    <w:pPr>
      <w:spacing w:before="280" w:after="280" w:line="240" w:lineRule="auto"/>
    </w:pPr>
    <w:rPr>
      <w:rFonts w:ascii="Times New Roman" w:eastAsia="Times New Roman" w:hAnsi="Times New Roman" w:cs="Times New Roman"/>
      <w:sz w:val="24"/>
      <w:szCs w:val="24"/>
      <w:lang w:eastAsia="ar-SA"/>
    </w:rPr>
  </w:style>
  <w:style w:type="numbering" w:customStyle="1" w:styleId="1ff4">
    <w:name w:val="Нет списка1"/>
    <w:next w:val="a6"/>
    <w:uiPriority w:val="99"/>
    <w:semiHidden/>
    <w:unhideWhenUsed/>
    <w:rsid w:val="00596FFA"/>
  </w:style>
  <w:style w:type="character" w:customStyle="1" w:styleId="WW8Num10z3">
    <w:name w:val="WW8Num10z3"/>
    <w:rsid w:val="00596FFA"/>
  </w:style>
  <w:style w:type="character" w:customStyle="1" w:styleId="WW8Num10z5">
    <w:name w:val="WW8Num10z5"/>
    <w:rsid w:val="00596FFA"/>
  </w:style>
  <w:style w:type="character" w:customStyle="1" w:styleId="WW8Num10z6">
    <w:name w:val="WW8Num10z6"/>
    <w:rsid w:val="00596FFA"/>
  </w:style>
  <w:style w:type="character" w:customStyle="1" w:styleId="WW8Num10z7">
    <w:name w:val="WW8Num10z7"/>
    <w:rsid w:val="00596FFA"/>
  </w:style>
  <w:style w:type="character" w:customStyle="1" w:styleId="WW8Num10z8">
    <w:name w:val="WW8Num10z8"/>
    <w:rsid w:val="00596FFA"/>
  </w:style>
  <w:style w:type="character" w:customStyle="1" w:styleId="ep">
    <w:name w:val="ep"/>
    <w:rsid w:val="00596FFA"/>
  </w:style>
  <w:style w:type="character" w:customStyle="1" w:styleId="blk">
    <w:name w:val="blk"/>
    <w:rsid w:val="00596FFA"/>
  </w:style>
  <w:style w:type="paragraph" w:styleId="affffd">
    <w:name w:val="caption"/>
    <w:basedOn w:val="a3"/>
    <w:qFormat/>
    <w:rsid w:val="00596FFA"/>
    <w:pPr>
      <w:keepLines/>
      <w:suppressLineNumbers/>
      <w:suppressAutoHyphens/>
      <w:overflowPunct w:val="0"/>
      <w:autoSpaceDE w:val="0"/>
      <w:spacing w:before="120" w:after="120" w:line="320" w:lineRule="exact"/>
      <w:ind w:firstLine="567"/>
      <w:jc w:val="both"/>
    </w:pPr>
    <w:rPr>
      <w:rFonts w:ascii="Times New Roman" w:eastAsia="Times New Roman" w:hAnsi="Times New Roman" w:cs="Mangal"/>
      <w:i/>
      <w:iCs/>
      <w:sz w:val="24"/>
      <w:szCs w:val="24"/>
      <w:lang w:eastAsia="zh-CN"/>
    </w:rPr>
  </w:style>
  <w:style w:type="paragraph" w:styleId="47">
    <w:name w:val="List Bullet 4"/>
    <w:basedOn w:val="a3"/>
    <w:rsid w:val="00596FFA"/>
    <w:pPr>
      <w:suppressAutoHyphens/>
      <w:spacing w:after="0" w:line="240" w:lineRule="auto"/>
      <w:ind w:left="720" w:hanging="360"/>
    </w:pPr>
    <w:rPr>
      <w:rFonts w:ascii="Times New Roman" w:eastAsia="Times New Roman" w:hAnsi="Times New Roman" w:cs="Times New Roman"/>
      <w:sz w:val="20"/>
      <w:szCs w:val="20"/>
      <w:lang w:val="en-GB" w:eastAsia="zh-CN"/>
    </w:rPr>
  </w:style>
  <w:style w:type="paragraph" w:customStyle="1" w:styleId="WW-1">
    <w:name w:val="WW-Основной текст с отступом1"/>
    <w:basedOn w:val="a3"/>
    <w:rsid w:val="00596FFA"/>
    <w:pPr>
      <w:keepLines/>
      <w:widowControl w:val="0"/>
      <w:suppressAutoHyphens/>
      <w:overflowPunct w:val="0"/>
      <w:autoSpaceDE w:val="0"/>
      <w:spacing w:after="0" w:line="320" w:lineRule="atLeast"/>
      <w:ind w:firstLine="709"/>
      <w:jc w:val="both"/>
    </w:pPr>
    <w:rPr>
      <w:rFonts w:ascii="Times New Roman" w:eastAsia="Times New Roman" w:hAnsi="Times New Roman" w:cs="Times New Roman"/>
      <w:sz w:val="28"/>
      <w:szCs w:val="28"/>
      <w:lang w:eastAsia="zh-CN"/>
    </w:rPr>
  </w:style>
  <w:style w:type="paragraph" w:customStyle="1" w:styleId="WW-21">
    <w:name w:val="WW-Основной текст 21"/>
    <w:basedOn w:val="a3"/>
    <w:rsid w:val="00596FFA"/>
    <w:pPr>
      <w:widowControl w:val="0"/>
      <w:suppressAutoHyphens/>
      <w:spacing w:before="120" w:after="0" w:line="240" w:lineRule="auto"/>
      <w:jc w:val="both"/>
    </w:pPr>
    <w:rPr>
      <w:rFonts w:ascii="Times New Roman" w:eastAsia="Times New Roman" w:hAnsi="Times New Roman" w:cs="Times New Roman"/>
      <w:sz w:val="24"/>
      <w:szCs w:val="20"/>
      <w:lang w:eastAsia="zh-CN"/>
    </w:rPr>
  </w:style>
  <w:style w:type="paragraph" w:customStyle="1" w:styleId="64">
    <w:name w:val="Основной текст с отступом6"/>
    <w:basedOn w:val="a3"/>
    <w:rsid w:val="00596FFA"/>
    <w:pPr>
      <w:keepLines/>
      <w:widowControl w:val="0"/>
      <w:suppressAutoHyphens/>
      <w:overflowPunct w:val="0"/>
      <w:autoSpaceDE w:val="0"/>
      <w:spacing w:after="0" w:line="320" w:lineRule="atLeast"/>
      <w:ind w:firstLine="709"/>
      <w:jc w:val="both"/>
    </w:pPr>
    <w:rPr>
      <w:rFonts w:ascii="Times New Roman" w:eastAsia="Times New Roman" w:hAnsi="Times New Roman" w:cs="Times New Roman"/>
      <w:sz w:val="28"/>
      <w:szCs w:val="28"/>
      <w:lang w:eastAsia="zh-CN"/>
    </w:rPr>
  </w:style>
  <w:style w:type="paragraph" w:customStyle="1" w:styleId="260">
    <w:name w:val="Основной текст 26"/>
    <w:basedOn w:val="a3"/>
    <w:rsid w:val="00596FFA"/>
    <w:pPr>
      <w:widowControl w:val="0"/>
      <w:suppressAutoHyphens/>
      <w:spacing w:before="120" w:after="0" w:line="240" w:lineRule="auto"/>
      <w:jc w:val="both"/>
    </w:pPr>
    <w:rPr>
      <w:rFonts w:ascii="Times New Roman" w:eastAsia="Times New Roman" w:hAnsi="Times New Roman" w:cs="Times New Roman"/>
      <w:sz w:val="24"/>
      <w:szCs w:val="20"/>
      <w:lang w:eastAsia="zh-CN"/>
    </w:rPr>
  </w:style>
  <w:style w:type="paragraph" w:customStyle="1" w:styleId="WW-10">
    <w:name w:val="WW-Содержимое врезки1"/>
    <w:basedOn w:val="af1"/>
    <w:rsid w:val="00596FFA"/>
    <w:pPr>
      <w:keepLines w:val="0"/>
      <w:spacing w:before="0" w:after="120"/>
      <w:ind w:firstLine="0"/>
      <w:jc w:val="left"/>
    </w:pPr>
    <w:rPr>
      <w:rFonts w:ascii="Times New Roman" w:hAnsi="Times New Roman"/>
      <w:szCs w:val="24"/>
      <w:lang w:eastAsia="zh-CN"/>
    </w:rPr>
  </w:style>
  <w:style w:type="character" w:customStyle="1" w:styleId="2f4">
    <w:name w:val="Название Знак2"/>
    <w:uiPriority w:val="10"/>
    <w:rsid w:val="00596FFA"/>
    <w:rPr>
      <w:rFonts w:ascii="Cambria" w:eastAsia="Times New Roman" w:hAnsi="Cambria" w:cs="Times New Roman"/>
      <w:b/>
      <w:bCs/>
      <w:kern w:val="28"/>
      <w:sz w:val="32"/>
      <w:szCs w:val="32"/>
      <w:lang w:eastAsia="ar-SA"/>
    </w:rPr>
  </w:style>
  <w:style w:type="character" w:customStyle="1" w:styleId="313">
    <w:name w:val="Основной текст 3 Знак1"/>
    <w:uiPriority w:val="99"/>
    <w:semiHidden/>
    <w:rsid w:val="00596FFA"/>
    <w:rPr>
      <w:sz w:val="16"/>
      <w:szCs w:val="16"/>
      <w:lang w:eastAsia="ar-SA"/>
    </w:rPr>
  </w:style>
  <w:style w:type="character" w:customStyle="1" w:styleId="214">
    <w:name w:val="Основной текст с отступом 2 Знак1"/>
    <w:uiPriority w:val="99"/>
    <w:semiHidden/>
    <w:rsid w:val="00596FFA"/>
    <w:rPr>
      <w:sz w:val="24"/>
      <w:szCs w:val="24"/>
      <w:lang w:eastAsia="ar-SA"/>
    </w:rPr>
  </w:style>
  <w:style w:type="character" w:customStyle="1" w:styleId="314">
    <w:name w:val="Основной текст с отступом 3 Знак1"/>
    <w:rsid w:val="00596FFA"/>
    <w:rPr>
      <w:sz w:val="16"/>
      <w:szCs w:val="16"/>
      <w:lang w:eastAsia="ar-SA"/>
    </w:rPr>
  </w:style>
  <w:style w:type="character" w:customStyle="1" w:styleId="1ff5">
    <w:name w:val="Текст Знак1"/>
    <w:uiPriority w:val="99"/>
    <w:semiHidden/>
    <w:rsid w:val="00596FFA"/>
    <w:rPr>
      <w:rFonts w:ascii="Courier New" w:hAnsi="Courier New" w:cs="Courier New"/>
      <w:lang w:eastAsia="ar-SA"/>
    </w:rPr>
  </w:style>
  <w:style w:type="table" w:customStyle="1" w:styleId="1ff6">
    <w:name w:val="Сетка таблицы1"/>
    <w:basedOn w:val="a5"/>
    <w:next w:val="afff7"/>
    <w:uiPriority w:val="39"/>
    <w:rsid w:val="00596FFA"/>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5">
    <w:name w:val="Текст примечания Знак2"/>
    <w:uiPriority w:val="99"/>
    <w:semiHidden/>
    <w:rsid w:val="00596FFA"/>
    <w:rPr>
      <w:lang w:eastAsia="ar-SA"/>
    </w:rPr>
  </w:style>
  <w:style w:type="numbering" w:customStyle="1" w:styleId="2f6">
    <w:name w:val="Нет списка2"/>
    <w:next w:val="a6"/>
    <w:uiPriority w:val="99"/>
    <w:semiHidden/>
    <w:unhideWhenUsed/>
    <w:rsid w:val="00596FFA"/>
  </w:style>
  <w:style w:type="numbering" w:customStyle="1" w:styleId="111">
    <w:name w:val="Нет списка11"/>
    <w:next w:val="a6"/>
    <w:uiPriority w:val="99"/>
    <w:semiHidden/>
    <w:unhideWhenUsed/>
    <w:rsid w:val="00596FFA"/>
  </w:style>
  <w:style w:type="numbering" w:customStyle="1" w:styleId="1110">
    <w:name w:val="Нет списка111"/>
    <w:next w:val="a6"/>
    <w:uiPriority w:val="99"/>
    <w:semiHidden/>
    <w:unhideWhenUsed/>
    <w:rsid w:val="00596FFA"/>
  </w:style>
  <w:style w:type="numbering" w:customStyle="1" w:styleId="215">
    <w:name w:val="Нет списка21"/>
    <w:next w:val="a6"/>
    <w:uiPriority w:val="99"/>
    <w:semiHidden/>
    <w:unhideWhenUsed/>
    <w:rsid w:val="00596FFA"/>
  </w:style>
  <w:style w:type="numbering" w:customStyle="1" w:styleId="3f">
    <w:name w:val="Нет списка3"/>
    <w:next w:val="a6"/>
    <w:uiPriority w:val="99"/>
    <w:semiHidden/>
    <w:unhideWhenUsed/>
    <w:rsid w:val="00596FFA"/>
  </w:style>
  <w:style w:type="numbering" w:customStyle="1" w:styleId="48">
    <w:name w:val="Нет списка4"/>
    <w:next w:val="a6"/>
    <w:uiPriority w:val="99"/>
    <w:semiHidden/>
    <w:unhideWhenUsed/>
    <w:rsid w:val="00596FFA"/>
  </w:style>
  <w:style w:type="numbering" w:customStyle="1" w:styleId="57">
    <w:name w:val="Нет списка5"/>
    <w:next w:val="a6"/>
    <w:uiPriority w:val="99"/>
    <w:semiHidden/>
    <w:unhideWhenUsed/>
    <w:rsid w:val="00596FFA"/>
  </w:style>
  <w:style w:type="numbering" w:customStyle="1" w:styleId="120">
    <w:name w:val="Нет списка12"/>
    <w:next w:val="a6"/>
    <w:uiPriority w:val="99"/>
    <w:semiHidden/>
    <w:unhideWhenUsed/>
    <w:rsid w:val="00596FFA"/>
  </w:style>
  <w:style w:type="numbering" w:customStyle="1" w:styleId="112">
    <w:name w:val="Нет списка112"/>
    <w:next w:val="a6"/>
    <w:uiPriority w:val="99"/>
    <w:semiHidden/>
    <w:unhideWhenUsed/>
    <w:rsid w:val="00596FFA"/>
  </w:style>
  <w:style w:type="numbering" w:customStyle="1" w:styleId="222">
    <w:name w:val="Нет списка22"/>
    <w:next w:val="a6"/>
    <w:uiPriority w:val="99"/>
    <w:semiHidden/>
    <w:unhideWhenUsed/>
    <w:rsid w:val="00596FFA"/>
  </w:style>
  <w:style w:type="numbering" w:customStyle="1" w:styleId="315">
    <w:name w:val="Нет списка31"/>
    <w:next w:val="a6"/>
    <w:uiPriority w:val="99"/>
    <w:semiHidden/>
    <w:unhideWhenUsed/>
    <w:rsid w:val="00596FFA"/>
  </w:style>
  <w:style w:type="numbering" w:customStyle="1" w:styleId="412">
    <w:name w:val="Нет списка41"/>
    <w:next w:val="a6"/>
    <w:uiPriority w:val="99"/>
    <w:semiHidden/>
    <w:unhideWhenUsed/>
    <w:rsid w:val="00596FFA"/>
  </w:style>
  <w:style w:type="numbering" w:customStyle="1" w:styleId="65">
    <w:name w:val="Нет списка6"/>
    <w:next w:val="a6"/>
    <w:semiHidden/>
    <w:rsid w:val="00596FFA"/>
  </w:style>
  <w:style w:type="numbering" w:customStyle="1" w:styleId="130">
    <w:name w:val="Нет списка13"/>
    <w:next w:val="a6"/>
    <w:semiHidden/>
    <w:unhideWhenUsed/>
    <w:rsid w:val="00596FFA"/>
  </w:style>
  <w:style w:type="numbering" w:customStyle="1" w:styleId="113">
    <w:name w:val="Нет списка113"/>
    <w:next w:val="a6"/>
    <w:semiHidden/>
    <w:unhideWhenUsed/>
    <w:rsid w:val="00596FFA"/>
  </w:style>
  <w:style w:type="numbering" w:customStyle="1" w:styleId="232">
    <w:name w:val="Нет списка23"/>
    <w:next w:val="a6"/>
    <w:semiHidden/>
    <w:unhideWhenUsed/>
    <w:rsid w:val="00596FFA"/>
  </w:style>
  <w:style w:type="numbering" w:customStyle="1" w:styleId="322">
    <w:name w:val="Нет списка32"/>
    <w:next w:val="a6"/>
    <w:semiHidden/>
    <w:unhideWhenUsed/>
    <w:rsid w:val="00596FFA"/>
  </w:style>
  <w:style w:type="numbering" w:customStyle="1" w:styleId="421">
    <w:name w:val="Нет списка42"/>
    <w:next w:val="a6"/>
    <w:semiHidden/>
    <w:unhideWhenUsed/>
    <w:rsid w:val="00596FFA"/>
  </w:style>
  <w:style w:type="numbering" w:customStyle="1" w:styleId="74">
    <w:name w:val="Нет списка7"/>
    <w:next w:val="a6"/>
    <w:semiHidden/>
    <w:unhideWhenUsed/>
    <w:rsid w:val="00596FFA"/>
  </w:style>
  <w:style w:type="numbering" w:customStyle="1" w:styleId="141">
    <w:name w:val="Нет списка14"/>
    <w:next w:val="a6"/>
    <w:semiHidden/>
    <w:unhideWhenUsed/>
    <w:rsid w:val="00596FFA"/>
  </w:style>
  <w:style w:type="numbering" w:customStyle="1" w:styleId="114">
    <w:name w:val="Нет списка114"/>
    <w:next w:val="a6"/>
    <w:semiHidden/>
    <w:unhideWhenUsed/>
    <w:rsid w:val="00596FFA"/>
  </w:style>
  <w:style w:type="numbering" w:customStyle="1" w:styleId="241">
    <w:name w:val="Нет списка24"/>
    <w:next w:val="a6"/>
    <w:semiHidden/>
    <w:unhideWhenUsed/>
    <w:rsid w:val="00596FFA"/>
  </w:style>
  <w:style w:type="numbering" w:customStyle="1" w:styleId="331">
    <w:name w:val="Нет списка33"/>
    <w:next w:val="a6"/>
    <w:semiHidden/>
    <w:unhideWhenUsed/>
    <w:rsid w:val="00596FFA"/>
  </w:style>
  <w:style w:type="numbering" w:customStyle="1" w:styleId="430">
    <w:name w:val="Нет списка43"/>
    <w:next w:val="a6"/>
    <w:semiHidden/>
    <w:unhideWhenUsed/>
    <w:rsid w:val="00596FFA"/>
  </w:style>
  <w:style w:type="numbering" w:customStyle="1" w:styleId="83">
    <w:name w:val="Нет списка8"/>
    <w:next w:val="a6"/>
    <w:semiHidden/>
    <w:rsid w:val="00596FFA"/>
  </w:style>
  <w:style w:type="numbering" w:customStyle="1" w:styleId="150">
    <w:name w:val="Нет списка15"/>
    <w:next w:val="a6"/>
    <w:semiHidden/>
    <w:unhideWhenUsed/>
    <w:rsid w:val="00596FFA"/>
  </w:style>
  <w:style w:type="numbering" w:customStyle="1" w:styleId="115">
    <w:name w:val="Нет списка115"/>
    <w:next w:val="a6"/>
    <w:semiHidden/>
    <w:unhideWhenUsed/>
    <w:rsid w:val="00596FFA"/>
  </w:style>
  <w:style w:type="numbering" w:customStyle="1" w:styleId="251">
    <w:name w:val="Нет списка25"/>
    <w:next w:val="a6"/>
    <w:semiHidden/>
    <w:unhideWhenUsed/>
    <w:rsid w:val="00596FFA"/>
  </w:style>
  <w:style w:type="numbering" w:customStyle="1" w:styleId="341">
    <w:name w:val="Нет списка34"/>
    <w:next w:val="a6"/>
    <w:semiHidden/>
    <w:unhideWhenUsed/>
    <w:rsid w:val="00596FFA"/>
  </w:style>
  <w:style w:type="numbering" w:customStyle="1" w:styleId="440">
    <w:name w:val="Нет списка44"/>
    <w:next w:val="a6"/>
    <w:semiHidden/>
    <w:unhideWhenUsed/>
    <w:rsid w:val="00596FFA"/>
  </w:style>
  <w:style w:type="character" w:customStyle="1" w:styleId="affffe">
    <w:name w:val="Активная гипертекстовая ссылка"/>
    <w:uiPriority w:val="99"/>
    <w:rsid w:val="00596FFA"/>
    <w:rPr>
      <w:rFonts w:cs="Times New Roman"/>
      <w:b w:val="0"/>
      <w:color w:val="106BBE"/>
      <w:u w:val="single"/>
    </w:rPr>
  </w:style>
  <w:style w:type="paragraph" w:customStyle="1" w:styleId="afffff">
    <w:name w:val="Внимание"/>
    <w:basedOn w:val="a3"/>
    <w:next w:val="a3"/>
    <w:uiPriority w:val="99"/>
    <w:rsid w:val="00596FFA"/>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0">
    <w:name w:val="Внимание: криминал!!"/>
    <w:basedOn w:val="afffff"/>
    <w:next w:val="a3"/>
    <w:uiPriority w:val="99"/>
    <w:rsid w:val="00596FFA"/>
  </w:style>
  <w:style w:type="paragraph" w:customStyle="1" w:styleId="afffff1">
    <w:name w:val="Внимание: недобросовестность!"/>
    <w:basedOn w:val="afffff"/>
    <w:next w:val="a3"/>
    <w:uiPriority w:val="99"/>
    <w:rsid w:val="00596FFA"/>
  </w:style>
  <w:style w:type="character" w:customStyle="1" w:styleId="afffff2">
    <w:name w:val="Выделение для Базового Поиска"/>
    <w:uiPriority w:val="99"/>
    <w:rsid w:val="00596FFA"/>
    <w:rPr>
      <w:rFonts w:cs="Times New Roman"/>
      <w:b/>
      <w:bCs/>
      <w:color w:val="0058A9"/>
    </w:rPr>
  </w:style>
  <w:style w:type="character" w:customStyle="1" w:styleId="afffff3">
    <w:name w:val="Выделение для Базового Поиска (курсив)"/>
    <w:uiPriority w:val="99"/>
    <w:rsid w:val="00596FFA"/>
    <w:rPr>
      <w:rFonts w:cs="Times New Roman"/>
      <w:b/>
      <w:bCs/>
      <w:i/>
      <w:iCs/>
      <w:color w:val="0058A9"/>
    </w:rPr>
  </w:style>
  <w:style w:type="paragraph" w:customStyle="1" w:styleId="afffff4">
    <w:name w:val="Дочерний элемент списка"/>
    <w:basedOn w:val="a3"/>
    <w:next w:val="a3"/>
    <w:uiPriority w:val="99"/>
    <w:rsid w:val="00596FFA"/>
    <w:pPr>
      <w:widowControl w:val="0"/>
      <w:autoSpaceDE w:val="0"/>
      <w:autoSpaceDN w:val="0"/>
      <w:adjustRightInd w:val="0"/>
      <w:spacing w:after="0" w:line="240" w:lineRule="auto"/>
      <w:ind w:left="240" w:right="300"/>
      <w:jc w:val="both"/>
    </w:pPr>
    <w:rPr>
      <w:rFonts w:ascii="Arial" w:eastAsia="Times New Roman" w:hAnsi="Arial" w:cs="Arial"/>
      <w:color w:val="868381"/>
      <w:sz w:val="20"/>
      <w:szCs w:val="20"/>
    </w:rPr>
  </w:style>
  <w:style w:type="paragraph" w:customStyle="1" w:styleId="afffff5">
    <w:name w:val="Основное меню (преемственное)"/>
    <w:basedOn w:val="a3"/>
    <w:next w:val="a3"/>
    <w:uiPriority w:val="99"/>
    <w:rsid w:val="00596FFA"/>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fff6">
    <w:name w:val="Заголовок группы контролов"/>
    <w:basedOn w:val="a3"/>
    <w:next w:val="a3"/>
    <w:uiPriority w:val="99"/>
    <w:rsid w:val="00596FFA"/>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fff7">
    <w:name w:val="Заголовок для информации об изменениях"/>
    <w:basedOn w:val="10"/>
    <w:next w:val="a3"/>
    <w:uiPriority w:val="99"/>
    <w:rsid w:val="00596FFA"/>
    <w:pPr>
      <w:keepNext w:val="0"/>
      <w:keepLines w:val="0"/>
      <w:widowControl w:val="0"/>
      <w:autoSpaceDE w:val="0"/>
      <w:autoSpaceDN w:val="0"/>
      <w:adjustRightInd w:val="0"/>
      <w:spacing w:before="0" w:after="108" w:line="240" w:lineRule="auto"/>
      <w:jc w:val="center"/>
      <w:outlineLvl w:val="9"/>
    </w:pPr>
    <w:rPr>
      <w:rFonts w:ascii="Arial" w:eastAsia="Times New Roman" w:hAnsi="Arial" w:cs="Arial"/>
      <w:b w:val="0"/>
      <w:bCs w:val="0"/>
      <w:color w:val="26282F"/>
      <w:sz w:val="18"/>
      <w:szCs w:val="18"/>
      <w:shd w:val="clear" w:color="auto" w:fill="FFFFFF"/>
    </w:rPr>
  </w:style>
  <w:style w:type="paragraph" w:customStyle="1" w:styleId="afffff8">
    <w:name w:val="Заголовок распахивающейся части диалога"/>
    <w:basedOn w:val="a3"/>
    <w:next w:val="a3"/>
    <w:uiPriority w:val="99"/>
    <w:rsid w:val="00596FFA"/>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fff9">
    <w:name w:val="Заголовок своего сообщения"/>
    <w:uiPriority w:val="99"/>
    <w:rsid w:val="00596FFA"/>
    <w:rPr>
      <w:rFonts w:cs="Times New Roman"/>
      <w:b/>
      <w:bCs/>
      <w:color w:val="26282F"/>
    </w:rPr>
  </w:style>
  <w:style w:type="paragraph" w:customStyle="1" w:styleId="afffffa">
    <w:name w:val="Заголовок статьи"/>
    <w:basedOn w:val="a3"/>
    <w:next w:val="a3"/>
    <w:uiPriority w:val="99"/>
    <w:rsid w:val="00596FFA"/>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character" w:customStyle="1" w:styleId="afffffb">
    <w:name w:val="Заголовок чужого сообщения"/>
    <w:uiPriority w:val="99"/>
    <w:rsid w:val="00596FFA"/>
    <w:rPr>
      <w:rFonts w:cs="Times New Roman"/>
      <w:b/>
      <w:bCs/>
      <w:color w:val="FF0000"/>
    </w:rPr>
  </w:style>
  <w:style w:type="paragraph" w:customStyle="1" w:styleId="afffffc">
    <w:name w:val="Заголовок ЭР (левое окно)"/>
    <w:basedOn w:val="a3"/>
    <w:next w:val="a3"/>
    <w:uiPriority w:val="99"/>
    <w:rsid w:val="00596FFA"/>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ffd">
    <w:name w:val="Заголовок ЭР (правое окно)"/>
    <w:basedOn w:val="afffffc"/>
    <w:next w:val="a3"/>
    <w:uiPriority w:val="99"/>
    <w:rsid w:val="00596FFA"/>
    <w:pPr>
      <w:spacing w:after="0"/>
      <w:jc w:val="left"/>
    </w:pPr>
  </w:style>
  <w:style w:type="paragraph" w:customStyle="1" w:styleId="afffffe">
    <w:name w:val="Интерактивный заголовок"/>
    <w:basedOn w:val="affb"/>
    <w:next w:val="a3"/>
    <w:uiPriority w:val="99"/>
    <w:rsid w:val="00596FFA"/>
    <w:pPr>
      <w:widowControl w:val="0"/>
      <w:suppressAutoHyphens w:val="0"/>
      <w:autoSpaceDE w:val="0"/>
      <w:autoSpaceDN w:val="0"/>
      <w:adjustRightInd w:val="0"/>
      <w:spacing w:before="0" w:after="0"/>
      <w:ind w:firstLine="720"/>
      <w:jc w:val="both"/>
    </w:pPr>
    <w:rPr>
      <w:rFonts w:ascii="Verdana" w:hAnsi="Verdana" w:cs="Verdana"/>
      <w:b w:val="0"/>
      <w:color w:val="0058A9"/>
      <w:sz w:val="22"/>
      <w:szCs w:val="22"/>
      <w:u w:val="single"/>
      <w:shd w:val="clear" w:color="auto" w:fill="F0F0F0"/>
      <w:lang w:eastAsia="ru-RU"/>
    </w:rPr>
  </w:style>
  <w:style w:type="paragraph" w:customStyle="1" w:styleId="affffff">
    <w:name w:val="Текст информации об изменениях"/>
    <w:basedOn w:val="a3"/>
    <w:next w:val="a3"/>
    <w:uiPriority w:val="99"/>
    <w:rsid w:val="00596FFA"/>
    <w:pPr>
      <w:widowControl w:val="0"/>
      <w:autoSpaceDE w:val="0"/>
      <w:autoSpaceDN w:val="0"/>
      <w:adjustRightInd w:val="0"/>
      <w:spacing w:after="0" w:line="240" w:lineRule="auto"/>
      <w:ind w:firstLine="720"/>
      <w:jc w:val="both"/>
    </w:pPr>
    <w:rPr>
      <w:rFonts w:ascii="Arial" w:eastAsia="Times New Roman" w:hAnsi="Arial" w:cs="Arial"/>
      <w:color w:val="353842"/>
      <w:sz w:val="18"/>
      <w:szCs w:val="18"/>
    </w:rPr>
  </w:style>
  <w:style w:type="paragraph" w:customStyle="1" w:styleId="affffff0">
    <w:name w:val="Информация об изменениях"/>
    <w:basedOn w:val="affffff"/>
    <w:next w:val="a3"/>
    <w:uiPriority w:val="99"/>
    <w:rsid w:val="00596FFA"/>
    <w:pPr>
      <w:spacing w:before="180"/>
      <w:ind w:left="360" w:right="360" w:firstLine="0"/>
    </w:pPr>
    <w:rPr>
      <w:shd w:val="clear" w:color="auto" w:fill="EAEFED"/>
    </w:rPr>
  </w:style>
  <w:style w:type="paragraph" w:customStyle="1" w:styleId="affffff1">
    <w:name w:val="Текст (справка)"/>
    <w:basedOn w:val="a3"/>
    <w:next w:val="a3"/>
    <w:uiPriority w:val="99"/>
    <w:rsid w:val="00596FFA"/>
    <w:pPr>
      <w:widowControl w:val="0"/>
      <w:autoSpaceDE w:val="0"/>
      <w:autoSpaceDN w:val="0"/>
      <w:adjustRightInd w:val="0"/>
      <w:spacing w:after="0" w:line="240" w:lineRule="auto"/>
      <w:ind w:left="170" w:right="170"/>
    </w:pPr>
    <w:rPr>
      <w:rFonts w:ascii="Arial" w:eastAsia="Times New Roman" w:hAnsi="Arial" w:cs="Arial"/>
      <w:sz w:val="24"/>
      <w:szCs w:val="24"/>
    </w:rPr>
  </w:style>
  <w:style w:type="paragraph" w:customStyle="1" w:styleId="affffff2">
    <w:name w:val="Комментарий"/>
    <w:basedOn w:val="affffff1"/>
    <w:next w:val="a3"/>
    <w:uiPriority w:val="99"/>
    <w:rsid w:val="00596FFA"/>
    <w:pPr>
      <w:spacing w:before="75"/>
      <w:ind w:right="0"/>
      <w:jc w:val="both"/>
    </w:pPr>
    <w:rPr>
      <w:color w:val="353842"/>
      <w:shd w:val="clear" w:color="auto" w:fill="F0F0F0"/>
    </w:rPr>
  </w:style>
  <w:style w:type="paragraph" w:customStyle="1" w:styleId="affffff3">
    <w:name w:val="Информация об изменениях документа"/>
    <w:basedOn w:val="affffff2"/>
    <w:next w:val="a3"/>
    <w:uiPriority w:val="99"/>
    <w:rsid w:val="00596FFA"/>
    <w:rPr>
      <w:i/>
      <w:iCs/>
    </w:rPr>
  </w:style>
  <w:style w:type="paragraph" w:customStyle="1" w:styleId="affffff4">
    <w:name w:val="Текст (лев. подпись)"/>
    <w:basedOn w:val="a3"/>
    <w:next w:val="a3"/>
    <w:uiPriority w:val="99"/>
    <w:rsid w:val="00596FFA"/>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ff5">
    <w:name w:val="Колонтитул (левый)"/>
    <w:basedOn w:val="affffff4"/>
    <w:next w:val="a3"/>
    <w:uiPriority w:val="99"/>
    <w:rsid w:val="00596FFA"/>
    <w:rPr>
      <w:sz w:val="14"/>
      <w:szCs w:val="14"/>
    </w:rPr>
  </w:style>
  <w:style w:type="paragraph" w:customStyle="1" w:styleId="affffff6">
    <w:name w:val="Текст (прав. подпись)"/>
    <w:basedOn w:val="a3"/>
    <w:next w:val="a3"/>
    <w:uiPriority w:val="99"/>
    <w:rsid w:val="00596FFA"/>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fff7">
    <w:name w:val="Колонтитул (правый)"/>
    <w:basedOn w:val="affffff6"/>
    <w:next w:val="a3"/>
    <w:uiPriority w:val="99"/>
    <w:rsid w:val="00596FFA"/>
    <w:rPr>
      <w:sz w:val="14"/>
      <w:szCs w:val="14"/>
    </w:rPr>
  </w:style>
  <w:style w:type="paragraph" w:customStyle="1" w:styleId="affffff8">
    <w:name w:val="Комментарий пользователя"/>
    <w:basedOn w:val="affffff2"/>
    <w:next w:val="a3"/>
    <w:uiPriority w:val="99"/>
    <w:rsid w:val="00596FFA"/>
    <w:pPr>
      <w:jc w:val="left"/>
    </w:pPr>
    <w:rPr>
      <w:shd w:val="clear" w:color="auto" w:fill="FFDFE0"/>
    </w:rPr>
  </w:style>
  <w:style w:type="paragraph" w:customStyle="1" w:styleId="affffff9">
    <w:name w:val="Куда обратиться?"/>
    <w:basedOn w:val="afffff"/>
    <w:next w:val="a3"/>
    <w:uiPriority w:val="99"/>
    <w:rsid w:val="00596FFA"/>
  </w:style>
  <w:style w:type="paragraph" w:customStyle="1" w:styleId="affffffa">
    <w:name w:val="Моноширинный"/>
    <w:basedOn w:val="a3"/>
    <w:next w:val="a3"/>
    <w:uiPriority w:val="99"/>
    <w:rsid w:val="00596FFA"/>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ffb">
    <w:name w:val="Найденные слова"/>
    <w:uiPriority w:val="99"/>
    <w:rsid w:val="00596FFA"/>
    <w:rPr>
      <w:rFonts w:cs="Times New Roman"/>
      <w:b w:val="0"/>
      <w:color w:val="26282F"/>
      <w:shd w:val="clear" w:color="auto" w:fill="FFF580"/>
    </w:rPr>
  </w:style>
  <w:style w:type="paragraph" w:customStyle="1" w:styleId="affffffc">
    <w:name w:val="Напишите нам"/>
    <w:basedOn w:val="a3"/>
    <w:next w:val="a3"/>
    <w:uiPriority w:val="99"/>
    <w:rsid w:val="00596FFA"/>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ffd">
    <w:name w:val="Не вступил в силу"/>
    <w:uiPriority w:val="99"/>
    <w:rsid w:val="00596FFA"/>
    <w:rPr>
      <w:rFonts w:cs="Times New Roman"/>
      <w:b w:val="0"/>
      <w:color w:val="000000"/>
      <w:shd w:val="clear" w:color="auto" w:fill="D8EDE8"/>
    </w:rPr>
  </w:style>
  <w:style w:type="paragraph" w:customStyle="1" w:styleId="affffffe">
    <w:name w:val="Необходимые документы"/>
    <w:basedOn w:val="afffff"/>
    <w:next w:val="a3"/>
    <w:uiPriority w:val="99"/>
    <w:rsid w:val="00596FFA"/>
    <w:pPr>
      <w:ind w:firstLine="118"/>
    </w:pPr>
  </w:style>
  <w:style w:type="paragraph" w:customStyle="1" w:styleId="afffffff">
    <w:name w:val="Таблицы (моноширинный)"/>
    <w:basedOn w:val="a3"/>
    <w:next w:val="a3"/>
    <w:uiPriority w:val="99"/>
    <w:rsid w:val="00596FFA"/>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fff0">
    <w:name w:val="Оглавление"/>
    <w:basedOn w:val="afffffff"/>
    <w:next w:val="a3"/>
    <w:uiPriority w:val="99"/>
    <w:rsid w:val="00596FFA"/>
    <w:pPr>
      <w:ind w:left="140"/>
    </w:pPr>
  </w:style>
  <w:style w:type="character" w:customStyle="1" w:styleId="afffffff1">
    <w:name w:val="Опечатки"/>
    <w:uiPriority w:val="99"/>
    <w:rsid w:val="00596FFA"/>
    <w:rPr>
      <w:color w:val="FF0000"/>
    </w:rPr>
  </w:style>
  <w:style w:type="paragraph" w:customStyle="1" w:styleId="afffffff2">
    <w:name w:val="Переменная часть"/>
    <w:basedOn w:val="afffff5"/>
    <w:next w:val="a3"/>
    <w:uiPriority w:val="99"/>
    <w:rsid w:val="00596FFA"/>
    <w:rPr>
      <w:sz w:val="18"/>
      <w:szCs w:val="18"/>
    </w:rPr>
  </w:style>
  <w:style w:type="paragraph" w:customStyle="1" w:styleId="afffffff3">
    <w:name w:val="Подвал для информации об изменениях"/>
    <w:basedOn w:val="10"/>
    <w:next w:val="a3"/>
    <w:uiPriority w:val="99"/>
    <w:rsid w:val="00596FFA"/>
    <w:pPr>
      <w:keepNext w:val="0"/>
      <w:keepLines w:val="0"/>
      <w:widowControl w:val="0"/>
      <w:autoSpaceDE w:val="0"/>
      <w:autoSpaceDN w:val="0"/>
      <w:adjustRightInd w:val="0"/>
      <w:spacing w:before="108" w:after="108" w:line="240" w:lineRule="auto"/>
      <w:jc w:val="center"/>
      <w:outlineLvl w:val="9"/>
    </w:pPr>
    <w:rPr>
      <w:rFonts w:ascii="Arial" w:eastAsia="Times New Roman" w:hAnsi="Arial" w:cs="Arial"/>
      <w:b w:val="0"/>
      <w:bCs w:val="0"/>
      <w:color w:val="26282F"/>
      <w:sz w:val="18"/>
      <w:szCs w:val="18"/>
    </w:rPr>
  </w:style>
  <w:style w:type="paragraph" w:customStyle="1" w:styleId="afffffff4">
    <w:name w:val="Подзаголовок для информации об изменениях"/>
    <w:basedOn w:val="affffff"/>
    <w:next w:val="a3"/>
    <w:uiPriority w:val="99"/>
    <w:rsid w:val="00596FFA"/>
    <w:rPr>
      <w:b/>
      <w:bCs/>
    </w:rPr>
  </w:style>
  <w:style w:type="paragraph" w:customStyle="1" w:styleId="afffffff5">
    <w:name w:val="Подчёркнутый текст"/>
    <w:basedOn w:val="a3"/>
    <w:next w:val="a3"/>
    <w:uiPriority w:val="99"/>
    <w:rsid w:val="00596FFA"/>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fff6">
    <w:name w:val="Постоянная часть"/>
    <w:basedOn w:val="afffff5"/>
    <w:next w:val="a3"/>
    <w:uiPriority w:val="99"/>
    <w:rsid w:val="00596FFA"/>
    <w:rPr>
      <w:sz w:val="20"/>
      <w:szCs w:val="20"/>
    </w:rPr>
  </w:style>
  <w:style w:type="paragraph" w:customStyle="1" w:styleId="afffffff7">
    <w:name w:val="Пример."/>
    <w:basedOn w:val="afffff"/>
    <w:next w:val="a3"/>
    <w:uiPriority w:val="99"/>
    <w:rsid w:val="00596FFA"/>
  </w:style>
  <w:style w:type="paragraph" w:customStyle="1" w:styleId="afffffff8">
    <w:name w:val="Примечание."/>
    <w:basedOn w:val="afffff"/>
    <w:next w:val="a3"/>
    <w:uiPriority w:val="99"/>
    <w:rsid w:val="00596FFA"/>
  </w:style>
  <w:style w:type="character" w:customStyle="1" w:styleId="afffffff9">
    <w:name w:val="Продолжение ссылки"/>
    <w:uiPriority w:val="99"/>
    <w:rsid w:val="00596FFA"/>
  </w:style>
  <w:style w:type="paragraph" w:customStyle="1" w:styleId="afffffffa">
    <w:name w:val="Словарная статья"/>
    <w:basedOn w:val="a3"/>
    <w:next w:val="a3"/>
    <w:uiPriority w:val="99"/>
    <w:rsid w:val="00596FFA"/>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ffb">
    <w:name w:val="Сравнение редакций"/>
    <w:uiPriority w:val="99"/>
    <w:rsid w:val="00596FFA"/>
    <w:rPr>
      <w:rFonts w:cs="Times New Roman"/>
      <w:b w:val="0"/>
      <w:color w:val="26282F"/>
    </w:rPr>
  </w:style>
  <w:style w:type="character" w:customStyle="1" w:styleId="afffffffc">
    <w:name w:val="Сравнение редакций. Добавленный фрагмент"/>
    <w:uiPriority w:val="99"/>
    <w:rsid w:val="00596FFA"/>
    <w:rPr>
      <w:color w:val="000000"/>
      <w:shd w:val="clear" w:color="auto" w:fill="C1D7FF"/>
    </w:rPr>
  </w:style>
  <w:style w:type="character" w:customStyle="1" w:styleId="afffffffd">
    <w:name w:val="Сравнение редакций. Удаленный фрагмент"/>
    <w:uiPriority w:val="99"/>
    <w:rsid w:val="00596FFA"/>
    <w:rPr>
      <w:color w:val="000000"/>
      <w:shd w:val="clear" w:color="auto" w:fill="C4C413"/>
    </w:rPr>
  </w:style>
  <w:style w:type="paragraph" w:customStyle="1" w:styleId="afffffffe">
    <w:name w:val="Ссылка на официальную публикацию"/>
    <w:basedOn w:val="a3"/>
    <w:next w:val="a3"/>
    <w:uiPriority w:val="99"/>
    <w:rsid w:val="00596FFA"/>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fff">
    <w:name w:val="Ссылка на утративший силу документ"/>
    <w:uiPriority w:val="99"/>
    <w:rsid w:val="00596FFA"/>
    <w:rPr>
      <w:rFonts w:cs="Times New Roman"/>
      <w:b w:val="0"/>
      <w:color w:val="749232"/>
    </w:rPr>
  </w:style>
  <w:style w:type="paragraph" w:customStyle="1" w:styleId="affffffff0">
    <w:name w:val="Текст в таблице"/>
    <w:basedOn w:val="afff5"/>
    <w:next w:val="a3"/>
    <w:uiPriority w:val="99"/>
    <w:rsid w:val="00596FFA"/>
    <w:pPr>
      <w:ind w:firstLine="500"/>
    </w:pPr>
  </w:style>
  <w:style w:type="paragraph" w:customStyle="1" w:styleId="affffffff1">
    <w:name w:val="Текст ЭР (см. также)"/>
    <w:basedOn w:val="a3"/>
    <w:next w:val="a3"/>
    <w:uiPriority w:val="99"/>
    <w:rsid w:val="00596FFA"/>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fff2">
    <w:name w:val="Технический комментарий"/>
    <w:basedOn w:val="a3"/>
    <w:next w:val="a3"/>
    <w:uiPriority w:val="99"/>
    <w:rsid w:val="00596FFA"/>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fff3">
    <w:name w:val="Утратил силу"/>
    <w:uiPriority w:val="99"/>
    <w:rsid w:val="00596FFA"/>
    <w:rPr>
      <w:rFonts w:cs="Times New Roman"/>
      <w:b w:val="0"/>
      <w:strike/>
      <w:color w:val="666600"/>
    </w:rPr>
  </w:style>
  <w:style w:type="paragraph" w:customStyle="1" w:styleId="affffffff4">
    <w:name w:val="Формула"/>
    <w:basedOn w:val="a3"/>
    <w:next w:val="a3"/>
    <w:uiPriority w:val="99"/>
    <w:rsid w:val="00596FFA"/>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fff5">
    <w:name w:val="Центрированный (таблица)"/>
    <w:basedOn w:val="afff5"/>
    <w:next w:val="a3"/>
    <w:uiPriority w:val="99"/>
    <w:rsid w:val="00596FFA"/>
    <w:pPr>
      <w:jc w:val="center"/>
    </w:pPr>
  </w:style>
  <w:style w:type="paragraph" w:customStyle="1" w:styleId="-">
    <w:name w:val="ЭР-содержание (правое окно)"/>
    <w:basedOn w:val="a3"/>
    <w:next w:val="a3"/>
    <w:uiPriority w:val="99"/>
    <w:rsid w:val="00596FFA"/>
    <w:pPr>
      <w:widowControl w:val="0"/>
      <w:autoSpaceDE w:val="0"/>
      <w:autoSpaceDN w:val="0"/>
      <w:adjustRightInd w:val="0"/>
      <w:spacing w:before="300" w:after="0" w:line="240" w:lineRule="auto"/>
    </w:pPr>
    <w:rPr>
      <w:rFonts w:ascii="Arial" w:eastAsia="Times New Roman" w:hAnsi="Arial" w:cs="Arial"/>
      <w:sz w:val="24"/>
      <w:szCs w:val="24"/>
    </w:rPr>
  </w:style>
  <w:style w:type="paragraph" w:customStyle="1" w:styleId="affffffff6">
    <w:name w:val="Информация о версии"/>
    <w:basedOn w:val="affffff2"/>
    <w:next w:val="a3"/>
    <w:uiPriority w:val="99"/>
    <w:rsid w:val="00596FFA"/>
    <w:rPr>
      <w:i/>
      <w:iCs/>
      <w:sz w:val="26"/>
      <w:szCs w:val="26"/>
    </w:rPr>
  </w:style>
  <w:style w:type="character" w:customStyle="1" w:styleId="s100">
    <w:name w:val="s_10"/>
    <w:rsid w:val="00596FFA"/>
  </w:style>
  <w:style w:type="paragraph" w:customStyle="1" w:styleId="affffffff7">
    <w:name w:val="Знак"/>
    <w:basedOn w:val="a3"/>
    <w:rsid w:val="00596FFA"/>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ff7">
    <w:name w:val="Знак1 Знак Знак Знак Знак Знак Знак"/>
    <w:basedOn w:val="a3"/>
    <w:rsid w:val="00596FFA"/>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ff8">
    <w:name w:val="Знак1"/>
    <w:basedOn w:val="a3"/>
    <w:rsid w:val="00596FFA"/>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ff9">
    <w:name w:val="Знак1 Знак Знак Знак"/>
    <w:basedOn w:val="a3"/>
    <w:rsid w:val="00596FFA"/>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42">
    <w:name w:val="Обычный +14пт.По ширине Знак Знак Знак"/>
    <w:basedOn w:val="a3"/>
    <w:rsid w:val="00596FFA"/>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2f7">
    <w:name w:val="Знак2"/>
    <w:basedOn w:val="a3"/>
    <w:rsid w:val="00596FFA"/>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ffa">
    <w:name w:val="Знак1 Знак Знак Знак"/>
    <w:basedOn w:val="a3"/>
    <w:rsid w:val="00596FFA"/>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affffffff8">
    <w:name w:val="Знак"/>
    <w:basedOn w:val="a3"/>
    <w:rsid w:val="00596FFA"/>
    <w:pPr>
      <w:spacing w:before="100" w:beforeAutospacing="1" w:after="100" w:afterAutospacing="1" w:line="240" w:lineRule="auto"/>
      <w:jc w:val="both"/>
    </w:pPr>
    <w:rPr>
      <w:rFonts w:ascii="Tahoma" w:eastAsia="Times New Roman" w:hAnsi="Tahoma" w:cs="Times New Roman"/>
      <w:sz w:val="20"/>
      <w:szCs w:val="20"/>
      <w:lang w:val="en-US" w:eastAsia="en-US"/>
    </w:rPr>
  </w:style>
  <w:style w:type="character" w:customStyle="1" w:styleId="FontStyle13">
    <w:name w:val="Font Style13"/>
    <w:rsid w:val="00596FFA"/>
    <w:rPr>
      <w:rFonts w:ascii="Times New Roman" w:hAnsi="Times New Roman" w:cs="Times New Roman"/>
      <w:sz w:val="24"/>
      <w:szCs w:val="24"/>
    </w:rPr>
  </w:style>
  <w:style w:type="paragraph" w:customStyle="1" w:styleId="143">
    <w:name w:val="Знак1 Знак Знак Знак4 Знак Знак Знак"/>
    <w:basedOn w:val="a3"/>
    <w:rsid w:val="00596FFA"/>
    <w:pPr>
      <w:spacing w:before="100" w:beforeAutospacing="1" w:after="100" w:afterAutospacing="1" w:line="240" w:lineRule="auto"/>
      <w:jc w:val="both"/>
    </w:pPr>
    <w:rPr>
      <w:rFonts w:ascii="Tahoma" w:eastAsia="Times New Roman" w:hAnsi="Tahoma" w:cs="Times New Roman"/>
      <w:sz w:val="20"/>
      <w:szCs w:val="20"/>
      <w:lang w:val="en-US" w:eastAsia="en-US"/>
    </w:rPr>
  </w:style>
  <w:style w:type="character" w:customStyle="1" w:styleId="WW-Absatz-Standardschriftart1">
    <w:name w:val="WW-Absatz-Standardschriftart1"/>
    <w:uiPriority w:val="99"/>
    <w:rsid w:val="00596FFA"/>
  </w:style>
  <w:style w:type="paragraph" w:customStyle="1" w:styleId="1ffb">
    <w:name w:val="Абзац списка1"/>
    <w:basedOn w:val="a3"/>
    <w:qFormat/>
    <w:rsid w:val="00596FFA"/>
    <w:pPr>
      <w:ind w:left="720"/>
    </w:pPr>
    <w:rPr>
      <w:rFonts w:ascii="Calibri" w:eastAsia="Times New Roman" w:hAnsi="Calibri" w:cs="Calibri"/>
      <w:lang w:eastAsia="ar-SA"/>
    </w:rPr>
  </w:style>
  <w:style w:type="paragraph" w:styleId="affffffff9">
    <w:name w:val="endnote text"/>
    <w:basedOn w:val="a3"/>
    <w:link w:val="affffffffa"/>
    <w:uiPriority w:val="99"/>
    <w:rsid w:val="00596FFA"/>
    <w:pPr>
      <w:widowControl w:val="0"/>
      <w:autoSpaceDE w:val="0"/>
      <w:autoSpaceDN w:val="0"/>
      <w:adjustRightInd w:val="0"/>
      <w:spacing w:after="0" w:line="240" w:lineRule="auto"/>
    </w:pPr>
    <w:rPr>
      <w:rFonts w:ascii="Arial" w:eastAsia="Times New Roman" w:hAnsi="Arial" w:cs="Times New Roman"/>
      <w:sz w:val="20"/>
      <w:szCs w:val="20"/>
      <w:lang/>
    </w:rPr>
  </w:style>
  <w:style w:type="character" w:customStyle="1" w:styleId="affffffffa">
    <w:name w:val="Текст концевой сноски Знак"/>
    <w:basedOn w:val="a4"/>
    <w:link w:val="affffffff9"/>
    <w:uiPriority w:val="99"/>
    <w:rsid w:val="00596FFA"/>
    <w:rPr>
      <w:rFonts w:ascii="Arial" w:eastAsia="Times New Roman" w:hAnsi="Arial" w:cs="Times New Roman"/>
      <w:sz w:val="20"/>
      <w:szCs w:val="20"/>
      <w:lang/>
    </w:rPr>
  </w:style>
  <w:style w:type="paragraph" w:customStyle="1" w:styleId="affffffffb">
    <w:name w:val="обычный_"/>
    <w:basedOn w:val="a3"/>
    <w:autoRedefine/>
    <w:rsid w:val="00596FFA"/>
    <w:pPr>
      <w:autoSpaceDE w:val="0"/>
      <w:autoSpaceDN w:val="0"/>
      <w:adjustRightInd w:val="0"/>
      <w:ind w:firstLine="720"/>
    </w:pPr>
    <w:rPr>
      <w:rFonts w:ascii="Times New Roman" w:eastAsia="Calibri" w:hAnsi="Times New Roman" w:cs="Times New Roman"/>
      <w:sz w:val="28"/>
      <w:szCs w:val="28"/>
      <w:lang w:eastAsia="en-US"/>
    </w:rPr>
  </w:style>
  <w:style w:type="paragraph" w:customStyle="1" w:styleId="2f8">
    <w:name w:val="Знак2 Знак Знак Знак"/>
    <w:basedOn w:val="a3"/>
    <w:rsid w:val="00596FFA"/>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ffc">
    <w:name w:val="Знак1 Знак Знак Знак Знак Знак"/>
    <w:basedOn w:val="a3"/>
    <w:rsid w:val="00596FFA"/>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ffd">
    <w:name w:val="Знак1 Знак Знак"/>
    <w:basedOn w:val="a3"/>
    <w:rsid w:val="00596FFA"/>
    <w:pPr>
      <w:spacing w:before="100" w:beforeAutospacing="1" w:after="100" w:afterAutospacing="1" w:line="240" w:lineRule="auto"/>
      <w:jc w:val="both"/>
    </w:pPr>
    <w:rPr>
      <w:rFonts w:ascii="Tahoma" w:eastAsia="Times New Roman" w:hAnsi="Tahoma" w:cs="Times New Roman"/>
      <w:sz w:val="20"/>
      <w:szCs w:val="20"/>
      <w:lang w:val="en-US" w:eastAsia="en-US"/>
    </w:rPr>
  </w:style>
  <w:style w:type="character" w:customStyle="1" w:styleId="216">
    <w:name w:val="Основной текст 2 Знак1"/>
    <w:uiPriority w:val="99"/>
    <w:semiHidden/>
    <w:rsid w:val="00596FFA"/>
    <w:rPr>
      <w:sz w:val="24"/>
      <w:szCs w:val="24"/>
      <w:lang w:eastAsia="ar-SA"/>
    </w:rPr>
  </w:style>
  <w:style w:type="paragraph" w:customStyle="1" w:styleId="3f0">
    <w:name w:val="Знак3"/>
    <w:basedOn w:val="a3"/>
    <w:rsid w:val="00596FFA"/>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affffffffc">
    <w:name w:val="Знак Знак Знак Знак Знак Знак Знак"/>
    <w:basedOn w:val="a3"/>
    <w:rsid w:val="00596FFA"/>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44">
    <w:name w:val="Обычный +14пт.По ширине"/>
    <w:basedOn w:val="a3"/>
    <w:link w:val="145"/>
    <w:rsid w:val="00596FFA"/>
    <w:pPr>
      <w:spacing w:before="100" w:beforeAutospacing="1" w:after="100" w:afterAutospacing="1" w:line="240" w:lineRule="auto"/>
      <w:jc w:val="both"/>
    </w:pPr>
    <w:rPr>
      <w:rFonts w:ascii="Tahoma" w:eastAsia="Times New Roman" w:hAnsi="Tahoma" w:cs="Times New Roman"/>
      <w:sz w:val="20"/>
      <w:szCs w:val="20"/>
      <w:lang w:val="en-US" w:eastAsia="en-US"/>
    </w:rPr>
  </w:style>
  <w:style w:type="character" w:customStyle="1" w:styleId="145">
    <w:name w:val="Обычный +14пт.По ширине Знак"/>
    <w:link w:val="144"/>
    <w:rsid w:val="00596FFA"/>
    <w:rPr>
      <w:rFonts w:ascii="Tahoma" w:eastAsia="Times New Roman" w:hAnsi="Tahoma" w:cs="Times New Roman"/>
      <w:sz w:val="20"/>
      <w:szCs w:val="20"/>
      <w:lang w:val="en-US" w:eastAsia="en-US"/>
    </w:rPr>
  </w:style>
  <w:style w:type="character" w:customStyle="1" w:styleId="FontStyle32">
    <w:name w:val="Font Style32"/>
    <w:rsid w:val="00596FFA"/>
    <w:rPr>
      <w:rFonts w:ascii="Times New Roman" w:hAnsi="Times New Roman" w:cs="Times New Roman"/>
      <w:sz w:val="26"/>
      <w:szCs w:val="26"/>
    </w:rPr>
  </w:style>
  <w:style w:type="paragraph" w:customStyle="1" w:styleId="Style5">
    <w:name w:val="Style5"/>
    <w:basedOn w:val="a3"/>
    <w:uiPriority w:val="99"/>
    <w:rsid w:val="00596FF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1">
    <w:name w:val="Font Style11"/>
    <w:uiPriority w:val="99"/>
    <w:rsid w:val="00596FFA"/>
    <w:rPr>
      <w:rFonts w:ascii="Times New Roman" w:hAnsi="Times New Roman" w:cs="Times New Roman"/>
      <w:sz w:val="28"/>
      <w:szCs w:val="28"/>
    </w:rPr>
  </w:style>
  <w:style w:type="paragraph" w:customStyle="1" w:styleId="Style9">
    <w:name w:val="Style9"/>
    <w:basedOn w:val="a3"/>
    <w:uiPriority w:val="99"/>
    <w:rsid w:val="00596FFA"/>
    <w:pPr>
      <w:widowControl w:val="0"/>
      <w:autoSpaceDE w:val="0"/>
      <w:autoSpaceDN w:val="0"/>
      <w:adjustRightInd w:val="0"/>
      <w:spacing w:after="0" w:line="322" w:lineRule="exact"/>
      <w:ind w:firstLine="576"/>
      <w:jc w:val="both"/>
    </w:pPr>
    <w:rPr>
      <w:rFonts w:ascii="Century Gothic" w:eastAsia="Times New Roman" w:hAnsi="Century Gothic" w:cs="Times New Roman"/>
      <w:sz w:val="24"/>
      <w:szCs w:val="24"/>
    </w:rPr>
  </w:style>
  <w:style w:type="character" w:customStyle="1" w:styleId="FontStyle17">
    <w:name w:val="Font Style17"/>
    <w:uiPriority w:val="99"/>
    <w:rsid w:val="00596FFA"/>
    <w:rPr>
      <w:rFonts w:ascii="Times New Roman" w:hAnsi="Times New Roman" w:cs="Times New Roman"/>
      <w:sz w:val="26"/>
      <w:szCs w:val="26"/>
    </w:rPr>
  </w:style>
  <w:style w:type="character" w:customStyle="1" w:styleId="FontStyle16">
    <w:name w:val="Font Style16"/>
    <w:uiPriority w:val="99"/>
    <w:rsid w:val="00596FFA"/>
    <w:rPr>
      <w:rFonts w:ascii="Times New Roman" w:hAnsi="Times New Roman" w:cs="Times New Roman"/>
      <w:b/>
      <w:bCs/>
      <w:sz w:val="24"/>
      <w:szCs w:val="24"/>
    </w:rPr>
  </w:style>
  <w:style w:type="character" w:customStyle="1" w:styleId="FontStyle18">
    <w:name w:val="Font Style18"/>
    <w:uiPriority w:val="99"/>
    <w:rsid w:val="00596FFA"/>
    <w:rPr>
      <w:rFonts w:ascii="Times New Roman" w:hAnsi="Times New Roman" w:cs="Times New Roman"/>
      <w:b/>
      <w:bCs/>
      <w:sz w:val="28"/>
      <w:szCs w:val="28"/>
    </w:rPr>
  </w:style>
  <w:style w:type="paragraph" w:customStyle="1" w:styleId="1ffe">
    <w:name w:val="Без интервала1"/>
    <w:rsid w:val="00596FFA"/>
    <w:pPr>
      <w:spacing w:after="0" w:line="240" w:lineRule="auto"/>
      <w:ind w:left="851"/>
      <w:jc w:val="both"/>
    </w:pPr>
    <w:rPr>
      <w:rFonts w:ascii="Times New Roman" w:eastAsia="Times New Roman" w:hAnsi="Times New Roman" w:cs="Times New Roman"/>
      <w:sz w:val="20"/>
      <w:szCs w:val="20"/>
    </w:rPr>
  </w:style>
  <w:style w:type="character" w:customStyle="1" w:styleId="FontStyle12">
    <w:name w:val="Font Style12"/>
    <w:uiPriority w:val="99"/>
    <w:rsid w:val="00596FFA"/>
    <w:rPr>
      <w:rFonts w:ascii="Times New Roman" w:hAnsi="Times New Roman" w:cs="Times New Roman"/>
      <w:spacing w:val="-10"/>
      <w:sz w:val="26"/>
      <w:szCs w:val="26"/>
    </w:rPr>
  </w:style>
  <w:style w:type="paragraph" w:customStyle="1" w:styleId="1410">
    <w:name w:val="Знак1 Знак Знак Знак4 Знак Знак Знак1"/>
    <w:basedOn w:val="a3"/>
    <w:rsid w:val="00596FFA"/>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411">
    <w:name w:val="Знак1 Знак Знак Знак4 Знак Знак Знак1 Знак Знак Знак1 Знак Знак Знак Знак"/>
    <w:basedOn w:val="a3"/>
    <w:rsid w:val="00596FFA"/>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styleId="a">
    <w:name w:val="List Bullet"/>
    <w:basedOn w:val="a3"/>
    <w:uiPriority w:val="99"/>
    <w:unhideWhenUsed/>
    <w:rsid w:val="00596FFA"/>
    <w:pPr>
      <w:numPr>
        <w:numId w:val="30"/>
      </w:numPr>
      <w:spacing w:after="0" w:line="240" w:lineRule="auto"/>
      <w:contextualSpacing/>
    </w:pPr>
    <w:rPr>
      <w:rFonts w:ascii="Times New Roman" w:eastAsia="Times New Roman" w:hAnsi="Times New Roman" w:cs="Times New Roman"/>
      <w:sz w:val="28"/>
      <w:szCs w:val="28"/>
    </w:rPr>
  </w:style>
  <w:style w:type="paragraph" w:customStyle="1" w:styleId="14111">
    <w:name w:val="Знак1 Знак Знак Знак4 Знак Знак Знак1 Знак Знак Знак1 Знак Знак Знак Знак Знак Знак Знак Знак1"/>
    <w:basedOn w:val="a3"/>
    <w:rsid w:val="00596FFA"/>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41111">
    <w:name w:val="Знак1 Знак Знак Знак4 Знак Знак Знак1 Знак Знак Знак1 Знак Знак Знак Знак Знак Знак Знак Знак1 Знак Знак Знак Знак Знак Знак1 Знак Знак Знак Знак Знак Знак Знак Знак Знак Знак Знак Знак Знак Знак Знак Знак"/>
    <w:basedOn w:val="a3"/>
    <w:rsid w:val="00596FFA"/>
    <w:pPr>
      <w:spacing w:after="0" w:line="240" w:lineRule="auto"/>
    </w:pPr>
    <w:rPr>
      <w:rFonts w:ascii="Verdana" w:eastAsia="Times New Roman" w:hAnsi="Verdana" w:cs="Verdana"/>
      <w:sz w:val="20"/>
      <w:szCs w:val="20"/>
      <w:lang w:val="en-US" w:eastAsia="en-US"/>
    </w:rPr>
  </w:style>
  <w:style w:type="paragraph" w:customStyle="1" w:styleId="910">
    <w:name w:val="Знак Знак9 Знак Знак1 Знак Знак Знак Знак Знак Знак Знак Знак Знак Знак Знак Знак Знак Знак Знак Знак Знак Знак Знак Знак Знак Знак"/>
    <w:basedOn w:val="a3"/>
    <w:rsid w:val="00596FFA"/>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fff">
    <w:name w:val="Знак Знак Знак Знак1 Знак Знак Знак Знак Знак Знак Знак Знак Знак Знак"/>
    <w:basedOn w:val="a3"/>
    <w:rsid w:val="00596FFA"/>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21">
    <w:name w:val="Знак Знак12 Знак Знак Знак Знак Знак Знак"/>
    <w:basedOn w:val="a3"/>
    <w:rsid w:val="00596FFA"/>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22">
    <w:name w:val="Знак Знак12 Знак Знак Знак Знак Знак Знак Знак Знак Знак Знак Знак Знак Знак Знак Знак Знак"/>
    <w:basedOn w:val="a3"/>
    <w:rsid w:val="00596FFA"/>
    <w:pPr>
      <w:spacing w:before="100" w:beforeAutospacing="1" w:after="100" w:afterAutospacing="1" w:line="240" w:lineRule="auto"/>
      <w:jc w:val="both"/>
    </w:pPr>
    <w:rPr>
      <w:rFonts w:ascii="Tahoma" w:eastAsia="Times New Roman" w:hAnsi="Tahoma" w:cs="Times New Roman"/>
      <w:sz w:val="20"/>
      <w:szCs w:val="20"/>
      <w:lang w:val="en-US" w:eastAsia="en-US"/>
    </w:rPr>
  </w:style>
  <w:style w:type="character" w:styleId="affffffffd">
    <w:name w:val="Subtle Emphasis"/>
    <w:uiPriority w:val="19"/>
    <w:qFormat/>
    <w:rsid w:val="00596FFA"/>
    <w:rPr>
      <w:i/>
      <w:iCs/>
      <w:color w:val="808080"/>
    </w:rPr>
  </w:style>
  <w:style w:type="character" w:customStyle="1" w:styleId="ConsNormal0">
    <w:name w:val="ConsNormal Знак"/>
    <w:link w:val="ConsNormal"/>
    <w:rsid w:val="00596FFA"/>
    <w:rPr>
      <w:rFonts w:ascii="Arial" w:eastAsia="Arial" w:hAnsi="Arial" w:cs="Arial"/>
      <w:sz w:val="20"/>
      <w:szCs w:val="20"/>
      <w:lang w:eastAsia="ar-SA"/>
    </w:rPr>
  </w:style>
  <w:style w:type="character" w:customStyle="1" w:styleId="nobr">
    <w:name w:val="nobr"/>
    <w:rsid w:val="00596FFA"/>
  </w:style>
  <w:style w:type="table" w:customStyle="1" w:styleId="2f9">
    <w:name w:val="Сетка таблицы2"/>
    <w:basedOn w:val="a5"/>
    <w:next w:val="afff7"/>
    <w:uiPriority w:val="39"/>
    <w:rsid w:val="00596FF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ff0">
    <w:name w:val="Красная строка1"/>
    <w:basedOn w:val="af1"/>
    <w:rsid w:val="00596FFA"/>
    <w:pPr>
      <w:keepLines w:val="0"/>
      <w:suppressAutoHyphens w:val="0"/>
      <w:spacing w:before="0" w:after="120"/>
      <w:ind w:firstLine="0"/>
      <w:jc w:val="left"/>
    </w:pPr>
    <w:rPr>
      <w:rFonts w:ascii="Times New Roman" w:hAnsi="Times New Roman"/>
      <w:sz w:val="20"/>
      <w:lang w:eastAsia="ru-RU"/>
    </w:rPr>
  </w:style>
  <w:style w:type="character" w:customStyle="1" w:styleId="a9">
    <w:name w:val="Абзац списка Знак"/>
    <w:link w:val="a8"/>
    <w:uiPriority w:val="34"/>
    <w:rsid w:val="00596FFA"/>
  </w:style>
  <w:style w:type="paragraph" w:customStyle="1" w:styleId="S0">
    <w:name w:val="S_Маркированный"/>
    <w:basedOn w:val="a"/>
    <w:link w:val="S2"/>
    <w:autoRedefine/>
    <w:qFormat/>
    <w:rsid w:val="00596FFA"/>
    <w:pPr>
      <w:numPr>
        <w:numId w:val="0"/>
      </w:numPr>
      <w:tabs>
        <w:tab w:val="left" w:pos="993"/>
      </w:tabs>
      <w:suppressAutoHyphens/>
      <w:spacing w:line="360" w:lineRule="auto"/>
      <w:ind w:firstLine="851"/>
      <w:contextualSpacing w:val="0"/>
      <w:jc w:val="both"/>
    </w:pPr>
    <w:rPr>
      <w:lang/>
    </w:rPr>
  </w:style>
  <w:style w:type="character" w:customStyle="1" w:styleId="S2">
    <w:name w:val="S_Маркированный Знак Знак"/>
    <w:link w:val="S0"/>
    <w:rsid w:val="00596FFA"/>
    <w:rPr>
      <w:rFonts w:ascii="Times New Roman" w:eastAsia="Times New Roman" w:hAnsi="Times New Roman" w:cs="Times New Roman"/>
      <w:sz w:val="28"/>
      <w:szCs w:val="28"/>
      <w:lang/>
    </w:rPr>
  </w:style>
  <w:style w:type="character" w:customStyle="1" w:styleId="aff5">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f4"/>
    <w:uiPriority w:val="99"/>
    <w:rsid w:val="00596FFA"/>
    <w:rPr>
      <w:rFonts w:ascii="Tahoma" w:eastAsia="Times New Roman" w:hAnsi="Tahoma" w:cs="Tahoma"/>
      <w:color w:val="000000"/>
      <w:sz w:val="16"/>
      <w:szCs w:val="16"/>
      <w:lang w:eastAsia="ar-SA"/>
    </w:rPr>
  </w:style>
  <w:style w:type="paragraph" w:customStyle="1" w:styleId="affffffffe">
    <w:name w:val="Обычный в таблице"/>
    <w:basedOn w:val="a3"/>
    <w:link w:val="afffffffff"/>
    <w:semiHidden/>
    <w:rsid w:val="00596FFA"/>
    <w:pPr>
      <w:spacing w:after="0" w:line="360" w:lineRule="auto"/>
      <w:ind w:hanging="6"/>
      <w:jc w:val="center"/>
    </w:pPr>
    <w:rPr>
      <w:rFonts w:ascii="Times New Roman" w:eastAsia="Times New Roman" w:hAnsi="Times New Roman" w:cs="Times New Roman"/>
      <w:sz w:val="24"/>
      <w:szCs w:val="24"/>
      <w:lang/>
    </w:rPr>
  </w:style>
  <w:style w:type="character" w:customStyle="1" w:styleId="afffffffff">
    <w:name w:val="Обычный в таблице Знак"/>
    <w:link w:val="affffffffe"/>
    <w:semiHidden/>
    <w:rsid w:val="00596FFA"/>
    <w:rPr>
      <w:rFonts w:ascii="Times New Roman" w:eastAsia="Times New Roman" w:hAnsi="Times New Roman" w:cs="Times New Roman"/>
      <w:sz w:val="24"/>
      <w:szCs w:val="24"/>
      <w:lang/>
    </w:rPr>
  </w:style>
  <w:style w:type="paragraph" w:customStyle="1" w:styleId="S5">
    <w:name w:val="S_Обычный в таблице"/>
    <w:basedOn w:val="a3"/>
    <w:link w:val="S6"/>
    <w:rsid w:val="00596FFA"/>
    <w:pPr>
      <w:spacing w:after="0" w:line="360" w:lineRule="auto"/>
      <w:jc w:val="center"/>
    </w:pPr>
    <w:rPr>
      <w:rFonts w:ascii="Times New Roman" w:eastAsia="Times New Roman" w:hAnsi="Times New Roman" w:cs="Times New Roman"/>
      <w:sz w:val="24"/>
      <w:szCs w:val="24"/>
      <w:lang/>
    </w:rPr>
  </w:style>
  <w:style w:type="character" w:customStyle="1" w:styleId="S6">
    <w:name w:val="S_Обычный в таблице Знак"/>
    <w:link w:val="S5"/>
    <w:rsid w:val="00596FFA"/>
    <w:rPr>
      <w:rFonts w:ascii="Times New Roman" w:eastAsia="Times New Roman" w:hAnsi="Times New Roman" w:cs="Times New Roman"/>
      <w:sz w:val="24"/>
      <w:szCs w:val="24"/>
      <w:lang/>
    </w:rPr>
  </w:style>
  <w:style w:type="character" w:styleId="afffffffff0">
    <w:name w:val="annotation reference"/>
    <w:rsid w:val="00596FFA"/>
    <w:rPr>
      <w:sz w:val="16"/>
      <w:szCs w:val="16"/>
    </w:rPr>
  </w:style>
  <w:style w:type="paragraph" w:customStyle="1" w:styleId="1fff1">
    <w:name w:val="Заголовок1"/>
    <w:basedOn w:val="a3"/>
    <w:next w:val="af1"/>
    <w:rsid w:val="00596FFA"/>
    <w:pPr>
      <w:keepNext/>
      <w:widowControl w:val="0"/>
      <w:suppressAutoHyphens/>
      <w:spacing w:before="240" w:after="120" w:line="240" w:lineRule="auto"/>
    </w:pPr>
    <w:rPr>
      <w:rFonts w:ascii="Arial" w:eastAsia="Arial Unicode MS" w:hAnsi="Arial" w:cs="SchoolBook"/>
      <w:kern w:val="1"/>
      <w:sz w:val="28"/>
      <w:szCs w:val="28"/>
    </w:rPr>
  </w:style>
  <w:style w:type="paragraph" w:styleId="afffffffff1">
    <w:name w:val="index heading"/>
    <w:basedOn w:val="a3"/>
    <w:rsid w:val="00596FFA"/>
    <w:pPr>
      <w:widowControl w:val="0"/>
      <w:suppressLineNumbers/>
      <w:suppressAutoHyphens/>
      <w:spacing w:after="0" w:line="240" w:lineRule="auto"/>
    </w:pPr>
    <w:rPr>
      <w:rFonts w:ascii="Arial" w:eastAsia="Arial Unicode MS" w:hAnsi="Arial" w:cs="SchoolBook"/>
      <w:kern w:val="1"/>
      <w:sz w:val="20"/>
      <w:szCs w:val="24"/>
    </w:rPr>
  </w:style>
  <w:style w:type="paragraph" w:customStyle="1" w:styleId="2fa">
    <w:name w:val="Обычный2"/>
    <w:rsid w:val="00596FFA"/>
    <w:pPr>
      <w:widowControl w:val="0"/>
      <w:suppressAutoHyphens/>
      <w:spacing w:after="0" w:line="240" w:lineRule="auto"/>
    </w:pPr>
    <w:rPr>
      <w:rFonts w:ascii="Times New Roman" w:eastAsia="Arial" w:hAnsi="Times New Roman" w:cs="Times New Roman"/>
      <w:kern w:val="1"/>
      <w:sz w:val="24"/>
      <w:szCs w:val="20"/>
    </w:rPr>
  </w:style>
  <w:style w:type="character" w:customStyle="1" w:styleId="afffffffff2">
    <w:name w:val="?????? ?????????"/>
    <w:rsid w:val="00596FFA"/>
    <w:rPr>
      <w:b w:val="0"/>
    </w:rPr>
  </w:style>
  <w:style w:type="character" w:customStyle="1" w:styleId="afffffffff3">
    <w:name w:val="??????? ??????"/>
    <w:rsid w:val="00596FFA"/>
    <w:rPr>
      <w:rFonts w:ascii="StarSymbol" w:hAnsi="StarSymbol"/>
      <w:sz w:val="18"/>
    </w:rPr>
  </w:style>
  <w:style w:type="paragraph" w:customStyle="1" w:styleId="afffffffff4">
    <w:name w:val="?????????"/>
    <w:basedOn w:val="a3"/>
    <w:next w:val="af1"/>
    <w:rsid w:val="00596FFA"/>
    <w:pPr>
      <w:keepNext/>
      <w:widowControl w:val="0"/>
      <w:suppressAutoHyphens/>
      <w:overflowPunct w:val="0"/>
      <w:autoSpaceDE w:val="0"/>
      <w:autoSpaceDN w:val="0"/>
      <w:adjustRightInd w:val="0"/>
      <w:spacing w:before="240" w:after="120" w:line="240" w:lineRule="auto"/>
      <w:textAlignment w:val="baseline"/>
    </w:pPr>
    <w:rPr>
      <w:rFonts w:ascii="Arial" w:eastAsia="Times New Roman" w:hAnsi="Arial" w:cs="Times New Roman"/>
      <w:sz w:val="28"/>
      <w:szCs w:val="20"/>
    </w:rPr>
  </w:style>
  <w:style w:type="paragraph" w:customStyle="1" w:styleId="afffffffff5">
    <w:name w:val="?????????? ???????"/>
    <w:basedOn w:val="a3"/>
    <w:rsid w:val="00596FFA"/>
    <w:pPr>
      <w:widowControl w:val="0"/>
      <w:suppressLineNumber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paragraph" w:customStyle="1" w:styleId="afffffffff6">
    <w:name w:val="????????? ???????"/>
    <w:basedOn w:val="afffffffff5"/>
    <w:rsid w:val="00596FFA"/>
    <w:pPr>
      <w:jc w:val="center"/>
    </w:pPr>
    <w:rPr>
      <w:b/>
      <w:i/>
    </w:rPr>
  </w:style>
  <w:style w:type="paragraph" w:customStyle="1" w:styleId="afffffffff7">
    <w:name w:val="????????"/>
    <w:basedOn w:val="a3"/>
    <w:rsid w:val="00596FFA"/>
    <w:pPr>
      <w:widowControl w:val="0"/>
      <w:suppressLineNumbers/>
      <w:suppressAutoHyphens/>
      <w:overflowPunct w:val="0"/>
      <w:autoSpaceDE w:val="0"/>
      <w:autoSpaceDN w:val="0"/>
      <w:adjustRightInd w:val="0"/>
      <w:spacing w:before="120" w:after="120" w:line="240" w:lineRule="auto"/>
      <w:textAlignment w:val="baseline"/>
    </w:pPr>
    <w:rPr>
      <w:rFonts w:ascii="Times New Roman" w:eastAsia="Times New Roman" w:hAnsi="Times New Roman" w:cs="Times New Roman"/>
      <w:i/>
      <w:sz w:val="20"/>
      <w:szCs w:val="20"/>
    </w:rPr>
  </w:style>
  <w:style w:type="paragraph" w:customStyle="1" w:styleId="316">
    <w:name w:val="???????? ????? ? ???????? 31"/>
    <w:basedOn w:val="a3"/>
    <w:rsid w:val="00596FFA"/>
    <w:pPr>
      <w:widowControl w:val="0"/>
      <w:suppressAutoHyphens/>
      <w:overflowPunct w:val="0"/>
      <w:autoSpaceDE w:val="0"/>
      <w:autoSpaceDN w:val="0"/>
      <w:adjustRightInd w:val="0"/>
      <w:spacing w:after="0" w:line="240" w:lineRule="auto"/>
      <w:ind w:left="1276" w:hanging="142"/>
      <w:jc w:val="both"/>
      <w:textAlignment w:val="baseline"/>
    </w:pPr>
    <w:rPr>
      <w:rFonts w:ascii="Times New Roman" w:eastAsia="Times New Roman" w:hAnsi="Times New Roman" w:cs="Times New Roman"/>
      <w:sz w:val="28"/>
      <w:szCs w:val="20"/>
    </w:rPr>
  </w:style>
  <w:style w:type="paragraph" w:customStyle="1" w:styleId="2fb">
    <w:name w:val="???????? ????? 2"/>
    <w:basedOn w:val="a3"/>
    <w:rsid w:val="00596FFA"/>
    <w:pPr>
      <w:widowControl w:val="0"/>
      <w:overflowPunct w:val="0"/>
      <w:autoSpaceDE w:val="0"/>
      <w:autoSpaceDN w:val="0"/>
      <w:adjustRightInd w:val="0"/>
      <w:spacing w:after="120" w:line="480" w:lineRule="auto"/>
      <w:textAlignment w:val="baseline"/>
    </w:pPr>
    <w:rPr>
      <w:rFonts w:ascii="Times New Roman" w:eastAsia="Times New Roman" w:hAnsi="Times New Roman" w:cs="Times New Roman"/>
      <w:sz w:val="24"/>
      <w:szCs w:val="20"/>
    </w:rPr>
  </w:style>
  <w:style w:type="paragraph" w:customStyle="1" w:styleId="WW-3">
    <w:name w:val="WW-???????? ????? 3"/>
    <w:basedOn w:val="a3"/>
    <w:rsid w:val="00596FFA"/>
    <w:pPr>
      <w:widowControl w:val="0"/>
      <w:suppressAutoHyphens/>
      <w:overflowPunct w:val="0"/>
      <w:autoSpaceDE w:val="0"/>
      <w:autoSpaceDN w:val="0"/>
      <w:adjustRightInd w:val="0"/>
      <w:spacing w:after="120" w:line="240" w:lineRule="auto"/>
      <w:textAlignment w:val="baseline"/>
    </w:pPr>
    <w:rPr>
      <w:rFonts w:ascii="Times New Roman" w:eastAsia="Times New Roman" w:hAnsi="Times New Roman" w:cs="Times New Roman"/>
      <w:sz w:val="16"/>
      <w:szCs w:val="20"/>
    </w:rPr>
  </w:style>
  <w:style w:type="paragraph" w:customStyle="1" w:styleId="217">
    <w:name w:val="???????? ????? 21"/>
    <w:basedOn w:val="a3"/>
    <w:rsid w:val="00596FFA"/>
    <w:pPr>
      <w:widowControl w:val="0"/>
      <w:suppressAutoHyphens/>
      <w:overflowPunct w:val="0"/>
      <w:autoSpaceDE w:val="0"/>
      <w:autoSpaceDN w:val="0"/>
      <w:adjustRightInd w:val="0"/>
      <w:spacing w:after="120" w:line="480" w:lineRule="auto"/>
      <w:textAlignment w:val="baseline"/>
    </w:pPr>
    <w:rPr>
      <w:rFonts w:ascii="Times New Roman" w:eastAsia="Times New Roman" w:hAnsi="Times New Roman" w:cs="Times New Roman"/>
      <w:sz w:val="24"/>
      <w:szCs w:val="20"/>
    </w:rPr>
  </w:style>
  <w:style w:type="paragraph" w:customStyle="1" w:styleId="WW-2">
    <w:name w:val="WW-???????? ????? 2"/>
    <w:basedOn w:val="a3"/>
    <w:rsid w:val="00596FFA"/>
    <w:pPr>
      <w:widowControl w:val="0"/>
      <w:suppressAutoHyphens/>
      <w:overflowPunct w:val="0"/>
      <w:autoSpaceDE w:val="0"/>
      <w:autoSpaceDN w:val="0"/>
      <w:adjustRightInd w:val="0"/>
      <w:spacing w:after="120" w:line="480" w:lineRule="auto"/>
      <w:textAlignment w:val="baseline"/>
    </w:pPr>
    <w:rPr>
      <w:rFonts w:ascii="Times New Roman" w:eastAsia="Times New Roman" w:hAnsi="Times New Roman" w:cs="Times New Roman"/>
      <w:sz w:val="24"/>
      <w:szCs w:val="20"/>
    </w:rPr>
  </w:style>
  <w:style w:type="paragraph" w:customStyle="1" w:styleId="afffffffff8">
    <w:name w:val="??????? (???)"/>
    <w:basedOn w:val="a3"/>
    <w:rsid w:val="00596FFA"/>
    <w:pPr>
      <w:widowControl w:val="0"/>
      <w:overflowPunct w:val="0"/>
      <w:autoSpaceDE w:val="0"/>
      <w:autoSpaceDN w:val="0"/>
      <w:adjustRightInd w:val="0"/>
      <w:spacing w:before="100" w:after="119" w:line="240" w:lineRule="auto"/>
      <w:textAlignment w:val="baseline"/>
    </w:pPr>
    <w:rPr>
      <w:rFonts w:ascii="Times New Roman" w:eastAsia="Times New Roman" w:hAnsi="Times New Roman" w:cs="Times New Roman"/>
      <w:sz w:val="24"/>
      <w:szCs w:val="20"/>
    </w:rPr>
  </w:style>
  <w:style w:type="paragraph" w:customStyle="1" w:styleId="WW-30">
    <w:name w:val="WW-Основной текст 3"/>
    <w:basedOn w:val="a3"/>
    <w:rsid w:val="00596FFA"/>
    <w:pPr>
      <w:widowControl w:val="0"/>
      <w:suppressAutoHyphens/>
      <w:spacing w:after="120" w:line="240" w:lineRule="auto"/>
    </w:pPr>
    <w:rPr>
      <w:rFonts w:ascii="Times New Roman" w:eastAsia="Arial Unicode MS" w:hAnsi="Times New Roman" w:cs="Times New Roman"/>
      <w:sz w:val="16"/>
      <w:szCs w:val="16"/>
    </w:rPr>
  </w:style>
  <w:style w:type="character" w:customStyle="1" w:styleId="1fff2">
    <w:name w:val="Знак концевой сноски1"/>
    <w:rsid w:val="00596FFA"/>
    <w:rPr>
      <w:vertAlign w:val="superscript"/>
    </w:rPr>
  </w:style>
  <w:style w:type="paragraph" w:customStyle="1" w:styleId="WW-20">
    <w:name w:val="WW-Основной текст 2"/>
    <w:basedOn w:val="a3"/>
    <w:rsid w:val="00596FFA"/>
    <w:pPr>
      <w:widowControl w:val="0"/>
      <w:suppressAutoHyphens/>
      <w:spacing w:after="120" w:line="480" w:lineRule="auto"/>
    </w:pPr>
    <w:rPr>
      <w:rFonts w:ascii="Times New Roman" w:eastAsia="Arial Unicode MS" w:hAnsi="Times New Roman" w:cs="Times New Roman"/>
      <w:sz w:val="24"/>
      <w:szCs w:val="24"/>
    </w:rPr>
  </w:style>
  <w:style w:type="paragraph" w:customStyle="1" w:styleId="afffffffff9">
    <w:name w:val="Новый абзац"/>
    <w:basedOn w:val="a3"/>
    <w:link w:val="2fc"/>
    <w:rsid w:val="00596FFA"/>
    <w:pPr>
      <w:spacing w:after="120" w:line="240" w:lineRule="auto"/>
      <w:ind w:firstLine="567"/>
      <w:jc w:val="both"/>
    </w:pPr>
    <w:rPr>
      <w:rFonts w:ascii="Arial" w:eastAsia="Times New Roman" w:hAnsi="Arial" w:cs="Times New Roman"/>
      <w:sz w:val="24"/>
      <w:szCs w:val="20"/>
      <w:lang/>
    </w:rPr>
  </w:style>
  <w:style w:type="character" w:customStyle="1" w:styleId="2fc">
    <w:name w:val="Новый абзац Знак2"/>
    <w:link w:val="afffffffff9"/>
    <w:rsid w:val="00596FFA"/>
    <w:rPr>
      <w:rFonts w:ascii="Arial" w:eastAsia="Times New Roman" w:hAnsi="Arial" w:cs="Times New Roman"/>
      <w:sz w:val="24"/>
      <w:szCs w:val="20"/>
      <w:lang/>
    </w:rPr>
  </w:style>
  <w:style w:type="paragraph" w:customStyle="1" w:styleId="afffffffffa">
    <w:name w:val="Обычный (ПЗ)"/>
    <w:basedOn w:val="a3"/>
    <w:rsid w:val="00596FFA"/>
    <w:pPr>
      <w:spacing w:after="0" w:line="240" w:lineRule="auto"/>
      <w:ind w:firstLine="720"/>
      <w:jc w:val="both"/>
    </w:pPr>
    <w:rPr>
      <w:rFonts w:ascii="Arial" w:eastAsia="Times New Roman" w:hAnsi="Arial" w:cs="Times New Roman"/>
      <w:sz w:val="24"/>
      <w:szCs w:val="20"/>
    </w:rPr>
  </w:style>
  <w:style w:type="paragraph" w:customStyle="1" w:styleId="IG">
    <w:name w:val="Маркированный_список_IG"/>
    <w:basedOn w:val="a3"/>
    <w:rsid w:val="00596FFA"/>
    <w:pPr>
      <w:tabs>
        <w:tab w:val="num" w:pos="11"/>
        <w:tab w:val="left" w:pos="1134"/>
      </w:tabs>
      <w:snapToGrid w:val="0"/>
      <w:spacing w:after="0" w:line="360" w:lineRule="auto"/>
      <w:ind w:left="11" w:firstLine="709"/>
      <w:jc w:val="both"/>
    </w:pPr>
    <w:rPr>
      <w:rFonts w:ascii="Times New Roman" w:eastAsia="Times New Roman" w:hAnsi="Times New Roman" w:cs="Times New Roman"/>
      <w:sz w:val="28"/>
      <w:szCs w:val="28"/>
    </w:rPr>
  </w:style>
  <w:style w:type="character" w:customStyle="1" w:styleId="S7">
    <w:name w:val="S_Маркированный Знак"/>
    <w:rsid w:val="00596FFA"/>
    <w:rPr>
      <w:sz w:val="24"/>
      <w:szCs w:val="24"/>
    </w:rPr>
  </w:style>
  <w:style w:type="paragraph" w:customStyle="1" w:styleId="S8">
    <w:name w:val="S_Обычный"/>
    <w:basedOn w:val="a3"/>
    <w:link w:val="S9"/>
    <w:qFormat/>
    <w:rsid w:val="00596FFA"/>
    <w:pPr>
      <w:spacing w:after="0" w:line="240" w:lineRule="auto"/>
      <w:ind w:firstLine="709"/>
      <w:jc w:val="both"/>
    </w:pPr>
    <w:rPr>
      <w:rFonts w:ascii="Times New Roman" w:eastAsia="Times New Roman" w:hAnsi="Times New Roman" w:cs="Times New Roman"/>
      <w:sz w:val="24"/>
      <w:szCs w:val="24"/>
      <w:lang/>
    </w:rPr>
  </w:style>
  <w:style w:type="character" w:customStyle="1" w:styleId="S9">
    <w:name w:val="S_Обычный Знак"/>
    <w:link w:val="S8"/>
    <w:rsid w:val="00596FFA"/>
    <w:rPr>
      <w:rFonts w:ascii="Times New Roman" w:eastAsia="Times New Roman" w:hAnsi="Times New Roman" w:cs="Times New Roman"/>
      <w:sz w:val="24"/>
      <w:szCs w:val="24"/>
      <w:lang/>
    </w:rPr>
  </w:style>
  <w:style w:type="paragraph" w:styleId="afffffffffb">
    <w:name w:val="Body Text First Indent"/>
    <w:basedOn w:val="af1"/>
    <w:link w:val="afffffffffc"/>
    <w:rsid w:val="00596FFA"/>
    <w:pPr>
      <w:keepLines w:val="0"/>
      <w:suppressAutoHyphens w:val="0"/>
      <w:spacing w:before="0" w:after="120"/>
      <w:ind w:firstLine="210"/>
      <w:jc w:val="left"/>
    </w:pPr>
    <w:rPr>
      <w:rFonts w:ascii="Times New Roman" w:hAnsi="Times New Roman"/>
      <w:sz w:val="20"/>
      <w:lang w:eastAsia="ru-RU"/>
    </w:rPr>
  </w:style>
  <w:style w:type="character" w:customStyle="1" w:styleId="afffffffffc">
    <w:name w:val="Красная строка Знак"/>
    <w:basedOn w:val="af2"/>
    <w:link w:val="afffffffffb"/>
    <w:rsid w:val="00596FFA"/>
    <w:rPr>
      <w:rFonts w:ascii="Times New Roman" w:eastAsia="Times New Roman" w:hAnsi="Times New Roman" w:cs="Times New Roman"/>
      <w:sz w:val="20"/>
      <w:szCs w:val="20"/>
      <w:lang w:eastAsia="ar-SA"/>
    </w:rPr>
  </w:style>
  <w:style w:type="character" w:customStyle="1" w:styleId="1fff3">
    <w:name w:val="Основной текст Знак1"/>
    <w:aliases w:val=" Знак1 Знак Знак2,bt Знак"/>
    <w:rsid w:val="00596FFA"/>
    <w:rPr>
      <w:sz w:val="24"/>
      <w:lang w:eastAsia="ar-SA"/>
    </w:rPr>
  </w:style>
  <w:style w:type="character" w:customStyle="1" w:styleId="S20">
    <w:name w:val="S_Заголовок 2 Знак"/>
    <w:link w:val="S21"/>
    <w:rsid w:val="00596FFA"/>
    <w:rPr>
      <w:b/>
      <w:color w:val="0070C0"/>
      <w:sz w:val="28"/>
      <w:szCs w:val="28"/>
    </w:rPr>
  </w:style>
  <w:style w:type="paragraph" w:customStyle="1" w:styleId="S21">
    <w:name w:val="S_Заголовок 2"/>
    <w:basedOn w:val="20"/>
    <w:link w:val="S20"/>
    <w:autoRedefine/>
    <w:rsid w:val="00596FFA"/>
    <w:pPr>
      <w:spacing w:before="120" w:after="120" w:line="240" w:lineRule="auto"/>
      <w:ind w:firstLine="709"/>
      <w:jc w:val="center"/>
    </w:pPr>
    <w:rPr>
      <w:rFonts w:asciiTheme="minorHAnsi" w:eastAsiaTheme="minorEastAsia" w:hAnsiTheme="minorHAnsi" w:cstheme="minorBidi"/>
      <w:bCs w:val="0"/>
      <w:color w:val="0070C0"/>
      <w:sz w:val="28"/>
      <w:szCs w:val="28"/>
    </w:rPr>
  </w:style>
  <w:style w:type="paragraph" w:customStyle="1" w:styleId="S1">
    <w:name w:val="S_Заголовок 1"/>
    <w:basedOn w:val="a3"/>
    <w:rsid w:val="00596FFA"/>
    <w:pPr>
      <w:numPr>
        <w:numId w:val="33"/>
      </w:numPr>
      <w:spacing w:after="0" w:line="240" w:lineRule="auto"/>
      <w:jc w:val="center"/>
    </w:pPr>
    <w:rPr>
      <w:rFonts w:ascii="Times New Roman" w:eastAsia="Times New Roman" w:hAnsi="Times New Roman" w:cs="Times New Roman"/>
      <w:b/>
      <w:caps/>
      <w:sz w:val="24"/>
      <w:szCs w:val="24"/>
    </w:rPr>
  </w:style>
  <w:style w:type="paragraph" w:customStyle="1" w:styleId="S3">
    <w:name w:val="S_Заголовок 3"/>
    <w:basedOn w:val="3"/>
    <w:rsid w:val="00596FFA"/>
    <w:pPr>
      <w:numPr>
        <w:ilvl w:val="2"/>
        <w:numId w:val="33"/>
      </w:numPr>
      <w:spacing w:before="120" w:after="120" w:line="240" w:lineRule="auto"/>
    </w:pPr>
    <w:rPr>
      <w:rFonts w:ascii="Times New Roman" w:eastAsia="Times New Roman" w:hAnsi="Times New Roman" w:cs="Times New Roman"/>
      <w:b w:val="0"/>
      <w:bCs w:val="0"/>
      <w:color w:val="auto"/>
      <w:sz w:val="24"/>
      <w:szCs w:val="24"/>
      <w:u w:val="single"/>
      <w:lang/>
    </w:rPr>
  </w:style>
  <w:style w:type="paragraph" w:customStyle="1" w:styleId="S4">
    <w:name w:val="S_Заголовок 4"/>
    <w:basedOn w:val="4"/>
    <w:rsid w:val="00596FFA"/>
    <w:pPr>
      <w:keepNext w:val="0"/>
      <w:numPr>
        <w:ilvl w:val="3"/>
        <w:numId w:val="33"/>
      </w:numPr>
      <w:suppressAutoHyphens w:val="0"/>
      <w:spacing w:before="0" w:after="0"/>
    </w:pPr>
    <w:rPr>
      <w:rFonts w:ascii="Times New Roman" w:hAnsi="Times New Roman"/>
      <w:b w:val="0"/>
      <w:bCs w:val="0"/>
      <w:i/>
      <w:sz w:val="24"/>
      <w:szCs w:val="24"/>
      <w:lang/>
    </w:rPr>
  </w:style>
  <w:style w:type="paragraph" w:customStyle="1" w:styleId="146">
    <w:name w:val="Стиль 14 пт По ширине"/>
    <w:basedOn w:val="a3"/>
    <w:rsid w:val="00596FFA"/>
    <w:pPr>
      <w:spacing w:after="0" w:line="240" w:lineRule="auto"/>
      <w:jc w:val="both"/>
    </w:pPr>
    <w:rPr>
      <w:rFonts w:ascii="Times New Roman" w:eastAsia="Times New Roman" w:hAnsi="Times New Roman" w:cs="Times New Roman"/>
      <w:sz w:val="28"/>
      <w:szCs w:val="20"/>
    </w:rPr>
  </w:style>
  <w:style w:type="paragraph" w:customStyle="1" w:styleId="58">
    <w:name w:val="заголовок 5"/>
    <w:basedOn w:val="a3"/>
    <w:next w:val="a3"/>
    <w:uiPriority w:val="99"/>
    <w:rsid w:val="00596FFA"/>
    <w:pPr>
      <w:keepNext/>
      <w:spacing w:after="0" w:line="240" w:lineRule="auto"/>
      <w:jc w:val="both"/>
    </w:pPr>
    <w:rPr>
      <w:rFonts w:ascii="Times New Roman" w:eastAsia="Times New Roman" w:hAnsi="Times New Roman" w:cs="Times New Roman"/>
      <w:sz w:val="24"/>
      <w:szCs w:val="20"/>
    </w:rPr>
  </w:style>
  <w:style w:type="character" w:customStyle="1" w:styleId="CharStyle75">
    <w:name w:val="CharStyle75"/>
    <w:rsid w:val="00596FFA"/>
    <w:rPr>
      <w:rFonts w:ascii="Lucida Sans Unicode" w:eastAsia="Lucida Sans Unicode" w:hAnsi="Lucida Sans Unicode" w:cs="Lucida Sans Unicode"/>
      <w:b w:val="0"/>
      <w:bCs w:val="0"/>
      <w:i w:val="0"/>
      <w:iCs w:val="0"/>
      <w:strike w:val="0"/>
      <w:dstrike w:val="0"/>
      <w:color w:val="000000"/>
      <w:spacing w:val="0"/>
      <w:w w:val="100"/>
      <w:position w:val="0"/>
      <w:sz w:val="22"/>
      <w:szCs w:val="22"/>
      <w:u w:val="none"/>
      <w:vertAlign w:val="baseline"/>
      <w:lang w:val="ru-RU" w:eastAsia="ru-RU" w:bidi="ru-RU"/>
    </w:rPr>
  </w:style>
  <w:style w:type="character" w:customStyle="1" w:styleId="WW8NumSt1z0">
    <w:name w:val="WW8NumSt1z0"/>
    <w:rsid w:val="00596FFA"/>
    <w:rPr>
      <w:rFonts w:ascii="Symbol" w:hAnsi="Symbol"/>
    </w:rPr>
  </w:style>
  <w:style w:type="character" w:customStyle="1" w:styleId="WW8NumSt2z0">
    <w:name w:val="WW8NumSt2z0"/>
    <w:rsid w:val="00596FFA"/>
    <w:rPr>
      <w:rFonts w:ascii="Symbol" w:hAnsi="Symbol"/>
    </w:rPr>
  </w:style>
  <w:style w:type="character" w:customStyle="1" w:styleId="WW8NumSt3z0">
    <w:name w:val="WW8NumSt3z0"/>
    <w:rsid w:val="00596FFA"/>
    <w:rPr>
      <w:rFonts w:ascii="Symbol" w:hAnsi="Symbol"/>
    </w:rPr>
  </w:style>
  <w:style w:type="character" w:customStyle="1" w:styleId="WW8NumSt4z0">
    <w:name w:val="WW8NumSt4z0"/>
    <w:rsid w:val="00596FFA"/>
    <w:rPr>
      <w:rFonts w:ascii="Symbol" w:hAnsi="Symbol"/>
    </w:rPr>
  </w:style>
  <w:style w:type="character" w:customStyle="1" w:styleId="WW8NumSt5z0">
    <w:name w:val="WW8NumSt5z0"/>
    <w:rsid w:val="00596FFA"/>
    <w:rPr>
      <w:rFonts w:ascii="Symbol" w:hAnsi="Symbol"/>
    </w:rPr>
  </w:style>
  <w:style w:type="character" w:customStyle="1" w:styleId="WW8NumSt6z0">
    <w:name w:val="WW8NumSt6z0"/>
    <w:rsid w:val="00596FFA"/>
    <w:rPr>
      <w:rFonts w:ascii="Symbol" w:hAnsi="Symbol"/>
    </w:rPr>
  </w:style>
  <w:style w:type="character" w:customStyle="1" w:styleId="WW8NumSt7z0">
    <w:name w:val="WW8NumSt7z0"/>
    <w:rsid w:val="00596FFA"/>
    <w:rPr>
      <w:rFonts w:ascii="Symbol" w:hAnsi="Symbol"/>
    </w:rPr>
  </w:style>
  <w:style w:type="character" w:customStyle="1" w:styleId="WW8NumSt8z0">
    <w:name w:val="WW8NumSt8z0"/>
    <w:rsid w:val="00596FFA"/>
    <w:rPr>
      <w:rFonts w:ascii="Symbol" w:hAnsi="Symbol"/>
    </w:rPr>
  </w:style>
  <w:style w:type="character" w:customStyle="1" w:styleId="WW8NumSt9z0">
    <w:name w:val="WW8NumSt9z0"/>
    <w:rsid w:val="00596FFA"/>
    <w:rPr>
      <w:rFonts w:ascii="Symbol" w:hAnsi="Symbol"/>
    </w:rPr>
  </w:style>
  <w:style w:type="character" w:customStyle="1" w:styleId="WW8NumSt10z0">
    <w:name w:val="WW8NumSt10z0"/>
    <w:rsid w:val="00596FFA"/>
    <w:rPr>
      <w:rFonts w:ascii="Symbol" w:hAnsi="Symbol"/>
    </w:rPr>
  </w:style>
  <w:style w:type="character" w:customStyle="1" w:styleId="WW8NumSt11z0">
    <w:name w:val="WW8NumSt11z0"/>
    <w:rsid w:val="00596FFA"/>
    <w:rPr>
      <w:rFonts w:ascii="Symbol" w:hAnsi="Symbol"/>
    </w:rPr>
  </w:style>
  <w:style w:type="character" w:customStyle="1" w:styleId="WW8NumSt12z0">
    <w:name w:val="WW8NumSt12z0"/>
    <w:rsid w:val="00596FFA"/>
    <w:rPr>
      <w:rFonts w:ascii="Symbol" w:hAnsi="Symbol"/>
    </w:rPr>
  </w:style>
  <w:style w:type="character" w:customStyle="1" w:styleId="WW8NumSt14z0">
    <w:name w:val="WW8NumSt14z0"/>
    <w:rsid w:val="00596FFA"/>
    <w:rPr>
      <w:rFonts w:ascii="Symbol" w:hAnsi="Symbol"/>
    </w:rPr>
  </w:style>
  <w:style w:type="character" w:customStyle="1" w:styleId="WW8NumSt15z0">
    <w:name w:val="WW8NumSt15z0"/>
    <w:rsid w:val="00596FFA"/>
    <w:rPr>
      <w:rFonts w:ascii="Symbol" w:hAnsi="Symbol"/>
    </w:rPr>
  </w:style>
  <w:style w:type="character" w:customStyle="1" w:styleId="WW8NumSt16z0">
    <w:name w:val="WW8NumSt16z0"/>
    <w:rsid w:val="00596FFA"/>
    <w:rPr>
      <w:rFonts w:ascii="Symbol" w:hAnsi="Symbol"/>
    </w:rPr>
  </w:style>
  <w:style w:type="character" w:customStyle="1" w:styleId="WW8NumSt17z0">
    <w:name w:val="WW8NumSt17z0"/>
    <w:rsid w:val="00596FFA"/>
    <w:rPr>
      <w:rFonts w:ascii="Symbol" w:hAnsi="Symbol"/>
    </w:rPr>
  </w:style>
  <w:style w:type="character" w:customStyle="1" w:styleId="WW8NumSt18z0">
    <w:name w:val="WW8NumSt18z0"/>
    <w:rsid w:val="00596FFA"/>
    <w:rPr>
      <w:rFonts w:ascii="Symbol" w:hAnsi="Symbol"/>
    </w:rPr>
  </w:style>
  <w:style w:type="character" w:customStyle="1" w:styleId="WW8NumSt19z0">
    <w:name w:val="WW8NumSt19z0"/>
    <w:rsid w:val="00596FFA"/>
    <w:rPr>
      <w:rFonts w:ascii="Symbol" w:hAnsi="Symbol"/>
    </w:rPr>
  </w:style>
  <w:style w:type="character" w:customStyle="1" w:styleId="WW8NumSt20z0">
    <w:name w:val="WW8NumSt20z0"/>
    <w:rsid w:val="00596FFA"/>
    <w:rPr>
      <w:rFonts w:ascii="Symbol" w:hAnsi="Symbol"/>
    </w:rPr>
  </w:style>
  <w:style w:type="character" w:customStyle="1" w:styleId="WW8NumSt21z0">
    <w:name w:val="WW8NumSt21z0"/>
    <w:rsid w:val="00596FFA"/>
    <w:rPr>
      <w:rFonts w:ascii="Symbol" w:hAnsi="Symbol"/>
    </w:rPr>
  </w:style>
  <w:style w:type="character" w:customStyle="1" w:styleId="afffffffffd">
    <w:name w:val="Ввод пользователя"/>
    <w:rsid w:val="00596FFA"/>
    <w:rPr>
      <w:rFonts w:ascii="Courier New" w:eastAsia="Courier New" w:hAnsi="Courier New" w:cs="Courier New"/>
    </w:rPr>
  </w:style>
  <w:style w:type="paragraph" w:customStyle="1" w:styleId="WW-22">
    <w:name w:val="WW-Основной текст с отступом 2"/>
    <w:basedOn w:val="a3"/>
    <w:rsid w:val="00596FFA"/>
    <w:pPr>
      <w:widowControl w:val="0"/>
      <w:suppressAutoHyphens/>
      <w:spacing w:after="120" w:line="480" w:lineRule="auto"/>
      <w:ind w:left="283"/>
    </w:pPr>
    <w:rPr>
      <w:rFonts w:ascii="Times New Roman" w:eastAsia="Arial Unicode MS" w:hAnsi="Times New Roman" w:cs="Times New Roman"/>
      <w:sz w:val="24"/>
      <w:szCs w:val="24"/>
    </w:rPr>
  </w:style>
  <w:style w:type="paragraph" w:customStyle="1" w:styleId="2fd">
    <w:name w:val="Основной текст2"/>
    <w:basedOn w:val="a3"/>
    <w:rsid w:val="00596FFA"/>
    <w:pPr>
      <w:spacing w:after="0" w:line="240" w:lineRule="auto"/>
      <w:jc w:val="center"/>
    </w:pPr>
    <w:rPr>
      <w:rFonts w:ascii="Times New Roman" w:eastAsia="Arial Unicode MS" w:hAnsi="Times New Roman" w:cs="Times New Roman"/>
      <w:sz w:val="24"/>
      <w:szCs w:val="24"/>
    </w:rPr>
  </w:style>
  <w:style w:type="paragraph" w:customStyle="1" w:styleId="223">
    <w:name w:val="???????? ????? 22"/>
    <w:basedOn w:val="a3"/>
    <w:rsid w:val="00596FFA"/>
    <w:pPr>
      <w:widowControl w:val="0"/>
      <w:spacing w:after="120" w:line="480" w:lineRule="auto"/>
    </w:pPr>
    <w:rPr>
      <w:rFonts w:ascii="Times New Roman" w:eastAsia="Arial Unicode MS" w:hAnsi="Times New Roman" w:cs="Times New Roman"/>
      <w:sz w:val="24"/>
      <w:szCs w:val="24"/>
    </w:rPr>
  </w:style>
  <w:style w:type="character" w:customStyle="1" w:styleId="DefaultFontStyle">
    <w:name w:val="DefaultFontStyle"/>
    <w:rsid w:val="00596FFA"/>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82">
    <w:name w:val="CharStyle82"/>
    <w:rsid w:val="00596FFA"/>
    <w:rPr>
      <w:rFonts w:ascii="Lucida Sans Unicode" w:eastAsia="Lucida Sans Unicode" w:hAnsi="Lucida Sans Unicode" w:cs="Lucida Sans Unicode"/>
      <w:b w:val="0"/>
      <w:bCs w:val="0"/>
      <w:i w:val="0"/>
      <w:iCs w:val="0"/>
      <w:strike w:val="0"/>
      <w:dstrike w:val="0"/>
      <w:color w:val="000000"/>
      <w:spacing w:val="10"/>
      <w:w w:val="75"/>
      <w:position w:val="0"/>
      <w:sz w:val="27"/>
      <w:szCs w:val="27"/>
      <w:u w:val="none"/>
      <w:vertAlign w:val="baseline"/>
      <w:lang w:val="ru-RU" w:eastAsia="ru-RU" w:bidi="ru-RU"/>
    </w:rPr>
  </w:style>
  <w:style w:type="character" w:customStyle="1" w:styleId="CharStyle81">
    <w:name w:val="CharStyle81"/>
    <w:rsid w:val="00596FFA"/>
    <w:rPr>
      <w:rFonts w:ascii="Bookman Old Style" w:eastAsia="Bookman Old Style" w:hAnsi="Bookman Old Style" w:cs="Bookman Old Style"/>
      <w:b/>
      <w:bCs/>
      <w:i w:val="0"/>
      <w:iCs w:val="0"/>
      <w:strike w:val="0"/>
      <w:dstrike w:val="0"/>
      <w:color w:val="000000"/>
      <w:spacing w:val="30"/>
      <w:w w:val="100"/>
      <w:position w:val="0"/>
      <w:sz w:val="18"/>
      <w:szCs w:val="18"/>
      <w:u w:val="none"/>
      <w:vertAlign w:val="baseline"/>
      <w:lang w:val="ru-RU" w:eastAsia="ru-RU" w:bidi="ru-RU"/>
    </w:rPr>
  </w:style>
  <w:style w:type="character" w:customStyle="1" w:styleId="CharStyle99">
    <w:name w:val="CharStyle99"/>
    <w:rsid w:val="00596FFA"/>
    <w:rPr>
      <w:rFonts w:ascii="Lucida Sans Unicode" w:eastAsia="Lucida Sans Unicode" w:hAnsi="Lucida Sans Unicode" w:cs="Lucida Sans Unicode"/>
      <w:b w:val="0"/>
      <w:bCs w:val="0"/>
      <w:i w:val="0"/>
      <w:iCs w:val="0"/>
      <w:strike w:val="0"/>
      <w:dstrike w:val="0"/>
      <w:color w:val="000000"/>
      <w:spacing w:val="-20"/>
      <w:w w:val="100"/>
      <w:position w:val="0"/>
      <w:sz w:val="22"/>
      <w:szCs w:val="22"/>
      <w:u w:val="none"/>
      <w:vertAlign w:val="baseline"/>
      <w:lang w:val="ru-RU" w:eastAsia="ru-RU" w:bidi="ru-RU"/>
    </w:rPr>
  </w:style>
  <w:style w:type="paragraph" w:customStyle="1" w:styleId="02553">
    <w:name w:val="Стиль Справа:  025 см Перед:  53 пт Междустр.интервал:  одинарн..."/>
    <w:basedOn w:val="a3"/>
    <w:rsid w:val="00596FFA"/>
    <w:pPr>
      <w:shd w:val="clear" w:color="auto" w:fill="FFFFFF"/>
      <w:spacing w:after="0" w:line="240" w:lineRule="auto"/>
      <w:ind w:right="142" w:firstLine="709"/>
      <w:jc w:val="both"/>
    </w:pPr>
    <w:rPr>
      <w:rFonts w:ascii="Times New Roman" w:eastAsia="Times New Roman" w:hAnsi="Times New Roman" w:cs="Times New Roman"/>
      <w:spacing w:val="4"/>
      <w:sz w:val="28"/>
      <w:szCs w:val="20"/>
    </w:rPr>
  </w:style>
  <w:style w:type="character" w:customStyle="1" w:styleId="afffffffffe">
    <w:name w:val="Знак Знак"/>
    <w:rsid w:val="00596FFA"/>
  </w:style>
  <w:style w:type="character" w:customStyle="1" w:styleId="CharStyle7">
    <w:name w:val="CharStyle7"/>
    <w:rsid w:val="00596FFA"/>
    <w:rPr>
      <w:rFonts w:ascii="Times New Roman" w:eastAsia="Times New Roman" w:hAnsi="Times New Roman" w:cs="Times New Roman"/>
      <w:b w:val="0"/>
      <w:bCs w:val="0"/>
      <w:i w:val="0"/>
      <w:iCs w:val="0"/>
      <w:strike w:val="0"/>
      <w:dstrike w:val="0"/>
      <w:color w:val="000000"/>
      <w:spacing w:val="0"/>
      <w:w w:val="100"/>
      <w:position w:val="0"/>
      <w:sz w:val="26"/>
      <w:szCs w:val="26"/>
      <w:u w:val="none"/>
      <w:vertAlign w:val="baseline"/>
      <w:lang w:val="ru-RU" w:eastAsia="ru-RU" w:bidi="ru-RU"/>
    </w:rPr>
  </w:style>
  <w:style w:type="character" w:customStyle="1" w:styleId="CharStyle8">
    <w:name w:val="CharStyle8"/>
    <w:rsid w:val="00596FFA"/>
    <w:rPr>
      <w:rFonts w:ascii="Times New Roman" w:eastAsia="Times New Roman" w:hAnsi="Times New Roman" w:cs="Times New Roman"/>
      <w:b w:val="0"/>
      <w:bCs w:val="0"/>
      <w:i w:val="0"/>
      <w:iCs w:val="0"/>
      <w:strike w:val="0"/>
      <w:dstrike w:val="0"/>
      <w:color w:val="000000"/>
      <w:spacing w:val="0"/>
      <w:w w:val="100"/>
      <w:position w:val="0"/>
      <w:sz w:val="24"/>
      <w:szCs w:val="24"/>
      <w:u w:val="none"/>
      <w:vertAlign w:val="baseline"/>
      <w:lang w:val="ru-RU" w:eastAsia="ru-RU" w:bidi="ru-RU"/>
    </w:rPr>
  </w:style>
  <w:style w:type="character" w:customStyle="1" w:styleId="CharStyle9">
    <w:name w:val="CharStyle9"/>
    <w:rsid w:val="00596FFA"/>
    <w:rPr>
      <w:rFonts w:ascii="Times New Roman" w:eastAsia="Times New Roman" w:hAnsi="Times New Roman" w:cs="Times New Roman"/>
      <w:b/>
      <w:bCs/>
      <w:i w:val="0"/>
      <w:iCs w:val="0"/>
      <w:strike w:val="0"/>
      <w:dstrike w:val="0"/>
      <w:color w:val="000000"/>
      <w:spacing w:val="0"/>
      <w:w w:val="100"/>
      <w:position w:val="0"/>
      <w:sz w:val="25"/>
      <w:szCs w:val="25"/>
      <w:u w:val="none"/>
      <w:vertAlign w:val="baseline"/>
      <w:lang w:val="ru-RU" w:eastAsia="ru-RU" w:bidi="ru-RU"/>
    </w:rPr>
  </w:style>
  <w:style w:type="paragraph" w:customStyle="1" w:styleId="affffffffff">
    <w:name w:val="Горизонтальная линия"/>
    <w:basedOn w:val="a3"/>
    <w:next w:val="af1"/>
    <w:rsid w:val="00596FFA"/>
    <w:pPr>
      <w:widowControl w:val="0"/>
      <w:suppressLineNumbers/>
      <w:pBdr>
        <w:bottom w:val="double" w:sz="1" w:space="0" w:color="808080"/>
      </w:pBdr>
      <w:suppressAutoHyphens/>
      <w:spacing w:after="283" w:line="240" w:lineRule="auto"/>
    </w:pPr>
    <w:rPr>
      <w:rFonts w:ascii="Times New Roman" w:eastAsia="Arial Unicode MS" w:hAnsi="Times New Roman" w:cs="Times New Roman"/>
      <w:sz w:val="12"/>
      <w:szCs w:val="12"/>
    </w:rPr>
  </w:style>
  <w:style w:type="character" w:customStyle="1" w:styleId="1fff4">
    <w:name w:val="Знак Знак1"/>
    <w:rsid w:val="00596FFA"/>
    <w:rPr>
      <w:rFonts w:eastAsia="Arial Unicode MS"/>
      <w:sz w:val="24"/>
      <w:szCs w:val="24"/>
      <w:lang w:val="ru-RU" w:eastAsia="ar-SA" w:bidi="ar-SA"/>
    </w:rPr>
  </w:style>
  <w:style w:type="character" w:customStyle="1" w:styleId="66">
    <w:name w:val="Основной шрифт абзаца6"/>
    <w:rsid w:val="00596FFA"/>
  </w:style>
  <w:style w:type="character" w:customStyle="1" w:styleId="1fff5">
    <w:name w:val="Знак сноски1"/>
    <w:rsid w:val="00596FFA"/>
    <w:rPr>
      <w:vertAlign w:val="superscript"/>
    </w:rPr>
  </w:style>
  <w:style w:type="character" w:customStyle="1" w:styleId="1fff6">
    <w:name w:val="Номер страницы1"/>
    <w:rsid w:val="00596FFA"/>
  </w:style>
  <w:style w:type="paragraph" w:customStyle="1" w:styleId="116">
    <w:name w:val="Заголовок 11"/>
    <w:basedOn w:val="2fa"/>
    <w:next w:val="2fa"/>
    <w:rsid w:val="00596FFA"/>
    <w:pPr>
      <w:keepNext/>
      <w:widowControl/>
      <w:jc w:val="center"/>
    </w:pPr>
    <w:rPr>
      <w:b/>
      <w:kern w:val="0"/>
      <w:lang w:eastAsia="ar-SA"/>
    </w:rPr>
  </w:style>
  <w:style w:type="paragraph" w:customStyle="1" w:styleId="59">
    <w:name w:val="Название5"/>
    <w:basedOn w:val="2fa"/>
    <w:rsid w:val="00596FFA"/>
    <w:pPr>
      <w:widowControl/>
      <w:jc w:val="center"/>
    </w:pPr>
    <w:rPr>
      <w:b/>
      <w:kern w:val="0"/>
      <w:sz w:val="28"/>
      <w:lang w:eastAsia="ar-SA"/>
    </w:rPr>
  </w:style>
  <w:style w:type="paragraph" w:customStyle="1" w:styleId="1fff7">
    <w:name w:val="Текст сноски1"/>
    <w:basedOn w:val="2fa"/>
    <w:rsid w:val="00596FFA"/>
    <w:pPr>
      <w:widowControl/>
    </w:pPr>
    <w:rPr>
      <w:kern w:val="0"/>
      <w:sz w:val="20"/>
      <w:lang w:eastAsia="ar-SA"/>
    </w:rPr>
  </w:style>
  <w:style w:type="paragraph" w:customStyle="1" w:styleId="1fff8">
    <w:name w:val="Верхний колонтитул1"/>
    <w:basedOn w:val="2fa"/>
    <w:rsid w:val="00596FFA"/>
    <w:pPr>
      <w:widowControl/>
      <w:tabs>
        <w:tab w:val="center" w:pos="4677"/>
        <w:tab w:val="right" w:pos="9355"/>
      </w:tabs>
    </w:pPr>
    <w:rPr>
      <w:kern w:val="0"/>
      <w:lang w:eastAsia="ar-SA"/>
    </w:rPr>
  </w:style>
  <w:style w:type="paragraph" w:customStyle="1" w:styleId="49">
    <w:name w:val="Название объекта4"/>
    <w:basedOn w:val="2fa"/>
    <w:next w:val="2fa"/>
    <w:rsid w:val="00596FFA"/>
    <w:pPr>
      <w:widowControl/>
      <w:jc w:val="center"/>
    </w:pPr>
    <w:rPr>
      <w:b/>
      <w:kern w:val="0"/>
      <w:lang w:eastAsia="ar-SA"/>
    </w:rPr>
  </w:style>
  <w:style w:type="paragraph" w:customStyle="1" w:styleId="1fff9">
    <w:name w:val="Нижний колонтитул1"/>
    <w:basedOn w:val="2fa"/>
    <w:rsid w:val="00596FFA"/>
    <w:pPr>
      <w:widowControl/>
      <w:tabs>
        <w:tab w:val="center" w:pos="4677"/>
        <w:tab w:val="right" w:pos="9355"/>
      </w:tabs>
    </w:pPr>
    <w:rPr>
      <w:kern w:val="0"/>
      <w:lang w:eastAsia="ar-SA"/>
    </w:rPr>
  </w:style>
  <w:style w:type="paragraph" w:customStyle="1" w:styleId="western">
    <w:name w:val="western"/>
    <w:basedOn w:val="a3"/>
    <w:rsid w:val="00596FFA"/>
    <w:pPr>
      <w:spacing w:before="100" w:beforeAutospacing="1" w:after="119" w:line="240" w:lineRule="auto"/>
    </w:pPr>
    <w:rPr>
      <w:rFonts w:ascii="Times New Roman" w:eastAsia="Times New Roman" w:hAnsi="Times New Roman" w:cs="Times New Roman"/>
      <w:sz w:val="24"/>
      <w:szCs w:val="24"/>
    </w:rPr>
  </w:style>
  <w:style w:type="paragraph" w:customStyle="1" w:styleId="332">
    <w:name w:val="Основной текст 33"/>
    <w:basedOn w:val="2fa"/>
    <w:rsid w:val="00596FFA"/>
    <w:pPr>
      <w:widowControl/>
      <w:suppressAutoHyphens w:val="0"/>
    </w:pPr>
    <w:rPr>
      <w:rFonts w:eastAsia="Times New Roman"/>
      <w:kern w:val="0"/>
    </w:rPr>
  </w:style>
  <w:style w:type="paragraph" w:customStyle="1" w:styleId="WW-0">
    <w:name w:val="WW-Базовый"/>
    <w:rsid w:val="00596FFA"/>
    <w:pPr>
      <w:tabs>
        <w:tab w:val="left" w:pos="709"/>
      </w:tabs>
      <w:suppressAutoHyphens/>
      <w:spacing w:after="0" w:line="100" w:lineRule="atLeast"/>
    </w:pPr>
    <w:rPr>
      <w:rFonts w:ascii="Times New Roman" w:eastAsia="Arial" w:hAnsi="Times New Roman" w:cs="Times New Roman"/>
      <w:sz w:val="28"/>
      <w:szCs w:val="20"/>
      <w:lang w:eastAsia="ar-SA"/>
    </w:rPr>
  </w:style>
  <w:style w:type="paragraph" w:customStyle="1" w:styleId="S31">
    <w:name w:val="S_Нумерованный_3.1"/>
    <w:basedOn w:val="a3"/>
    <w:link w:val="S310"/>
    <w:autoRedefine/>
    <w:rsid w:val="00596FFA"/>
    <w:pPr>
      <w:spacing w:after="0" w:line="360" w:lineRule="auto"/>
      <w:ind w:firstLine="709"/>
      <w:jc w:val="both"/>
    </w:pPr>
    <w:rPr>
      <w:rFonts w:ascii="Times New Roman" w:eastAsia="Times New Roman" w:hAnsi="Times New Roman" w:cs="Times New Roman"/>
      <w:sz w:val="28"/>
      <w:szCs w:val="28"/>
      <w:lang/>
    </w:rPr>
  </w:style>
  <w:style w:type="character" w:customStyle="1" w:styleId="S310">
    <w:name w:val="S_Нумерованный_3.1 Знак Знак"/>
    <w:link w:val="S31"/>
    <w:rsid w:val="00596FFA"/>
    <w:rPr>
      <w:rFonts w:ascii="Times New Roman" w:eastAsia="Times New Roman" w:hAnsi="Times New Roman" w:cs="Times New Roman"/>
      <w:sz w:val="28"/>
      <w:szCs w:val="28"/>
      <w:lang/>
    </w:rPr>
  </w:style>
  <w:style w:type="paragraph" w:customStyle="1" w:styleId="textn">
    <w:name w:val="textn"/>
    <w:basedOn w:val="a3"/>
    <w:rsid w:val="00596F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G0">
    <w:name w:val="Обычный_IG Знак Знак"/>
    <w:basedOn w:val="a3"/>
    <w:rsid w:val="00596FFA"/>
    <w:pPr>
      <w:spacing w:after="0" w:line="360" w:lineRule="auto"/>
      <w:ind w:firstLine="709"/>
      <w:jc w:val="both"/>
    </w:pPr>
    <w:rPr>
      <w:rFonts w:ascii="Times New Roman" w:eastAsia="Times New Roman" w:hAnsi="Times New Roman" w:cs="Times New Roman"/>
      <w:sz w:val="28"/>
      <w:szCs w:val="28"/>
    </w:rPr>
  </w:style>
  <w:style w:type="paragraph" w:customStyle="1" w:styleId="1400">
    <w:name w:val="Стиль Обычный (веб) + 14 пт По ширине Слева:  0 см Первая строка..."/>
    <w:basedOn w:val="a3"/>
    <w:next w:val="afffa"/>
    <w:rsid w:val="00596FFA"/>
    <w:pPr>
      <w:spacing w:after="0" w:line="240" w:lineRule="auto"/>
      <w:ind w:firstLine="900"/>
      <w:jc w:val="both"/>
    </w:pPr>
    <w:rPr>
      <w:rFonts w:ascii="Times New Roman" w:eastAsia="Times New Roman" w:hAnsi="Times New Roman" w:cs="Times New Roman"/>
      <w:sz w:val="28"/>
      <w:szCs w:val="20"/>
    </w:rPr>
  </w:style>
  <w:style w:type="paragraph" w:customStyle="1" w:styleId="117">
    <w:name w:val="Стиль_11"/>
    <w:basedOn w:val="a3"/>
    <w:rsid w:val="00596FFA"/>
    <w:pPr>
      <w:spacing w:after="0" w:line="240" w:lineRule="auto"/>
      <w:ind w:firstLine="720"/>
    </w:pPr>
    <w:rPr>
      <w:rFonts w:ascii="Arial" w:eastAsia="Times New Roman" w:hAnsi="Arial" w:cs="Times New Roman"/>
      <w:sz w:val="24"/>
      <w:szCs w:val="20"/>
    </w:rPr>
  </w:style>
  <w:style w:type="paragraph" w:customStyle="1" w:styleId="top">
    <w:name w:val="top"/>
    <w:basedOn w:val="a3"/>
    <w:rsid w:val="00596FFA"/>
    <w:pPr>
      <w:spacing w:before="100" w:beforeAutospacing="1" w:after="100" w:afterAutospacing="1" w:line="240" w:lineRule="auto"/>
      <w:jc w:val="both"/>
    </w:pPr>
    <w:rPr>
      <w:rFonts w:ascii="Arial" w:eastAsia="Times New Roman" w:hAnsi="Arial" w:cs="Arial"/>
      <w:color w:val="000000"/>
      <w:sz w:val="20"/>
      <w:szCs w:val="20"/>
    </w:rPr>
  </w:style>
  <w:style w:type="paragraph" w:customStyle="1" w:styleId="top1">
    <w:name w:val="top1"/>
    <w:basedOn w:val="a3"/>
    <w:rsid w:val="00596FFA"/>
    <w:pPr>
      <w:spacing w:before="100" w:beforeAutospacing="1" w:after="100" w:afterAutospacing="1" w:line="240" w:lineRule="auto"/>
      <w:jc w:val="center"/>
    </w:pPr>
    <w:rPr>
      <w:rFonts w:ascii="Arial" w:eastAsia="Times New Roman" w:hAnsi="Arial" w:cs="Arial"/>
      <w:color w:val="000000"/>
      <w:sz w:val="20"/>
      <w:szCs w:val="20"/>
    </w:rPr>
  </w:style>
  <w:style w:type="paragraph" w:customStyle="1" w:styleId="text1">
    <w:name w:val="text_1"/>
    <w:basedOn w:val="a3"/>
    <w:rsid w:val="00596FFA"/>
    <w:pPr>
      <w:spacing w:before="100" w:beforeAutospacing="1" w:after="100" w:afterAutospacing="1" w:line="240" w:lineRule="auto"/>
    </w:pPr>
    <w:rPr>
      <w:rFonts w:ascii="Verdana" w:eastAsia="Times New Roman" w:hAnsi="Verdana" w:cs="Times New Roman"/>
      <w:sz w:val="18"/>
      <w:szCs w:val="18"/>
    </w:rPr>
  </w:style>
  <w:style w:type="paragraph" w:customStyle="1" w:styleId="xl36">
    <w:name w:val="xl36"/>
    <w:basedOn w:val="a3"/>
    <w:rsid w:val="00596FFA"/>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styleId="2fe">
    <w:name w:val="List 2"/>
    <w:basedOn w:val="a3"/>
    <w:rsid w:val="00596FFA"/>
    <w:pPr>
      <w:spacing w:after="0" w:line="240" w:lineRule="auto"/>
      <w:ind w:left="566" w:hanging="283"/>
    </w:pPr>
    <w:rPr>
      <w:rFonts w:ascii="Times New Roman" w:eastAsia="Times New Roman" w:hAnsi="Times New Roman" w:cs="Times New Roman"/>
      <w:sz w:val="20"/>
      <w:szCs w:val="20"/>
    </w:rPr>
  </w:style>
  <w:style w:type="character" w:customStyle="1" w:styleId="WW8Num26z1">
    <w:name w:val="WW8Num26z1"/>
    <w:rsid w:val="00596FFA"/>
    <w:rPr>
      <w:rFonts w:ascii="Courier New" w:hAnsi="Courier New" w:cs="Courier New"/>
    </w:rPr>
  </w:style>
  <w:style w:type="paragraph" w:customStyle="1" w:styleId="218">
    <w:name w:val="Список 21"/>
    <w:basedOn w:val="a3"/>
    <w:rsid w:val="00596FFA"/>
    <w:pPr>
      <w:suppressAutoHyphens/>
      <w:spacing w:after="0" w:line="240" w:lineRule="auto"/>
      <w:ind w:left="566" w:hanging="283"/>
    </w:pPr>
    <w:rPr>
      <w:rFonts w:ascii="Times New Roman" w:eastAsia="Times New Roman" w:hAnsi="Times New Roman" w:cs="Times New Roman"/>
      <w:sz w:val="20"/>
      <w:szCs w:val="20"/>
      <w:lang w:eastAsia="ar-SA"/>
    </w:rPr>
  </w:style>
  <w:style w:type="paragraph" w:customStyle="1" w:styleId="219">
    <w:name w:val="Красная строка 21"/>
    <w:basedOn w:val="aff0"/>
    <w:rsid w:val="00596FFA"/>
    <w:pPr>
      <w:keepLines w:val="0"/>
      <w:spacing w:before="0"/>
      <w:ind w:left="283" w:firstLine="210"/>
      <w:jc w:val="left"/>
    </w:pPr>
    <w:rPr>
      <w:rFonts w:ascii="Times New Roman" w:hAnsi="Times New Roman"/>
      <w:sz w:val="20"/>
      <w:u w:val="none"/>
      <w:lang/>
    </w:rPr>
  </w:style>
  <w:style w:type="paragraph" w:customStyle="1" w:styleId="affffffffff0">
    <w:name w:val="пояснилка"/>
    <w:basedOn w:val="a3"/>
    <w:link w:val="affffffffff1"/>
    <w:rsid w:val="00596FFA"/>
    <w:pPr>
      <w:tabs>
        <w:tab w:val="num" w:pos="-142"/>
      </w:tabs>
      <w:spacing w:after="0" w:line="240" w:lineRule="auto"/>
      <w:ind w:right="284" w:firstLine="709"/>
      <w:jc w:val="both"/>
    </w:pPr>
    <w:rPr>
      <w:rFonts w:ascii="Times New Roman" w:eastAsia="Times New Roman" w:hAnsi="Times New Roman" w:cs="Times New Roman"/>
      <w:sz w:val="28"/>
      <w:szCs w:val="28"/>
      <w:lang/>
    </w:rPr>
  </w:style>
  <w:style w:type="character" w:customStyle="1" w:styleId="affffffffff1">
    <w:name w:val="пояснилка Знак"/>
    <w:link w:val="affffffffff0"/>
    <w:rsid w:val="00596FFA"/>
    <w:rPr>
      <w:rFonts w:ascii="Times New Roman" w:eastAsia="Times New Roman" w:hAnsi="Times New Roman" w:cs="Times New Roman"/>
      <w:sz w:val="28"/>
      <w:szCs w:val="28"/>
      <w:lang/>
    </w:rPr>
  </w:style>
  <w:style w:type="character" w:customStyle="1" w:styleId="WW-4">
    <w:name w:val="WW-Основной шрифт абзаца"/>
    <w:rsid w:val="00596FFA"/>
  </w:style>
  <w:style w:type="character" w:customStyle="1" w:styleId="WW-5">
    <w:name w:val="WW-Символ нумерации"/>
    <w:rsid w:val="00596FFA"/>
    <w:rPr>
      <w:b/>
      <w:bCs/>
    </w:rPr>
  </w:style>
  <w:style w:type="character" w:customStyle="1" w:styleId="WW-6">
    <w:name w:val="WW-Маркеры списка"/>
    <w:rsid w:val="00596FFA"/>
    <w:rPr>
      <w:rFonts w:ascii="StarSymbol" w:eastAsia="StarSymbol" w:hAnsi="StarSymbol" w:cs="StarSymbol"/>
      <w:sz w:val="18"/>
      <w:szCs w:val="18"/>
    </w:rPr>
  </w:style>
  <w:style w:type="character" w:customStyle="1" w:styleId="WW-7">
    <w:name w:val="WW-Символы концевой сноски"/>
    <w:rsid w:val="00596FFA"/>
    <w:rPr>
      <w:vertAlign w:val="superscript"/>
    </w:rPr>
  </w:style>
  <w:style w:type="character" w:customStyle="1" w:styleId="WW-WW8Num8z0">
    <w:name w:val="WW-WW8Num8z0"/>
    <w:rsid w:val="00596FFA"/>
    <w:rPr>
      <w:rFonts w:ascii="Symbol" w:hAnsi="Symbol" w:cs="StarSymbol"/>
      <w:sz w:val="18"/>
      <w:szCs w:val="18"/>
    </w:rPr>
  </w:style>
  <w:style w:type="character" w:customStyle="1" w:styleId="style2721">
    <w:name w:val="style2721"/>
    <w:rsid w:val="00596FFA"/>
    <w:rPr>
      <w:rFonts w:ascii="Tahoma" w:hAnsi="Tahoma" w:cs="Tahoma"/>
      <w:color w:val="333333"/>
      <w:sz w:val="18"/>
      <w:szCs w:val="18"/>
    </w:rPr>
  </w:style>
  <w:style w:type="paragraph" w:customStyle="1" w:styleId="WW-8">
    <w:name w:val="WW-Содержимое таблицы"/>
    <w:basedOn w:val="a3"/>
    <w:rsid w:val="00596FFA"/>
    <w:pPr>
      <w:widowControl w:val="0"/>
      <w:suppressLineNumbers/>
      <w:suppressAutoHyphens/>
      <w:spacing w:after="0" w:line="240" w:lineRule="auto"/>
    </w:pPr>
    <w:rPr>
      <w:rFonts w:ascii="Times New Roman" w:eastAsia="Arial Unicode MS" w:hAnsi="Times New Roman" w:cs="Times New Roman"/>
      <w:sz w:val="24"/>
      <w:szCs w:val="24"/>
      <w:lang w:eastAsia="ar-SA"/>
    </w:rPr>
  </w:style>
  <w:style w:type="paragraph" w:customStyle="1" w:styleId="WW-9">
    <w:name w:val="WW-Заголовок таблицы"/>
    <w:basedOn w:val="WW-8"/>
    <w:rsid w:val="00596FFA"/>
    <w:pPr>
      <w:jc w:val="center"/>
    </w:pPr>
    <w:rPr>
      <w:b/>
      <w:bCs/>
      <w:i/>
      <w:iCs/>
    </w:rPr>
  </w:style>
  <w:style w:type="paragraph" w:customStyle="1" w:styleId="WW-a">
    <w:name w:val="WW-Обычный (веб)"/>
    <w:basedOn w:val="a3"/>
    <w:rsid w:val="00596FFA"/>
    <w:pPr>
      <w:widowControl w:val="0"/>
      <w:spacing w:before="100" w:after="119" w:line="240" w:lineRule="auto"/>
    </w:pPr>
    <w:rPr>
      <w:rFonts w:ascii="Times New Roman" w:eastAsia="Arial Unicode MS" w:hAnsi="Times New Roman" w:cs="Times New Roman"/>
      <w:sz w:val="24"/>
      <w:szCs w:val="24"/>
      <w:lang w:eastAsia="ar-SA"/>
    </w:rPr>
  </w:style>
  <w:style w:type="paragraph" w:customStyle="1" w:styleId="WW-31">
    <w:name w:val="WW-Основной текст 31"/>
    <w:basedOn w:val="a3"/>
    <w:rsid w:val="00596FFA"/>
    <w:pPr>
      <w:spacing w:after="0" w:line="240" w:lineRule="auto"/>
    </w:pPr>
    <w:rPr>
      <w:rFonts w:ascii="SchoolBook" w:eastAsia="Times New Roman" w:hAnsi="SchoolBook" w:cs="Times New Roman"/>
      <w:color w:val="000000"/>
      <w:sz w:val="24"/>
      <w:szCs w:val="20"/>
      <w:lang w:eastAsia="ar-SA"/>
    </w:rPr>
  </w:style>
  <w:style w:type="paragraph" w:customStyle="1" w:styleId="style272">
    <w:name w:val="style272"/>
    <w:basedOn w:val="a3"/>
    <w:rsid w:val="00596FFA"/>
    <w:pPr>
      <w:spacing w:before="280" w:after="280" w:line="240" w:lineRule="auto"/>
    </w:pPr>
    <w:rPr>
      <w:rFonts w:ascii="Tahoma" w:eastAsia="Times New Roman" w:hAnsi="Tahoma" w:cs="Tahoma"/>
      <w:color w:val="333333"/>
      <w:sz w:val="18"/>
      <w:szCs w:val="18"/>
      <w:lang w:eastAsia="ar-SA"/>
    </w:rPr>
  </w:style>
  <w:style w:type="paragraph" w:customStyle="1" w:styleId="WW-b">
    <w:name w:val="WW-Название объекта"/>
    <w:basedOn w:val="a3"/>
    <w:next w:val="a3"/>
    <w:rsid w:val="00596FFA"/>
    <w:pPr>
      <w:spacing w:after="0" w:line="240" w:lineRule="auto"/>
    </w:pPr>
    <w:rPr>
      <w:rFonts w:ascii="Times New Roman" w:eastAsia="Times New Roman" w:hAnsi="Times New Roman" w:cs="Times New Roman"/>
      <w:b/>
      <w:sz w:val="24"/>
      <w:szCs w:val="20"/>
      <w:lang w:eastAsia="ar-SA"/>
    </w:rPr>
  </w:style>
  <w:style w:type="paragraph" w:customStyle="1" w:styleId="CharCharCarCarCharCharCarCarCharCharCarCarCharChar">
    <w:name w:val="Char Char Car Car Char Char Car Car Char Char Car Car Char Char"/>
    <w:basedOn w:val="a3"/>
    <w:rsid w:val="00596FFA"/>
    <w:pPr>
      <w:spacing w:after="160" w:line="240" w:lineRule="exact"/>
    </w:pPr>
    <w:rPr>
      <w:rFonts w:ascii="Times New Roman" w:eastAsia="Times New Roman" w:hAnsi="Times New Roman" w:cs="Times New Roman"/>
      <w:sz w:val="20"/>
      <w:szCs w:val="20"/>
    </w:rPr>
  </w:style>
  <w:style w:type="paragraph" w:customStyle="1" w:styleId="380">
    <w:name w:val="Основной текст с отступом 38"/>
    <w:basedOn w:val="a3"/>
    <w:rsid w:val="00596FFA"/>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6"/>
      <w:szCs w:val="20"/>
    </w:rPr>
  </w:style>
  <w:style w:type="numbering" w:customStyle="1" w:styleId="2">
    <w:name w:val="Стиль маркированный2"/>
    <w:basedOn w:val="a6"/>
    <w:rsid w:val="00596FFA"/>
    <w:pPr>
      <w:numPr>
        <w:numId w:val="34"/>
      </w:numPr>
    </w:pPr>
  </w:style>
  <w:style w:type="paragraph" w:customStyle="1" w:styleId="affffffffff2">
    <w:name w:val="Обычный текст"/>
    <w:basedOn w:val="a3"/>
    <w:rsid w:val="00596FFA"/>
    <w:pPr>
      <w:widowControl w:val="0"/>
      <w:spacing w:after="0" w:line="360" w:lineRule="auto"/>
      <w:ind w:left="567" w:right="567" w:firstLine="851"/>
      <w:jc w:val="both"/>
    </w:pPr>
    <w:rPr>
      <w:rFonts w:ascii="Times New Roman" w:eastAsia="Times New Roman" w:hAnsi="Times New Roman" w:cs="Times New Roman"/>
      <w:sz w:val="26"/>
      <w:szCs w:val="20"/>
    </w:rPr>
  </w:style>
  <w:style w:type="paragraph" w:customStyle="1" w:styleId="a1">
    <w:name w:val="СПИСОК"/>
    <w:basedOn w:val="a3"/>
    <w:link w:val="affffffffff3"/>
    <w:rsid w:val="00596FFA"/>
    <w:pPr>
      <w:numPr>
        <w:numId w:val="35"/>
      </w:numPr>
      <w:spacing w:after="120" w:line="312" w:lineRule="auto"/>
      <w:ind w:right="567"/>
      <w:jc w:val="both"/>
    </w:pPr>
    <w:rPr>
      <w:rFonts w:ascii="Times New Roman" w:eastAsia="Times New Roman" w:hAnsi="Times New Roman" w:cs="Times New Roman"/>
      <w:sz w:val="26"/>
      <w:szCs w:val="26"/>
      <w:lang/>
    </w:rPr>
  </w:style>
  <w:style w:type="character" w:customStyle="1" w:styleId="affffffffff3">
    <w:name w:val="СПИСОК Знак"/>
    <w:link w:val="a1"/>
    <w:rsid w:val="00596FFA"/>
    <w:rPr>
      <w:rFonts w:ascii="Times New Roman" w:eastAsia="Times New Roman" w:hAnsi="Times New Roman" w:cs="Times New Roman"/>
      <w:sz w:val="26"/>
      <w:szCs w:val="26"/>
      <w:lang/>
    </w:rPr>
  </w:style>
  <w:style w:type="paragraph" w:customStyle="1" w:styleId="affffffffff4">
    <w:name w:val="Пояснительная"/>
    <w:basedOn w:val="a3"/>
    <w:link w:val="affffffffff5"/>
    <w:rsid w:val="00596FFA"/>
    <w:pPr>
      <w:spacing w:after="0" w:line="240" w:lineRule="auto"/>
      <w:ind w:firstLine="720"/>
      <w:jc w:val="both"/>
    </w:pPr>
    <w:rPr>
      <w:rFonts w:ascii="Times New Roman" w:eastAsia="Times New Roman" w:hAnsi="Times New Roman" w:cs="Times New Roman"/>
      <w:sz w:val="28"/>
      <w:szCs w:val="20"/>
      <w:lang/>
    </w:rPr>
  </w:style>
  <w:style w:type="character" w:customStyle="1" w:styleId="affffffffff5">
    <w:name w:val="Пояснительная Знак"/>
    <w:link w:val="affffffffff4"/>
    <w:rsid w:val="00596FFA"/>
    <w:rPr>
      <w:rFonts w:ascii="Times New Roman" w:eastAsia="Times New Roman" w:hAnsi="Times New Roman" w:cs="Times New Roman"/>
      <w:sz w:val="28"/>
      <w:szCs w:val="20"/>
      <w:lang/>
    </w:rPr>
  </w:style>
  <w:style w:type="paragraph" w:customStyle="1" w:styleId="affffffffff6">
    <w:name w:val="Основной"/>
    <w:basedOn w:val="a3"/>
    <w:autoRedefine/>
    <w:rsid w:val="00596FFA"/>
    <w:pPr>
      <w:widowControl w:val="0"/>
      <w:autoSpaceDE w:val="0"/>
      <w:autoSpaceDN w:val="0"/>
      <w:adjustRightInd w:val="0"/>
      <w:spacing w:after="0" w:line="240" w:lineRule="auto"/>
      <w:ind w:firstLine="709"/>
      <w:jc w:val="both"/>
    </w:pPr>
    <w:rPr>
      <w:rFonts w:ascii="Times New Roman" w:eastAsia="Times New Roman" w:hAnsi="Times New Roman" w:cs="Times New Roman"/>
      <w:sz w:val="28"/>
      <w:szCs w:val="20"/>
    </w:rPr>
  </w:style>
  <w:style w:type="character" w:customStyle="1" w:styleId="afff">
    <w:name w:val="список Знак"/>
    <w:link w:val="affe"/>
    <w:rsid w:val="00596FFA"/>
    <w:rPr>
      <w:rFonts w:ascii="Peterburg" w:eastAsia="Times New Roman" w:hAnsi="Peterburg" w:cs="Times New Roman"/>
      <w:sz w:val="24"/>
      <w:szCs w:val="20"/>
      <w:lang w:eastAsia="ar-SA"/>
    </w:rPr>
  </w:style>
  <w:style w:type="paragraph" w:customStyle="1" w:styleId="1fffa">
    <w:name w:val="заголовок 1"/>
    <w:basedOn w:val="a3"/>
    <w:next w:val="a3"/>
    <w:rsid w:val="00596FFA"/>
    <w:pPr>
      <w:keepNext/>
      <w:spacing w:after="0" w:line="240" w:lineRule="auto"/>
      <w:jc w:val="center"/>
    </w:pPr>
    <w:rPr>
      <w:rFonts w:ascii="Times New Roman" w:eastAsia="Times New Roman" w:hAnsi="Times New Roman" w:cs="Times New Roman"/>
      <w:b/>
      <w:sz w:val="28"/>
      <w:szCs w:val="20"/>
    </w:rPr>
  </w:style>
  <w:style w:type="character" w:customStyle="1" w:styleId="WW-Absatz-Standardschriftart11">
    <w:name w:val="WW-Absatz-Standardschriftart11"/>
    <w:rsid w:val="00596FFA"/>
  </w:style>
  <w:style w:type="character" w:customStyle="1" w:styleId="WW-Absatz-Standardschriftart111">
    <w:name w:val="WW-Absatz-Standardschriftart111"/>
    <w:rsid w:val="00596FFA"/>
  </w:style>
  <w:style w:type="character" w:customStyle="1" w:styleId="WW-Absatz-Standardschriftart1111">
    <w:name w:val="WW-Absatz-Standardschriftart1111"/>
    <w:rsid w:val="00596FFA"/>
  </w:style>
  <w:style w:type="character" w:customStyle="1" w:styleId="WW-Absatz-Standardschriftart11111">
    <w:name w:val="WW-Absatz-Standardschriftart11111"/>
    <w:rsid w:val="00596FFA"/>
  </w:style>
  <w:style w:type="character" w:customStyle="1" w:styleId="WW-Absatz-Standardschriftart111111">
    <w:name w:val="WW-Absatz-Standardschriftart111111"/>
    <w:rsid w:val="00596FFA"/>
  </w:style>
  <w:style w:type="character" w:customStyle="1" w:styleId="WW-Absatz-Standardschriftart1111111">
    <w:name w:val="WW-Absatz-Standardschriftart1111111"/>
    <w:rsid w:val="00596FFA"/>
  </w:style>
  <w:style w:type="character" w:customStyle="1" w:styleId="WW-Absatz-Standardschriftart11111111">
    <w:name w:val="WW-Absatz-Standardschriftart11111111"/>
    <w:rsid w:val="00596FFA"/>
  </w:style>
  <w:style w:type="character" w:customStyle="1" w:styleId="WW-Absatz-Standardschriftart111111111">
    <w:name w:val="WW-Absatz-Standardschriftart111111111"/>
    <w:rsid w:val="00596FFA"/>
  </w:style>
  <w:style w:type="character" w:customStyle="1" w:styleId="WW-Absatz-Standardschriftart1111111111">
    <w:name w:val="WW-Absatz-Standardschriftart1111111111"/>
    <w:rsid w:val="00596FFA"/>
  </w:style>
  <w:style w:type="character" w:customStyle="1" w:styleId="WW-Absatz-Standardschriftart11111111111">
    <w:name w:val="WW-Absatz-Standardschriftart11111111111"/>
    <w:rsid w:val="00596FFA"/>
  </w:style>
  <w:style w:type="character" w:customStyle="1" w:styleId="WW-Absatz-Standardschriftart111111111111">
    <w:name w:val="WW-Absatz-Standardschriftart111111111111"/>
    <w:rsid w:val="00596FFA"/>
  </w:style>
  <w:style w:type="character" w:customStyle="1" w:styleId="WW-Absatz-Standardschriftart1111111111111">
    <w:name w:val="WW-Absatz-Standardschriftart1111111111111"/>
    <w:rsid w:val="00596FFA"/>
  </w:style>
  <w:style w:type="character" w:customStyle="1" w:styleId="WW-Absatz-Standardschriftart11111111111111">
    <w:name w:val="WW-Absatz-Standardschriftart11111111111111"/>
    <w:rsid w:val="00596FFA"/>
  </w:style>
  <w:style w:type="character" w:customStyle="1" w:styleId="WW-Absatz-Standardschriftart111111111111111">
    <w:name w:val="WW-Absatz-Standardschriftart111111111111111"/>
    <w:rsid w:val="00596FFA"/>
  </w:style>
  <w:style w:type="character" w:customStyle="1" w:styleId="WW-Absatz-Standardschriftart1111111111111111">
    <w:name w:val="WW-Absatz-Standardschriftart1111111111111111"/>
    <w:rsid w:val="00596FFA"/>
  </w:style>
  <w:style w:type="character" w:customStyle="1" w:styleId="WW-Absatz-Standardschriftart11111111111111111">
    <w:name w:val="WW-Absatz-Standardschriftart11111111111111111"/>
    <w:rsid w:val="00596FFA"/>
  </w:style>
  <w:style w:type="character" w:customStyle="1" w:styleId="WW-Absatz-Standardschriftart111111111111111111">
    <w:name w:val="WW-Absatz-Standardschriftart111111111111111111"/>
    <w:rsid w:val="00596FFA"/>
  </w:style>
  <w:style w:type="character" w:customStyle="1" w:styleId="WW-Absatz-Standardschriftart1111111111111111111">
    <w:name w:val="WW-Absatz-Standardschriftart1111111111111111111"/>
    <w:rsid w:val="00596FFA"/>
  </w:style>
  <w:style w:type="character" w:customStyle="1" w:styleId="WW-Absatz-Standardschriftart11111111111111111111">
    <w:name w:val="WW-Absatz-Standardschriftart11111111111111111111"/>
    <w:rsid w:val="00596FFA"/>
  </w:style>
  <w:style w:type="character" w:customStyle="1" w:styleId="WW8Num8z3">
    <w:name w:val="WW8Num8z3"/>
    <w:rsid w:val="00596FFA"/>
    <w:rPr>
      <w:rFonts w:ascii="Symbol" w:hAnsi="Symbol"/>
    </w:rPr>
  </w:style>
  <w:style w:type="character" w:customStyle="1" w:styleId="WW8Num9z3">
    <w:name w:val="WW8Num9z3"/>
    <w:rsid w:val="00596FFA"/>
    <w:rPr>
      <w:rFonts w:ascii="Symbol" w:hAnsi="Symbol"/>
    </w:rPr>
  </w:style>
  <w:style w:type="character" w:customStyle="1" w:styleId="WW8Num4z3">
    <w:name w:val="WW8Num4z3"/>
    <w:rsid w:val="00596FFA"/>
    <w:rPr>
      <w:rFonts w:ascii="Symbol" w:hAnsi="Symbol"/>
    </w:rPr>
  </w:style>
  <w:style w:type="character" w:customStyle="1" w:styleId="WW8Num3z3">
    <w:name w:val="WW8Num3z3"/>
    <w:rsid w:val="00596FFA"/>
    <w:rPr>
      <w:rFonts w:ascii="Symbol" w:hAnsi="Symbol"/>
    </w:rPr>
  </w:style>
  <w:style w:type="character" w:customStyle="1" w:styleId="WW8Num6z3">
    <w:name w:val="WW8Num6z3"/>
    <w:rsid w:val="00596FFA"/>
    <w:rPr>
      <w:rFonts w:ascii="Symbol" w:hAnsi="Symbol"/>
    </w:rPr>
  </w:style>
  <w:style w:type="paragraph" w:customStyle="1" w:styleId="affffffffff7">
    <w:name w:val="Нижний колонтитул справа"/>
    <w:basedOn w:val="a3"/>
    <w:rsid w:val="00596FFA"/>
    <w:pPr>
      <w:widowControl w:val="0"/>
      <w:suppressLineNumbers/>
      <w:tabs>
        <w:tab w:val="center" w:pos="5187"/>
        <w:tab w:val="right" w:pos="10375"/>
      </w:tabs>
      <w:suppressAutoHyphens/>
      <w:spacing w:after="0" w:line="240" w:lineRule="auto"/>
    </w:pPr>
    <w:rPr>
      <w:rFonts w:ascii="Arial" w:eastAsia="Arial Unicode MS" w:hAnsi="Arial" w:cs="Times New Roman"/>
      <w:sz w:val="24"/>
      <w:szCs w:val="24"/>
    </w:rPr>
  </w:style>
  <w:style w:type="paragraph" w:customStyle="1" w:styleId="BodyText21">
    <w:name w:val="Body Text 21"/>
    <w:basedOn w:val="a3"/>
    <w:rsid w:val="00596FFA"/>
    <w:pPr>
      <w:widowControl w:val="0"/>
      <w:suppressAutoHyphens/>
      <w:autoSpaceDE w:val="0"/>
      <w:spacing w:after="0" w:line="240" w:lineRule="auto"/>
      <w:jc w:val="both"/>
    </w:pPr>
    <w:rPr>
      <w:rFonts w:ascii="Arial" w:eastAsia="Arial Unicode MS" w:hAnsi="Arial" w:cs="Times New Roman"/>
      <w:sz w:val="28"/>
      <w:szCs w:val="20"/>
    </w:rPr>
  </w:style>
  <w:style w:type="character" w:customStyle="1" w:styleId="WW8Num169z0">
    <w:name w:val="WW8Num169z0"/>
    <w:rsid w:val="00596FFA"/>
    <w:rPr>
      <w:rFonts w:ascii="Times New Roman" w:eastAsia="Times New Roman" w:hAnsi="Times New Roman" w:cs="Times New Roman"/>
    </w:rPr>
  </w:style>
  <w:style w:type="character" w:customStyle="1" w:styleId="WW8Num169z1">
    <w:name w:val="WW8Num169z1"/>
    <w:rsid w:val="00596FFA"/>
    <w:rPr>
      <w:rFonts w:ascii="Courier New" w:hAnsi="Courier New"/>
    </w:rPr>
  </w:style>
  <w:style w:type="character" w:customStyle="1" w:styleId="WW8Num169z2">
    <w:name w:val="WW8Num169z2"/>
    <w:rsid w:val="00596FFA"/>
    <w:rPr>
      <w:rFonts w:ascii="Wingdings" w:hAnsi="Wingdings"/>
    </w:rPr>
  </w:style>
  <w:style w:type="character" w:customStyle="1" w:styleId="WW8Num169z3">
    <w:name w:val="WW8Num169z3"/>
    <w:rsid w:val="00596FFA"/>
    <w:rPr>
      <w:rFonts w:ascii="Symbol" w:hAnsi="Symbol"/>
    </w:rPr>
  </w:style>
  <w:style w:type="character" w:customStyle="1" w:styleId="WW8Num321z0">
    <w:name w:val="WW8Num321z0"/>
    <w:rsid w:val="00596FFA"/>
    <w:rPr>
      <w:rFonts w:ascii="Wingdings" w:hAnsi="Wingdings"/>
    </w:rPr>
  </w:style>
  <w:style w:type="character" w:customStyle="1" w:styleId="WW8Num321z1">
    <w:name w:val="WW8Num321z1"/>
    <w:rsid w:val="00596FFA"/>
    <w:rPr>
      <w:rFonts w:ascii="Courier New" w:hAnsi="Courier New" w:cs="Courier New"/>
    </w:rPr>
  </w:style>
  <w:style w:type="character" w:customStyle="1" w:styleId="WW8Num321z3">
    <w:name w:val="WW8Num321z3"/>
    <w:rsid w:val="00596FFA"/>
    <w:rPr>
      <w:rFonts w:ascii="Symbol" w:hAnsi="Symbol"/>
    </w:rPr>
  </w:style>
  <w:style w:type="character" w:customStyle="1" w:styleId="WW8Num513z0">
    <w:name w:val="WW8Num513z0"/>
    <w:rsid w:val="00596FFA"/>
    <w:rPr>
      <w:rFonts w:ascii="Symbol" w:hAnsi="Symbol"/>
    </w:rPr>
  </w:style>
  <w:style w:type="character" w:customStyle="1" w:styleId="WW8Num513z1">
    <w:name w:val="WW8Num513z1"/>
    <w:rsid w:val="00596FFA"/>
    <w:rPr>
      <w:rFonts w:ascii="Courier New" w:hAnsi="Courier New" w:cs="Courier New"/>
    </w:rPr>
  </w:style>
  <w:style w:type="character" w:customStyle="1" w:styleId="WW8Num513z2">
    <w:name w:val="WW8Num513z2"/>
    <w:rsid w:val="00596FFA"/>
    <w:rPr>
      <w:rFonts w:ascii="Wingdings" w:hAnsi="Wingdings"/>
    </w:rPr>
  </w:style>
  <w:style w:type="character" w:customStyle="1" w:styleId="WW8Num340z0">
    <w:name w:val="WW8Num340z0"/>
    <w:rsid w:val="00596FFA"/>
    <w:rPr>
      <w:rFonts w:ascii="Symbol" w:hAnsi="Symbol"/>
    </w:rPr>
  </w:style>
  <w:style w:type="character" w:customStyle="1" w:styleId="WW8Num340z1">
    <w:name w:val="WW8Num340z1"/>
    <w:rsid w:val="00596FFA"/>
    <w:rPr>
      <w:rFonts w:ascii="Courier New" w:hAnsi="Courier New" w:cs="Courier New"/>
    </w:rPr>
  </w:style>
  <w:style w:type="character" w:customStyle="1" w:styleId="WW8Num340z2">
    <w:name w:val="WW8Num340z2"/>
    <w:rsid w:val="00596FFA"/>
    <w:rPr>
      <w:rFonts w:ascii="Wingdings" w:hAnsi="Wingdings"/>
    </w:rPr>
  </w:style>
  <w:style w:type="character" w:customStyle="1" w:styleId="WW8Num569z0">
    <w:name w:val="WW8Num569z0"/>
    <w:rsid w:val="00596FFA"/>
    <w:rPr>
      <w:rFonts w:ascii="Wingdings" w:hAnsi="Wingdings"/>
    </w:rPr>
  </w:style>
  <w:style w:type="character" w:customStyle="1" w:styleId="WW8Num569z1">
    <w:name w:val="WW8Num569z1"/>
    <w:rsid w:val="00596FFA"/>
    <w:rPr>
      <w:rFonts w:ascii="Courier New" w:hAnsi="Courier New" w:cs="Courier New"/>
    </w:rPr>
  </w:style>
  <w:style w:type="character" w:customStyle="1" w:styleId="WW8Num569z3">
    <w:name w:val="WW8Num569z3"/>
    <w:rsid w:val="00596FFA"/>
    <w:rPr>
      <w:rFonts w:ascii="Symbol" w:hAnsi="Symbol"/>
    </w:rPr>
  </w:style>
  <w:style w:type="character" w:customStyle="1" w:styleId="WW8Num192z0">
    <w:name w:val="WW8Num192z0"/>
    <w:rsid w:val="00596FFA"/>
    <w:rPr>
      <w:rFonts w:ascii="Wingdings" w:hAnsi="Wingdings"/>
    </w:rPr>
  </w:style>
  <w:style w:type="character" w:customStyle="1" w:styleId="WW8Num192z1">
    <w:name w:val="WW8Num192z1"/>
    <w:rsid w:val="00596FFA"/>
    <w:rPr>
      <w:rFonts w:ascii="Courier New" w:hAnsi="Courier New" w:cs="Courier New"/>
    </w:rPr>
  </w:style>
  <w:style w:type="character" w:customStyle="1" w:styleId="WW8Num192z3">
    <w:name w:val="WW8Num192z3"/>
    <w:rsid w:val="00596FFA"/>
    <w:rPr>
      <w:rFonts w:ascii="Symbol" w:hAnsi="Symbol"/>
    </w:rPr>
  </w:style>
  <w:style w:type="character" w:customStyle="1" w:styleId="WW8Num561z0">
    <w:name w:val="WW8Num561z0"/>
    <w:rsid w:val="00596FFA"/>
    <w:rPr>
      <w:rFonts w:ascii="Symbol" w:hAnsi="Symbol"/>
    </w:rPr>
  </w:style>
  <w:style w:type="character" w:customStyle="1" w:styleId="WW8Num561z1">
    <w:name w:val="WW8Num561z1"/>
    <w:rsid w:val="00596FFA"/>
    <w:rPr>
      <w:rFonts w:ascii="Courier New" w:hAnsi="Courier New"/>
    </w:rPr>
  </w:style>
  <w:style w:type="character" w:customStyle="1" w:styleId="WW8Num561z2">
    <w:name w:val="WW8Num561z2"/>
    <w:rsid w:val="00596FFA"/>
    <w:rPr>
      <w:rFonts w:ascii="Wingdings" w:hAnsi="Wingdings"/>
    </w:rPr>
  </w:style>
  <w:style w:type="numbering" w:customStyle="1" w:styleId="a2">
    <w:name w:val="Стиль маркированный"/>
    <w:basedOn w:val="a6"/>
    <w:rsid w:val="00596FFA"/>
    <w:pPr>
      <w:numPr>
        <w:numId w:val="37"/>
      </w:numPr>
    </w:pPr>
  </w:style>
  <w:style w:type="numbering" w:customStyle="1" w:styleId="1">
    <w:name w:val="Стиль маркированный1"/>
    <w:basedOn w:val="a6"/>
    <w:rsid w:val="00596FFA"/>
    <w:pPr>
      <w:numPr>
        <w:numId w:val="38"/>
      </w:numPr>
    </w:pPr>
  </w:style>
  <w:style w:type="numbering" w:customStyle="1" w:styleId="a0">
    <w:name w:val="Стиль нумерованный"/>
    <w:basedOn w:val="a6"/>
    <w:rsid w:val="00596FFA"/>
    <w:pPr>
      <w:numPr>
        <w:numId w:val="39"/>
      </w:numPr>
    </w:pPr>
  </w:style>
  <w:style w:type="paragraph" w:customStyle="1" w:styleId="sdendnote">
    <w:name w:val="sdendnote"/>
    <w:basedOn w:val="a3"/>
    <w:rsid w:val="00596FFA"/>
    <w:pPr>
      <w:spacing w:before="100" w:beforeAutospacing="1" w:after="0" w:line="240" w:lineRule="auto"/>
      <w:ind w:left="284" w:hanging="284"/>
    </w:pPr>
    <w:rPr>
      <w:rFonts w:ascii="Times New Roman" w:eastAsia="Times New Roman" w:hAnsi="Times New Roman" w:cs="Times New Roman"/>
      <w:sz w:val="20"/>
      <w:szCs w:val="20"/>
    </w:rPr>
  </w:style>
  <w:style w:type="paragraph" w:customStyle="1" w:styleId="sdfootnote-western">
    <w:name w:val="sdfootnote-western"/>
    <w:basedOn w:val="a3"/>
    <w:rsid w:val="00596FFA"/>
    <w:pPr>
      <w:spacing w:before="100" w:beforeAutospacing="1" w:after="0" w:line="240" w:lineRule="auto"/>
    </w:pPr>
    <w:rPr>
      <w:rFonts w:ascii="Times New Roman" w:eastAsia="Times New Roman" w:hAnsi="Times New Roman" w:cs="Times New Roman"/>
      <w:sz w:val="20"/>
      <w:szCs w:val="20"/>
    </w:rPr>
  </w:style>
  <w:style w:type="paragraph" w:customStyle="1" w:styleId="sdfootnote-cjk">
    <w:name w:val="sdfootnote-cjk"/>
    <w:basedOn w:val="a3"/>
    <w:rsid w:val="00596FFA"/>
    <w:pPr>
      <w:spacing w:before="100" w:beforeAutospacing="1" w:after="0" w:line="240" w:lineRule="auto"/>
    </w:pPr>
    <w:rPr>
      <w:rFonts w:ascii="Times New Roman" w:eastAsia="Times New Roman" w:hAnsi="Times New Roman" w:cs="Times New Roman"/>
      <w:sz w:val="20"/>
      <w:szCs w:val="20"/>
    </w:rPr>
  </w:style>
  <w:style w:type="paragraph" w:customStyle="1" w:styleId="sdfootnote-ctl">
    <w:name w:val="sdfootnote-ctl"/>
    <w:basedOn w:val="a3"/>
    <w:rsid w:val="00596FFA"/>
    <w:pPr>
      <w:spacing w:before="100" w:beforeAutospacing="1" w:after="0" w:line="240" w:lineRule="auto"/>
    </w:pPr>
    <w:rPr>
      <w:rFonts w:ascii="Times New Roman" w:eastAsia="Times New Roman" w:hAnsi="Times New Roman" w:cs="Times New Roman"/>
      <w:sz w:val="24"/>
      <w:szCs w:val="24"/>
    </w:rPr>
  </w:style>
  <w:style w:type="paragraph" w:customStyle="1" w:styleId="clstext">
    <w:name w:val="clstext"/>
    <w:basedOn w:val="a3"/>
    <w:rsid w:val="00596FFA"/>
    <w:pPr>
      <w:spacing w:before="45" w:after="45" w:line="240" w:lineRule="auto"/>
      <w:ind w:left="45" w:right="45" w:firstLine="225"/>
      <w:jc w:val="both"/>
    </w:pPr>
    <w:rPr>
      <w:rFonts w:ascii="Arial CYR" w:eastAsia="Times New Roman" w:hAnsi="Arial CYR" w:cs="Arial CYR"/>
      <w:color w:val="000000"/>
      <w:sz w:val="18"/>
      <w:szCs w:val="18"/>
    </w:rPr>
  </w:style>
  <w:style w:type="paragraph" w:customStyle="1" w:styleId="1fffb">
    <w:name w:val="Обычный отступ1"/>
    <w:basedOn w:val="a3"/>
    <w:rsid w:val="00596FFA"/>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333">
    <w:name w:val="Основной текст 33"/>
    <w:basedOn w:val="a3"/>
    <w:rsid w:val="00596FFA"/>
    <w:pPr>
      <w:spacing w:after="0" w:line="240" w:lineRule="auto"/>
    </w:pPr>
    <w:rPr>
      <w:rFonts w:ascii="Times New Roman" w:eastAsia="Times New Roman" w:hAnsi="Times New Roman" w:cs="Times New Roman"/>
      <w:sz w:val="28"/>
      <w:szCs w:val="20"/>
      <w:lang w:val="en-US"/>
    </w:rPr>
  </w:style>
  <w:style w:type="paragraph" w:customStyle="1" w:styleId="BodyTextIndent21">
    <w:name w:val="Body Text Indent 21"/>
    <w:basedOn w:val="a3"/>
    <w:rsid w:val="00596FFA"/>
    <w:pPr>
      <w:overflowPunct w:val="0"/>
      <w:autoSpaceDE w:val="0"/>
      <w:autoSpaceDN w:val="0"/>
      <w:adjustRightInd w:val="0"/>
      <w:spacing w:after="0" w:line="240" w:lineRule="auto"/>
      <w:ind w:firstLine="851"/>
      <w:jc w:val="both"/>
    </w:pPr>
    <w:rPr>
      <w:rFonts w:ascii="Times New Roman" w:eastAsia="Times New Roman" w:hAnsi="Times New Roman" w:cs="Times New Roman"/>
      <w:sz w:val="28"/>
      <w:szCs w:val="20"/>
    </w:rPr>
  </w:style>
  <w:style w:type="paragraph" w:customStyle="1" w:styleId="Normal0">
    <w:name w:val="Normal Знак Знак Знак"/>
    <w:rsid w:val="00596FFA"/>
    <w:pPr>
      <w:suppressAutoHyphens/>
      <w:spacing w:before="100" w:after="100" w:line="240" w:lineRule="auto"/>
      <w:jc w:val="both"/>
    </w:pPr>
    <w:rPr>
      <w:rFonts w:ascii="Times New Roman" w:eastAsia="Times New Roman" w:hAnsi="Times New Roman" w:cs="Times New Roman"/>
      <w:sz w:val="24"/>
      <w:szCs w:val="24"/>
      <w:lang w:eastAsia="ar-SA"/>
    </w:rPr>
  </w:style>
  <w:style w:type="paragraph" w:customStyle="1" w:styleId="Style33">
    <w:name w:val="Style33"/>
    <w:basedOn w:val="a3"/>
    <w:rsid w:val="00596FF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WW8Num17z3">
    <w:name w:val="WW8Num17z3"/>
    <w:rsid w:val="00596FFA"/>
    <w:rPr>
      <w:rFonts w:ascii="Symbol" w:hAnsi="Symbol"/>
    </w:rPr>
  </w:style>
  <w:style w:type="character" w:customStyle="1" w:styleId="WW8Num2z3">
    <w:name w:val="WW8Num2z3"/>
    <w:rsid w:val="00596FFA"/>
    <w:rPr>
      <w:rFonts w:ascii="Symbol" w:hAnsi="Symbol"/>
    </w:rPr>
  </w:style>
  <w:style w:type="paragraph" w:customStyle="1" w:styleId="12pt">
    <w:name w:val="Основной текст с отступом + 12 pt"/>
    <w:aliases w:val="полужирный,Черный,Первая строка:  0 см"/>
    <w:basedOn w:val="aff0"/>
    <w:rsid w:val="00596FFA"/>
    <w:pPr>
      <w:keepLines w:val="0"/>
      <w:spacing w:before="0" w:after="0"/>
      <w:ind w:firstLine="0"/>
    </w:pPr>
    <w:rPr>
      <w:rFonts w:ascii="Times New Roman" w:hAnsi="Times New Roman"/>
      <w:b/>
      <w:color w:val="000000"/>
      <w:szCs w:val="24"/>
      <w:u w:val="none"/>
      <w:lang/>
    </w:rPr>
  </w:style>
  <w:style w:type="table" w:styleId="affffffffff8">
    <w:name w:val="Table Professional"/>
    <w:basedOn w:val="a5"/>
    <w:rsid w:val="00596FFA"/>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75">
    <w:name w:val="заголовок 7"/>
    <w:basedOn w:val="a3"/>
    <w:next w:val="a3"/>
    <w:rsid w:val="00596FFA"/>
    <w:pPr>
      <w:keepNext/>
      <w:widowControl w:val="0"/>
      <w:snapToGrid w:val="0"/>
      <w:spacing w:after="0" w:line="240" w:lineRule="auto"/>
      <w:jc w:val="center"/>
      <w:outlineLvl w:val="6"/>
    </w:pPr>
    <w:rPr>
      <w:rFonts w:ascii="Times New Roman" w:eastAsia="Times New Roman" w:hAnsi="Times New Roman" w:cs="Times New Roman"/>
      <w:b/>
      <w:color w:val="000000"/>
      <w:sz w:val="24"/>
      <w:szCs w:val="20"/>
    </w:rPr>
  </w:style>
  <w:style w:type="paragraph" w:customStyle="1" w:styleId="147">
    <w:name w:val="Обычный + 14 пт"/>
    <w:basedOn w:val="a3"/>
    <w:rsid w:val="00596FFA"/>
    <w:pPr>
      <w:suppressAutoHyphens/>
      <w:autoSpaceDE w:val="0"/>
      <w:spacing w:after="0" w:line="240" w:lineRule="auto"/>
      <w:ind w:firstLine="708"/>
    </w:pPr>
    <w:rPr>
      <w:rFonts w:ascii="Times New Roman" w:eastAsia="Times New Roman" w:hAnsi="Times New Roman" w:cs="Times New Roman"/>
      <w:b/>
      <w:sz w:val="28"/>
      <w:szCs w:val="28"/>
      <w:lang w:eastAsia="ar-SA"/>
    </w:rPr>
  </w:style>
  <w:style w:type="paragraph" w:customStyle="1" w:styleId="1fffc">
    <w:name w:val="1"/>
    <w:basedOn w:val="a3"/>
    <w:next w:val="aff4"/>
    <w:rsid w:val="00596FFA"/>
    <w:pPr>
      <w:spacing w:before="100" w:beforeAutospacing="1" w:after="100" w:afterAutospacing="1" w:line="240" w:lineRule="auto"/>
    </w:pPr>
    <w:rPr>
      <w:rFonts w:ascii="Tahoma" w:eastAsia="Times New Roman" w:hAnsi="Tahoma" w:cs="Tahoma"/>
      <w:color w:val="62686F"/>
      <w:sz w:val="16"/>
      <w:szCs w:val="16"/>
    </w:rPr>
  </w:style>
  <w:style w:type="character" w:customStyle="1" w:styleId="affffffffff9">
    <w:name w:val="??????? ???????? ??????"/>
    <w:rsid w:val="00596FFA"/>
    <w:rPr>
      <w:vertAlign w:val="superscript"/>
    </w:rPr>
  </w:style>
  <w:style w:type="paragraph" w:customStyle="1" w:styleId="2ff">
    <w:name w:val="заголовок 2"/>
    <w:basedOn w:val="a3"/>
    <w:next w:val="a3"/>
    <w:rsid w:val="00596FFA"/>
    <w:pPr>
      <w:keepNext/>
      <w:spacing w:after="0" w:line="240" w:lineRule="auto"/>
      <w:jc w:val="center"/>
    </w:pPr>
    <w:rPr>
      <w:rFonts w:ascii="Times New Roman" w:eastAsia="Times New Roman" w:hAnsi="Times New Roman" w:cs="Times New Roman"/>
      <w:b/>
      <w:spacing w:val="52"/>
      <w:sz w:val="24"/>
      <w:szCs w:val="20"/>
    </w:rPr>
  </w:style>
  <w:style w:type="paragraph" w:customStyle="1" w:styleId="xl22">
    <w:name w:val="xl22"/>
    <w:basedOn w:val="a3"/>
    <w:rsid w:val="00596FFA"/>
    <w:pPr>
      <w:pBdr>
        <w:top w:val="single" w:sz="4" w:space="0" w:color="auto"/>
        <w:left w:val="single" w:sz="4" w:space="0" w:color="auto"/>
        <w:bottom w:val="single" w:sz="4" w:space="0" w:color="auto"/>
        <w:right w:val="single" w:sz="4" w:space="0" w:color="auto"/>
      </w:pBdr>
      <w:spacing w:before="100" w:after="100" w:line="240" w:lineRule="auto"/>
    </w:pPr>
    <w:rPr>
      <w:rFonts w:ascii="Arial" w:eastAsia="Arial Unicode MS" w:hAnsi="Arial" w:cs="Times New Roman"/>
      <w:b/>
      <w:sz w:val="24"/>
      <w:szCs w:val="20"/>
    </w:rPr>
  </w:style>
  <w:style w:type="paragraph" w:customStyle="1" w:styleId="xl23">
    <w:name w:val="xl23"/>
    <w:basedOn w:val="a3"/>
    <w:rsid w:val="00596FFA"/>
    <w:pPr>
      <w:pBdr>
        <w:top w:val="single" w:sz="4" w:space="0" w:color="auto"/>
        <w:left w:val="single" w:sz="4" w:space="0" w:color="auto"/>
        <w:bottom w:val="single" w:sz="4" w:space="0" w:color="auto"/>
        <w:right w:val="single" w:sz="4" w:space="0" w:color="auto"/>
      </w:pBdr>
      <w:spacing w:before="100" w:after="100" w:line="240" w:lineRule="auto"/>
    </w:pPr>
    <w:rPr>
      <w:rFonts w:ascii="Arial" w:eastAsia="Arial Unicode MS" w:hAnsi="Arial" w:cs="Times New Roman"/>
      <w:sz w:val="16"/>
      <w:szCs w:val="20"/>
    </w:rPr>
  </w:style>
  <w:style w:type="paragraph" w:customStyle="1" w:styleId="242">
    <w:name w:val="Основной текст с отступом 24"/>
    <w:basedOn w:val="a3"/>
    <w:rsid w:val="00596FFA"/>
    <w:pPr>
      <w:overflowPunct w:val="0"/>
      <w:autoSpaceDE w:val="0"/>
      <w:autoSpaceDN w:val="0"/>
      <w:adjustRightInd w:val="0"/>
      <w:spacing w:after="0" w:line="240" w:lineRule="auto"/>
      <w:ind w:firstLine="851"/>
      <w:textAlignment w:val="baseline"/>
    </w:pPr>
    <w:rPr>
      <w:rFonts w:ascii="Times New Roman" w:eastAsia="Times New Roman" w:hAnsi="Times New Roman" w:cs="Times New Roman"/>
      <w:b/>
      <w:sz w:val="28"/>
      <w:szCs w:val="20"/>
    </w:rPr>
  </w:style>
  <w:style w:type="paragraph" w:customStyle="1" w:styleId="affffffffffa">
    <w:name w:val="Название таблицы"/>
    <w:basedOn w:val="affffd"/>
    <w:link w:val="affffffffffb"/>
    <w:rsid w:val="00596FFA"/>
    <w:pPr>
      <w:keepLines w:val="0"/>
      <w:suppressLineNumbers w:val="0"/>
      <w:suppressAutoHyphens w:val="0"/>
      <w:overflowPunct/>
      <w:autoSpaceDE/>
      <w:spacing w:line="240" w:lineRule="auto"/>
      <w:ind w:firstLine="720"/>
      <w:jc w:val="left"/>
    </w:pPr>
    <w:rPr>
      <w:rFonts w:ascii="Arial" w:hAnsi="Arial" w:cs="Times New Roman"/>
      <w:i w:val="0"/>
      <w:iCs w:val="0"/>
      <w:szCs w:val="20"/>
      <w:lang/>
    </w:rPr>
  </w:style>
  <w:style w:type="character" w:customStyle="1" w:styleId="affffffffffb">
    <w:name w:val="Название таблицы Знак"/>
    <w:link w:val="affffffffffa"/>
    <w:locked/>
    <w:rsid w:val="00596FFA"/>
    <w:rPr>
      <w:rFonts w:ascii="Arial" w:eastAsia="Times New Roman" w:hAnsi="Arial" w:cs="Times New Roman"/>
      <w:sz w:val="24"/>
      <w:szCs w:val="20"/>
      <w:lang/>
    </w:rPr>
  </w:style>
  <w:style w:type="character" w:customStyle="1" w:styleId="affffffffffc">
    <w:name w:val="???????? ????? ??????"/>
    <w:rsid w:val="00596FFA"/>
  </w:style>
  <w:style w:type="character" w:customStyle="1" w:styleId="affffffffffd">
    <w:name w:val="???? ???????? ??????"/>
    <w:rsid w:val="00596FFA"/>
    <w:rPr>
      <w:vertAlign w:val="superscript"/>
    </w:rPr>
  </w:style>
  <w:style w:type="paragraph" w:customStyle="1" w:styleId="317">
    <w:name w:val="???????? ????? 31"/>
    <w:basedOn w:val="a3"/>
    <w:rsid w:val="00596FFA"/>
    <w:pPr>
      <w:widowControl w:val="0"/>
      <w:suppressAutoHyphens/>
      <w:overflowPunct w:val="0"/>
      <w:autoSpaceDE w:val="0"/>
      <w:autoSpaceDN w:val="0"/>
      <w:adjustRightInd w:val="0"/>
      <w:spacing w:after="120" w:line="240" w:lineRule="auto"/>
      <w:textAlignment w:val="baseline"/>
    </w:pPr>
    <w:rPr>
      <w:rFonts w:ascii="Times New Roman" w:eastAsia="Times New Roman" w:hAnsi="Times New Roman" w:cs="Times New Roman"/>
      <w:sz w:val="16"/>
      <w:szCs w:val="20"/>
    </w:rPr>
  </w:style>
  <w:style w:type="paragraph" w:customStyle="1" w:styleId="3f1">
    <w:name w:val="???????? ????? ? ???????? 3"/>
    <w:basedOn w:val="a3"/>
    <w:rsid w:val="00596FFA"/>
    <w:pPr>
      <w:widowControl w:val="0"/>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16"/>
      <w:szCs w:val="20"/>
    </w:rPr>
  </w:style>
  <w:style w:type="paragraph" w:customStyle="1" w:styleId="2ff0">
    <w:name w:val="???????? ????? ? ???????? 2"/>
    <w:basedOn w:val="a3"/>
    <w:rsid w:val="00596FFA"/>
    <w:pPr>
      <w:widowControl w:val="0"/>
      <w:overflowPunct w:val="0"/>
      <w:autoSpaceDE w:val="0"/>
      <w:autoSpaceDN w:val="0"/>
      <w:adjustRightInd w:val="0"/>
      <w:spacing w:after="120" w:line="480" w:lineRule="auto"/>
      <w:ind w:left="283"/>
      <w:textAlignment w:val="baseline"/>
    </w:pPr>
    <w:rPr>
      <w:rFonts w:ascii="Times New Roman" w:eastAsia="Times New Roman" w:hAnsi="Times New Roman" w:cs="Times New Roman"/>
      <w:sz w:val="24"/>
      <w:szCs w:val="20"/>
    </w:rPr>
  </w:style>
  <w:style w:type="paragraph" w:customStyle="1" w:styleId="21a">
    <w:name w:val="???????? ????? ? ???????? 21"/>
    <w:basedOn w:val="a3"/>
    <w:rsid w:val="00596FFA"/>
    <w:pPr>
      <w:widowControl w:val="0"/>
      <w:suppressAutoHyphens/>
      <w:overflowPunct w:val="0"/>
      <w:autoSpaceDE w:val="0"/>
      <w:autoSpaceDN w:val="0"/>
      <w:adjustRightInd w:val="0"/>
      <w:spacing w:after="120" w:line="480" w:lineRule="auto"/>
      <w:ind w:left="283"/>
      <w:textAlignment w:val="baseline"/>
    </w:pPr>
    <w:rPr>
      <w:rFonts w:ascii="Times New Roman" w:eastAsia="Times New Roman" w:hAnsi="Times New Roman" w:cs="Times New Roman"/>
      <w:sz w:val="20"/>
      <w:szCs w:val="20"/>
    </w:rPr>
  </w:style>
  <w:style w:type="paragraph" w:customStyle="1" w:styleId="WW-23">
    <w:name w:val="WW-???????? ????? ? ???????? 2"/>
    <w:basedOn w:val="a3"/>
    <w:rsid w:val="00596FFA"/>
    <w:pPr>
      <w:widowControl w:val="0"/>
      <w:suppressAutoHyphens/>
      <w:overflowPunct w:val="0"/>
      <w:autoSpaceDE w:val="0"/>
      <w:autoSpaceDN w:val="0"/>
      <w:adjustRightInd w:val="0"/>
      <w:spacing w:after="120" w:line="480" w:lineRule="auto"/>
      <w:ind w:left="283"/>
      <w:textAlignment w:val="baseline"/>
    </w:pPr>
    <w:rPr>
      <w:rFonts w:ascii="Times New Roman" w:eastAsia="Times New Roman" w:hAnsi="Times New Roman" w:cs="Times New Roman"/>
      <w:sz w:val="24"/>
      <w:szCs w:val="20"/>
    </w:rPr>
  </w:style>
  <w:style w:type="paragraph" w:customStyle="1" w:styleId="Default">
    <w:name w:val="Default"/>
    <w:rsid w:val="00596FFA"/>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customStyle="1" w:styleId="118">
    <w:name w:val="Сетка таблицы11"/>
    <w:basedOn w:val="a5"/>
    <w:next w:val="afff7"/>
    <w:uiPriority w:val="39"/>
    <w:rsid w:val="00596FF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Exact">
    <w:name w:val="Основной текст (2) Exact"/>
    <w:link w:val="2ff1"/>
    <w:rsid w:val="00596FFA"/>
    <w:rPr>
      <w:sz w:val="15"/>
      <w:szCs w:val="15"/>
      <w:shd w:val="clear" w:color="auto" w:fill="FFFFFF"/>
    </w:rPr>
  </w:style>
  <w:style w:type="paragraph" w:customStyle="1" w:styleId="2ff1">
    <w:name w:val="Основной текст (2)"/>
    <w:basedOn w:val="a3"/>
    <w:link w:val="2Exact"/>
    <w:rsid w:val="00596FFA"/>
    <w:pPr>
      <w:widowControl w:val="0"/>
      <w:shd w:val="clear" w:color="auto" w:fill="FFFFFF"/>
      <w:spacing w:after="0" w:line="0" w:lineRule="atLeast"/>
    </w:pPr>
    <w:rPr>
      <w:sz w:val="15"/>
      <w:szCs w:val="15"/>
    </w:rPr>
  </w:style>
  <w:style w:type="table" w:customStyle="1" w:styleId="21b">
    <w:name w:val="Сетка таблицы21"/>
    <w:basedOn w:val="a5"/>
    <w:next w:val="afff7"/>
    <w:uiPriority w:val="39"/>
    <w:rsid w:val="00596FFA"/>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5"/>
    <w:next w:val="afff7"/>
    <w:uiPriority w:val="39"/>
    <w:rsid w:val="00596FFA"/>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
    <w:name w:val="Нет списка1111"/>
    <w:next w:val="a6"/>
    <w:uiPriority w:val="99"/>
    <w:semiHidden/>
    <w:unhideWhenUsed/>
    <w:rsid w:val="00596FFA"/>
  </w:style>
  <w:style w:type="numbering" w:customStyle="1" w:styleId="2110">
    <w:name w:val="Нет списка211"/>
    <w:next w:val="a6"/>
    <w:uiPriority w:val="99"/>
    <w:semiHidden/>
    <w:unhideWhenUsed/>
    <w:rsid w:val="00596FFA"/>
  </w:style>
  <w:style w:type="numbering" w:customStyle="1" w:styleId="3110">
    <w:name w:val="Нет списка311"/>
    <w:next w:val="a6"/>
    <w:uiPriority w:val="99"/>
    <w:semiHidden/>
    <w:unhideWhenUsed/>
    <w:rsid w:val="00596FFA"/>
  </w:style>
  <w:style w:type="table" w:customStyle="1" w:styleId="3f2">
    <w:name w:val="Сетка таблицы3"/>
    <w:basedOn w:val="a5"/>
    <w:next w:val="afff7"/>
    <w:uiPriority w:val="39"/>
    <w:rsid w:val="00596FF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c">
    <w:name w:val="Стиль маркированный21"/>
    <w:basedOn w:val="a6"/>
    <w:rsid w:val="00596FFA"/>
  </w:style>
  <w:style w:type="numbering" w:customStyle="1" w:styleId="3f3">
    <w:name w:val="Стиль маркированный3"/>
    <w:basedOn w:val="a6"/>
    <w:rsid w:val="00596FFA"/>
  </w:style>
  <w:style w:type="numbering" w:customStyle="1" w:styleId="119">
    <w:name w:val="Стиль маркированный11"/>
    <w:basedOn w:val="a6"/>
    <w:rsid w:val="00596FFA"/>
  </w:style>
  <w:style w:type="numbering" w:customStyle="1" w:styleId="1fffd">
    <w:name w:val="Стиль нумерованный1"/>
    <w:basedOn w:val="a6"/>
    <w:rsid w:val="00596FFA"/>
  </w:style>
  <w:style w:type="table" w:customStyle="1" w:styleId="123">
    <w:name w:val="Сетка таблицы12"/>
    <w:basedOn w:val="a5"/>
    <w:next w:val="afff7"/>
    <w:uiPriority w:val="39"/>
    <w:rsid w:val="00596FF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
    <w:name w:val="Сетка таблицы22"/>
    <w:basedOn w:val="a5"/>
    <w:next w:val="afff7"/>
    <w:uiPriority w:val="39"/>
    <w:rsid w:val="00596FFA"/>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5"/>
    <w:next w:val="afff7"/>
    <w:uiPriority w:val="39"/>
    <w:rsid w:val="00596FFA"/>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a">
    <w:name w:val="Сетка таблицы4"/>
    <w:basedOn w:val="a5"/>
    <w:next w:val="afff7"/>
    <w:uiPriority w:val="39"/>
    <w:rsid w:val="00596FF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5">
    <w:name w:val="Стиль маркированный22"/>
    <w:basedOn w:val="a6"/>
    <w:rsid w:val="00596FFA"/>
  </w:style>
  <w:style w:type="numbering" w:customStyle="1" w:styleId="4b">
    <w:name w:val="Стиль маркированный4"/>
    <w:basedOn w:val="a6"/>
    <w:rsid w:val="00596FFA"/>
  </w:style>
  <w:style w:type="numbering" w:customStyle="1" w:styleId="124">
    <w:name w:val="Стиль маркированный12"/>
    <w:basedOn w:val="a6"/>
    <w:rsid w:val="00596FFA"/>
  </w:style>
  <w:style w:type="numbering" w:customStyle="1" w:styleId="2ff2">
    <w:name w:val="Стиль нумерованный2"/>
    <w:basedOn w:val="a6"/>
    <w:rsid w:val="00596FFA"/>
  </w:style>
  <w:style w:type="table" w:customStyle="1" w:styleId="131">
    <w:name w:val="Сетка таблицы13"/>
    <w:basedOn w:val="a5"/>
    <w:next w:val="afff7"/>
    <w:uiPriority w:val="39"/>
    <w:rsid w:val="00596FF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
    <w:name w:val="Сетка таблицы23"/>
    <w:basedOn w:val="a5"/>
    <w:next w:val="afff7"/>
    <w:uiPriority w:val="39"/>
    <w:rsid w:val="00596FFA"/>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5"/>
    <w:next w:val="afff7"/>
    <w:uiPriority w:val="39"/>
    <w:rsid w:val="00596FFA"/>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a">
    <w:name w:val="Сетка таблицы5"/>
    <w:basedOn w:val="a5"/>
    <w:next w:val="afff7"/>
    <w:uiPriority w:val="39"/>
    <w:rsid w:val="00596FF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4">
    <w:name w:val="Стиль маркированный23"/>
    <w:basedOn w:val="a6"/>
    <w:rsid w:val="00596FFA"/>
  </w:style>
  <w:style w:type="numbering" w:customStyle="1" w:styleId="5b">
    <w:name w:val="Стиль маркированный5"/>
    <w:basedOn w:val="a6"/>
    <w:rsid w:val="00596FFA"/>
  </w:style>
  <w:style w:type="numbering" w:customStyle="1" w:styleId="132">
    <w:name w:val="Стиль маркированный13"/>
    <w:basedOn w:val="a6"/>
    <w:rsid w:val="00596FFA"/>
  </w:style>
  <w:style w:type="numbering" w:customStyle="1" w:styleId="3f4">
    <w:name w:val="Стиль нумерованный3"/>
    <w:basedOn w:val="a6"/>
    <w:rsid w:val="00596FFA"/>
  </w:style>
  <w:style w:type="table" w:customStyle="1" w:styleId="148">
    <w:name w:val="Сетка таблицы14"/>
    <w:basedOn w:val="a5"/>
    <w:next w:val="afff7"/>
    <w:uiPriority w:val="39"/>
    <w:rsid w:val="00596FF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
    <w:name w:val="Сетка таблицы24"/>
    <w:basedOn w:val="a5"/>
    <w:next w:val="afff7"/>
    <w:uiPriority w:val="39"/>
    <w:rsid w:val="00596FFA"/>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етка таблицы114"/>
    <w:basedOn w:val="a5"/>
    <w:next w:val="afff7"/>
    <w:uiPriority w:val="39"/>
    <w:rsid w:val="00596FFA"/>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6z3">
    <w:name w:val="WW8Num16z3"/>
    <w:rsid w:val="00596FFA"/>
    <w:rPr>
      <w:rFonts w:ascii="Symbol" w:hAnsi="Symbol"/>
    </w:rPr>
  </w:style>
  <w:style w:type="character" w:customStyle="1" w:styleId="affffffffffe">
    <w:name w:val="ОСНОВНОЙ !!! Знак"/>
    <w:rsid w:val="00596FFA"/>
    <w:rPr>
      <w:rFonts w:ascii="Arial" w:hAnsi="Arial"/>
      <w:color w:val="660066"/>
      <w:sz w:val="26"/>
      <w:szCs w:val="24"/>
      <w:lang w:val="ru-RU" w:eastAsia="ar-SA" w:bidi="ar-SA"/>
    </w:rPr>
  </w:style>
  <w:style w:type="character" w:customStyle="1" w:styleId="1fffe">
    <w:name w:val="ОСНОВНОЙ !!! Знак1"/>
    <w:rsid w:val="00596FFA"/>
    <w:rPr>
      <w:rFonts w:ascii="Arial" w:hAnsi="Arial"/>
      <w:color w:val="660066"/>
      <w:sz w:val="26"/>
      <w:szCs w:val="24"/>
      <w:lang w:val="ru-RU" w:eastAsia="ar-SA" w:bidi="ar-SA"/>
    </w:rPr>
  </w:style>
  <w:style w:type="character" w:customStyle="1" w:styleId="TimesNewRoman12">
    <w:name w:val="Стиль ОСНОВНОЙ !!! + Times New Roman 12 пт Знак"/>
    <w:rsid w:val="00596FFA"/>
    <w:rPr>
      <w:sz w:val="24"/>
      <w:szCs w:val="24"/>
      <w:lang w:val="ru-RU" w:eastAsia="ar-SA" w:bidi="ar-SA"/>
    </w:rPr>
  </w:style>
  <w:style w:type="character" w:customStyle="1" w:styleId="125">
    <w:name w:val="Стиль ОСНОВНОЙ !!! + 12 пт Знак"/>
    <w:rsid w:val="00596FFA"/>
    <w:rPr>
      <w:rFonts w:ascii="Arial" w:hAnsi="Arial"/>
      <w:sz w:val="26"/>
      <w:szCs w:val="24"/>
      <w:lang w:val="ru-RU" w:eastAsia="ar-SA" w:bidi="ar-SA"/>
    </w:rPr>
  </w:style>
  <w:style w:type="paragraph" w:customStyle="1" w:styleId="afffffffffff">
    <w:name w:val="Заголовок титульного листа"/>
    <w:basedOn w:val="a3"/>
    <w:next w:val="a3"/>
    <w:rsid w:val="00596FFA"/>
    <w:pPr>
      <w:suppressAutoHyphens/>
      <w:spacing w:after="0" w:line="360" w:lineRule="auto"/>
      <w:ind w:left="3060"/>
      <w:jc w:val="right"/>
    </w:pPr>
    <w:rPr>
      <w:rFonts w:ascii="Times New Roman" w:eastAsia="Times New Roman" w:hAnsi="Times New Roman" w:cs="Calibri"/>
      <w:b/>
      <w:caps/>
      <w:sz w:val="24"/>
      <w:szCs w:val="24"/>
      <w:lang w:eastAsia="ar-SA"/>
    </w:rPr>
  </w:style>
  <w:style w:type="paragraph" w:customStyle="1" w:styleId="afffffffffff0">
    <w:name w:val="ОСНОВНОЙ !!!"/>
    <w:basedOn w:val="af1"/>
    <w:rsid w:val="00596FFA"/>
    <w:pPr>
      <w:keepLines w:val="0"/>
      <w:spacing w:before="120"/>
      <w:ind w:firstLine="900"/>
    </w:pPr>
    <w:rPr>
      <w:rFonts w:ascii="Arial" w:hAnsi="Arial" w:cs="Calibri"/>
      <w:sz w:val="20"/>
      <w:szCs w:val="24"/>
    </w:rPr>
  </w:style>
  <w:style w:type="paragraph" w:customStyle="1" w:styleId="1095094">
    <w:name w:val="Стиль Заголовок 1 + Слева:  095 см Справа:  094 см"/>
    <w:basedOn w:val="10"/>
    <w:rsid w:val="00596FFA"/>
    <w:pPr>
      <w:keepLines w:val="0"/>
      <w:tabs>
        <w:tab w:val="left" w:pos="0"/>
      </w:tabs>
      <w:suppressAutoHyphens/>
      <w:spacing w:before="240" w:after="240" w:line="240" w:lineRule="auto"/>
      <w:ind w:left="540" w:right="535"/>
      <w:jc w:val="center"/>
    </w:pPr>
    <w:rPr>
      <w:rFonts w:ascii="Times New Roman" w:eastAsia="Times New Roman" w:hAnsi="Times New Roman" w:cs="Calibri"/>
      <w:b w:val="0"/>
      <w:color w:val="FF00FF"/>
      <w:kern w:val="1"/>
      <w:szCs w:val="20"/>
      <w:lang w:eastAsia="ar-SA"/>
    </w:rPr>
  </w:style>
  <w:style w:type="paragraph" w:customStyle="1" w:styleId="1590">
    <w:name w:val="Стиль ОСНОВНОЙ !!! + Слева:  159 см Первая строка:  0 см"/>
    <w:basedOn w:val="afffffffffff0"/>
    <w:rsid w:val="00596FFA"/>
    <w:pPr>
      <w:ind w:left="900" w:firstLine="0"/>
    </w:pPr>
    <w:rPr>
      <w:szCs w:val="20"/>
    </w:rPr>
  </w:style>
  <w:style w:type="paragraph" w:customStyle="1" w:styleId="Arial12">
    <w:name w:val="Стиль Основной текст + Arial 12 пт Индиго"/>
    <w:basedOn w:val="af1"/>
    <w:rsid w:val="00596FFA"/>
    <w:pPr>
      <w:keepLines w:val="0"/>
      <w:spacing w:before="120"/>
      <w:ind w:firstLine="900"/>
    </w:pPr>
    <w:rPr>
      <w:rFonts w:ascii="Arial" w:hAnsi="Arial" w:cs="Calibri"/>
      <w:sz w:val="18"/>
      <w:szCs w:val="24"/>
    </w:rPr>
  </w:style>
  <w:style w:type="paragraph" w:customStyle="1" w:styleId="2ff3">
    <w:name w:val="Схема документа2"/>
    <w:basedOn w:val="a3"/>
    <w:rsid w:val="00596FFA"/>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3f5">
    <w:name w:val="Схема документа3"/>
    <w:basedOn w:val="a3"/>
    <w:rsid w:val="00596FFA"/>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3120">
    <w:name w:val="Стиль Заголовок 3 + 12 пт"/>
    <w:basedOn w:val="3"/>
    <w:rsid w:val="00596FFA"/>
    <w:pPr>
      <w:keepLines w:val="0"/>
      <w:numPr>
        <w:ilvl w:val="2"/>
      </w:numPr>
      <w:tabs>
        <w:tab w:val="left" w:pos="2340"/>
      </w:tabs>
      <w:suppressAutoHyphens/>
      <w:spacing w:before="240" w:after="120" w:line="240" w:lineRule="auto"/>
      <w:outlineLvl w:val="9"/>
    </w:pPr>
    <w:rPr>
      <w:rFonts w:ascii="Times New Roman" w:eastAsia="Times New Roman" w:hAnsi="Times New Roman" w:cs="Calibri"/>
      <w:color w:val="auto"/>
      <w:sz w:val="24"/>
      <w:szCs w:val="26"/>
      <w:lang w:eastAsia="ar-SA"/>
    </w:rPr>
  </w:style>
  <w:style w:type="paragraph" w:customStyle="1" w:styleId="TimesNewRoman120">
    <w:name w:val="Стиль ОСНОВНОЙ !!! + Times New Roman 12 пт"/>
    <w:basedOn w:val="afffffffffff0"/>
    <w:rsid w:val="00596FFA"/>
    <w:pPr>
      <w:ind w:firstLine="851"/>
    </w:pPr>
    <w:rPr>
      <w:rFonts w:ascii="Times New Roman" w:hAnsi="Times New Roman"/>
      <w:sz w:val="24"/>
    </w:rPr>
  </w:style>
  <w:style w:type="paragraph" w:customStyle="1" w:styleId="126">
    <w:name w:val="Стиль ОСНОВНОЙ !!! + 12 пт"/>
    <w:basedOn w:val="afffffffffff0"/>
    <w:rsid w:val="00596FFA"/>
    <w:pPr>
      <w:spacing w:before="240" w:after="120"/>
      <w:ind w:firstLine="902"/>
    </w:pPr>
    <w:rPr>
      <w:sz w:val="26"/>
    </w:rPr>
  </w:style>
  <w:style w:type="character" w:customStyle="1" w:styleId="apple-style-span">
    <w:name w:val="apple-style-span"/>
    <w:rsid w:val="00596FFA"/>
  </w:style>
  <w:style w:type="character" w:customStyle="1" w:styleId="3f6">
    <w:name w:val="Название Знак3"/>
    <w:uiPriority w:val="99"/>
    <w:rsid w:val="00596FFA"/>
    <w:rPr>
      <w:rFonts w:ascii="Arial" w:hAnsi="Arial" w:cs="Arial"/>
      <w:b/>
      <w:bCs/>
      <w:sz w:val="28"/>
      <w:szCs w:val="28"/>
    </w:rPr>
  </w:style>
  <w:style w:type="character" w:customStyle="1" w:styleId="2ff4">
    <w:name w:val="Подзаголовок Знак2"/>
    <w:rsid w:val="00596FFA"/>
    <w:rPr>
      <w:rFonts w:ascii="Arial" w:hAnsi="Arial" w:cs="Arial"/>
      <w:sz w:val="24"/>
      <w:szCs w:val="24"/>
      <w:lang w:eastAsia="ar-SA"/>
    </w:rPr>
  </w:style>
  <w:style w:type="character" w:customStyle="1" w:styleId="2ff5">
    <w:name w:val="Текст сноски Знак2"/>
    <w:rsid w:val="00596FFA"/>
    <w:rPr>
      <w:lang w:eastAsia="ar-SA"/>
    </w:rPr>
  </w:style>
  <w:style w:type="character" w:customStyle="1" w:styleId="2ff6">
    <w:name w:val="Тема примечания Знак2"/>
    <w:rsid w:val="00596FFA"/>
    <w:rPr>
      <w:rFonts w:eastAsia="SimSun"/>
      <w:b/>
      <w:bCs/>
      <w:lang w:eastAsia="ar-SA"/>
    </w:rPr>
  </w:style>
  <w:style w:type="paragraph" w:customStyle="1" w:styleId="67">
    <w:name w:val="Основной текст с отступом6"/>
    <w:basedOn w:val="a3"/>
    <w:rsid w:val="00596FFA"/>
    <w:pPr>
      <w:keepLines/>
      <w:widowControl w:val="0"/>
      <w:suppressAutoHyphens/>
      <w:overflowPunct w:val="0"/>
      <w:autoSpaceDE w:val="0"/>
      <w:spacing w:after="0" w:line="320" w:lineRule="atLeast"/>
      <w:ind w:firstLine="709"/>
      <w:jc w:val="both"/>
    </w:pPr>
    <w:rPr>
      <w:rFonts w:ascii="Times New Roman" w:eastAsia="Times New Roman" w:hAnsi="Times New Roman" w:cs="Times New Roman"/>
      <w:sz w:val="28"/>
      <w:szCs w:val="28"/>
      <w:lang w:eastAsia="zh-CN"/>
    </w:rPr>
  </w:style>
  <w:style w:type="paragraph" w:customStyle="1" w:styleId="261">
    <w:name w:val="Основной текст 26"/>
    <w:basedOn w:val="a3"/>
    <w:rsid w:val="00596FFA"/>
    <w:pPr>
      <w:widowControl w:val="0"/>
      <w:suppressAutoHyphens/>
      <w:spacing w:before="120" w:after="0" w:line="240" w:lineRule="auto"/>
      <w:jc w:val="both"/>
    </w:pPr>
    <w:rPr>
      <w:rFonts w:ascii="Times New Roman" w:eastAsia="Times New Roman" w:hAnsi="Times New Roman" w:cs="Times New Roman"/>
      <w:sz w:val="24"/>
      <w:szCs w:val="20"/>
      <w:lang w:eastAsia="zh-CN"/>
    </w:rPr>
  </w:style>
  <w:style w:type="paragraph" w:customStyle="1" w:styleId="1ffff">
    <w:name w:val="Знак1 Знак Знак Знак Знак Знак Знак"/>
    <w:basedOn w:val="a3"/>
    <w:rsid w:val="00596FFA"/>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ffff0">
    <w:name w:val="Знак1"/>
    <w:basedOn w:val="a3"/>
    <w:rsid w:val="00596FFA"/>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2ff7">
    <w:name w:val="Знак2"/>
    <w:basedOn w:val="a3"/>
    <w:rsid w:val="00596FFA"/>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49">
    <w:name w:val="Знак1 Знак Знак Знак4 Знак Знак Знак"/>
    <w:basedOn w:val="a3"/>
    <w:rsid w:val="00596FFA"/>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ffff1">
    <w:name w:val="Абзац списка1"/>
    <w:basedOn w:val="a3"/>
    <w:qFormat/>
    <w:rsid w:val="00596FFA"/>
    <w:pPr>
      <w:ind w:left="720"/>
    </w:pPr>
    <w:rPr>
      <w:rFonts w:ascii="Calibri" w:eastAsia="Times New Roman" w:hAnsi="Calibri" w:cs="Calibri"/>
      <w:lang w:eastAsia="ar-SA"/>
    </w:rPr>
  </w:style>
  <w:style w:type="paragraph" w:customStyle="1" w:styleId="2ff8">
    <w:name w:val="Знак2 Знак Знак Знак"/>
    <w:basedOn w:val="a3"/>
    <w:rsid w:val="00596FFA"/>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ffff2">
    <w:name w:val="Знак1 Знак Знак Знак Знак Знак"/>
    <w:basedOn w:val="a3"/>
    <w:rsid w:val="00596FFA"/>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ffff3">
    <w:name w:val="Знак1 Знак Знак"/>
    <w:basedOn w:val="a3"/>
    <w:rsid w:val="00596FFA"/>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3f7">
    <w:name w:val="Знак3"/>
    <w:basedOn w:val="a3"/>
    <w:rsid w:val="00596FFA"/>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ffff4">
    <w:name w:val="Без интервала1"/>
    <w:rsid w:val="00596FFA"/>
    <w:pPr>
      <w:spacing w:after="0" w:line="240" w:lineRule="auto"/>
      <w:ind w:left="851"/>
      <w:jc w:val="both"/>
    </w:pPr>
    <w:rPr>
      <w:rFonts w:ascii="Times New Roman" w:eastAsia="Times New Roman" w:hAnsi="Times New Roman" w:cs="Times New Roman"/>
      <w:sz w:val="20"/>
      <w:szCs w:val="20"/>
    </w:rPr>
  </w:style>
  <w:style w:type="paragraph" w:customStyle="1" w:styleId="14110">
    <w:name w:val="Знак1 Знак Знак Знак4 Знак Знак Знак1 Знак Знак Знак1 Знак Знак Знак Знак"/>
    <w:basedOn w:val="a3"/>
    <w:rsid w:val="00596FFA"/>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41110">
    <w:name w:val="Знак1 Знак Знак Знак4 Знак Знак Знак1 Знак Знак Знак1 Знак Знак Знак Знак Знак Знак Знак Знак1"/>
    <w:basedOn w:val="a3"/>
    <w:rsid w:val="00596FFA"/>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411110">
    <w:name w:val="Знак1 Знак Знак Знак4 Знак Знак Знак1 Знак Знак Знак1 Знак Знак Знак Знак Знак Знак Знак Знак1 Знак Знак Знак Знак Знак Знак1 Знак Знак Знак Знак Знак Знак Знак Знак Знак Знак Знак Знак Знак Знак Знак Знак"/>
    <w:basedOn w:val="a3"/>
    <w:rsid w:val="00596FFA"/>
    <w:pPr>
      <w:spacing w:after="0" w:line="240" w:lineRule="auto"/>
    </w:pPr>
    <w:rPr>
      <w:rFonts w:ascii="Verdana" w:eastAsia="Times New Roman" w:hAnsi="Verdana" w:cs="Verdana"/>
      <w:sz w:val="20"/>
      <w:szCs w:val="20"/>
      <w:lang w:val="en-US" w:eastAsia="en-US"/>
    </w:rPr>
  </w:style>
  <w:style w:type="paragraph" w:customStyle="1" w:styleId="911">
    <w:name w:val="Знак Знак9 Знак Знак1 Знак Знак Знак Знак Знак Знак Знак Знак Знак Знак Знак Знак Знак Знак Знак Знак Знак Знак Знак Знак Знак Знак"/>
    <w:basedOn w:val="a3"/>
    <w:rsid w:val="00596FFA"/>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ffff5">
    <w:name w:val="Знак Знак Знак Знак1 Знак Знак Знак Знак Знак Знак Знак Знак Знак Знак"/>
    <w:basedOn w:val="a3"/>
    <w:rsid w:val="00596FFA"/>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27">
    <w:name w:val="Знак Знак12 Знак Знак Знак Знак Знак Знак"/>
    <w:basedOn w:val="a3"/>
    <w:rsid w:val="00596FFA"/>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28">
    <w:name w:val="Знак Знак12 Знак Знак Знак Знак Знак Знак Знак Знак Знак Знак Знак Знак Знак Знак Знак Знак"/>
    <w:basedOn w:val="a3"/>
    <w:rsid w:val="00596FFA"/>
    <w:pPr>
      <w:spacing w:before="100" w:beforeAutospacing="1" w:after="100" w:afterAutospacing="1" w:line="240" w:lineRule="auto"/>
      <w:jc w:val="both"/>
    </w:pPr>
    <w:rPr>
      <w:rFonts w:ascii="Tahoma" w:eastAsia="Times New Roman" w:hAnsi="Tahoma" w:cs="Times New Roman"/>
      <w:sz w:val="20"/>
      <w:szCs w:val="20"/>
      <w:lang w:val="en-US" w:eastAsia="en-US"/>
    </w:rPr>
  </w:style>
  <w:style w:type="character" w:customStyle="1" w:styleId="1ffff6">
    <w:name w:val="Обычный (веб) Знак1"/>
    <w:uiPriority w:val="99"/>
    <w:rsid w:val="00596FFA"/>
    <w:rPr>
      <w:sz w:val="24"/>
      <w:szCs w:val="24"/>
      <w:lang w:eastAsia="ar-SA"/>
    </w:rPr>
  </w:style>
  <w:style w:type="paragraph" w:customStyle="1" w:styleId="2ff9">
    <w:name w:val="Обычный2"/>
    <w:rsid w:val="00596FFA"/>
    <w:pPr>
      <w:widowControl w:val="0"/>
      <w:suppressAutoHyphens/>
      <w:spacing w:after="0" w:line="240" w:lineRule="auto"/>
    </w:pPr>
    <w:rPr>
      <w:rFonts w:ascii="Times New Roman" w:eastAsia="Arial" w:hAnsi="Times New Roman" w:cs="Times New Roman"/>
      <w:kern w:val="1"/>
      <w:sz w:val="24"/>
      <w:szCs w:val="20"/>
    </w:rPr>
  </w:style>
  <w:style w:type="character" w:customStyle="1" w:styleId="1ffff7">
    <w:name w:val="Знак Знак1"/>
    <w:rsid w:val="00596FFA"/>
    <w:rPr>
      <w:rFonts w:eastAsia="Arial Unicode MS"/>
      <w:sz w:val="24"/>
      <w:szCs w:val="24"/>
      <w:lang w:val="ru-RU" w:eastAsia="ar-SA" w:bidi="ar-SA"/>
    </w:rPr>
  </w:style>
  <w:style w:type="character" w:customStyle="1" w:styleId="68">
    <w:name w:val="Основной шрифт абзаца6"/>
    <w:rsid w:val="00596FFA"/>
  </w:style>
  <w:style w:type="character" w:customStyle="1" w:styleId="1ffff8">
    <w:name w:val="Знак сноски1"/>
    <w:rsid w:val="00596FFA"/>
    <w:rPr>
      <w:vertAlign w:val="superscript"/>
    </w:rPr>
  </w:style>
  <w:style w:type="character" w:customStyle="1" w:styleId="1ffff9">
    <w:name w:val="Номер страницы1"/>
    <w:rsid w:val="00596FFA"/>
  </w:style>
  <w:style w:type="paragraph" w:customStyle="1" w:styleId="11a">
    <w:name w:val="Заголовок 11"/>
    <w:basedOn w:val="2ff9"/>
    <w:next w:val="2ff9"/>
    <w:rsid w:val="00596FFA"/>
    <w:pPr>
      <w:keepNext/>
      <w:widowControl/>
      <w:jc w:val="center"/>
    </w:pPr>
    <w:rPr>
      <w:b/>
      <w:kern w:val="0"/>
      <w:lang w:eastAsia="ar-SA"/>
    </w:rPr>
  </w:style>
  <w:style w:type="paragraph" w:customStyle="1" w:styleId="2ffa">
    <w:name w:val="Заголовок2"/>
    <w:basedOn w:val="2ff9"/>
    <w:rsid w:val="00596FFA"/>
    <w:pPr>
      <w:widowControl/>
      <w:jc w:val="center"/>
    </w:pPr>
    <w:rPr>
      <w:b/>
      <w:kern w:val="0"/>
      <w:sz w:val="28"/>
      <w:lang w:eastAsia="ar-SA"/>
    </w:rPr>
  </w:style>
  <w:style w:type="paragraph" w:customStyle="1" w:styleId="1ffffa">
    <w:name w:val="Текст сноски1"/>
    <w:basedOn w:val="2ff9"/>
    <w:rsid w:val="00596FFA"/>
    <w:pPr>
      <w:widowControl/>
    </w:pPr>
    <w:rPr>
      <w:kern w:val="0"/>
      <w:sz w:val="20"/>
      <w:lang w:eastAsia="ar-SA"/>
    </w:rPr>
  </w:style>
  <w:style w:type="paragraph" w:customStyle="1" w:styleId="1ffffb">
    <w:name w:val="Верхний колонтитул1"/>
    <w:basedOn w:val="2ff9"/>
    <w:rsid w:val="00596FFA"/>
    <w:pPr>
      <w:widowControl/>
      <w:tabs>
        <w:tab w:val="center" w:pos="4677"/>
        <w:tab w:val="right" w:pos="9355"/>
      </w:tabs>
    </w:pPr>
    <w:rPr>
      <w:kern w:val="0"/>
      <w:lang w:eastAsia="ar-SA"/>
    </w:rPr>
  </w:style>
  <w:style w:type="paragraph" w:customStyle="1" w:styleId="4c">
    <w:name w:val="Название объекта4"/>
    <w:basedOn w:val="2ff9"/>
    <w:next w:val="2ff9"/>
    <w:rsid w:val="00596FFA"/>
    <w:pPr>
      <w:widowControl/>
      <w:jc w:val="center"/>
    </w:pPr>
    <w:rPr>
      <w:b/>
      <w:kern w:val="0"/>
      <w:lang w:eastAsia="ar-SA"/>
    </w:rPr>
  </w:style>
  <w:style w:type="paragraph" w:customStyle="1" w:styleId="1ffffc">
    <w:name w:val="Нижний колонтитул1"/>
    <w:basedOn w:val="2ff9"/>
    <w:rsid w:val="00596FFA"/>
    <w:pPr>
      <w:widowControl/>
      <w:tabs>
        <w:tab w:val="center" w:pos="4677"/>
        <w:tab w:val="right" w:pos="9355"/>
      </w:tabs>
    </w:pPr>
    <w:rPr>
      <w:kern w:val="0"/>
      <w:lang w:eastAsia="ar-SA"/>
    </w:rPr>
  </w:style>
  <w:style w:type="paragraph" w:customStyle="1" w:styleId="381">
    <w:name w:val="Основной текст с отступом 38"/>
    <w:basedOn w:val="a3"/>
    <w:rsid w:val="00596FFA"/>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6"/>
      <w:szCs w:val="20"/>
    </w:rPr>
  </w:style>
  <w:style w:type="paragraph" w:customStyle="1" w:styleId="244">
    <w:name w:val="Основной текст с отступом 24"/>
    <w:basedOn w:val="a3"/>
    <w:rsid w:val="00596FFA"/>
    <w:pPr>
      <w:overflowPunct w:val="0"/>
      <w:autoSpaceDE w:val="0"/>
      <w:autoSpaceDN w:val="0"/>
      <w:adjustRightInd w:val="0"/>
      <w:spacing w:after="0" w:line="240" w:lineRule="auto"/>
      <w:ind w:firstLine="851"/>
      <w:textAlignment w:val="baseline"/>
    </w:pPr>
    <w:rPr>
      <w:rFonts w:ascii="Times New Roman" w:eastAsia="Times New Roman" w:hAnsi="Times New Roman" w:cs="Times New Roman"/>
      <w:b/>
      <w:sz w:val="28"/>
      <w:szCs w:val="20"/>
    </w:rPr>
  </w:style>
  <w:style w:type="character" w:customStyle="1" w:styleId="afffffffffff1">
    <w:name w:val="Заголовок Знак"/>
    <w:uiPriority w:val="10"/>
    <w:rsid w:val="00596FFA"/>
    <w:rPr>
      <w:rFonts w:ascii="Cambria" w:eastAsia="Times New Roman" w:hAnsi="Cambria" w:cs="Times New Roman"/>
      <w:spacing w:val="-10"/>
      <w:kern w:val="28"/>
      <w:sz w:val="56"/>
      <w:szCs w:val="56"/>
      <w:lang w:eastAsia="ar-SA"/>
    </w:rPr>
  </w:style>
  <w:style w:type="numbering" w:customStyle="1" w:styleId="92">
    <w:name w:val="Нет списка9"/>
    <w:next w:val="a6"/>
    <w:uiPriority w:val="99"/>
    <w:semiHidden/>
    <w:rsid w:val="00596FFA"/>
  </w:style>
  <w:style w:type="paragraph" w:customStyle="1" w:styleId="2ffb">
    <w:name w:val="Абзац списка2"/>
    <w:basedOn w:val="a3"/>
    <w:qFormat/>
    <w:rsid w:val="00596FFA"/>
    <w:pPr>
      <w:ind w:left="720"/>
    </w:pPr>
    <w:rPr>
      <w:rFonts w:ascii="Calibri" w:eastAsia="Times New Roman" w:hAnsi="Calibri" w:cs="Calibri"/>
      <w:lang w:eastAsia="ar-SA"/>
    </w:rPr>
  </w:style>
  <w:style w:type="paragraph" w:customStyle="1" w:styleId="2ffc">
    <w:name w:val="Без интервала2"/>
    <w:rsid w:val="00596FFA"/>
    <w:pPr>
      <w:spacing w:after="0" w:line="240" w:lineRule="auto"/>
      <w:ind w:left="851"/>
      <w:jc w:val="both"/>
    </w:pPr>
    <w:rPr>
      <w:rFonts w:ascii="Times New Roman" w:eastAsia="Times New Roman" w:hAnsi="Times New Roman" w:cs="Times New Roman"/>
      <w:sz w:val="20"/>
      <w:szCs w:val="20"/>
    </w:rPr>
  </w:style>
  <w:style w:type="paragraph" w:customStyle="1" w:styleId="3f8">
    <w:name w:val="Обычный3"/>
    <w:rsid w:val="00596FFA"/>
    <w:pPr>
      <w:widowControl w:val="0"/>
      <w:suppressAutoHyphens/>
      <w:spacing w:after="0" w:line="240" w:lineRule="auto"/>
    </w:pPr>
    <w:rPr>
      <w:rFonts w:ascii="Times New Roman" w:eastAsia="Arial" w:hAnsi="Times New Roman" w:cs="Times New Roman"/>
      <w:kern w:val="1"/>
      <w:sz w:val="24"/>
      <w:szCs w:val="20"/>
    </w:rPr>
  </w:style>
  <w:style w:type="paragraph" w:customStyle="1" w:styleId="2ffd">
    <w:name w:val="Основной текст2"/>
    <w:basedOn w:val="a3"/>
    <w:rsid w:val="00596FFA"/>
    <w:pPr>
      <w:spacing w:after="0" w:line="240" w:lineRule="auto"/>
      <w:jc w:val="center"/>
    </w:pPr>
    <w:rPr>
      <w:rFonts w:ascii="Times New Roman" w:eastAsia="Arial Unicode MS" w:hAnsi="Times New Roman" w:cs="Times New Roman"/>
      <w:sz w:val="24"/>
      <w:szCs w:val="24"/>
      <w:lang w:eastAsia="ar-SA"/>
    </w:rPr>
  </w:style>
  <w:style w:type="character" w:customStyle="1" w:styleId="76">
    <w:name w:val="Основной шрифт абзаца7"/>
    <w:rsid w:val="00596FFA"/>
  </w:style>
  <w:style w:type="character" w:customStyle="1" w:styleId="2ffe">
    <w:name w:val="Знак сноски2"/>
    <w:rsid w:val="00596FFA"/>
    <w:rPr>
      <w:vertAlign w:val="superscript"/>
    </w:rPr>
  </w:style>
  <w:style w:type="character" w:customStyle="1" w:styleId="2fff">
    <w:name w:val="Номер страницы2"/>
    <w:rsid w:val="00596FFA"/>
  </w:style>
  <w:style w:type="paragraph" w:customStyle="1" w:styleId="129">
    <w:name w:val="Заголовок 12"/>
    <w:basedOn w:val="3f8"/>
    <w:next w:val="3f8"/>
    <w:rsid w:val="00596FFA"/>
    <w:pPr>
      <w:keepNext/>
      <w:widowControl/>
      <w:jc w:val="center"/>
    </w:pPr>
    <w:rPr>
      <w:b/>
      <w:kern w:val="0"/>
      <w:lang w:eastAsia="ar-SA"/>
    </w:rPr>
  </w:style>
  <w:style w:type="paragraph" w:customStyle="1" w:styleId="5c">
    <w:name w:val="Название5"/>
    <w:basedOn w:val="3f8"/>
    <w:rsid w:val="00596FFA"/>
    <w:pPr>
      <w:widowControl/>
      <w:jc w:val="center"/>
    </w:pPr>
    <w:rPr>
      <w:b/>
      <w:kern w:val="0"/>
      <w:sz w:val="28"/>
      <w:lang w:eastAsia="ar-SA"/>
    </w:rPr>
  </w:style>
  <w:style w:type="paragraph" w:customStyle="1" w:styleId="2fff0">
    <w:name w:val="Текст сноски2"/>
    <w:basedOn w:val="3f8"/>
    <w:rsid w:val="00596FFA"/>
    <w:pPr>
      <w:widowControl/>
    </w:pPr>
    <w:rPr>
      <w:kern w:val="0"/>
      <w:sz w:val="20"/>
      <w:lang w:eastAsia="ar-SA"/>
    </w:rPr>
  </w:style>
  <w:style w:type="paragraph" w:customStyle="1" w:styleId="2fff1">
    <w:name w:val="Верхний колонтитул2"/>
    <w:basedOn w:val="3f8"/>
    <w:rsid w:val="00596FFA"/>
    <w:pPr>
      <w:widowControl/>
      <w:tabs>
        <w:tab w:val="center" w:pos="4677"/>
        <w:tab w:val="right" w:pos="9355"/>
      </w:tabs>
    </w:pPr>
    <w:rPr>
      <w:kern w:val="0"/>
      <w:lang w:eastAsia="ar-SA"/>
    </w:rPr>
  </w:style>
  <w:style w:type="paragraph" w:customStyle="1" w:styleId="5d">
    <w:name w:val="Название объекта5"/>
    <w:basedOn w:val="3f8"/>
    <w:next w:val="3f8"/>
    <w:rsid w:val="00596FFA"/>
    <w:pPr>
      <w:widowControl/>
      <w:jc w:val="center"/>
    </w:pPr>
    <w:rPr>
      <w:b/>
      <w:kern w:val="0"/>
      <w:lang w:eastAsia="ar-SA"/>
    </w:rPr>
  </w:style>
  <w:style w:type="paragraph" w:customStyle="1" w:styleId="270">
    <w:name w:val="Основной текст 27"/>
    <w:basedOn w:val="3f8"/>
    <w:rsid w:val="00596FFA"/>
    <w:pPr>
      <w:widowControl/>
      <w:ind w:left="360"/>
      <w:jc w:val="center"/>
    </w:pPr>
    <w:rPr>
      <w:kern w:val="0"/>
      <w:lang w:eastAsia="ar-SA"/>
    </w:rPr>
  </w:style>
  <w:style w:type="paragraph" w:customStyle="1" w:styleId="2fff2">
    <w:name w:val="Нижний колонтитул2"/>
    <w:basedOn w:val="3f8"/>
    <w:rsid w:val="00596FFA"/>
    <w:pPr>
      <w:widowControl/>
      <w:tabs>
        <w:tab w:val="center" w:pos="4677"/>
        <w:tab w:val="right" w:pos="9355"/>
      </w:tabs>
    </w:pPr>
    <w:rPr>
      <w:kern w:val="0"/>
      <w:lang w:eastAsia="ar-SA"/>
    </w:rPr>
  </w:style>
  <w:style w:type="paragraph" w:customStyle="1" w:styleId="342">
    <w:name w:val="Основной текст 34"/>
    <w:basedOn w:val="3f8"/>
    <w:rsid w:val="00596FFA"/>
    <w:pPr>
      <w:widowControl/>
      <w:suppressAutoHyphens w:val="0"/>
    </w:pPr>
    <w:rPr>
      <w:rFonts w:eastAsia="Times New Roman"/>
      <w:kern w:val="0"/>
    </w:rPr>
  </w:style>
  <w:style w:type="paragraph" w:customStyle="1" w:styleId="390">
    <w:name w:val="Основной текст с отступом 39"/>
    <w:basedOn w:val="a3"/>
    <w:rsid w:val="00596FFA"/>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6"/>
      <w:szCs w:val="20"/>
    </w:rPr>
  </w:style>
  <w:style w:type="paragraph" w:customStyle="1" w:styleId="252">
    <w:name w:val="Основной текст с отступом 25"/>
    <w:basedOn w:val="a3"/>
    <w:rsid w:val="00596FFA"/>
    <w:pPr>
      <w:overflowPunct w:val="0"/>
      <w:autoSpaceDE w:val="0"/>
      <w:autoSpaceDN w:val="0"/>
      <w:adjustRightInd w:val="0"/>
      <w:spacing w:after="0" w:line="240" w:lineRule="auto"/>
      <w:ind w:firstLine="851"/>
      <w:textAlignment w:val="baseline"/>
    </w:pPr>
    <w:rPr>
      <w:rFonts w:ascii="Times New Roman" w:eastAsia="Times New Roman" w:hAnsi="Times New Roman" w:cs="Times New Roman"/>
      <w:b/>
      <w:sz w:val="28"/>
      <w:szCs w:val="20"/>
    </w:rPr>
  </w:style>
  <w:style w:type="numbering" w:customStyle="1" w:styleId="160">
    <w:name w:val="Нет списка16"/>
    <w:next w:val="a6"/>
    <w:uiPriority w:val="99"/>
    <w:semiHidden/>
    <w:unhideWhenUsed/>
    <w:rsid w:val="00596FFA"/>
  </w:style>
  <w:style w:type="numbering" w:customStyle="1" w:styleId="262">
    <w:name w:val="Нет списка26"/>
    <w:next w:val="a6"/>
    <w:uiPriority w:val="99"/>
    <w:semiHidden/>
    <w:unhideWhenUsed/>
    <w:rsid w:val="00596FFA"/>
  </w:style>
  <w:style w:type="numbering" w:customStyle="1" w:styleId="351">
    <w:name w:val="Нет списка35"/>
    <w:next w:val="a6"/>
    <w:uiPriority w:val="99"/>
    <w:semiHidden/>
    <w:unhideWhenUsed/>
    <w:rsid w:val="00596FFA"/>
  </w:style>
  <w:style w:type="numbering" w:customStyle="1" w:styleId="1160">
    <w:name w:val="Нет списка116"/>
    <w:next w:val="a6"/>
    <w:uiPriority w:val="99"/>
    <w:semiHidden/>
    <w:unhideWhenUsed/>
    <w:rsid w:val="00596FFA"/>
  </w:style>
  <w:style w:type="paragraph" w:customStyle="1" w:styleId="77">
    <w:name w:val="Основной текст с отступом7"/>
    <w:basedOn w:val="a3"/>
    <w:rsid w:val="00596FFA"/>
    <w:pPr>
      <w:keepLines/>
      <w:widowControl w:val="0"/>
      <w:overflowPunct w:val="0"/>
      <w:autoSpaceDE w:val="0"/>
      <w:autoSpaceDN w:val="0"/>
      <w:adjustRightInd w:val="0"/>
      <w:spacing w:after="0" w:line="320" w:lineRule="atLeast"/>
      <w:ind w:firstLine="709"/>
      <w:jc w:val="both"/>
    </w:pPr>
    <w:rPr>
      <w:rFonts w:ascii="Times New Roman" w:eastAsia="Times New Roman" w:hAnsi="Times New Roman" w:cs="Times New Roman"/>
      <w:sz w:val="28"/>
      <w:szCs w:val="28"/>
    </w:rPr>
  </w:style>
  <w:style w:type="numbering" w:customStyle="1" w:styleId="2120">
    <w:name w:val="Нет списка212"/>
    <w:next w:val="a6"/>
    <w:uiPriority w:val="99"/>
    <w:semiHidden/>
    <w:unhideWhenUsed/>
    <w:rsid w:val="00596FFA"/>
  </w:style>
  <w:style w:type="numbering" w:customStyle="1" w:styleId="1112">
    <w:name w:val="Нет списка1112"/>
    <w:next w:val="a6"/>
    <w:uiPriority w:val="99"/>
    <w:semiHidden/>
    <w:unhideWhenUsed/>
    <w:rsid w:val="00596FFA"/>
  </w:style>
  <w:style w:type="numbering" w:customStyle="1" w:styleId="11111">
    <w:name w:val="Нет списка11111"/>
    <w:next w:val="a6"/>
    <w:uiPriority w:val="99"/>
    <w:semiHidden/>
    <w:unhideWhenUsed/>
    <w:rsid w:val="00596FFA"/>
  </w:style>
  <w:style w:type="numbering" w:customStyle="1" w:styleId="2111">
    <w:name w:val="Нет списка2111"/>
    <w:next w:val="a6"/>
    <w:uiPriority w:val="99"/>
    <w:semiHidden/>
    <w:unhideWhenUsed/>
    <w:rsid w:val="00596FFA"/>
  </w:style>
  <w:style w:type="numbering" w:customStyle="1" w:styleId="3121">
    <w:name w:val="Нет списка312"/>
    <w:next w:val="a6"/>
    <w:uiPriority w:val="99"/>
    <w:semiHidden/>
    <w:unhideWhenUsed/>
    <w:rsid w:val="00596FFA"/>
  </w:style>
  <w:style w:type="numbering" w:customStyle="1" w:styleId="450">
    <w:name w:val="Нет списка45"/>
    <w:next w:val="a6"/>
    <w:uiPriority w:val="99"/>
    <w:semiHidden/>
    <w:unhideWhenUsed/>
    <w:rsid w:val="00596FFA"/>
  </w:style>
  <w:style w:type="numbering" w:customStyle="1" w:styleId="512">
    <w:name w:val="Нет списка51"/>
    <w:next w:val="a6"/>
    <w:uiPriority w:val="99"/>
    <w:semiHidden/>
    <w:unhideWhenUsed/>
    <w:rsid w:val="00596FFA"/>
  </w:style>
  <w:style w:type="numbering" w:customStyle="1" w:styleId="1210">
    <w:name w:val="Нет списка121"/>
    <w:next w:val="a6"/>
    <w:uiPriority w:val="99"/>
    <w:semiHidden/>
    <w:unhideWhenUsed/>
    <w:rsid w:val="00596FFA"/>
  </w:style>
  <w:style w:type="numbering" w:customStyle="1" w:styleId="1121">
    <w:name w:val="Нет списка1121"/>
    <w:next w:val="a6"/>
    <w:uiPriority w:val="99"/>
    <w:semiHidden/>
    <w:unhideWhenUsed/>
    <w:rsid w:val="00596FFA"/>
  </w:style>
  <w:style w:type="numbering" w:customStyle="1" w:styleId="2210">
    <w:name w:val="Нет списка221"/>
    <w:next w:val="a6"/>
    <w:uiPriority w:val="99"/>
    <w:semiHidden/>
    <w:unhideWhenUsed/>
    <w:rsid w:val="00596FFA"/>
  </w:style>
  <w:style w:type="numbering" w:customStyle="1" w:styleId="3111">
    <w:name w:val="Нет списка3111"/>
    <w:next w:val="a6"/>
    <w:uiPriority w:val="99"/>
    <w:semiHidden/>
    <w:unhideWhenUsed/>
    <w:rsid w:val="00596FFA"/>
  </w:style>
  <w:style w:type="numbering" w:customStyle="1" w:styleId="4110">
    <w:name w:val="Нет списка411"/>
    <w:next w:val="a6"/>
    <w:uiPriority w:val="99"/>
    <w:semiHidden/>
    <w:unhideWhenUsed/>
    <w:rsid w:val="00596FFA"/>
  </w:style>
  <w:style w:type="numbering" w:customStyle="1" w:styleId="610">
    <w:name w:val="Нет списка61"/>
    <w:next w:val="a6"/>
    <w:semiHidden/>
    <w:rsid w:val="00596FFA"/>
  </w:style>
  <w:style w:type="numbering" w:customStyle="1" w:styleId="1310">
    <w:name w:val="Нет списка131"/>
    <w:next w:val="a6"/>
    <w:semiHidden/>
    <w:unhideWhenUsed/>
    <w:rsid w:val="00596FFA"/>
  </w:style>
  <w:style w:type="numbering" w:customStyle="1" w:styleId="1131">
    <w:name w:val="Нет списка1131"/>
    <w:next w:val="a6"/>
    <w:semiHidden/>
    <w:unhideWhenUsed/>
    <w:rsid w:val="00596FFA"/>
  </w:style>
  <w:style w:type="numbering" w:customStyle="1" w:styleId="2310">
    <w:name w:val="Нет списка231"/>
    <w:next w:val="a6"/>
    <w:semiHidden/>
    <w:unhideWhenUsed/>
    <w:rsid w:val="00596FFA"/>
  </w:style>
  <w:style w:type="numbering" w:customStyle="1" w:styleId="3210">
    <w:name w:val="Нет списка321"/>
    <w:next w:val="a6"/>
    <w:semiHidden/>
    <w:unhideWhenUsed/>
    <w:rsid w:val="00596FFA"/>
  </w:style>
  <w:style w:type="numbering" w:customStyle="1" w:styleId="4210">
    <w:name w:val="Нет списка421"/>
    <w:next w:val="a6"/>
    <w:semiHidden/>
    <w:unhideWhenUsed/>
    <w:rsid w:val="00596FFA"/>
  </w:style>
  <w:style w:type="numbering" w:customStyle="1" w:styleId="710">
    <w:name w:val="Нет списка71"/>
    <w:next w:val="a6"/>
    <w:semiHidden/>
    <w:unhideWhenUsed/>
    <w:rsid w:val="00596FFA"/>
  </w:style>
  <w:style w:type="numbering" w:customStyle="1" w:styleId="1412">
    <w:name w:val="Нет списка141"/>
    <w:next w:val="a6"/>
    <w:semiHidden/>
    <w:unhideWhenUsed/>
    <w:rsid w:val="00596FFA"/>
  </w:style>
  <w:style w:type="numbering" w:customStyle="1" w:styleId="1141">
    <w:name w:val="Нет списка1141"/>
    <w:next w:val="a6"/>
    <w:semiHidden/>
    <w:unhideWhenUsed/>
    <w:rsid w:val="00596FFA"/>
  </w:style>
  <w:style w:type="numbering" w:customStyle="1" w:styleId="2410">
    <w:name w:val="Нет списка241"/>
    <w:next w:val="a6"/>
    <w:semiHidden/>
    <w:unhideWhenUsed/>
    <w:rsid w:val="00596FFA"/>
  </w:style>
  <w:style w:type="numbering" w:customStyle="1" w:styleId="3310">
    <w:name w:val="Нет списка331"/>
    <w:next w:val="a6"/>
    <w:semiHidden/>
    <w:unhideWhenUsed/>
    <w:rsid w:val="00596FFA"/>
  </w:style>
  <w:style w:type="numbering" w:customStyle="1" w:styleId="431">
    <w:name w:val="Нет списка431"/>
    <w:next w:val="a6"/>
    <w:semiHidden/>
    <w:unhideWhenUsed/>
    <w:rsid w:val="00596FFA"/>
  </w:style>
  <w:style w:type="numbering" w:customStyle="1" w:styleId="810">
    <w:name w:val="Нет списка81"/>
    <w:next w:val="a6"/>
    <w:semiHidden/>
    <w:rsid w:val="00596FFA"/>
  </w:style>
  <w:style w:type="numbering" w:customStyle="1" w:styleId="151">
    <w:name w:val="Нет списка151"/>
    <w:next w:val="a6"/>
    <w:semiHidden/>
    <w:unhideWhenUsed/>
    <w:rsid w:val="00596FFA"/>
  </w:style>
  <w:style w:type="numbering" w:customStyle="1" w:styleId="1151">
    <w:name w:val="Нет списка1151"/>
    <w:next w:val="a6"/>
    <w:semiHidden/>
    <w:unhideWhenUsed/>
    <w:rsid w:val="00596FFA"/>
  </w:style>
  <w:style w:type="numbering" w:customStyle="1" w:styleId="2510">
    <w:name w:val="Нет списка251"/>
    <w:next w:val="a6"/>
    <w:semiHidden/>
    <w:unhideWhenUsed/>
    <w:rsid w:val="00596FFA"/>
  </w:style>
  <w:style w:type="numbering" w:customStyle="1" w:styleId="3410">
    <w:name w:val="Нет списка341"/>
    <w:next w:val="a6"/>
    <w:semiHidden/>
    <w:unhideWhenUsed/>
    <w:rsid w:val="00596FFA"/>
  </w:style>
  <w:style w:type="numbering" w:customStyle="1" w:styleId="441">
    <w:name w:val="Нет списка441"/>
    <w:next w:val="a6"/>
    <w:semiHidden/>
    <w:unhideWhenUsed/>
    <w:rsid w:val="00596FFA"/>
  </w:style>
</w:styles>
</file>

<file path=word/webSettings.xml><?xml version="1.0" encoding="utf-8"?>
<w:webSettings xmlns:r="http://schemas.openxmlformats.org/officeDocument/2006/relationships" xmlns:w="http://schemas.openxmlformats.org/wordprocessingml/2006/main">
  <w:divs>
    <w:div w:id="186256487">
      <w:bodyDiv w:val="1"/>
      <w:marLeft w:val="0"/>
      <w:marRight w:val="0"/>
      <w:marTop w:val="0"/>
      <w:marBottom w:val="0"/>
      <w:divBdr>
        <w:top w:val="none" w:sz="0" w:space="0" w:color="auto"/>
        <w:left w:val="none" w:sz="0" w:space="0" w:color="auto"/>
        <w:bottom w:val="none" w:sz="0" w:space="0" w:color="auto"/>
        <w:right w:val="none" w:sz="0" w:space="0" w:color="auto"/>
      </w:divBdr>
    </w:div>
    <w:div w:id="216742419">
      <w:bodyDiv w:val="1"/>
      <w:marLeft w:val="0"/>
      <w:marRight w:val="0"/>
      <w:marTop w:val="0"/>
      <w:marBottom w:val="0"/>
      <w:divBdr>
        <w:top w:val="none" w:sz="0" w:space="0" w:color="auto"/>
        <w:left w:val="none" w:sz="0" w:space="0" w:color="auto"/>
        <w:bottom w:val="none" w:sz="0" w:space="0" w:color="auto"/>
        <w:right w:val="none" w:sz="0" w:space="0" w:color="auto"/>
      </w:divBdr>
    </w:div>
    <w:div w:id="406464011">
      <w:bodyDiv w:val="1"/>
      <w:marLeft w:val="0"/>
      <w:marRight w:val="0"/>
      <w:marTop w:val="0"/>
      <w:marBottom w:val="0"/>
      <w:divBdr>
        <w:top w:val="none" w:sz="0" w:space="0" w:color="auto"/>
        <w:left w:val="none" w:sz="0" w:space="0" w:color="auto"/>
        <w:bottom w:val="none" w:sz="0" w:space="0" w:color="auto"/>
        <w:right w:val="none" w:sz="0" w:space="0" w:color="auto"/>
      </w:divBdr>
    </w:div>
    <w:div w:id="626667865">
      <w:bodyDiv w:val="1"/>
      <w:marLeft w:val="0"/>
      <w:marRight w:val="0"/>
      <w:marTop w:val="0"/>
      <w:marBottom w:val="0"/>
      <w:divBdr>
        <w:top w:val="none" w:sz="0" w:space="0" w:color="auto"/>
        <w:left w:val="none" w:sz="0" w:space="0" w:color="auto"/>
        <w:bottom w:val="none" w:sz="0" w:space="0" w:color="auto"/>
        <w:right w:val="none" w:sz="0" w:space="0" w:color="auto"/>
      </w:divBdr>
    </w:div>
    <w:div w:id="1081366699">
      <w:bodyDiv w:val="1"/>
      <w:marLeft w:val="0"/>
      <w:marRight w:val="0"/>
      <w:marTop w:val="0"/>
      <w:marBottom w:val="0"/>
      <w:divBdr>
        <w:top w:val="none" w:sz="0" w:space="0" w:color="auto"/>
        <w:left w:val="none" w:sz="0" w:space="0" w:color="auto"/>
        <w:bottom w:val="none" w:sz="0" w:space="0" w:color="auto"/>
        <w:right w:val="none" w:sz="0" w:space="0" w:color="auto"/>
      </w:divBdr>
    </w:div>
    <w:div w:id="1081487620">
      <w:bodyDiv w:val="1"/>
      <w:marLeft w:val="0"/>
      <w:marRight w:val="0"/>
      <w:marTop w:val="0"/>
      <w:marBottom w:val="0"/>
      <w:divBdr>
        <w:top w:val="none" w:sz="0" w:space="0" w:color="auto"/>
        <w:left w:val="none" w:sz="0" w:space="0" w:color="auto"/>
        <w:bottom w:val="none" w:sz="0" w:space="0" w:color="auto"/>
        <w:right w:val="none" w:sz="0" w:space="0" w:color="auto"/>
      </w:divBdr>
    </w:div>
    <w:div w:id="1292829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consultant.ru/document/cons_doc_LAW_330961/a7c2f5bf841aae38a03420067b02834b570686d3/" TargetMode="External"/><Relationship Id="rId21" Type="http://schemas.openxmlformats.org/officeDocument/2006/relationships/hyperlink" Target="http://www.consultant.ru/document/cons_doc_LAW_326532/" TargetMode="External"/><Relationship Id="rId42" Type="http://schemas.openxmlformats.org/officeDocument/2006/relationships/hyperlink" Target="http://www.consultant.ru/document/cons_doc_LAW_330961/dbb758e5e96870aa276968887828c5d903eeba8a/" TargetMode="External"/><Relationship Id="rId63" Type="http://schemas.openxmlformats.org/officeDocument/2006/relationships/hyperlink" Target="http://www.consultant.ru/document/cons_doc_LAW_330961/dbb758e5e96870aa276968887828c5d903eeba8a/" TargetMode="External"/><Relationship Id="rId84" Type="http://schemas.openxmlformats.org/officeDocument/2006/relationships/hyperlink" Target="http://www.consultant.ru/document/cons_doc_LAW_330961/f576f90ce976877a5b6b12a8b416582fd51936f2/" TargetMode="External"/><Relationship Id="rId138" Type="http://schemas.openxmlformats.org/officeDocument/2006/relationships/hyperlink" Target="http://www.consultant.ru/document/cons_doc_LAW_330961/a7c2f5bf841aae38a03420067b02834b570686d3/" TargetMode="External"/><Relationship Id="rId159" Type="http://schemas.openxmlformats.org/officeDocument/2006/relationships/hyperlink" Target="http://www.consultant.ru/document/cons_doc_LAW_330961/935a657a2b5f7c7a6436cb756694bb2d649c7a00/" TargetMode="External"/><Relationship Id="rId170" Type="http://schemas.openxmlformats.org/officeDocument/2006/relationships/hyperlink" Target="http://www.consultant.ru/document/cons_doc_LAW_330961/b884020ea7453099ba8bc9ca021b84982cadea7d/" TargetMode="External"/><Relationship Id="rId191" Type="http://schemas.openxmlformats.org/officeDocument/2006/relationships/hyperlink" Target="http://www.consultant.ru/document/cons_doc_LAW_321389/ce9537a598c41eedce29d39eb069ee6fdf7f09d4/" TargetMode="External"/><Relationship Id="rId205" Type="http://schemas.openxmlformats.org/officeDocument/2006/relationships/hyperlink" Target="consultantplus://offline/ref=04E1B6A4F415D5D297EDA138CE75B7355034F5EDD077AE37B00C582FAFB7FBF3819F5D2DE6OEL2G" TargetMode="External"/><Relationship Id="rId107" Type="http://schemas.openxmlformats.org/officeDocument/2006/relationships/hyperlink" Target="http://www.consultant.ru/document/cons_doc_LAW_330961/fb76ce1fdb5356574b298a9dcdafcfc8fc6c937b/" TargetMode="External"/><Relationship Id="rId11" Type="http://schemas.openxmlformats.org/officeDocument/2006/relationships/hyperlink" Target="http://www.consultant.ru/document/cons_doc_LAW_330851/90f9a162fec7f54cd09e7e68210417071668be68/" TargetMode="External"/><Relationship Id="rId32" Type="http://schemas.openxmlformats.org/officeDocument/2006/relationships/hyperlink" Target="http://www.consultant.ru/document/cons_doc_LAW_330961/dbb758e5e96870aa276968887828c5d903eeba8a/" TargetMode="External"/><Relationship Id="rId53" Type="http://schemas.openxmlformats.org/officeDocument/2006/relationships/hyperlink" Target="http://www.consultant.ru/document/cons_doc_LAW_330961/dbb758e5e96870aa276968887828c5d903eeba8a/" TargetMode="External"/><Relationship Id="rId74" Type="http://schemas.openxmlformats.org/officeDocument/2006/relationships/hyperlink" Target="http://www.consultant.ru/document/cons_doc_LAW_330961/dbb758e5e96870aa276968887828c5d903eeba8a/" TargetMode="External"/><Relationship Id="rId128" Type="http://schemas.openxmlformats.org/officeDocument/2006/relationships/hyperlink" Target="http://www.consultant.ru/document/cons_doc_LAW_330961/570afc6feff03328459242886307d6aebe1ccb6b/" TargetMode="External"/><Relationship Id="rId149" Type="http://schemas.openxmlformats.org/officeDocument/2006/relationships/hyperlink" Target="http://www.consultant.ru/document/cons_doc_LAW_330961/935a657a2b5f7c7a6436cb756694bb2d649c7a00/" TargetMode="External"/><Relationship Id="rId5" Type="http://schemas.openxmlformats.org/officeDocument/2006/relationships/webSettings" Target="webSettings.xml"/><Relationship Id="rId90" Type="http://schemas.openxmlformats.org/officeDocument/2006/relationships/hyperlink" Target="http://www.consultant.ru/document/cons_doc_LAW_330961/dbb758e5e96870aa276968887828c5d903eeba8a/" TargetMode="External"/><Relationship Id="rId95" Type="http://schemas.openxmlformats.org/officeDocument/2006/relationships/hyperlink" Target="http://www.consultant.ru/document/cons_doc_LAW_330961/dbb758e5e96870aa276968887828c5d903eeba8a/" TargetMode="External"/><Relationship Id="rId160" Type="http://schemas.openxmlformats.org/officeDocument/2006/relationships/hyperlink" Target="http://www.consultant.ru/document/cons_doc_LAW_330961/935a657a2b5f7c7a6436cb756694bb2d649c7a00/" TargetMode="External"/><Relationship Id="rId165" Type="http://schemas.openxmlformats.org/officeDocument/2006/relationships/hyperlink" Target="http://www.consultant.ru/document/cons_doc_LAW_219447/" TargetMode="External"/><Relationship Id="rId181" Type="http://schemas.openxmlformats.org/officeDocument/2006/relationships/hyperlink" Target="https://base.garant.ru/70736874/53f89421bbdaf741eb2d1ecc4ddb4c33/" TargetMode="External"/><Relationship Id="rId186" Type="http://schemas.openxmlformats.org/officeDocument/2006/relationships/hyperlink" Target="http://www.consultant.ru/document/cons_doc_LAW_321389/ce9537a598c41eedce29d39eb069ee6fdf7f09d4/" TargetMode="External"/><Relationship Id="rId216" Type="http://schemas.openxmlformats.org/officeDocument/2006/relationships/fontTable" Target="fontTable.xml"/><Relationship Id="rId211" Type="http://schemas.openxmlformats.org/officeDocument/2006/relationships/hyperlink" Target="consultantplus://offline/ref=0B05C17F5A45C2CDEADE01151FA2C9697161997B1DC02EAB6FC614C18B8AD5987EE48A470661930Df9l2H" TargetMode="External"/><Relationship Id="rId22" Type="http://schemas.openxmlformats.org/officeDocument/2006/relationships/hyperlink" Target="http://www.consultant.ru/document/cons_doc_LAW_326985/" TargetMode="External"/><Relationship Id="rId27" Type="http://schemas.openxmlformats.org/officeDocument/2006/relationships/hyperlink" Target="http://www.consultant.ru/document/cons_doc_LAW_330961/91122874bbcf628c0e5c6bceb7fe613ee682fc73/" TargetMode="External"/><Relationship Id="rId43" Type="http://schemas.openxmlformats.org/officeDocument/2006/relationships/hyperlink" Target="http://www.consultant.ru/document/cons_doc_LAW_215026/" TargetMode="External"/><Relationship Id="rId48" Type="http://schemas.openxmlformats.org/officeDocument/2006/relationships/hyperlink" Target="http://www.consultant.ru/document/cons_doc_LAW_330961/2ce3b4c2e314b31833138ad26a48ec33f57545af/" TargetMode="External"/><Relationship Id="rId64" Type="http://schemas.openxmlformats.org/officeDocument/2006/relationships/hyperlink" Target="http://www.consultant.ru/document/cons_doc_LAW_330961/dbb758e5e96870aa276968887828c5d903eeba8a/" TargetMode="External"/><Relationship Id="rId69" Type="http://schemas.openxmlformats.org/officeDocument/2006/relationships/hyperlink" Target="http://www.consultant.ru/document/cons_doc_LAW_330961/dbb758e5e96870aa276968887828c5d903eeba8a/" TargetMode="External"/><Relationship Id="rId113" Type="http://schemas.openxmlformats.org/officeDocument/2006/relationships/hyperlink" Target="http://www.consultant.ru/document/cons_doc_LAW_327803/" TargetMode="External"/><Relationship Id="rId118" Type="http://schemas.openxmlformats.org/officeDocument/2006/relationships/hyperlink" Target="http://www.consultant.ru/document/cons_doc_LAW_330961/a7c2f5bf841aae38a03420067b02834b570686d3/" TargetMode="External"/><Relationship Id="rId134" Type="http://schemas.openxmlformats.org/officeDocument/2006/relationships/hyperlink" Target="http://www.consultant.ru/document/cons_doc_LAW_334998/7f43eece6217b316018b51c5f99e45c548e19c2f/" TargetMode="External"/><Relationship Id="rId139" Type="http://schemas.openxmlformats.org/officeDocument/2006/relationships/hyperlink" Target="http://www.consultant.ru/document/cons_doc_LAW_330961/570afc6feff03328459242886307d6aebe1ccb6b/" TargetMode="External"/><Relationship Id="rId80" Type="http://schemas.openxmlformats.org/officeDocument/2006/relationships/hyperlink" Target="http://www.consultant.ru/document/cons_doc_LAW_330961/dbb758e5e96870aa276968887828c5d903eeba8a/" TargetMode="External"/><Relationship Id="rId85" Type="http://schemas.openxmlformats.org/officeDocument/2006/relationships/hyperlink" Target="http://www.consultant.ru/document/cons_doc_LAW_330961/fc77c7117187684ab0cb02c7ee53952df0de55be/" TargetMode="External"/><Relationship Id="rId150" Type="http://schemas.openxmlformats.org/officeDocument/2006/relationships/hyperlink" Target="http://www.consultant.ru/document/cons_doc_LAW_330961/935a657a2b5f7c7a6436cb756694bb2d649c7a00/" TargetMode="External"/><Relationship Id="rId155" Type="http://schemas.openxmlformats.org/officeDocument/2006/relationships/hyperlink" Target="http://www.consultant.ru/document/cons_doc_LAW_330961/935a657a2b5f7c7a6436cb756694bb2d649c7a00/" TargetMode="External"/><Relationship Id="rId171" Type="http://schemas.openxmlformats.org/officeDocument/2006/relationships/hyperlink" Target="http://www.consultant.ru/document/cons_doc_LAW_330961/b884020ea7453099ba8bc9ca021b84982cadea7d/" TargetMode="External"/><Relationship Id="rId176" Type="http://schemas.openxmlformats.org/officeDocument/2006/relationships/hyperlink" Target="garantF1://2205985.0" TargetMode="External"/><Relationship Id="rId192" Type="http://schemas.openxmlformats.org/officeDocument/2006/relationships/hyperlink" Target="http://www.consultant.ru/document/cons_doc_LAW_321389/ce9537a598c41eedce29d39eb069ee6fdf7f09d4/" TargetMode="External"/><Relationship Id="rId197" Type="http://schemas.openxmlformats.org/officeDocument/2006/relationships/hyperlink" Target="consultantplus://offline/ref=956B261DB76EC2E40552318B079232F40D4A444E112283FAE00ECBE086Z358F" TargetMode="External"/><Relationship Id="rId206" Type="http://schemas.openxmlformats.org/officeDocument/2006/relationships/hyperlink" Target="consultantplus://offline/ref=04E1B6A4F415D5D297EDA138CE75B7355034F5EDD077AE37B00C582FAFB7FBF3819F5D2EEFEA522CO1L2G" TargetMode="External"/><Relationship Id="rId201" Type="http://schemas.openxmlformats.org/officeDocument/2006/relationships/hyperlink" Target="consultantplus://offline/ref=04E1B6A4F415D5D297EDA138CE75B7355034F5EDD077AE37B00C582FAFB7FBF3819F5D2EEFEA522CO1L2G" TargetMode="External"/><Relationship Id="rId12" Type="http://schemas.openxmlformats.org/officeDocument/2006/relationships/hyperlink" Target="http://www.consultant.ru/document/cons_doc_LAW_330851/531fadfdb92215e25a0a445a301f6d4312924e25/" TargetMode="External"/><Relationship Id="rId17" Type="http://schemas.openxmlformats.org/officeDocument/2006/relationships/hyperlink" Target="http://www.consultant.ru/document/cons_doc_LAW_330851/b9026630af2f30dc3be130f8707dc5aadd89c814/" TargetMode="External"/><Relationship Id="rId33" Type="http://schemas.openxmlformats.org/officeDocument/2006/relationships/hyperlink" Target="http://www.consultant.ru/document/cons_doc_LAW_330961/dbb758e5e96870aa276968887828c5d903eeba8a/" TargetMode="External"/><Relationship Id="rId38" Type="http://schemas.openxmlformats.org/officeDocument/2006/relationships/hyperlink" Target="http://www.consultant.ru/document/cons_doc_LAW_330961/dbb758e5e96870aa276968887828c5d903eeba8a/" TargetMode="External"/><Relationship Id="rId59" Type="http://schemas.openxmlformats.org/officeDocument/2006/relationships/hyperlink" Target="http://www.consultant.ru/document/cons_doc_LAW_322585/958b091b237069c1818160d71658a9485eda3e9a/" TargetMode="External"/><Relationship Id="rId103" Type="http://schemas.openxmlformats.org/officeDocument/2006/relationships/hyperlink" Target="http://www.consultant.ru/document/cons_doc_LAW_330961/fb76ce1fdb5356574b298a9dcdafcfc8fc6c937b/" TargetMode="External"/><Relationship Id="rId108" Type="http://schemas.openxmlformats.org/officeDocument/2006/relationships/hyperlink" Target="http://www.consultant.ru/document/cons_doc_LAW_330961/b884020ea7453099ba8bc9ca021b84982cadea7d/" TargetMode="External"/><Relationship Id="rId124" Type="http://schemas.openxmlformats.org/officeDocument/2006/relationships/hyperlink" Target="http://www.consultant.ru/document/cons_doc_LAW_330961/570afc6feff03328459242886307d6aebe1ccb6b/" TargetMode="External"/><Relationship Id="rId129" Type="http://schemas.openxmlformats.org/officeDocument/2006/relationships/hyperlink" Target="http://www.consultant.ru/document/cons_doc_LAW_330961/570afc6feff03328459242886307d6aebe1ccb6b/" TargetMode="External"/><Relationship Id="rId54" Type="http://schemas.openxmlformats.org/officeDocument/2006/relationships/hyperlink" Target="http://www.consultant.ru/document/cons_doc_LAW_330961/dbb758e5e96870aa276968887828c5d903eeba8a/" TargetMode="External"/><Relationship Id="rId70" Type="http://schemas.openxmlformats.org/officeDocument/2006/relationships/hyperlink" Target="http://www.consultant.ru/document/cons_doc_LAW_330961/dbb758e5e96870aa276968887828c5d903eeba8a/" TargetMode="External"/><Relationship Id="rId75" Type="http://schemas.openxmlformats.org/officeDocument/2006/relationships/hyperlink" Target="http://www.consultant.ru/document/cons_doc_LAW_330961/f576f90ce976877a5b6b12a8b416582fd51936f2/" TargetMode="External"/><Relationship Id="rId91" Type="http://schemas.openxmlformats.org/officeDocument/2006/relationships/hyperlink" Target="http://www.consultant.ru/document/cons_doc_LAW_330961/dbb758e5e96870aa276968887828c5d903eeba8a/" TargetMode="External"/><Relationship Id="rId96" Type="http://schemas.openxmlformats.org/officeDocument/2006/relationships/hyperlink" Target="http://www.consultant.ru/document/cons_doc_LAW_330961/dbb758e5e96870aa276968887828c5d903eeba8a/" TargetMode="External"/><Relationship Id="rId140" Type="http://schemas.openxmlformats.org/officeDocument/2006/relationships/hyperlink" Target="http://www.consultant.ru/document/cons_doc_LAW_330961/5f4dfdafc2f6f8be79b768e70ef7fcf3afc02631/" TargetMode="External"/><Relationship Id="rId145" Type="http://schemas.openxmlformats.org/officeDocument/2006/relationships/hyperlink" Target="http://www.consultant.ru/document/cons_doc_LAW_330961/d6aa4f5374347120919d6d0ca106e089be185a9b/" TargetMode="External"/><Relationship Id="rId161" Type="http://schemas.openxmlformats.org/officeDocument/2006/relationships/hyperlink" Target="http://www.consultant.ru/document/cons_doc_LAW_330961/935a657a2b5f7c7a6436cb756694bb2d649c7a00/" TargetMode="External"/><Relationship Id="rId166" Type="http://schemas.openxmlformats.org/officeDocument/2006/relationships/hyperlink" Target="http://www.consultant.ru/document/cons_doc_LAW_330961/935a657a2b5f7c7a6436cb756694bb2d649c7a00/" TargetMode="External"/><Relationship Id="rId182" Type="http://schemas.openxmlformats.org/officeDocument/2006/relationships/hyperlink" Target="http://mobileonline.garant.ru/" TargetMode="External"/><Relationship Id="rId187" Type="http://schemas.openxmlformats.org/officeDocument/2006/relationships/hyperlink" Target="http://www.consultant.ru/document/cons_doc_LAW_321389/ce9537a598c41eedce29d39eb069ee6fdf7f09d4/" TargetMode="External"/><Relationship Id="rId217"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hyperlink" Target="consultantplus://offline/ref=0B05C17F5A45C2CDEADE01151FA2C9697161997B1DC02EAB6FC614C18B8AD5987EE48A470661920Df9l4H" TargetMode="External"/><Relationship Id="rId23" Type="http://schemas.openxmlformats.org/officeDocument/2006/relationships/hyperlink" Target="http://www.consultant.ru/document/cons_doc_LAW_330851/373992b27836b2f13c2ca38545542c90a6a9f253/" TargetMode="External"/><Relationship Id="rId28" Type="http://schemas.openxmlformats.org/officeDocument/2006/relationships/hyperlink" Target="http://www.consultant.ru/document/cons_doc_LAW_330961/dbb758e5e96870aa276968887828c5d903eeba8a/" TargetMode="External"/><Relationship Id="rId49" Type="http://schemas.openxmlformats.org/officeDocument/2006/relationships/hyperlink" Target="http://www.consultant.ru/document/cons_doc_LAW_330961/7e225e104a252dcae179960a6e56b8aa4c17bdf4/" TargetMode="External"/><Relationship Id="rId114" Type="http://schemas.openxmlformats.org/officeDocument/2006/relationships/hyperlink" Target="http://www.consultant.ru/document/cons_doc_LAW_330961/fb76ce1fdb5356574b298a9dcdafcfc8fc6c937b/" TargetMode="External"/><Relationship Id="rId119" Type="http://schemas.openxmlformats.org/officeDocument/2006/relationships/hyperlink" Target="http://www.consultant.ru/document/cons_doc_LAW_330961/a7c2f5bf841aae38a03420067b02834b570686d3/" TargetMode="External"/><Relationship Id="rId44" Type="http://schemas.openxmlformats.org/officeDocument/2006/relationships/hyperlink" Target="http://www.consultant.ru/document/cons_doc_LAW_330961/7c8c059348e924abae02207c9bb5afc513f2b59f/" TargetMode="External"/><Relationship Id="rId60" Type="http://schemas.openxmlformats.org/officeDocument/2006/relationships/hyperlink" Target="http://www.consultant.ru/document/cons_doc_LAW_330961/dbb758e5e96870aa276968887828c5d903eeba8a/" TargetMode="External"/><Relationship Id="rId65" Type="http://schemas.openxmlformats.org/officeDocument/2006/relationships/hyperlink" Target="http://www.consultant.ru/document/cons_doc_LAW_330961/dbb758e5e96870aa276968887828c5d903eeba8a/" TargetMode="External"/><Relationship Id="rId81" Type="http://schemas.openxmlformats.org/officeDocument/2006/relationships/hyperlink" Target="http://www.consultant.ru/document/cons_doc_LAW_330961/dbb758e5e96870aa276968887828c5d903eeba8a/" TargetMode="External"/><Relationship Id="rId86" Type="http://schemas.openxmlformats.org/officeDocument/2006/relationships/hyperlink" Target="http://www.consultant.ru/document/cons_doc_LAW_330961/f576f90ce976877a5b6b12a8b416582fd51936f2/" TargetMode="External"/><Relationship Id="rId130" Type="http://schemas.openxmlformats.org/officeDocument/2006/relationships/hyperlink" Target="http://www.consultant.ru/document/cons_doc_LAW_330961/570afc6feff03328459242886307d6aebe1ccb6b/" TargetMode="External"/><Relationship Id="rId135" Type="http://schemas.openxmlformats.org/officeDocument/2006/relationships/hyperlink" Target="http://www.consultant.ru/document/cons_doc_LAW_330961/570afc6feff03328459242886307d6aebe1ccb6b/" TargetMode="External"/><Relationship Id="rId151" Type="http://schemas.openxmlformats.org/officeDocument/2006/relationships/hyperlink" Target="http://www.consultant.ru/document/cons_doc_LAW_330961/935a657a2b5f7c7a6436cb756694bb2d649c7a00/" TargetMode="External"/><Relationship Id="rId156" Type="http://schemas.openxmlformats.org/officeDocument/2006/relationships/hyperlink" Target="http://www.consultant.ru/document/cons_doc_LAW_330961/935a657a2b5f7c7a6436cb756694bb2d649c7a00/" TargetMode="External"/><Relationship Id="rId177" Type="http://schemas.openxmlformats.org/officeDocument/2006/relationships/hyperlink" Target="garantF1://70187242.0" TargetMode="External"/><Relationship Id="rId198" Type="http://schemas.openxmlformats.org/officeDocument/2006/relationships/hyperlink" Target="consultantplus://offline/ref=956B261DB76EC2E40552318B079232F40D4B444F102283FAE00ECBE086382C336750F578E5BA2C8AZE57F" TargetMode="External"/><Relationship Id="rId172" Type="http://schemas.openxmlformats.org/officeDocument/2006/relationships/hyperlink" Target="http://www.consultant.ru/document/cons_doc_LAW_330961/b884020ea7453099ba8bc9ca021b84982cadea7d/" TargetMode="External"/><Relationship Id="rId193" Type="http://schemas.openxmlformats.org/officeDocument/2006/relationships/header" Target="header2.xml"/><Relationship Id="rId202" Type="http://schemas.openxmlformats.org/officeDocument/2006/relationships/hyperlink" Target="consultantplus://offline/ref=04E1B6A4F415D5D297EDA138CE75B7355034F5EDD077AE37B00C582FAFB7FBF3819F5D2DE7OELDG" TargetMode="External"/><Relationship Id="rId207" Type="http://schemas.openxmlformats.org/officeDocument/2006/relationships/hyperlink" Target="http://krasnodar.ru/content/603/" TargetMode="External"/><Relationship Id="rId13" Type="http://schemas.openxmlformats.org/officeDocument/2006/relationships/hyperlink" Target="http://www.consultant.ru/document/cons_doc_LAW_320453/a6b643e62769c86f98c64d9ad628c0e5a2e92f3b/" TargetMode="External"/><Relationship Id="rId18" Type="http://schemas.openxmlformats.org/officeDocument/2006/relationships/hyperlink" Target="http://www.consultant.ru/document/cons_doc_LAW_330851/a2d44013e12a0ad5697ee11f08686b38a6587ed8/" TargetMode="External"/><Relationship Id="rId39" Type="http://schemas.openxmlformats.org/officeDocument/2006/relationships/hyperlink" Target="http://www.consultant.ru/document/cons_doc_LAW_330961/dbb758e5e96870aa276968887828c5d903eeba8a/" TargetMode="External"/><Relationship Id="rId109" Type="http://schemas.openxmlformats.org/officeDocument/2006/relationships/hyperlink" Target="http://www.consultant.ru/document/cons_doc_LAW_330961/fb76ce1fdb5356574b298a9dcdafcfc8fc6c937b/" TargetMode="External"/><Relationship Id="rId34" Type="http://schemas.openxmlformats.org/officeDocument/2006/relationships/hyperlink" Target="http://www.consultant.ru/document/cons_doc_LAW_330961/dbb758e5e96870aa276968887828c5d903eeba8a/" TargetMode="External"/><Relationship Id="rId50" Type="http://schemas.openxmlformats.org/officeDocument/2006/relationships/hyperlink" Target="http://www.consultant.ru/document/cons_doc_LAW_330961/fc68154d0457446d0a1e7d3fcf938f717ebb4397/" TargetMode="External"/><Relationship Id="rId55" Type="http://schemas.openxmlformats.org/officeDocument/2006/relationships/hyperlink" Target="http://www.consultant.ru/document/cons_doc_LAW_327489/" TargetMode="External"/><Relationship Id="rId76" Type="http://schemas.openxmlformats.org/officeDocument/2006/relationships/hyperlink" Target="http://www.consultant.ru/document/cons_doc_LAW_314924/" TargetMode="External"/><Relationship Id="rId97" Type="http://schemas.openxmlformats.org/officeDocument/2006/relationships/hyperlink" Target="http://www.consultant.ru/document/cons_doc_LAW_330961/dbb758e5e96870aa276968887828c5d903eeba8a/" TargetMode="External"/><Relationship Id="rId104" Type="http://schemas.openxmlformats.org/officeDocument/2006/relationships/hyperlink" Target="http://www.consultant.ru/document/cons_doc_LAW_330961/94050c1b72b36222ea765a98f890b52187a0838c/" TargetMode="External"/><Relationship Id="rId120" Type="http://schemas.openxmlformats.org/officeDocument/2006/relationships/hyperlink" Target="http://www.consultant.ru/document/cons_doc_LAW_330961/a7c2f5bf841aae38a03420067b02834b570686d3/" TargetMode="External"/><Relationship Id="rId125" Type="http://schemas.openxmlformats.org/officeDocument/2006/relationships/hyperlink" Target="http://www.consultant.ru/document/cons_doc_LAW_330961/570afc6feff03328459242886307d6aebe1ccb6b/" TargetMode="External"/><Relationship Id="rId141" Type="http://schemas.openxmlformats.org/officeDocument/2006/relationships/hyperlink" Target="http://www.consultant.ru/document/cons_doc_LAW_330961/df32b8231cf067c4d4e864c717eb6b398358b504/" TargetMode="External"/><Relationship Id="rId146" Type="http://schemas.openxmlformats.org/officeDocument/2006/relationships/hyperlink" Target="http://www.consultant.ru/document/cons_doc_LAW_330961/935a657a2b5f7c7a6436cb756694bb2d649c7a00/" TargetMode="External"/><Relationship Id="rId167" Type="http://schemas.openxmlformats.org/officeDocument/2006/relationships/hyperlink" Target="http://www.consultant.ru/document/cons_doc_LAW_330961/935a657a2b5f7c7a6436cb756694bb2d649c7a00/" TargetMode="External"/><Relationship Id="rId188" Type="http://schemas.openxmlformats.org/officeDocument/2006/relationships/hyperlink" Target="http://www.consultant.ru/document/cons_doc_LAW_321389/ce9537a598c41eedce29d39eb069ee6fdf7f09d4/" TargetMode="External"/><Relationship Id="rId7" Type="http://schemas.openxmlformats.org/officeDocument/2006/relationships/endnotes" Target="endnotes.xml"/><Relationship Id="rId71" Type="http://schemas.openxmlformats.org/officeDocument/2006/relationships/hyperlink" Target="http://www.consultant.ru/document/cons_doc_LAW_330961/dbb758e5e96870aa276968887828c5d903eeba8a/" TargetMode="External"/><Relationship Id="rId92" Type="http://schemas.openxmlformats.org/officeDocument/2006/relationships/hyperlink" Target="http://www.consultant.ru/document/cons_doc_LAW_330961/dbb758e5e96870aa276968887828c5d903eeba8a/" TargetMode="External"/><Relationship Id="rId162" Type="http://schemas.openxmlformats.org/officeDocument/2006/relationships/hyperlink" Target="http://www.consultant.ru/document/cons_doc_LAW_330961/935a657a2b5f7c7a6436cb756694bb2d649c7a00/" TargetMode="External"/><Relationship Id="rId183" Type="http://schemas.openxmlformats.org/officeDocument/2006/relationships/hyperlink" Target="http://www.consultant.ru/document/cons_doc_LAW_321389/ce9537a598c41eedce29d39eb069ee6fdf7f09d4/" TargetMode="External"/><Relationship Id="rId213" Type="http://schemas.openxmlformats.org/officeDocument/2006/relationships/hyperlink" Target="consultantplus://offline/ref=0B05C17F5A45C2CDEADE01151FA2C9697161997B1DC02EAB6FC614C18B8AD5987EE48A4706609605f9l0H" TargetMode="External"/><Relationship Id="rId2" Type="http://schemas.openxmlformats.org/officeDocument/2006/relationships/numbering" Target="numbering.xml"/><Relationship Id="rId29" Type="http://schemas.openxmlformats.org/officeDocument/2006/relationships/hyperlink" Target="http://www.consultant.ru/document/cons_doc_LAW_330961/dbb758e5e96870aa276968887828c5d903eeba8a/" TargetMode="External"/><Relationship Id="rId24" Type="http://schemas.openxmlformats.org/officeDocument/2006/relationships/hyperlink" Target="http://www.consultant.ru/document/cons_doc_LAW_330851/b124e72af2b0eabb7334175b1c01a5454388a0cb/" TargetMode="External"/><Relationship Id="rId40" Type="http://schemas.openxmlformats.org/officeDocument/2006/relationships/hyperlink" Target="http://www.consultant.ru/document/cons_doc_LAW_330961/dbb758e5e96870aa276968887828c5d903eeba8a/" TargetMode="External"/><Relationship Id="rId45" Type="http://schemas.openxmlformats.org/officeDocument/2006/relationships/hyperlink" Target="http://www.consultant.ru/document/cons_doc_LAW_330961/7e225e104a252dcae179960a6e56b8aa4c17bdf4/" TargetMode="External"/><Relationship Id="rId66" Type="http://schemas.openxmlformats.org/officeDocument/2006/relationships/hyperlink" Target="http://www.consultant.ru/document/cons_doc_LAW_330961/dbb758e5e96870aa276968887828c5d903eeba8a/" TargetMode="External"/><Relationship Id="rId87" Type="http://schemas.openxmlformats.org/officeDocument/2006/relationships/hyperlink" Target="http://www.consultant.ru/document/cons_doc_LAW_330961/f576f90ce976877a5b6b12a8b416582fd51936f2/" TargetMode="External"/><Relationship Id="rId110" Type="http://schemas.openxmlformats.org/officeDocument/2006/relationships/hyperlink" Target="http://www.consultant.ru/document/cons_doc_LAW_217542/" TargetMode="External"/><Relationship Id="rId115" Type="http://schemas.openxmlformats.org/officeDocument/2006/relationships/hyperlink" Target="http://www.consultant.ru/document/cons_doc_LAW_330961/b884020ea7453099ba8bc9ca021b84982cadea7d/" TargetMode="External"/><Relationship Id="rId131" Type="http://schemas.openxmlformats.org/officeDocument/2006/relationships/hyperlink" Target="http://www.consultant.ru/document/cons_doc_LAW_330961/570afc6feff03328459242886307d6aebe1ccb6b/" TargetMode="External"/><Relationship Id="rId136" Type="http://schemas.openxmlformats.org/officeDocument/2006/relationships/hyperlink" Target="http://www.consultant.ru/document/cons_doc_LAW_330961/570afc6feff03328459242886307d6aebe1ccb6b/" TargetMode="External"/><Relationship Id="rId157" Type="http://schemas.openxmlformats.org/officeDocument/2006/relationships/hyperlink" Target="http://www.consultant.ru/document/cons_doc_LAW_330961/935a657a2b5f7c7a6436cb756694bb2d649c7a00/" TargetMode="External"/><Relationship Id="rId178" Type="http://schemas.openxmlformats.org/officeDocument/2006/relationships/hyperlink" Target="garantF1://70187238.0" TargetMode="External"/><Relationship Id="rId61" Type="http://schemas.openxmlformats.org/officeDocument/2006/relationships/hyperlink" Target="http://www.consultant.ru/document/cons_doc_LAW_330961/dbb758e5e96870aa276968887828c5d903eeba8a/" TargetMode="External"/><Relationship Id="rId82" Type="http://schemas.openxmlformats.org/officeDocument/2006/relationships/hyperlink" Target="http://www.consultant.ru/document/cons_doc_LAW_330961/dbb758e5e96870aa276968887828c5d903eeba8a/" TargetMode="External"/><Relationship Id="rId152" Type="http://schemas.openxmlformats.org/officeDocument/2006/relationships/hyperlink" Target="http://www.consultant.ru/document/cons_doc_LAW_330961/935a657a2b5f7c7a6436cb756694bb2d649c7a00/" TargetMode="External"/><Relationship Id="rId173" Type="http://schemas.openxmlformats.org/officeDocument/2006/relationships/hyperlink" Target="http://www.consultant.ru/document/cons_doc_LAW_330961/a7c2f5bf841aae38a03420067b02834b570686d3/" TargetMode="External"/><Relationship Id="rId194" Type="http://schemas.openxmlformats.org/officeDocument/2006/relationships/hyperlink" Target="consultantplus://offline/ref=956B261DB76EC2E40552318B079232F40D4A414A122283FAE00ECBE086382C336750F57AZE50F" TargetMode="External"/><Relationship Id="rId199" Type="http://schemas.openxmlformats.org/officeDocument/2006/relationships/hyperlink" Target="consultantplus://offline/ref=04E1B6A4F415D5D297EDA138CE75B7355034F5EDD077AE37B00C582FAFB7FBF3819F5D28EEOELDG" TargetMode="External"/><Relationship Id="rId203" Type="http://schemas.openxmlformats.org/officeDocument/2006/relationships/hyperlink" Target="consultantplus://offline/ref=04E1B6A4F415D5D297EDA138CE75B7355034F5EDD077AE37B00C582FAFB7FBF3819F5D2EEFEA522CO1L2G" TargetMode="External"/><Relationship Id="rId208" Type="http://schemas.openxmlformats.org/officeDocument/2006/relationships/hyperlink" Target="consultantplus://offline/ref=04E1B6A4F415D5D297EDA138CE75B7355034F5EDD077AE37B00C582FAFB7FBF3819F5D2DEBOELBG" TargetMode="External"/><Relationship Id="rId19" Type="http://schemas.openxmlformats.org/officeDocument/2006/relationships/hyperlink" Target="http://www.consultant.ru/document/cons_doc_LAW_330851/ce84a87dc1e7b39b770f22b8bfd0c5899ff8ba9d/" TargetMode="External"/><Relationship Id="rId14" Type="http://schemas.openxmlformats.org/officeDocument/2006/relationships/hyperlink" Target="http://www.consultant.ru/document/cons_doc_LAW_330851/531fadfdb92215e25a0a445a301f6d4312924e25/" TargetMode="External"/><Relationship Id="rId30" Type="http://schemas.openxmlformats.org/officeDocument/2006/relationships/hyperlink" Target="http://www.consultant.ru/document/cons_doc_LAW_330961/dbb758e5e96870aa276968887828c5d903eeba8a/" TargetMode="External"/><Relationship Id="rId35" Type="http://schemas.openxmlformats.org/officeDocument/2006/relationships/hyperlink" Target="http://www.consultant.ru/document/cons_doc_LAW_330961/dbb758e5e96870aa276968887828c5d903eeba8a/" TargetMode="External"/><Relationship Id="rId56" Type="http://schemas.openxmlformats.org/officeDocument/2006/relationships/hyperlink" Target="http://www.consultant.ru/document/cons_doc_LAW_330961/d3af5368102e4a218a276fe273b6edb6ce1cbfb4/" TargetMode="External"/><Relationship Id="rId77" Type="http://schemas.openxmlformats.org/officeDocument/2006/relationships/hyperlink" Target="http://www.consultant.ru/document/cons_doc_LAW_330115/" TargetMode="External"/><Relationship Id="rId100" Type="http://schemas.openxmlformats.org/officeDocument/2006/relationships/hyperlink" Target="http://www.consultant.ru/document/cons_doc_LAW_330961/dbb758e5e96870aa276968887828c5d903eeba8a/" TargetMode="External"/><Relationship Id="rId105" Type="http://schemas.openxmlformats.org/officeDocument/2006/relationships/hyperlink" Target="http://www.consultant.ru/document/cons_doc_LAW_330961/fb76ce1fdb5356574b298a9dcdafcfc8fc6c937b/" TargetMode="External"/><Relationship Id="rId126" Type="http://schemas.openxmlformats.org/officeDocument/2006/relationships/hyperlink" Target="http://www.consultant.ru/document/cons_doc_LAW_330961/570afc6feff03328459242886307d6aebe1ccb6b/" TargetMode="External"/><Relationship Id="rId147" Type="http://schemas.openxmlformats.org/officeDocument/2006/relationships/hyperlink" Target="http://www.consultant.ru/document/cons_doc_LAW_330961/935a657a2b5f7c7a6436cb756694bb2d649c7a00/" TargetMode="External"/><Relationship Id="rId168" Type="http://schemas.openxmlformats.org/officeDocument/2006/relationships/hyperlink" Target="http://www.consultant.ru/document/cons_doc_LAW_330961/935a657a2b5f7c7a6436cb756694bb2d649c7a00/" TargetMode="External"/><Relationship Id="rId8" Type="http://schemas.openxmlformats.org/officeDocument/2006/relationships/hyperlink" Target="http://www.consultant.ru/document/cons_doc_LAW_327803/8cd5c59176348e82c463bf71be71c5d897762b67/" TargetMode="External"/><Relationship Id="rId51" Type="http://schemas.openxmlformats.org/officeDocument/2006/relationships/hyperlink" Target="http://www.consultant.ru/document/cons_doc_LAW_330961/45926bdcd26b5d759ce39a6705a6e1f98c749010/" TargetMode="External"/><Relationship Id="rId72" Type="http://schemas.openxmlformats.org/officeDocument/2006/relationships/hyperlink" Target="http://www.consultant.ru/document/cons_doc_LAW_330961/dbb758e5e96870aa276968887828c5d903eeba8a/" TargetMode="External"/><Relationship Id="rId93" Type="http://schemas.openxmlformats.org/officeDocument/2006/relationships/hyperlink" Target="http://www.consultant.ru/document/cons_doc_LAW_330961/dbb758e5e96870aa276968887828c5d903eeba8a/" TargetMode="External"/><Relationship Id="rId98" Type="http://schemas.openxmlformats.org/officeDocument/2006/relationships/hyperlink" Target="http://www.consultant.ru/document/cons_doc_LAW_330961/dbb758e5e96870aa276968887828c5d903eeba8a/" TargetMode="External"/><Relationship Id="rId121" Type="http://schemas.openxmlformats.org/officeDocument/2006/relationships/hyperlink" Target="http://www.consultant.ru/document/cons_doc_LAW_330961/a7c2f5bf841aae38a03420067b02834b570686d3/" TargetMode="External"/><Relationship Id="rId142" Type="http://schemas.openxmlformats.org/officeDocument/2006/relationships/hyperlink" Target="http://www.consultant.ru/document/cons_doc_LAW_330961/d6aa4f5374347120919d6d0ca106e089be185a9b/" TargetMode="External"/><Relationship Id="rId163" Type="http://schemas.openxmlformats.org/officeDocument/2006/relationships/hyperlink" Target="http://www.consultant.ru/document/cons_doc_LAW_330961/935a657a2b5f7c7a6436cb756694bb2d649c7a00/" TargetMode="External"/><Relationship Id="rId184" Type="http://schemas.openxmlformats.org/officeDocument/2006/relationships/hyperlink" Target="http://www.consultant.ru/document/cons_doc_LAW_321389/ce9537a598c41eedce29d39eb069ee6fdf7f09d4/" TargetMode="External"/><Relationship Id="rId189" Type="http://schemas.openxmlformats.org/officeDocument/2006/relationships/hyperlink" Target="http://www.consultant.ru/document/cons_doc_LAW_321389/ce9537a598c41eedce29d39eb069ee6fdf7f09d4/" TargetMode="External"/><Relationship Id="rId3" Type="http://schemas.openxmlformats.org/officeDocument/2006/relationships/styles" Target="styles.xml"/><Relationship Id="rId214" Type="http://schemas.openxmlformats.org/officeDocument/2006/relationships/hyperlink" Target="consultantplus://offline/ref=8A485FBF4486AAC03135E4AA3027F0071DC6257BD26ED1A9AEA18EF4B08FF320EDC6A03FD27C1151r2o0H" TargetMode="External"/><Relationship Id="rId25" Type="http://schemas.openxmlformats.org/officeDocument/2006/relationships/hyperlink" Target="http://www.consultant.ru/document/cons_doc_LAW_330851/adcd0946aba86fae69e77717988b117bc8ca717f/" TargetMode="External"/><Relationship Id="rId46" Type="http://schemas.openxmlformats.org/officeDocument/2006/relationships/hyperlink" Target="http://www.consultant.ru/document/cons_doc_LAW_330961/fc68154d0457446d0a1e7d3fcf938f717ebb4397/" TargetMode="External"/><Relationship Id="rId67" Type="http://schemas.openxmlformats.org/officeDocument/2006/relationships/hyperlink" Target="http://www.consultant.ru/document/cons_doc_LAW_330961/dbb758e5e96870aa276968887828c5d903eeba8a/" TargetMode="External"/><Relationship Id="rId116" Type="http://schemas.openxmlformats.org/officeDocument/2006/relationships/hyperlink" Target="http://www.consultant.ru/document/cons_doc_LAW_330961/b884020ea7453099ba8bc9ca021b84982cadea7d/" TargetMode="External"/><Relationship Id="rId137" Type="http://schemas.openxmlformats.org/officeDocument/2006/relationships/hyperlink" Target="http://www.consultant.ru/document/cons_doc_LAW_330961/570afc6feff03328459242886307d6aebe1ccb6b/" TargetMode="External"/><Relationship Id="rId158" Type="http://schemas.openxmlformats.org/officeDocument/2006/relationships/hyperlink" Target="http://www.consultant.ru/document/cons_doc_LAW_330961/935a657a2b5f7c7a6436cb756694bb2d649c7a00/" TargetMode="External"/><Relationship Id="rId20" Type="http://schemas.openxmlformats.org/officeDocument/2006/relationships/hyperlink" Target="http://www.consultant.ru/document/cons_doc_LAW_329347/71e6e46d168e045246016d11dea5fd2a71d4ee29/" TargetMode="External"/><Relationship Id="rId41" Type="http://schemas.openxmlformats.org/officeDocument/2006/relationships/hyperlink" Target="http://www.consultant.ru/document/cons_doc_LAW_330961/dbb758e5e96870aa276968887828c5d903eeba8a/" TargetMode="External"/><Relationship Id="rId62" Type="http://schemas.openxmlformats.org/officeDocument/2006/relationships/hyperlink" Target="http://www.consultant.ru/document/cons_doc_LAW_330961/dbb758e5e96870aa276968887828c5d903eeba8a/" TargetMode="External"/><Relationship Id="rId83" Type="http://schemas.openxmlformats.org/officeDocument/2006/relationships/hyperlink" Target="http://www.consultant.ru/document/cons_doc_LAW_330961/f576f90ce976877a5b6b12a8b416582fd51936f2/" TargetMode="External"/><Relationship Id="rId88" Type="http://schemas.openxmlformats.org/officeDocument/2006/relationships/hyperlink" Target="http://www.consultant.ru/document/cons_doc_LAW_330961/dbb758e5e96870aa276968887828c5d903eeba8a/" TargetMode="External"/><Relationship Id="rId111" Type="http://schemas.openxmlformats.org/officeDocument/2006/relationships/hyperlink" Target="http://www.consultant.ru/document/cons_doc_LAW_217542/" TargetMode="External"/><Relationship Id="rId132" Type="http://schemas.openxmlformats.org/officeDocument/2006/relationships/hyperlink" Target="http://www.consultant.ru/document/cons_doc_LAW_219447/" TargetMode="External"/><Relationship Id="rId153" Type="http://schemas.openxmlformats.org/officeDocument/2006/relationships/hyperlink" Target="http://www.consultant.ru/document/cons_doc_LAW_330961/935a657a2b5f7c7a6436cb756694bb2d649c7a00/" TargetMode="External"/><Relationship Id="rId174" Type="http://schemas.openxmlformats.org/officeDocument/2006/relationships/hyperlink" Target="http://www.consultant.ru/document/cons_doc_LAW_330961/a7c2f5bf841aae38a03420067b02834b570686d3/" TargetMode="External"/><Relationship Id="rId179" Type="http://schemas.openxmlformats.org/officeDocument/2006/relationships/hyperlink" Target="https://base.garant.ru/70736874/53f89421bbdaf741eb2d1ecc4ddb4c33/" TargetMode="External"/><Relationship Id="rId195" Type="http://schemas.openxmlformats.org/officeDocument/2006/relationships/hyperlink" Target="consultantplus://offline/ref=956B261DB76EC2E40552318B079232F4044E4545172FDEF0E857C7E2813773246019F979E5BA2FZ85BF" TargetMode="External"/><Relationship Id="rId209" Type="http://schemas.openxmlformats.org/officeDocument/2006/relationships/hyperlink" Target="consultantplus://offline/ref=04E1B6A4F415D5D297EDA138CE75B7355035F7E6D072AE37B00C582FAFOBL7G" TargetMode="External"/><Relationship Id="rId190" Type="http://schemas.openxmlformats.org/officeDocument/2006/relationships/hyperlink" Target="https://base.garant.ru/70736874/53f89421bbdaf741eb2d1ecc4ddb4c33/" TargetMode="External"/><Relationship Id="rId204" Type="http://schemas.openxmlformats.org/officeDocument/2006/relationships/hyperlink" Target="http://krasnodar.ru/content/603/" TargetMode="External"/><Relationship Id="rId15" Type="http://schemas.openxmlformats.org/officeDocument/2006/relationships/hyperlink" Target="http://www.consultant.ru/document/cons_doc_LAW_330851/b124e72af2b0eabb7334175b1c01a5454388a0cb/" TargetMode="External"/><Relationship Id="rId36" Type="http://schemas.openxmlformats.org/officeDocument/2006/relationships/hyperlink" Target="http://www.consultant.ru/document/cons_doc_LAW_330961/dbb758e5e96870aa276968887828c5d903eeba8a/" TargetMode="External"/><Relationship Id="rId57" Type="http://schemas.openxmlformats.org/officeDocument/2006/relationships/hyperlink" Target="http://www.consultant.ru/document/cons_doc_LAW_330961/d3af5368102e4a218a276fe273b6edb6ce1cbfb4/" TargetMode="External"/><Relationship Id="rId106" Type="http://schemas.openxmlformats.org/officeDocument/2006/relationships/hyperlink" Target="http://www.consultant.ru/document/cons_doc_LAW_330961/fb76ce1fdb5356574b298a9dcdafcfc8fc6c937b/" TargetMode="External"/><Relationship Id="rId127" Type="http://schemas.openxmlformats.org/officeDocument/2006/relationships/hyperlink" Target="http://www.consultant.ru/document/cons_doc_LAW_330961/570afc6feff03328459242886307d6aebe1ccb6b/" TargetMode="External"/><Relationship Id="rId10" Type="http://schemas.openxmlformats.org/officeDocument/2006/relationships/hyperlink" Target="http://www.consultant.ru/document/cons_doc_LAW_330851/90f9a162fec7f54cd09e7e68210417071668be68/" TargetMode="External"/><Relationship Id="rId31" Type="http://schemas.openxmlformats.org/officeDocument/2006/relationships/hyperlink" Target="http://www.consultant.ru/document/cons_doc_LAW_330961/dbb758e5e96870aa276968887828c5d903eeba8a/" TargetMode="External"/><Relationship Id="rId52" Type="http://schemas.openxmlformats.org/officeDocument/2006/relationships/hyperlink" Target="http://www.consultant.ru/document/cons_doc_LAW_330961/2ce3b4c2e314b31833138ad26a48ec33f57545af/" TargetMode="External"/><Relationship Id="rId73" Type="http://schemas.openxmlformats.org/officeDocument/2006/relationships/hyperlink" Target="http://www.consultant.ru/document/cons_doc_LAW_330961/dbb758e5e96870aa276968887828c5d903eeba8a/" TargetMode="External"/><Relationship Id="rId78" Type="http://schemas.openxmlformats.org/officeDocument/2006/relationships/hyperlink" Target="http://www.consultant.ru/document/cons_doc_LAW_330961/dbb758e5e96870aa276968887828c5d903eeba8a/" TargetMode="External"/><Relationship Id="rId94" Type="http://schemas.openxmlformats.org/officeDocument/2006/relationships/hyperlink" Target="http://www.consultant.ru/document/cons_doc_LAW_330961/dbb758e5e96870aa276968887828c5d903eeba8a/" TargetMode="External"/><Relationship Id="rId99" Type="http://schemas.openxmlformats.org/officeDocument/2006/relationships/hyperlink" Target="http://www.consultant.ru/document/cons_doc_LAW_330961/dbb758e5e96870aa276968887828c5d903eeba8a/" TargetMode="External"/><Relationship Id="rId101" Type="http://schemas.openxmlformats.org/officeDocument/2006/relationships/hyperlink" Target="http://www.consultant.ru/document/cons_doc_LAW_330961/dbb758e5e96870aa276968887828c5d903eeba8a/" TargetMode="External"/><Relationship Id="rId122" Type="http://schemas.openxmlformats.org/officeDocument/2006/relationships/hyperlink" Target="http://www.consultant.ru/document/cons_doc_LAW_330961/a7c2f5bf841aae38a03420067b02834b570686d3/" TargetMode="External"/><Relationship Id="rId143" Type="http://schemas.openxmlformats.org/officeDocument/2006/relationships/hyperlink" Target="http://www.consultant.ru/document/cons_doc_LAW_330961/a7c2f5bf841aae38a03420067b02834b570686d3/" TargetMode="External"/><Relationship Id="rId148" Type="http://schemas.openxmlformats.org/officeDocument/2006/relationships/hyperlink" Target="http://www.consultant.ru/document/cons_doc_LAW_330075/69d7327911915248e5c4e69d2783fab65f64d6b0/" TargetMode="External"/><Relationship Id="rId164" Type="http://schemas.openxmlformats.org/officeDocument/2006/relationships/hyperlink" Target="http://www.consultant.ru/document/cons_doc_LAW_330961/935a657a2b5f7c7a6436cb756694bb2d649c7a00/" TargetMode="External"/><Relationship Id="rId169" Type="http://schemas.openxmlformats.org/officeDocument/2006/relationships/hyperlink" Target="http://www.consultant.ru/document/cons_doc_LAW_330961/935a657a2b5f7c7a6436cb756694bb2d649c7a00/" TargetMode="External"/><Relationship Id="rId185" Type="http://schemas.openxmlformats.org/officeDocument/2006/relationships/hyperlink" Target="https://base.garant.ru/70736874/53f89421bbdaf741eb2d1ecc4ddb4c33/" TargetMode="External"/><Relationship Id="rId4" Type="http://schemas.openxmlformats.org/officeDocument/2006/relationships/settings" Target="settings.xml"/><Relationship Id="rId9" Type="http://schemas.openxmlformats.org/officeDocument/2006/relationships/hyperlink" Target="http://www.consultant.ru/document/cons_doc_LAW_330961/" TargetMode="External"/><Relationship Id="rId180" Type="http://schemas.openxmlformats.org/officeDocument/2006/relationships/hyperlink" Target="http://mobileonline.garant.ru/" TargetMode="External"/><Relationship Id="rId210" Type="http://schemas.openxmlformats.org/officeDocument/2006/relationships/hyperlink" Target="consultantplus://offline/ref=04E1B6A4F415D5D297EDA138CE75B7355035F7E6D072AE37B00C582FAFOBL7G" TargetMode="External"/><Relationship Id="rId215" Type="http://schemas.openxmlformats.org/officeDocument/2006/relationships/footer" Target="footer1.xml"/><Relationship Id="rId26" Type="http://schemas.openxmlformats.org/officeDocument/2006/relationships/hyperlink" Target="http://www.consultant.ru/document/cons_doc_LAW_330823/7bdcac719610c6586093bf7cda256e79291d0d08/" TargetMode="External"/><Relationship Id="rId47" Type="http://schemas.openxmlformats.org/officeDocument/2006/relationships/hyperlink" Target="http://www.consultant.ru/document/cons_doc_LAW_330961/45926bdcd26b5d759ce39a6705a6e1f98c749010/" TargetMode="External"/><Relationship Id="rId68" Type="http://schemas.openxmlformats.org/officeDocument/2006/relationships/hyperlink" Target="http://www.consultant.ru/document/cons_doc_LAW_330961/dbb758e5e96870aa276968887828c5d903eeba8a/" TargetMode="External"/><Relationship Id="rId89" Type="http://schemas.openxmlformats.org/officeDocument/2006/relationships/hyperlink" Target="http://www.consultant.ru/document/cons_doc_LAW_330961/dbb758e5e96870aa276968887828c5d903eeba8a/" TargetMode="External"/><Relationship Id="rId112" Type="http://schemas.openxmlformats.org/officeDocument/2006/relationships/hyperlink" Target="http://www.consultant.ru/document/cons_doc_LAW_330961/fb76ce1fdb5356574b298a9dcdafcfc8fc6c937b/" TargetMode="External"/><Relationship Id="rId133" Type="http://schemas.openxmlformats.org/officeDocument/2006/relationships/hyperlink" Target="http://www.consultant.ru/document/cons_doc_LAW_330961/570afc6feff03328459242886307d6aebe1ccb6b/" TargetMode="External"/><Relationship Id="rId154" Type="http://schemas.openxmlformats.org/officeDocument/2006/relationships/hyperlink" Target="http://www.consultant.ru/document/cons_doc_LAW_330961/935a657a2b5f7c7a6436cb756694bb2d649c7a00/" TargetMode="External"/><Relationship Id="rId175" Type="http://schemas.openxmlformats.org/officeDocument/2006/relationships/header" Target="header1.xml"/><Relationship Id="rId196" Type="http://schemas.openxmlformats.org/officeDocument/2006/relationships/hyperlink" Target="consultantplus://offline/ref=956B261DB76EC2E40552318B079232F40D4A414A122783FAE00ECBE086Z358F" TargetMode="External"/><Relationship Id="rId200" Type="http://schemas.openxmlformats.org/officeDocument/2006/relationships/hyperlink" Target="consultantplus://offline/ref=04E1B6A4F415D5D297EDA138CE75B7355034F5EDD077AE37B00C582FAFB7FBF3819F5D2EEFEA522CO1L2G" TargetMode="External"/><Relationship Id="rId16" Type="http://schemas.openxmlformats.org/officeDocument/2006/relationships/hyperlink" Target="http://www.consultant.ru/document/cons_doc_LAW_330851/b124e72af2b0eabb7334175b1c01a5454388a0cb/" TargetMode="External"/><Relationship Id="rId37" Type="http://schemas.openxmlformats.org/officeDocument/2006/relationships/hyperlink" Target="http://www.consultant.ru/document/cons_doc_LAW_330961/dbb758e5e96870aa276968887828c5d903eeba8a/" TargetMode="External"/><Relationship Id="rId58" Type="http://schemas.openxmlformats.org/officeDocument/2006/relationships/hyperlink" Target="http://www.consultant.ru/document/cons_doc_LAW_330961/3b2bfc9ba37389876c7ebed1808b574d176d4b88/" TargetMode="External"/><Relationship Id="rId79" Type="http://schemas.openxmlformats.org/officeDocument/2006/relationships/hyperlink" Target="http://www.consultant.ru/document/cons_doc_LAW_330961/dbb758e5e96870aa276968887828c5d903eeba8a/" TargetMode="External"/><Relationship Id="rId102" Type="http://schemas.openxmlformats.org/officeDocument/2006/relationships/hyperlink" Target="http://www.consultant.ru/document/cons_doc_LAW_330961/f576f90ce976877a5b6b12a8b416582fd51936f2/" TargetMode="External"/><Relationship Id="rId123" Type="http://schemas.openxmlformats.org/officeDocument/2006/relationships/hyperlink" Target="http://www.consultant.ru/document/cons_doc_LAW_330961/a7c2f5bf841aae38a03420067b02834b570686d3/" TargetMode="External"/><Relationship Id="rId144" Type="http://schemas.openxmlformats.org/officeDocument/2006/relationships/hyperlink" Target="http://www.consultant.ru/document/cons_doc_LAW_330961/a7c2f5bf841aae38a03420067b02834b570686d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13C7E-5F41-4E68-9B52-B7512A266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1</Pages>
  <Words>105227</Words>
  <Characters>599799</Characters>
  <Application>Microsoft Office Word</Application>
  <DocSecurity>0</DocSecurity>
  <Lines>4998</Lines>
  <Paragraphs>1407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703619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53</cp:revision>
  <cp:lastPrinted>2017-01-31T08:11:00Z</cp:lastPrinted>
  <dcterms:created xsi:type="dcterms:W3CDTF">2016-12-22T06:59:00Z</dcterms:created>
  <dcterms:modified xsi:type="dcterms:W3CDTF">2020-01-23T08:31:00Z</dcterms:modified>
</cp:coreProperties>
</file>